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414A3A" w14:textId="77777777" w:rsidR="00321172" w:rsidRDefault="00321172" w:rsidP="00321172">
      <w:pPr>
        <w:jc w:val="center"/>
        <w:rPr>
          <w:rFonts w:ascii="Times New Roman" w:hAnsi="Times New Roman"/>
          <w:b/>
          <w:color w:val="FF0000"/>
          <w:sz w:val="28"/>
          <w:szCs w:val="28"/>
        </w:rPr>
      </w:pPr>
    </w:p>
    <w:p w14:paraId="49C96052" w14:textId="77777777" w:rsidR="00321172" w:rsidRDefault="00321172" w:rsidP="00321172">
      <w:pPr>
        <w:jc w:val="center"/>
        <w:rPr>
          <w:rFonts w:ascii="Times New Roman" w:hAnsi="Times New Roman"/>
          <w:b/>
          <w:color w:val="FF0000"/>
          <w:sz w:val="28"/>
          <w:szCs w:val="28"/>
        </w:rPr>
      </w:pPr>
    </w:p>
    <w:p w14:paraId="4D810E0B" w14:textId="77777777" w:rsidR="00321172" w:rsidRDefault="00321172" w:rsidP="00321172">
      <w:pPr>
        <w:jc w:val="center"/>
        <w:rPr>
          <w:rFonts w:ascii="Times New Roman" w:hAnsi="Times New Roman"/>
          <w:b/>
          <w:color w:val="FF0000"/>
          <w:sz w:val="28"/>
          <w:szCs w:val="28"/>
        </w:rPr>
      </w:pPr>
    </w:p>
    <w:p w14:paraId="6B04972E" w14:textId="77777777" w:rsidR="00321172" w:rsidRDefault="00321172" w:rsidP="00321172">
      <w:pPr>
        <w:jc w:val="center"/>
        <w:rPr>
          <w:rFonts w:ascii="Times New Roman" w:hAnsi="Times New Roman"/>
          <w:b/>
          <w:color w:val="FF0000"/>
          <w:sz w:val="28"/>
          <w:szCs w:val="28"/>
        </w:rPr>
      </w:pPr>
    </w:p>
    <w:p w14:paraId="2A28C216" w14:textId="77777777" w:rsidR="00321172" w:rsidRDefault="00321172" w:rsidP="00321172">
      <w:pPr>
        <w:jc w:val="center"/>
        <w:rPr>
          <w:rFonts w:ascii="Times New Roman" w:hAnsi="Times New Roman"/>
          <w:b/>
          <w:color w:val="FF0000"/>
          <w:sz w:val="28"/>
          <w:szCs w:val="28"/>
        </w:rPr>
      </w:pPr>
    </w:p>
    <w:p w14:paraId="78AAA1ED" w14:textId="77777777" w:rsidR="00321172" w:rsidRDefault="00321172" w:rsidP="00321172">
      <w:pPr>
        <w:jc w:val="center"/>
        <w:rPr>
          <w:rFonts w:ascii="Times New Roman" w:hAnsi="Times New Roman"/>
          <w:b/>
          <w:color w:val="FF0000"/>
          <w:sz w:val="28"/>
          <w:szCs w:val="28"/>
        </w:rPr>
      </w:pPr>
    </w:p>
    <w:p w14:paraId="4512FC6E" w14:textId="77777777" w:rsidR="00321172" w:rsidRPr="00C517DD" w:rsidRDefault="00321172" w:rsidP="00321172">
      <w:pPr>
        <w:jc w:val="center"/>
        <w:rPr>
          <w:rFonts w:ascii="Eras Bold ITC" w:hAnsi="Eras Bold ITC" w:cs="Aharoni"/>
          <w:b/>
          <w:color w:val="FF0000"/>
          <w:sz w:val="28"/>
          <w:szCs w:val="28"/>
          <w:u w:val="single"/>
        </w:rPr>
      </w:pPr>
    </w:p>
    <w:p w14:paraId="67FEC774" w14:textId="0614D78D" w:rsidR="00321172" w:rsidRPr="00C517DD" w:rsidRDefault="00321172" w:rsidP="00321172">
      <w:pPr>
        <w:jc w:val="center"/>
        <w:rPr>
          <w:rFonts w:ascii="Eras Bold ITC" w:hAnsi="Eras Bold ITC" w:cs="Aharoni"/>
          <w:b/>
          <w:color w:val="FF0000"/>
          <w:sz w:val="32"/>
          <w:szCs w:val="32"/>
          <w:u w:val="single"/>
        </w:rPr>
      </w:pPr>
      <w:r w:rsidRPr="00C517DD">
        <w:rPr>
          <w:rFonts w:ascii="Eras Bold ITC" w:hAnsi="Eras Bold ITC" w:cs="Aharoni"/>
          <w:b/>
          <w:color w:val="FF0000"/>
          <w:sz w:val="32"/>
          <w:szCs w:val="32"/>
          <w:u w:val="single"/>
        </w:rPr>
        <w:t>BU/</w:t>
      </w:r>
      <w:r w:rsidR="00C517DD">
        <w:rPr>
          <w:rFonts w:ascii="Eras Bold ITC" w:hAnsi="Eras Bold ITC" w:cs="Aharoni"/>
          <w:b/>
          <w:color w:val="FF0000"/>
          <w:sz w:val="32"/>
          <w:szCs w:val="32"/>
          <w:u w:val="single"/>
        </w:rPr>
        <w:t xml:space="preserve">MALDEN </w:t>
      </w:r>
      <w:r w:rsidRPr="00C517DD">
        <w:rPr>
          <w:rFonts w:ascii="Eras Bold ITC" w:hAnsi="Eras Bold ITC" w:cs="Aharoni"/>
          <w:b/>
          <w:color w:val="FF0000"/>
          <w:sz w:val="32"/>
          <w:szCs w:val="32"/>
          <w:u w:val="single"/>
        </w:rPr>
        <w:t>REACH FOR THE STARS ACADEMY</w:t>
      </w:r>
      <w:r w:rsidRPr="00C517DD">
        <w:rPr>
          <w:rFonts w:ascii="Eras Bold ITC" w:hAnsi="Eras Bold ITC" w:cs="Aharoni"/>
          <w:b/>
          <w:color w:val="FF0000"/>
          <w:sz w:val="32"/>
          <w:szCs w:val="32"/>
          <w:u w:val="single"/>
        </w:rPr>
        <w:br/>
      </w:r>
    </w:p>
    <w:p w14:paraId="3436991D" w14:textId="60A70CEC" w:rsidR="00321172" w:rsidRPr="00C517DD" w:rsidRDefault="00321172" w:rsidP="00321172">
      <w:pPr>
        <w:jc w:val="center"/>
        <w:rPr>
          <w:rFonts w:ascii="Eras Bold ITC" w:hAnsi="Eras Bold ITC" w:cs="Aharoni"/>
          <w:b/>
          <w:color w:val="FF0000"/>
          <w:sz w:val="32"/>
          <w:szCs w:val="32"/>
          <w:u w:val="single"/>
        </w:rPr>
      </w:pPr>
      <w:r w:rsidRPr="00C517DD">
        <w:rPr>
          <w:rFonts w:ascii="Eras Bold ITC" w:hAnsi="Eras Bold ITC" w:cs="Aharoni"/>
          <w:b/>
          <w:color w:val="FF0000"/>
          <w:sz w:val="32"/>
          <w:szCs w:val="32"/>
          <w:u w:val="single"/>
        </w:rPr>
        <w:t>CURRICULUM FOR LANGUAGE EDUCATION BLOCK:</w:t>
      </w:r>
    </w:p>
    <w:p w14:paraId="7120F07C" w14:textId="2F31968F" w:rsidR="00321172" w:rsidRPr="00C517DD" w:rsidRDefault="00321172" w:rsidP="00321172">
      <w:pPr>
        <w:jc w:val="center"/>
        <w:rPr>
          <w:rFonts w:ascii="Eras Bold ITC" w:hAnsi="Eras Bold ITC" w:cs="Aharoni"/>
          <w:b/>
          <w:color w:val="FF0000"/>
          <w:sz w:val="32"/>
          <w:szCs w:val="32"/>
          <w:u w:val="single"/>
        </w:rPr>
      </w:pPr>
      <w:r w:rsidRPr="00C517DD">
        <w:rPr>
          <w:rFonts w:ascii="Eras Bold ITC" w:hAnsi="Eras Bold ITC" w:cs="Aharoni"/>
          <w:b/>
          <w:color w:val="FF0000"/>
          <w:sz w:val="32"/>
          <w:szCs w:val="32"/>
          <w:u w:val="single"/>
        </w:rPr>
        <w:t>LESSONS TO ACCOMPANY READER</w:t>
      </w:r>
    </w:p>
    <w:p w14:paraId="293C7EBC" w14:textId="77777777" w:rsidR="00321172" w:rsidRDefault="00321172" w:rsidP="007D6ED8">
      <w:pPr>
        <w:rPr>
          <w:rFonts w:ascii="Times New Roman" w:hAnsi="Times New Roman"/>
          <w:b/>
          <w:color w:val="FF0000"/>
          <w:sz w:val="28"/>
          <w:szCs w:val="28"/>
        </w:rPr>
      </w:pPr>
    </w:p>
    <w:p w14:paraId="10D6CC24" w14:textId="77777777" w:rsidR="00321172" w:rsidRDefault="00321172" w:rsidP="007D6ED8">
      <w:pPr>
        <w:rPr>
          <w:rFonts w:ascii="Times New Roman" w:hAnsi="Times New Roman"/>
          <w:b/>
          <w:color w:val="FF0000"/>
          <w:sz w:val="28"/>
          <w:szCs w:val="28"/>
        </w:rPr>
      </w:pPr>
    </w:p>
    <w:p w14:paraId="1B622C64" w14:textId="77777777" w:rsidR="00321172" w:rsidRDefault="00321172" w:rsidP="007D6ED8">
      <w:pPr>
        <w:rPr>
          <w:rFonts w:ascii="Times New Roman" w:hAnsi="Times New Roman"/>
          <w:b/>
          <w:color w:val="FF0000"/>
          <w:sz w:val="28"/>
          <w:szCs w:val="28"/>
        </w:rPr>
      </w:pPr>
    </w:p>
    <w:p w14:paraId="204DAB5B" w14:textId="77777777" w:rsidR="00321172" w:rsidRDefault="00321172" w:rsidP="007D6ED8">
      <w:pPr>
        <w:rPr>
          <w:rFonts w:ascii="Times New Roman" w:hAnsi="Times New Roman"/>
          <w:b/>
          <w:color w:val="FF0000"/>
          <w:sz w:val="28"/>
          <w:szCs w:val="28"/>
        </w:rPr>
      </w:pPr>
    </w:p>
    <w:p w14:paraId="5EB39048" w14:textId="77777777" w:rsidR="00321172" w:rsidRDefault="00321172" w:rsidP="007D6ED8">
      <w:pPr>
        <w:rPr>
          <w:rFonts w:ascii="Times New Roman" w:hAnsi="Times New Roman"/>
          <w:b/>
          <w:color w:val="FF0000"/>
          <w:sz w:val="28"/>
          <w:szCs w:val="28"/>
        </w:rPr>
      </w:pPr>
    </w:p>
    <w:p w14:paraId="29B30C46" w14:textId="77777777" w:rsidR="00321172" w:rsidRDefault="00321172" w:rsidP="007D6ED8">
      <w:pPr>
        <w:rPr>
          <w:rFonts w:ascii="Times New Roman" w:hAnsi="Times New Roman"/>
          <w:b/>
          <w:color w:val="FF0000"/>
          <w:sz w:val="28"/>
          <w:szCs w:val="28"/>
        </w:rPr>
      </w:pPr>
    </w:p>
    <w:p w14:paraId="54EAA568" w14:textId="77777777" w:rsidR="00321172" w:rsidRDefault="00321172" w:rsidP="007D6ED8">
      <w:pPr>
        <w:rPr>
          <w:rFonts w:ascii="Times New Roman" w:hAnsi="Times New Roman"/>
          <w:b/>
          <w:color w:val="FF0000"/>
          <w:sz w:val="28"/>
          <w:szCs w:val="28"/>
        </w:rPr>
      </w:pPr>
    </w:p>
    <w:p w14:paraId="48D867AA" w14:textId="77777777" w:rsidR="00321172" w:rsidRDefault="00321172" w:rsidP="007D6ED8">
      <w:pPr>
        <w:rPr>
          <w:rFonts w:ascii="Times New Roman" w:hAnsi="Times New Roman"/>
          <w:b/>
          <w:color w:val="FF0000"/>
          <w:sz w:val="28"/>
          <w:szCs w:val="28"/>
        </w:rPr>
      </w:pPr>
    </w:p>
    <w:p w14:paraId="310DB947" w14:textId="77777777" w:rsidR="00321172" w:rsidRDefault="00321172" w:rsidP="007D6ED8">
      <w:pPr>
        <w:rPr>
          <w:rFonts w:ascii="Times New Roman" w:hAnsi="Times New Roman"/>
          <w:b/>
          <w:color w:val="FF0000"/>
          <w:sz w:val="28"/>
          <w:szCs w:val="28"/>
        </w:rPr>
      </w:pPr>
    </w:p>
    <w:p w14:paraId="3DD3713A" w14:textId="77777777" w:rsidR="00321172" w:rsidRDefault="00321172" w:rsidP="007D6ED8">
      <w:pPr>
        <w:rPr>
          <w:rFonts w:ascii="Times New Roman" w:hAnsi="Times New Roman"/>
          <w:b/>
          <w:color w:val="FF0000"/>
          <w:sz w:val="28"/>
          <w:szCs w:val="28"/>
        </w:rPr>
      </w:pPr>
    </w:p>
    <w:p w14:paraId="73AB8E9E" w14:textId="77777777" w:rsidR="00321172" w:rsidRDefault="00321172" w:rsidP="007D6ED8">
      <w:pPr>
        <w:rPr>
          <w:rFonts w:ascii="Times New Roman" w:hAnsi="Times New Roman"/>
          <w:b/>
          <w:color w:val="FF0000"/>
          <w:sz w:val="28"/>
          <w:szCs w:val="28"/>
        </w:rPr>
      </w:pPr>
    </w:p>
    <w:p w14:paraId="1C2E728C" w14:textId="77777777" w:rsidR="00C517DD" w:rsidRDefault="00C517DD" w:rsidP="00C95782">
      <w:pPr>
        <w:ind w:left="720" w:firstLine="720"/>
        <w:jc w:val="center"/>
        <w:rPr>
          <w:rFonts w:ascii="Times New Roman" w:hAnsi="Times New Roman"/>
          <w:b/>
          <w:color w:val="FF0000"/>
          <w:sz w:val="28"/>
          <w:szCs w:val="28"/>
        </w:rPr>
      </w:pPr>
    </w:p>
    <w:p w14:paraId="1045B589" w14:textId="0ABCEA1F" w:rsidR="00C95782" w:rsidRDefault="00C95782" w:rsidP="00C95782">
      <w:pPr>
        <w:ind w:left="720" w:firstLine="720"/>
        <w:jc w:val="center"/>
        <w:rPr>
          <w:rFonts w:ascii="Eras Bold ITC" w:hAnsi="Eras Bold ITC"/>
          <w:b/>
          <w:color w:val="FF0000"/>
          <w:sz w:val="32"/>
          <w:szCs w:val="32"/>
        </w:rPr>
      </w:pPr>
      <w:r w:rsidRPr="00C517DD">
        <w:rPr>
          <w:rFonts w:ascii="Eras Bold ITC" w:hAnsi="Eras Bold ITC"/>
          <w:b/>
          <w:color w:val="FF0000"/>
          <w:sz w:val="32"/>
          <w:szCs w:val="32"/>
        </w:rPr>
        <w:lastRenderedPageBreak/>
        <w:t>Table of Contents</w:t>
      </w:r>
    </w:p>
    <w:p w14:paraId="3E943B77" w14:textId="77777777" w:rsidR="00C517DD" w:rsidRDefault="00C517DD" w:rsidP="00C95782">
      <w:pPr>
        <w:ind w:left="720" w:firstLine="720"/>
        <w:jc w:val="center"/>
        <w:rPr>
          <w:rFonts w:ascii="Eras Bold ITC" w:hAnsi="Eras Bold ITC"/>
          <w:b/>
          <w:color w:val="FF0000"/>
          <w:sz w:val="32"/>
          <w:szCs w:val="32"/>
        </w:rPr>
      </w:pPr>
    </w:p>
    <w:p w14:paraId="3CED2500" w14:textId="77777777" w:rsidR="00C517DD" w:rsidRPr="00C517DD" w:rsidRDefault="00C517DD" w:rsidP="00C95782">
      <w:pPr>
        <w:ind w:left="720" w:firstLine="720"/>
        <w:jc w:val="center"/>
        <w:rPr>
          <w:rFonts w:ascii="Eras Bold ITC" w:hAnsi="Eras Bold ITC"/>
          <w:b/>
          <w:color w:val="FF0000"/>
          <w:sz w:val="32"/>
          <w:szCs w:val="32"/>
        </w:rPr>
      </w:pPr>
    </w:p>
    <w:p w14:paraId="5D52066F" w14:textId="77777777" w:rsidR="00C95782" w:rsidRPr="00C517DD" w:rsidRDefault="00C95782" w:rsidP="00C95782">
      <w:pPr>
        <w:ind w:left="720" w:firstLine="720"/>
        <w:jc w:val="center"/>
        <w:rPr>
          <w:rFonts w:ascii="Eras Bold ITC" w:hAnsi="Eras Bold ITC"/>
          <w:b/>
          <w:color w:val="FF0000"/>
          <w:sz w:val="32"/>
          <w:szCs w:val="32"/>
        </w:rPr>
      </w:pPr>
    </w:p>
    <w:p w14:paraId="2ECDBCF9" w14:textId="599A0DEB" w:rsidR="00C95782" w:rsidRPr="00C517DD" w:rsidRDefault="00C95782" w:rsidP="00C95782">
      <w:pPr>
        <w:rPr>
          <w:rFonts w:ascii="Eras Bold ITC" w:hAnsi="Eras Bold ITC"/>
          <w:b/>
          <w:i/>
          <w:color w:val="FF0000"/>
          <w:sz w:val="32"/>
          <w:szCs w:val="32"/>
        </w:rPr>
      </w:pPr>
      <w:r w:rsidRPr="00C517DD">
        <w:rPr>
          <w:rFonts w:ascii="Eras Bold ITC" w:hAnsi="Eras Bold ITC"/>
          <w:b/>
          <w:i/>
          <w:color w:val="FF0000"/>
          <w:sz w:val="32"/>
          <w:szCs w:val="32"/>
        </w:rPr>
        <w:t>Pre and Post Student Questionnair</w:t>
      </w:r>
      <w:r w:rsidR="00C517DD">
        <w:rPr>
          <w:rFonts w:ascii="Eras Bold ITC" w:hAnsi="Eras Bold ITC"/>
          <w:b/>
          <w:i/>
          <w:color w:val="FF0000"/>
          <w:sz w:val="32"/>
          <w:szCs w:val="32"/>
        </w:rPr>
        <w:t>e</w:t>
      </w:r>
      <w:r w:rsidR="00C517DD">
        <w:rPr>
          <w:rFonts w:ascii="Eras Bold ITC" w:hAnsi="Eras Bold ITC"/>
          <w:b/>
          <w:i/>
          <w:color w:val="FF0000"/>
          <w:sz w:val="32"/>
          <w:szCs w:val="32"/>
        </w:rPr>
        <w:tab/>
      </w:r>
      <w:r w:rsidR="00C517DD">
        <w:rPr>
          <w:rFonts w:ascii="Eras Bold ITC" w:hAnsi="Eras Bold ITC"/>
          <w:b/>
          <w:i/>
          <w:color w:val="FF0000"/>
          <w:sz w:val="32"/>
          <w:szCs w:val="32"/>
        </w:rPr>
        <w:tab/>
      </w:r>
      <w:r w:rsidR="00C517DD">
        <w:rPr>
          <w:rFonts w:ascii="Eras Bold ITC" w:hAnsi="Eras Bold ITC"/>
          <w:b/>
          <w:i/>
          <w:color w:val="FF0000"/>
          <w:sz w:val="32"/>
          <w:szCs w:val="32"/>
        </w:rPr>
        <w:tab/>
      </w:r>
      <w:r w:rsidRPr="00C517DD">
        <w:rPr>
          <w:rFonts w:ascii="Eras Bold ITC" w:hAnsi="Eras Bold ITC"/>
          <w:b/>
          <w:i/>
          <w:color w:val="FF0000"/>
          <w:sz w:val="32"/>
          <w:szCs w:val="32"/>
        </w:rPr>
        <w:t>3</w:t>
      </w:r>
    </w:p>
    <w:p w14:paraId="0C6E6515" w14:textId="77777777" w:rsidR="00C95782" w:rsidRPr="00C517DD" w:rsidRDefault="00C95782" w:rsidP="00C95782">
      <w:pPr>
        <w:rPr>
          <w:rFonts w:ascii="Eras Bold ITC" w:hAnsi="Eras Bold ITC"/>
          <w:b/>
          <w:i/>
          <w:color w:val="FF0000"/>
          <w:sz w:val="32"/>
          <w:szCs w:val="32"/>
        </w:rPr>
      </w:pPr>
    </w:p>
    <w:p w14:paraId="0228847D" w14:textId="1E314B5E" w:rsidR="00C95782" w:rsidRPr="00C517DD" w:rsidRDefault="00C95782" w:rsidP="00C95782">
      <w:pPr>
        <w:rPr>
          <w:rFonts w:ascii="Eras Bold ITC" w:hAnsi="Eras Bold ITC"/>
          <w:b/>
          <w:i/>
          <w:color w:val="FF0000"/>
          <w:sz w:val="32"/>
          <w:szCs w:val="32"/>
        </w:rPr>
      </w:pPr>
      <w:r w:rsidRPr="00C517DD">
        <w:rPr>
          <w:rFonts w:ascii="Eras Bold ITC" w:hAnsi="Eras Bold ITC"/>
          <w:b/>
          <w:i/>
          <w:color w:val="FF0000"/>
          <w:sz w:val="32"/>
          <w:szCs w:val="32"/>
        </w:rPr>
        <w:t>Curricular Sequence</w:t>
      </w:r>
      <w:r w:rsidRPr="00C517DD">
        <w:rPr>
          <w:rFonts w:ascii="Eras Bold ITC" w:hAnsi="Eras Bold ITC"/>
          <w:b/>
          <w:i/>
          <w:color w:val="FF0000"/>
          <w:sz w:val="32"/>
          <w:szCs w:val="32"/>
        </w:rPr>
        <w:tab/>
      </w:r>
      <w:r w:rsidRPr="00C517DD">
        <w:rPr>
          <w:rFonts w:ascii="Eras Bold ITC" w:hAnsi="Eras Bold ITC"/>
          <w:b/>
          <w:i/>
          <w:color w:val="FF0000"/>
          <w:sz w:val="32"/>
          <w:szCs w:val="32"/>
        </w:rPr>
        <w:tab/>
      </w:r>
      <w:r w:rsidRPr="00C517DD">
        <w:rPr>
          <w:rFonts w:ascii="Eras Bold ITC" w:hAnsi="Eras Bold ITC"/>
          <w:b/>
          <w:i/>
          <w:color w:val="FF0000"/>
          <w:sz w:val="32"/>
          <w:szCs w:val="32"/>
        </w:rPr>
        <w:tab/>
      </w:r>
      <w:r w:rsidRPr="00C517DD">
        <w:rPr>
          <w:rFonts w:ascii="Eras Bold ITC" w:hAnsi="Eras Bold ITC"/>
          <w:b/>
          <w:i/>
          <w:color w:val="FF0000"/>
          <w:sz w:val="32"/>
          <w:szCs w:val="32"/>
        </w:rPr>
        <w:tab/>
      </w:r>
      <w:r w:rsidRPr="00C517DD">
        <w:rPr>
          <w:rFonts w:ascii="Eras Bold ITC" w:hAnsi="Eras Bold ITC"/>
          <w:b/>
          <w:i/>
          <w:color w:val="FF0000"/>
          <w:sz w:val="32"/>
          <w:szCs w:val="32"/>
        </w:rPr>
        <w:tab/>
      </w:r>
      <w:r w:rsidRPr="00C517DD">
        <w:rPr>
          <w:rFonts w:ascii="Eras Bold ITC" w:hAnsi="Eras Bold ITC"/>
          <w:b/>
          <w:i/>
          <w:color w:val="FF0000"/>
          <w:sz w:val="32"/>
          <w:szCs w:val="32"/>
        </w:rPr>
        <w:tab/>
        <w:t xml:space="preserve">       6</w:t>
      </w:r>
    </w:p>
    <w:p w14:paraId="64250673" w14:textId="77777777" w:rsidR="00C95782" w:rsidRPr="00C517DD" w:rsidRDefault="00C95782" w:rsidP="00C95782">
      <w:pPr>
        <w:rPr>
          <w:rFonts w:ascii="Eras Bold ITC" w:hAnsi="Eras Bold ITC"/>
          <w:b/>
          <w:i/>
          <w:color w:val="FF0000"/>
          <w:sz w:val="32"/>
          <w:szCs w:val="32"/>
        </w:rPr>
      </w:pPr>
    </w:p>
    <w:p w14:paraId="7B75578B" w14:textId="14391B78" w:rsidR="00C95782" w:rsidRPr="00C517DD" w:rsidRDefault="00C95782" w:rsidP="00C95782">
      <w:pPr>
        <w:rPr>
          <w:rFonts w:ascii="Eras Bold ITC" w:hAnsi="Eras Bold ITC"/>
          <w:b/>
          <w:i/>
          <w:color w:val="FF0000"/>
          <w:sz w:val="32"/>
          <w:szCs w:val="32"/>
        </w:rPr>
      </w:pPr>
      <w:r w:rsidRPr="00C517DD">
        <w:rPr>
          <w:rFonts w:ascii="Eras Bold ITC" w:hAnsi="Eras Bold ITC"/>
          <w:b/>
          <w:i/>
          <w:color w:val="FF0000"/>
          <w:sz w:val="32"/>
          <w:szCs w:val="32"/>
        </w:rPr>
        <w:t>Week 1 Curriculum</w:t>
      </w:r>
      <w:r w:rsidRPr="00C517DD">
        <w:rPr>
          <w:rFonts w:ascii="Eras Bold ITC" w:hAnsi="Eras Bold ITC"/>
          <w:b/>
          <w:i/>
          <w:color w:val="FF0000"/>
          <w:sz w:val="32"/>
          <w:szCs w:val="32"/>
        </w:rPr>
        <w:tab/>
      </w:r>
      <w:r w:rsidRPr="00C517DD">
        <w:rPr>
          <w:rFonts w:ascii="Eras Bold ITC" w:hAnsi="Eras Bold ITC"/>
          <w:b/>
          <w:i/>
          <w:color w:val="FF0000"/>
          <w:sz w:val="32"/>
          <w:szCs w:val="32"/>
        </w:rPr>
        <w:tab/>
      </w:r>
      <w:r w:rsidRPr="00C517DD">
        <w:rPr>
          <w:rFonts w:ascii="Eras Bold ITC" w:hAnsi="Eras Bold ITC"/>
          <w:b/>
          <w:i/>
          <w:color w:val="FF0000"/>
          <w:sz w:val="32"/>
          <w:szCs w:val="32"/>
        </w:rPr>
        <w:tab/>
      </w:r>
      <w:r w:rsidRPr="00C517DD">
        <w:rPr>
          <w:rFonts w:ascii="Eras Bold ITC" w:hAnsi="Eras Bold ITC"/>
          <w:b/>
          <w:i/>
          <w:color w:val="FF0000"/>
          <w:sz w:val="32"/>
          <w:szCs w:val="32"/>
        </w:rPr>
        <w:tab/>
      </w:r>
      <w:r w:rsidRPr="00C517DD">
        <w:rPr>
          <w:rFonts w:ascii="Eras Bold ITC" w:hAnsi="Eras Bold ITC"/>
          <w:b/>
          <w:i/>
          <w:color w:val="FF0000"/>
          <w:sz w:val="32"/>
          <w:szCs w:val="32"/>
        </w:rPr>
        <w:tab/>
      </w:r>
      <w:r w:rsidRPr="00C517DD">
        <w:rPr>
          <w:rFonts w:ascii="Eras Bold ITC" w:hAnsi="Eras Bold ITC"/>
          <w:b/>
          <w:i/>
          <w:color w:val="FF0000"/>
          <w:sz w:val="32"/>
          <w:szCs w:val="32"/>
        </w:rPr>
        <w:tab/>
        <w:t xml:space="preserve">      7</w:t>
      </w:r>
    </w:p>
    <w:p w14:paraId="0F24DCD9" w14:textId="77777777" w:rsidR="00C95782" w:rsidRPr="00C517DD" w:rsidRDefault="00C95782" w:rsidP="00C95782">
      <w:pPr>
        <w:rPr>
          <w:rFonts w:ascii="Eras Bold ITC" w:hAnsi="Eras Bold ITC"/>
          <w:b/>
          <w:i/>
          <w:color w:val="FF0000"/>
          <w:sz w:val="32"/>
          <w:szCs w:val="32"/>
        </w:rPr>
      </w:pPr>
    </w:p>
    <w:p w14:paraId="33FC92CE" w14:textId="2DCBBFE8" w:rsidR="00C95782" w:rsidRPr="00C517DD" w:rsidRDefault="00C95782" w:rsidP="00C95782">
      <w:pPr>
        <w:rPr>
          <w:rFonts w:ascii="Eras Bold ITC" w:hAnsi="Eras Bold ITC"/>
          <w:b/>
          <w:i/>
          <w:color w:val="FF0000"/>
          <w:sz w:val="32"/>
          <w:szCs w:val="32"/>
        </w:rPr>
      </w:pPr>
      <w:r w:rsidRPr="00C517DD">
        <w:rPr>
          <w:rFonts w:ascii="Eras Bold ITC" w:hAnsi="Eras Bold ITC"/>
          <w:b/>
          <w:i/>
          <w:color w:val="FF0000"/>
          <w:sz w:val="32"/>
          <w:szCs w:val="32"/>
        </w:rPr>
        <w:t>Week 2 Curriculum,</w:t>
      </w:r>
      <w:r w:rsidRPr="00C517DD">
        <w:rPr>
          <w:rFonts w:ascii="Eras Bold ITC" w:hAnsi="Eras Bold ITC"/>
          <w:b/>
          <w:i/>
          <w:color w:val="FF0000"/>
          <w:sz w:val="32"/>
          <w:szCs w:val="32"/>
        </w:rPr>
        <w:tab/>
      </w:r>
      <w:r w:rsidRPr="00C517DD">
        <w:rPr>
          <w:rFonts w:ascii="Eras Bold ITC" w:hAnsi="Eras Bold ITC"/>
          <w:b/>
          <w:i/>
          <w:color w:val="FF0000"/>
          <w:sz w:val="32"/>
          <w:szCs w:val="32"/>
        </w:rPr>
        <w:tab/>
      </w:r>
      <w:r w:rsidRPr="00C517DD">
        <w:rPr>
          <w:rFonts w:ascii="Eras Bold ITC" w:hAnsi="Eras Bold ITC"/>
          <w:b/>
          <w:i/>
          <w:color w:val="FF0000"/>
          <w:sz w:val="32"/>
          <w:szCs w:val="32"/>
        </w:rPr>
        <w:tab/>
      </w:r>
      <w:r w:rsidRPr="00C517DD">
        <w:rPr>
          <w:rFonts w:ascii="Eras Bold ITC" w:hAnsi="Eras Bold ITC"/>
          <w:b/>
          <w:i/>
          <w:color w:val="FF0000"/>
          <w:sz w:val="32"/>
          <w:szCs w:val="32"/>
        </w:rPr>
        <w:tab/>
      </w:r>
      <w:r w:rsidRPr="00C517DD">
        <w:rPr>
          <w:rFonts w:ascii="Eras Bold ITC" w:hAnsi="Eras Bold ITC"/>
          <w:b/>
          <w:i/>
          <w:color w:val="FF0000"/>
          <w:sz w:val="32"/>
          <w:szCs w:val="32"/>
        </w:rPr>
        <w:tab/>
      </w:r>
      <w:r w:rsidRPr="00C517DD">
        <w:rPr>
          <w:rFonts w:ascii="Eras Bold ITC" w:hAnsi="Eras Bold ITC"/>
          <w:b/>
          <w:i/>
          <w:color w:val="FF0000"/>
          <w:sz w:val="32"/>
          <w:szCs w:val="32"/>
        </w:rPr>
        <w:tab/>
      </w:r>
      <w:r w:rsidR="00C517DD" w:rsidRPr="00C517DD">
        <w:rPr>
          <w:rFonts w:ascii="Eras Bold ITC" w:hAnsi="Eras Bold ITC"/>
          <w:b/>
          <w:i/>
          <w:color w:val="FF0000"/>
          <w:sz w:val="32"/>
          <w:szCs w:val="32"/>
        </w:rPr>
        <w:t xml:space="preserve">     29</w:t>
      </w:r>
    </w:p>
    <w:p w14:paraId="2049CCDB" w14:textId="77777777" w:rsidR="00C95782" w:rsidRPr="00C517DD" w:rsidRDefault="00C95782" w:rsidP="00C95782">
      <w:pPr>
        <w:rPr>
          <w:rFonts w:ascii="Eras Bold ITC" w:hAnsi="Eras Bold ITC"/>
          <w:b/>
          <w:i/>
          <w:color w:val="FF0000"/>
          <w:sz w:val="32"/>
          <w:szCs w:val="32"/>
        </w:rPr>
      </w:pPr>
    </w:p>
    <w:p w14:paraId="65C986FD" w14:textId="1E55F670" w:rsidR="00C517DD" w:rsidRPr="00C517DD" w:rsidRDefault="00C95782" w:rsidP="00C95782">
      <w:pPr>
        <w:rPr>
          <w:rFonts w:ascii="Eras Bold ITC" w:hAnsi="Eras Bold ITC"/>
          <w:b/>
          <w:i/>
          <w:color w:val="FF0000"/>
          <w:sz w:val="32"/>
          <w:szCs w:val="32"/>
        </w:rPr>
      </w:pPr>
      <w:r w:rsidRPr="00C517DD">
        <w:rPr>
          <w:rFonts w:ascii="Eras Bold ITC" w:hAnsi="Eras Bold ITC"/>
          <w:b/>
          <w:i/>
          <w:color w:val="FF0000"/>
          <w:sz w:val="32"/>
          <w:szCs w:val="32"/>
        </w:rPr>
        <w:t xml:space="preserve">Week 3 Curriculum </w:t>
      </w:r>
      <w:r w:rsidRPr="00C517DD">
        <w:rPr>
          <w:rFonts w:ascii="Eras Bold ITC" w:hAnsi="Eras Bold ITC"/>
          <w:b/>
          <w:i/>
          <w:color w:val="FF0000"/>
          <w:sz w:val="32"/>
          <w:szCs w:val="32"/>
        </w:rPr>
        <w:tab/>
      </w:r>
      <w:r w:rsidRPr="00C517DD">
        <w:rPr>
          <w:rFonts w:ascii="Eras Bold ITC" w:hAnsi="Eras Bold ITC"/>
          <w:b/>
          <w:i/>
          <w:color w:val="FF0000"/>
          <w:sz w:val="32"/>
          <w:szCs w:val="32"/>
        </w:rPr>
        <w:tab/>
      </w:r>
      <w:r w:rsidRPr="00C517DD">
        <w:rPr>
          <w:rFonts w:ascii="Eras Bold ITC" w:hAnsi="Eras Bold ITC"/>
          <w:b/>
          <w:i/>
          <w:color w:val="FF0000"/>
          <w:sz w:val="32"/>
          <w:szCs w:val="32"/>
        </w:rPr>
        <w:tab/>
      </w:r>
      <w:r w:rsidRPr="00C517DD">
        <w:rPr>
          <w:rFonts w:ascii="Eras Bold ITC" w:hAnsi="Eras Bold ITC"/>
          <w:b/>
          <w:i/>
          <w:color w:val="FF0000"/>
          <w:sz w:val="32"/>
          <w:szCs w:val="32"/>
        </w:rPr>
        <w:tab/>
      </w:r>
      <w:r w:rsidR="00C517DD" w:rsidRPr="00C517DD">
        <w:rPr>
          <w:rFonts w:ascii="Eras Bold ITC" w:hAnsi="Eras Bold ITC"/>
          <w:b/>
          <w:i/>
          <w:color w:val="FF0000"/>
          <w:sz w:val="32"/>
          <w:szCs w:val="32"/>
        </w:rPr>
        <w:t xml:space="preserve">                     56</w:t>
      </w:r>
    </w:p>
    <w:p w14:paraId="1BEE7AA3" w14:textId="77777777" w:rsidR="00C517DD" w:rsidRPr="00C517DD" w:rsidRDefault="00C517DD" w:rsidP="00C95782">
      <w:pPr>
        <w:rPr>
          <w:rFonts w:ascii="Eras Bold ITC" w:hAnsi="Eras Bold ITC"/>
          <w:b/>
          <w:i/>
          <w:color w:val="FF0000"/>
          <w:sz w:val="32"/>
          <w:szCs w:val="32"/>
        </w:rPr>
      </w:pPr>
    </w:p>
    <w:p w14:paraId="48554BC0" w14:textId="0EC260CC" w:rsidR="00C95782" w:rsidRPr="00C517DD" w:rsidRDefault="00C517DD" w:rsidP="00C95782">
      <w:pPr>
        <w:rPr>
          <w:rFonts w:ascii="Eras Bold ITC" w:hAnsi="Eras Bold ITC"/>
          <w:b/>
          <w:i/>
          <w:color w:val="FF0000"/>
          <w:sz w:val="32"/>
          <w:szCs w:val="32"/>
        </w:rPr>
      </w:pPr>
      <w:r w:rsidRPr="00C517DD">
        <w:rPr>
          <w:rFonts w:ascii="Eras Bold ITC" w:hAnsi="Eras Bold ITC"/>
          <w:b/>
          <w:i/>
          <w:color w:val="FF0000"/>
          <w:sz w:val="32"/>
          <w:szCs w:val="32"/>
        </w:rPr>
        <w:t xml:space="preserve">Week 4 Curriculum </w:t>
      </w:r>
      <w:r w:rsidRPr="00C517DD">
        <w:rPr>
          <w:rFonts w:ascii="Eras Bold ITC" w:hAnsi="Eras Bold ITC"/>
          <w:b/>
          <w:i/>
          <w:color w:val="FF0000"/>
          <w:sz w:val="32"/>
          <w:szCs w:val="32"/>
        </w:rPr>
        <w:tab/>
      </w:r>
      <w:r w:rsidRPr="00C517DD">
        <w:rPr>
          <w:rFonts w:ascii="Eras Bold ITC" w:hAnsi="Eras Bold ITC"/>
          <w:b/>
          <w:i/>
          <w:color w:val="FF0000"/>
          <w:sz w:val="32"/>
          <w:szCs w:val="32"/>
        </w:rPr>
        <w:tab/>
      </w:r>
      <w:r w:rsidRPr="00C517DD">
        <w:rPr>
          <w:rFonts w:ascii="Eras Bold ITC" w:hAnsi="Eras Bold ITC"/>
          <w:b/>
          <w:i/>
          <w:color w:val="FF0000"/>
          <w:sz w:val="32"/>
          <w:szCs w:val="32"/>
        </w:rPr>
        <w:tab/>
      </w:r>
      <w:r w:rsidRPr="00C517DD">
        <w:rPr>
          <w:rFonts w:ascii="Eras Bold ITC" w:hAnsi="Eras Bold ITC"/>
          <w:b/>
          <w:i/>
          <w:color w:val="FF0000"/>
          <w:sz w:val="32"/>
          <w:szCs w:val="32"/>
        </w:rPr>
        <w:tab/>
      </w:r>
      <w:r w:rsidRPr="00C517DD">
        <w:rPr>
          <w:rFonts w:ascii="Eras Bold ITC" w:hAnsi="Eras Bold ITC"/>
          <w:b/>
          <w:i/>
          <w:color w:val="FF0000"/>
          <w:sz w:val="32"/>
          <w:szCs w:val="32"/>
        </w:rPr>
        <w:tab/>
      </w:r>
      <w:r w:rsidRPr="00C517DD">
        <w:rPr>
          <w:rFonts w:ascii="Eras Bold ITC" w:hAnsi="Eras Bold ITC"/>
          <w:b/>
          <w:i/>
          <w:color w:val="FF0000"/>
          <w:sz w:val="32"/>
          <w:szCs w:val="32"/>
        </w:rPr>
        <w:tab/>
        <w:t xml:space="preserve">    82</w:t>
      </w:r>
      <w:r w:rsidR="00C95782" w:rsidRPr="00C517DD">
        <w:rPr>
          <w:rFonts w:ascii="Eras Bold ITC" w:hAnsi="Eras Bold ITC"/>
          <w:b/>
          <w:i/>
          <w:color w:val="FF0000"/>
          <w:sz w:val="32"/>
          <w:szCs w:val="32"/>
        </w:rPr>
        <w:t xml:space="preserve">    </w:t>
      </w:r>
    </w:p>
    <w:p w14:paraId="377F8F20" w14:textId="77777777" w:rsidR="00C95782" w:rsidRPr="00C517DD" w:rsidRDefault="00C95782" w:rsidP="00C95782">
      <w:pPr>
        <w:rPr>
          <w:rFonts w:ascii="Eras Bold ITC" w:hAnsi="Eras Bold ITC"/>
          <w:b/>
          <w:i/>
          <w:color w:val="FF0000"/>
          <w:sz w:val="32"/>
          <w:szCs w:val="32"/>
        </w:rPr>
      </w:pPr>
    </w:p>
    <w:p w14:paraId="33A2952B" w14:textId="77777777" w:rsidR="00C95782" w:rsidRDefault="00C95782" w:rsidP="00C95782">
      <w:pPr>
        <w:rPr>
          <w:rFonts w:ascii="Times New Roman" w:hAnsi="Times New Roman"/>
          <w:b/>
          <w:i/>
          <w:color w:val="FF0000"/>
          <w:sz w:val="36"/>
        </w:rPr>
      </w:pPr>
    </w:p>
    <w:p w14:paraId="7F416497" w14:textId="77777777" w:rsidR="00C95782" w:rsidRDefault="00C95782" w:rsidP="00C95782">
      <w:pPr>
        <w:rPr>
          <w:rFonts w:ascii="Times New Roman" w:hAnsi="Times New Roman"/>
          <w:b/>
          <w:i/>
          <w:color w:val="FF0000"/>
          <w:sz w:val="36"/>
        </w:rPr>
      </w:pPr>
    </w:p>
    <w:p w14:paraId="26449BE9" w14:textId="77777777" w:rsidR="00C95782" w:rsidRDefault="00C95782" w:rsidP="00C95782">
      <w:pPr>
        <w:rPr>
          <w:rFonts w:ascii="Times New Roman" w:hAnsi="Times New Roman"/>
          <w:b/>
          <w:i/>
          <w:color w:val="FF0000"/>
          <w:sz w:val="36"/>
        </w:rPr>
      </w:pPr>
    </w:p>
    <w:p w14:paraId="6582FFE5" w14:textId="77777777" w:rsidR="00C95782" w:rsidRPr="00C95782" w:rsidRDefault="00C95782" w:rsidP="00C95782">
      <w:pPr>
        <w:rPr>
          <w:rFonts w:ascii="Times New Roman" w:hAnsi="Times New Roman"/>
          <w:b/>
          <w:i/>
          <w:color w:val="FF0000"/>
          <w:sz w:val="36"/>
        </w:rPr>
      </w:pPr>
    </w:p>
    <w:p w14:paraId="33013272" w14:textId="77777777" w:rsidR="00C95782" w:rsidRDefault="00C95782" w:rsidP="00C517DD">
      <w:pPr>
        <w:rPr>
          <w:rFonts w:asciiTheme="majorHAnsi" w:hAnsiTheme="majorHAnsi"/>
          <w:b/>
          <w:color w:val="FF0000"/>
          <w:sz w:val="36"/>
        </w:rPr>
      </w:pPr>
    </w:p>
    <w:p w14:paraId="63C39AEE" w14:textId="65C6A21A" w:rsidR="00321172" w:rsidRPr="00244446" w:rsidRDefault="00321172" w:rsidP="00C95782">
      <w:pPr>
        <w:ind w:left="720" w:firstLine="720"/>
        <w:jc w:val="center"/>
        <w:rPr>
          <w:rFonts w:asciiTheme="majorHAnsi" w:hAnsiTheme="majorHAnsi"/>
          <w:b/>
          <w:sz w:val="36"/>
        </w:rPr>
      </w:pPr>
      <w:r>
        <w:rPr>
          <w:rFonts w:asciiTheme="majorHAnsi" w:hAnsiTheme="majorHAnsi"/>
          <w:b/>
          <w:sz w:val="36"/>
        </w:rPr>
        <w:t xml:space="preserve">GELL Student </w:t>
      </w:r>
      <w:r w:rsidRPr="00244446">
        <w:rPr>
          <w:rFonts w:asciiTheme="majorHAnsi" w:hAnsiTheme="majorHAnsi"/>
          <w:b/>
          <w:sz w:val="36"/>
        </w:rPr>
        <w:t>Questionnaire: Pre- post</w:t>
      </w:r>
    </w:p>
    <w:p w14:paraId="621B7F84" w14:textId="77777777" w:rsidR="00321172" w:rsidRPr="00244446" w:rsidRDefault="00321172" w:rsidP="00321172">
      <w:pPr>
        <w:jc w:val="center"/>
        <w:rPr>
          <w:rFonts w:asciiTheme="majorHAnsi" w:hAnsiTheme="majorHAnsi" w:cs="Gautami"/>
          <w:b/>
          <w:sz w:val="36"/>
          <w:szCs w:val="28"/>
          <w:u w:val="single"/>
        </w:rPr>
      </w:pPr>
      <w:r w:rsidRPr="00244446">
        <w:rPr>
          <w:rFonts w:asciiTheme="majorHAnsi" w:hAnsiTheme="majorHAnsi" w:cs="Gautami"/>
          <w:b/>
          <w:sz w:val="36"/>
          <w:szCs w:val="28"/>
          <w:u w:val="single"/>
        </w:rPr>
        <w:t>Gateway for ELLs Summer Enrichment Program</w:t>
      </w:r>
    </w:p>
    <w:p w14:paraId="53F7C9BD" w14:textId="77777777" w:rsidR="00321172" w:rsidRPr="00244446" w:rsidRDefault="00321172" w:rsidP="00321172">
      <w:pPr>
        <w:jc w:val="center"/>
        <w:rPr>
          <w:rFonts w:asciiTheme="majorHAnsi" w:hAnsiTheme="majorHAnsi" w:cs="Gautami"/>
          <w:b/>
          <w:sz w:val="36"/>
          <w:szCs w:val="28"/>
        </w:rPr>
      </w:pPr>
      <w:r w:rsidRPr="00244446">
        <w:rPr>
          <w:rFonts w:asciiTheme="majorHAnsi" w:hAnsiTheme="majorHAnsi" w:cs="Gautami"/>
          <w:b/>
          <w:sz w:val="36"/>
          <w:szCs w:val="28"/>
        </w:rPr>
        <w:t>Malden Public Schools and Boston University</w:t>
      </w:r>
    </w:p>
    <w:p w14:paraId="640328E1" w14:textId="77777777" w:rsidR="00321172" w:rsidRPr="00475446" w:rsidRDefault="00321172" w:rsidP="00321172">
      <w:pPr>
        <w:rPr>
          <w:rFonts w:ascii="Kristen ITC" w:hAnsi="Kristen ITC" w:cs="Gautami"/>
        </w:rPr>
      </w:pPr>
    </w:p>
    <w:p w14:paraId="68443C0B"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t>Name: __________________________________</w:t>
      </w:r>
    </w:p>
    <w:p w14:paraId="1CC058F3"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t>Birthday: ________________________________</w:t>
      </w:r>
    </w:p>
    <w:p w14:paraId="1A212BC9"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t>Native Language: _________________________</w:t>
      </w:r>
    </w:p>
    <w:p w14:paraId="059978C4"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t>Who do you live with? ________________________________________________________________________</w:t>
      </w:r>
    </w:p>
    <w:p w14:paraId="6BBABA43"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t>What is your favorite food? ________________________________________________________________________</w:t>
      </w:r>
    </w:p>
    <w:p w14:paraId="75888BFB"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t>What do you want to be when you grow up? Why?</w:t>
      </w:r>
    </w:p>
    <w:p w14:paraId="126F0EC1"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995AB40"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t>What is your favorite subject? What do you like about the class?</w:t>
      </w:r>
    </w:p>
    <w:p w14:paraId="0DD78561"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248686"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t>What is your least favorite subject? What do you not like about the class?</w:t>
      </w:r>
    </w:p>
    <w:p w14:paraId="34498392"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49370F"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t>What is the hardest thing about school? Why?</w:t>
      </w:r>
    </w:p>
    <w:p w14:paraId="2AD1E4B6"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3FDEAE" w14:textId="77777777" w:rsidR="00321172" w:rsidRDefault="00321172" w:rsidP="00321172">
      <w:pPr>
        <w:spacing w:line="312" w:lineRule="auto"/>
        <w:rPr>
          <w:rFonts w:ascii="Kristen ITC" w:hAnsi="Kristen ITC" w:cs="Gautami"/>
        </w:rPr>
      </w:pPr>
    </w:p>
    <w:p w14:paraId="1A4E8B69"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t>Describe your best memory from school last year.</w:t>
      </w:r>
    </w:p>
    <w:p w14:paraId="5246F896"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BB6A3D"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t>________________________________________________________________________</w:t>
      </w:r>
    </w:p>
    <w:p w14:paraId="3BE74E2C"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t>What is one thing you want to make different about next school year?</w:t>
      </w:r>
    </w:p>
    <w:p w14:paraId="33AEC7AD"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32EFB95"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t>Why did you decide to participate in the program?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7664C3"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t>What do you want to accomplish this summer? _____________________________________________________________________________________</w:t>
      </w:r>
      <w:r w:rsidRPr="00475446">
        <w:rPr>
          <w:rFonts w:ascii="Kristen ITC" w:hAnsi="Kristen ITC" w:cs="Gautami"/>
        </w:rPr>
        <w:lastRenderedPageBreak/>
        <w:t>___________________________________________________________________________________________________________________________________________________________________________________________________________</w:t>
      </w:r>
    </w:p>
    <w:p w14:paraId="75045A50"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t>What do you think this program is about?</w:t>
      </w:r>
    </w:p>
    <w:p w14:paraId="4309A839" w14:textId="77777777" w:rsidR="00321172" w:rsidRPr="00475446" w:rsidRDefault="00321172" w:rsidP="00321172">
      <w:pPr>
        <w:spacing w:line="312" w:lineRule="auto"/>
        <w:rPr>
          <w:rFonts w:ascii="Kristen ITC" w:hAnsi="Kristen ITC" w:cs="Gautami"/>
        </w:rPr>
      </w:pPr>
      <w:r w:rsidRPr="00475446">
        <w:rPr>
          <w:rFonts w:ascii="Kristen ITC" w:hAnsi="Kristen ITC" w:cs="Gautam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487619B" w14:textId="77777777" w:rsidR="00321172" w:rsidRPr="00475446" w:rsidRDefault="00321172" w:rsidP="00321172">
      <w:pPr>
        <w:spacing w:line="360" w:lineRule="auto"/>
        <w:rPr>
          <w:rFonts w:ascii="Kristen ITC" w:hAnsi="Kristen ITC" w:cs="Gautami"/>
        </w:rPr>
      </w:pPr>
    </w:p>
    <w:p w14:paraId="38B85B6A" w14:textId="77777777" w:rsidR="00321172" w:rsidRPr="00475446" w:rsidRDefault="00321172" w:rsidP="00321172">
      <w:pPr>
        <w:spacing w:line="360" w:lineRule="auto"/>
        <w:rPr>
          <w:rFonts w:ascii="Kristen ITC" w:hAnsi="Kristen ITC" w:cs="Gautami"/>
        </w:rPr>
      </w:pPr>
    </w:p>
    <w:p w14:paraId="1397BEC3" w14:textId="77777777" w:rsidR="00321172" w:rsidRDefault="00321172" w:rsidP="00321172"/>
    <w:p w14:paraId="3F7DFCBB" w14:textId="77777777" w:rsidR="00321172" w:rsidRDefault="00321172" w:rsidP="00321172"/>
    <w:p w14:paraId="5F556D1F" w14:textId="77777777" w:rsidR="00321172" w:rsidRDefault="00321172" w:rsidP="00321172"/>
    <w:p w14:paraId="6B481A45" w14:textId="77777777" w:rsidR="00321172" w:rsidRDefault="00321172" w:rsidP="00321172"/>
    <w:p w14:paraId="4824CB5E" w14:textId="77777777" w:rsidR="00321172" w:rsidRDefault="00321172" w:rsidP="00321172"/>
    <w:p w14:paraId="469AAA31" w14:textId="77777777" w:rsidR="00321172" w:rsidRDefault="00321172" w:rsidP="00321172"/>
    <w:p w14:paraId="367FF9DC" w14:textId="77777777" w:rsidR="00321172" w:rsidRDefault="00321172" w:rsidP="00321172"/>
    <w:p w14:paraId="66A14184" w14:textId="77777777" w:rsidR="00321172" w:rsidRDefault="00321172" w:rsidP="00321172"/>
    <w:p w14:paraId="535B4190" w14:textId="77777777" w:rsidR="00321172" w:rsidRDefault="00321172" w:rsidP="00321172"/>
    <w:p w14:paraId="6EEF1EA1" w14:textId="77777777" w:rsidR="00321172" w:rsidRDefault="00321172" w:rsidP="00321172"/>
    <w:p w14:paraId="66770737" w14:textId="77777777" w:rsidR="00321172" w:rsidRDefault="00321172" w:rsidP="00321172"/>
    <w:p w14:paraId="7F5CA510" w14:textId="77777777" w:rsidR="00321172" w:rsidRDefault="00321172" w:rsidP="00321172"/>
    <w:p w14:paraId="20356015" w14:textId="77777777" w:rsidR="00321172" w:rsidRDefault="00321172" w:rsidP="00321172"/>
    <w:p w14:paraId="3AB3D67A" w14:textId="77777777" w:rsidR="00321172" w:rsidRDefault="00321172" w:rsidP="00321172"/>
    <w:p w14:paraId="2037DFC9" w14:textId="77777777" w:rsidR="00321172" w:rsidRDefault="00321172" w:rsidP="00321172"/>
    <w:p w14:paraId="1A90F737" w14:textId="77777777" w:rsidR="00321172" w:rsidRDefault="00321172" w:rsidP="00321172"/>
    <w:p w14:paraId="35463958" w14:textId="77777777" w:rsidR="00321172" w:rsidRPr="004C53B0" w:rsidRDefault="00321172" w:rsidP="00321172">
      <w:pPr>
        <w:spacing w:after="0" w:line="240" w:lineRule="auto"/>
        <w:jc w:val="center"/>
        <w:rPr>
          <w:rFonts w:ascii="Times New Roman" w:eastAsia="Times New Roman" w:hAnsi="Times New Roman"/>
          <w:b/>
          <w:color w:val="FF0000"/>
          <w:sz w:val="24"/>
          <w:szCs w:val="24"/>
          <w:u w:val="single"/>
        </w:rPr>
      </w:pPr>
      <w:r w:rsidRPr="004C53B0">
        <w:rPr>
          <w:rFonts w:ascii="Times New Roman" w:eastAsia="Times New Roman" w:hAnsi="Times New Roman"/>
          <w:b/>
          <w:color w:val="FF0000"/>
          <w:sz w:val="24"/>
          <w:szCs w:val="24"/>
          <w:u w:val="single"/>
        </w:rPr>
        <w:lastRenderedPageBreak/>
        <w:t>Essential Components of Language Education Class Curricular Structure</w:t>
      </w:r>
    </w:p>
    <w:p w14:paraId="6212C267" w14:textId="77777777" w:rsidR="00321172" w:rsidRDefault="00321172" w:rsidP="00321172">
      <w:pPr>
        <w:spacing w:after="0" w:line="240" w:lineRule="auto"/>
        <w:rPr>
          <w:rFonts w:ascii="Tahoma" w:eastAsia="Times New Roman" w:hAnsi="Tahoma" w:cs="Tahoma"/>
          <w:color w:val="000000"/>
          <w:sz w:val="20"/>
          <w:szCs w:val="20"/>
        </w:rPr>
      </w:pPr>
    </w:p>
    <w:p w14:paraId="04B8D6AB" w14:textId="77777777" w:rsidR="00321172" w:rsidRDefault="00321172" w:rsidP="00321172">
      <w:pPr>
        <w:spacing w:after="0" w:line="240" w:lineRule="auto"/>
        <w:rPr>
          <w:rFonts w:ascii="Tahoma" w:eastAsia="Times New Roman" w:hAnsi="Tahoma" w:cs="Tahoma"/>
          <w:color w:val="000000"/>
          <w:sz w:val="20"/>
          <w:szCs w:val="20"/>
        </w:rPr>
      </w:pPr>
      <w:r w:rsidRPr="00642562">
        <w:rPr>
          <w:rFonts w:ascii="Tahoma" w:eastAsia="Times New Roman" w:hAnsi="Tahoma" w:cs="Tahoma"/>
          <w:color w:val="000000"/>
          <w:sz w:val="20"/>
          <w:szCs w:val="20"/>
          <w:u w:val="single"/>
        </w:rPr>
        <w:t>Class Meeting Time</w:t>
      </w:r>
      <w:r>
        <w:rPr>
          <w:rFonts w:ascii="Tahoma" w:eastAsia="Times New Roman" w:hAnsi="Tahoma" w:cs="Tahoma"/>
          <w:color w:val="000000"/>
          <w:sz w:val="20"/>
          <w:szCs w:val="20"/>
        </w:rPr>
        <w:t>: Monday-Friday 8:30am-10:15am</w:t>
      </w:r>
      <w:r w:rsidRPr="00642562">
        <w:rPr>
          <w:rFonts w:ascii="Tahoma" w:eastAsia="Times New Roman" w:hAnsi="Tahoma" w:cs="Tahoma"/>
          <w:color w:val="000000"/>
          <w:sz w:val="20"/>
          <w:szCs w:val="20"/>
        </w:rPr>
        <w:t xml:space="preserve"> </w:t>
      </w:r>
    </w:p>
    <w:p w14:paraId="42100B27" w14:textId="77777777" w:rsidR="00321172" w:rsidRDefault="00321172" w:rsidP="00321172">
      <w:pPr>
        <w:spacing w:after="0" w:line="240" w:lineRule="auto"/>
        <w:rPr>
          <w:rFonts w:ascii="Tahoma" w:eastAsia="Times New Roman" w:hAnsi="Tahoma" w:cs="Tahoma"/>
          <w:color w:val="000000"/>
          <w:sz w:val="20"/>
          <w:szCs w:val="20"/>
        </w:rPr>
      </w:pPr>
    </w:p>
    <w:p w14:paraId="7C88B75F" w14:textId="77777777" w:rsidR="00321172" w:rsidRDefault="00321172" w:rsidP="00321172">
      <w:pPr>
        <w:spacing w:after="0" w:line="240" w:lineRule="auto"/>
        <w:rPr>
          <w:rFonts w:ascii="Tahoma" w:eastAsia="Times New Roman" w:hAnsi="Tahoma" w:cs="Tahoma"/>
          <w:color w:val="000000"/>
          <w:sz w:val="20"/>
          <w:szCs w:val="20"/>
        </w:rPr>
      </w:pPr>
    </w:p>
    <w:p w14:paraId="23EFC068" w14:textId="77777777" w:rsidR="00321172" w:rsidRPr="00642562" w:rsidRDefault="00321172" w:rsidP="00321172">
      <w:pPr>
        <w:spacing w:after="0" w:line="240" w:lineRule="auto"/>
        <w:rPr>
          <w:rFonts w:ascii="Tahoma" w:eastAsia="Times New Roman" w:hAnsi="Tahoma" w:cs="Tahoma"/>
          <w:color w:val="000000"/>
          <w:sz w:val="20"/>
          <w:szCs w:val="20"/>
          <w:u w:val="single"/>
        </w:rPr>
      </w:pPr>
      <w:r w:rsidRPr="00642562">
        <w:rPr>
          <w:rFonts w:ascii="Tahoma" w:eastAsia="Times New Roman" w:hAnsi="Tahoma" w:cs="Tahoma"/>
          <w:color w:val="000000"/>
          <w:sz w:val="20"/>
          <w:szCs w:val="20"/>
          <w:u w:val="single"/>
        </w:rPr>
        <w:t>Class Description</w:t>
      </w:r>
      <w:bookmarkStart w:id="0" w:name="_GoBack"/>
      <w:bookmarkEnd w:id="0"/>
    </w:p>
    <w:p w14:paraId="3FB52A3A" w14:textId="77777777" w:rsidR="00321172" w:rsidRDefault="00321172" w:rsidP="00321172">
      <w:pPr>
        <w:spacing w:after="0" w:line="240" w:lineRule="auto"/>
        <w:rPr>
          <w:rFonts w:ascii="Tahoma" w:eastAsia="Times New Roman" w:hAnsi="Tahoma" w:cs="Tahoma"/>
          <w:color w:val="000000"/>
          <w:sz w:val="20"/>
          <w:szCs w:val="20"/>
        </w:rPr>
      </w:pPr>
      <w:r>
        <w:rPr>
          <w:rFonts w:ascii="Tahoma" w:eastAsia="Times New Roman" w:hAnsi="Tahoma" w:cs="Tahoma"/>
          <w:color w:val="000000"/>
          <w:sz w:val="20"/>
          <w:szCs w:val="20"/>
        </w:rPr>
        <w:t xml:space="preserve">The goal of this class is to accelerate and broaden students’ language, content, intercultural and habits of mind knowledge and skills through meaningful, engaging, and comprehensive learning experiences. This class will be co-taught by BU Instructional Lead Teachers and Malden Teachers. Project assistants will also work with students one-on-one and in small groups to aid in the differentiation of learning according to students’ needs, abilities, and interests. </w:t>
      </w:r>
    </w:p>
    <w:p w14:paraId="2421C1BF" w14:textId="77777777" w:rsidR="00321172" w:rsidRDefault="00321172" w:rsidP="00321172">
      <w:pPr>
        <w:spacing w:after="0" w:line="240" w:lineRule="auto"/>
        <w:rPr>
          <w:rFonts w:ascii="Tahoma" w:eastAsia="Times New Roman" w:hAnsi="Tahoma" w:cs="Tahoma"/>
          <w:color w:val="000000"/>
          <w:sz w:val="20"/>
          <w:szCs w:val="20"/>
        </w:rPr>
      </w:pPr>
    </w:p>
    <w:p w14:paraId="3E128B96" w14:textId="77777777" w:rsidR="00321172" w:rsidRPr="00642562" w:rsidRDefault="00321172" w:rsidP="00321172">
      <w:pPr>
        <w:spacing w:after="0" w:line="240" w:lineRule="auto"/>
        <w:rPr>
          <w:rFonts w:ascii="Tahoma" w:eastAsia="Times New Roman" w:hAnsi="Tahoma" w:cs="Tahoma"/>
          <w:color w:val="000000"/>
          <w:sz w:val="20"/>
          <w:szCs w:val="20"/>
          <w:u w:val="single"/>
        </w:rPr>
      </w:pPr>
      <w:r w:rsidRPr="00642562">
        <w:rPr>
          <w:rFonts w:ascii="Tahoma" w:eastAsia="Times New Roman" w:hAnsi="Tahoma" w:cs="Tahoma"/>
          <w:color w:val="000000"/>
          <w:sz w:val="20"/>
          <w:szCs w:val="20"/>
          <w:u w:val="single"/>
        </w:rPr>
        <w:t>Language Education Class Curricular Structure</w:t>
      </w:r>
    </w:p>
    <w:p w14:paraId="6881D31B" w14:textId="77777777" w:rsidR="00321172" w:rsidRDefault="00321172" w:rsidP="00321172">
      <w:pPr>
        <w:spacing w:after="0" w:line="240" w:lineRule="auto"/>
        <w:rPr>
          <w:rFonts w:ascii="Tahoma" w:eastAsia="Times New Roman" w:hAnsi="Tahoma" w:cs="Tahoma"/>
          <w:color w:val="000000"/>
          <w:sz w:val="20"/>
          <w:szCs w:val="20"/>
        </w:rPr>
      </w:pPr>
    </w:p>
    <w:p w14:paraId="578C95F0" w14:textId="77777777" w:rsidR="00321172" w:rsidRPr="00642562" w:rsidRDefault="00321172" w:rsidP="00321172">
      <w:pPr>
        <w:spacing w:after="0" w:line="240" w:lineRule="auto"/>
        <w:rPr>
          <w:rFonts w:ascii="Tahoma" w:eastAsia="Times New Roman" w:hAnsi="Tahoma" w:cs="Tahoma"/>
          <w:color w:val="000000"/>
          <w:sz w:val="20"/>
          <w:szCs w:val="20"/>
        </w:rPr>
      </w:pPr>
      <w:r>
        <w:rPr>
          <w:rFonts w:ascii="Tahoma" w:eastAsia="Times New Roman" w:hAnsi="Tahoma" w:cs="Tahoma"/>
          <w:color w:val="000000"/>
          <w:sz w:val="20"/>
          <w:szCs w:val="20"/>
        </w:rPr>
        <w:t>The curriculum design for each text should begin with explicit</w:t>
      </w:r>
      <w:r w:rsidRPr="00642562">
        <w:rPr>
          <w:rFonts w:ascii="Tahoma" w:eastAsia="Times New Roman" w:hAnsi="Tahoma" w:cs="Tahoma"/>
          <w:color w:val="000000"/>
          <w:sz w:val="20"/>
          <w:szCs w:val="20"/>
        </w:rPr>
        <w:t xml:space="preserve"> </w:t>
      </w:r>
      <w:r w:rsidRPr="00642562">
        <w:rPr>
          <w:rFonts w:ascii="Tahoma" w:eastAsia="Times New Roman" w:hAnsi="Tahoma" w:cs="Tahoma"/>
          <w:b/>
          <w:color w:val="000000"/>
          <w:sz w:val="20"/>
          <w:szCs w:val="20"/>
        </w:rPr>
        <w:t>language, content, intercultural, and habits of mind objectives.</w:t>
      </w:r>
      <w:r w:rsidRPr="00642562">
        <w:rPr>
          <w:rFonts w:ascii="Tahoma" w:eastAsia="Times New Roman" w:hAnsi="Tahoma" w:cs="Tahoma"/>
          <w:color w:val="000000"/>
          <w:sz w:val="20"/>
          <w:szCs w:val="20"/>
        </w:rPr>
        <w:t xml:space="preserve"> In addition, the lessons should make connections to the concept of </w:t>
      </w:r>
      <w:r w:rsidRPr="00642562">
        <w:rPr>
          <w:rFonts w:ascii="Tahoma" w:eastAsia="Times New Roman" w:hAnsi="Tahoma" w:cs="Tahoma"/>
          <w:b/>
          <w:color w:val="000000"/>
          <w:sz w:val="20"/>
          <w:szCs w:val="20"/>
        </w:rPr>
        <w:t>college and career readiness</w:t>
      </w:r>
      <w:r w:rsidRPr="00642562">
        <w:rPr>
          <w:rFonts w:ascii="Tahoma" w:eastAsia="Times New Roman" w:hAnsi="Tahoma" w:cs="Tahoma"/>
          <w:color w:val="000000"/>
          <w:sz w:val="20"/>
          <w:szCs w:val="20"/>
        </w:rPr>
        <w:t>.  </w:t>
      </w:r>
    </w:p>
    <w:p w14:paraId="4760FDF1" w14:textId="77777777" w:rsidR="00321172" w:rsidRDefault="00321172" w:rsidP="00321172">
      <w:pPr>
        <w:spacing w:after="0" w:line="240" w:lineRule="auto"/>
        <w:rPr>
          <w:rFonts w:ascii="Tahoma" w:eastAsia="Times New Roman" w:hAnsi="Tahoma" w:cs="Tahoma"/>
          <w:color w:val="000000"/>
          <w:sz w:val="20"/>
          <w:szCs w:val="20"/>
        </w:rPr>
      </w:pPr>
    </w:p>
    <w:p w14:paraId="6EFAD3A6" w14:textId="77777777" w:rsidR="00321172" w:rsidRPr="00642562" w:rsidRDefault="00321172" w:rsidP="00321172">
      <w:pPr>
        <w:spacing w:after="0" w:line="240" w:lineRule="auto"/>
        <w:rPr>
          <w:rFonts w:ascii="Tahoma" w:eastAsia="Times New Roman" w:hAnsi="Tahoma" w:cs="Tahoma"/>
          <w:color w:val="000000"/>
          <w:sz w:val="20"/>
          <w:szCs w:val="20"/>
        </w:rPr>
      </w:pPr>
      <w:r>
        <w:rPr>
          <w:rFonts w:ascii="Tahoma" w:eastAsia="Times New Roman" w:hAnsi="Tahoma" w:cs="Tahoma"/>
          <w:color w:val="000000"/>
          <w:sz w:val="20"/>
          <w:szCs w:val="20"/>
        </w:rPr>
        <w:t xml:space="preserve">The curriculum designed for each text should include the following sections: </w:t>
      </w:r>
    </w:p>
    <w:p w14:paraId="279683FD" w14:textId="77777777" w:rsidR="00321172" w:rsidRPr="00642562" w:rsidRDefault="00321172" w:rsidP="00321172">
      <w:pPr>
        <w:spacing w:after="0" w:line="240" w:lineRule="auto"/>
        <w:rPr>
          <w:rFonts w:ascii="Tahoma" w:eastAsia="Times New Roman" w:hAnsi="Tahoma" w:cs="Tahoma"/>
          <w:color w:val="000000"/>
          <w:sz w:val="20"/>
          <w:szCs w:val="20"/>
        </w:rPr>
      </w:pPr>
      <w:r w:rsidRPr="00642562">
        <w:rPr>
          <w:rFonts w:ascii="Tahoma" w:eastAsia="Times New Roman" w:hAnsi="Tahoma" w:cs="Tahoma"/>
          <w:color w:val="000000"/>
          <w:sz w:val="20"/>
          <w:szCs w:val="20"/>
        </w:rPr>
        <w:t> </w:t>
      </w:r>
    </w:p>
    <w:p w14:paraId="54523DFA" w14:textId="77777777" w:rsidR="00321172" w:rsidRPr="000E1B95" w:rsidRDefault="00321172" w:rsidP="00321172">
      <w:pPr>
        <w:spacing w:line="240" w:lineRule="auto"/>
        <w:ind w:left="840"/>
        <w:rPr>
          <w:rFonts w:ascii="Tahoma" w:eastAsia="Times New Roman" w:hAnsi="Tahoma" w:cs="Tahoma"/>
          <w:color w:val="000000"/>
          <w:sz w:val="20"/>
          <w:szCs w:val="20"/>
        </w:rPr>
      </w:pPr>
      <w:r w:rsidRPr="000E1B95">
        <w:rPr>
          <w:rFonts w:ascii="Times New Roman" w:eastAsia="Times New Roman" w:hAnsi="Times New Roman"/>
          <w:b/>
          <w:bCs/>
          <w:color w:val="000000"/>
          <w:sz w:val="24"/>
          <w:szCs w:val="24"/>
        </w:rPr>
        <w:t xml:space="preserve">I. Activating background knowledge                                      </w:t>
      </w:r>
    </w:p>
    <w:p w14:paraId="72207B15" w14:textId="77777777" w:rsidR="00321172" w:rsidRPr="000E1B95" w:rsidRDefault="00321172" w:rsidP="00321172">
      <w:pPr>
        <w:spacing w:line="240" w:lineRule="auto"/>
        <w:ind w:firstLine="720"/>
        <w:rPr>
          <w:rFonts w:ascii="Tahoma" w:eastAsia="Times New Roman" w:hAnsi="Tahoma" w:cs="Tahoma"/>
          <w:color w:val="000000"/>
          <w:sz w:val="20"/>
          <w:szCs w:val="20"/>
        </w:rPr>
      </w:pPr>
      <w:r>
        <w:rPr>
          <w:rFonts w:ascii="Times New Roman" w:eastAsia="Times New Roman" w:hAnsi="Times New Roman"/>
          <w:b/>
          <w:bCs/>
          <w:color w:val="000000"/>
          <w:sz w:val="24"/>
          <w:szCs w:val="24"/>
        </w:rPr>
        <w:t xml:space="preserve">  </w:t>
      </w:r>
      <w:r w:rsidRPr="000E1B95">
        <w:rPr>
          <w:rFonts w:ascii="Times New Roman" w:eastAsia="Times New Roman" w:hAnsi="Times New Roman"/>
          <w:b/>
          <w:bCs/>
          <w:color w:val="000000"/>
          <w:sz w:val="24"/>
          <w:szCs w:val="24"/>
        </w:rPr>
        <w:t xml:space="preserve">(topic/content, vocabulary, integrated skills) </w:t>
      </w:r>
    </w:p>
    <w:p w14:paraId="631EB79B" w14:textId="77777777" w:rsidR="00321172" w:rsidRPr="000E1B95" w:rsidRDefault="00321172" w:rsidP="00321172">
      <w:pPr>
        <w:spacing w:line="240" w:lineRule="auto"/>
        <w:rPr>
          <w:rFonts w:ascii="Tahoma" w:eastAsia="Times New Roman" w:hAnsi="Tahoma" w:cs="Tahoma"/>
          <w:color w:val="000000"/>
          <w:sz w:val="20"/>
          <w:szCs w:val="20"/>
        </w:rPr>
      </w:pPr>
    </w:p>
    <w:p w14:paraId="2C76B390" w14:textId="77777777" w:rsidR="00321172" w:rsidRPr="000E1B95" w:rsidRDefault="00321172" w:rsidP="00321172">
      <w:pPr>
        <w:spacing w:after="0" w:line="240" w:lineRule="auto"/>
        <w:ind w:left="840"/>
        <w:rPr>
          <w:rFonts w:ascii="Tahoma" w:eastAsia="Times New Roman" w:hAnsi="Tahoma" w:cs="Tahoma"/>
          <w:color w:val="000000"/>
          <w:sz w:val="20"/>
          <w:szCs w:val="20"/>
        </w:rPr>
      </w:pPr>
      <w:r w:rsidRPr="000E1B95">
        <w:rPr>
          <w:rFonts w:ascii="Times New Roman" w:eastAsia="Times New Roman" w:hAnsi="Times New Roman"/>
          <w:b/>
          <w:bCs/>
          <w:color w:val="000000"/>
          <w:sz w:val="24"/>
          <w:szCs w:val="24"/>
        </w:rPr>
        <w:t>II. Comprehension and Discussion     </w:t>
      </w:r>
    </w:p>
    <w:p w14:paraId="60D3779F" w14:textId="77777777" w:rsidR="00321172" w:rsidRPr="000E1B95" w:rsidRDefault="00321172" w:rsidP="00321172">
      <w:pPr>
        <w:spacing w:after="0" w:line="240" w:lineRule="auto"/>
        <w:ind w:left="840"/>
        <w:rPr>
          <w:rFonts w:ascii="Tahoma" w:eastAsia="Times New Roman" w:hAnsi="Tahoma" w:cs="Tahoma"/>
          <w:color w:val="000000"/>
          <w:sz w:val="20"/>
          <w:szCs w:val="20"/>
        </w:rPr>
      </w:pPr>
      <w:r w:rsidRPr="000E1B95">
        <w:rPr>
          <w:rFonts w:ascii="Tahoma" w:eastAsia="Times New Roman" w:hAnsi="Tahoma" w:cs="Tahoma"/>
          <w:color w:val="000000"/>
          <w:sz w:val="20"/>
          <w:szCs w:val="20"/>
        </w:rPr>
        <w:t> </w:t>
      </w:r>
    </w:p>
    <w:p w14:paraId="2BA10693" w14:textId="77777777" w:rsidR="00321172" w:rsidRPr="000E1B95" w:rsidRDefault="00321172" w:rsidP="00321172">
      <w:pPr>
        <w:spacing w:after="0" w:line="240" w:lineRule="auto"/>
        <w:ind w:left="840"/>
        <w:rPr>
          <w:rFonts w:ascii="Tahoma" w:eastAsia="Times New Roman" w:hAnsi="Tahoma" w:cs="Tahoma"/>
          <w:color w:val="000000"/>
          <w:sz w:val="20"/>
          <w:szCs w:val="20"/>
        </w:rPr>
      </w:pPr>
      <w:r w:rsidRPr="000E1B95">
        <w:rPr>
          <w:rFonts w:ascii="Times New Roman" w:eastAsia="Times New Roman" w:hAnsi="Times New Roman"/>
          <w:b/>
          <w:bCs/>
          <w:color w:val="000000"/>
          <w:sz w:val="24"/>
          <w:szCs w:val="24"/>
        </w:rPr>
        <w:t>                                    </w:t>
      </w:r>
    </w:p>
    <w:p w14:paraId="5B85F9E3" w14:textId="77777777" w:rsidR="00321172" w:rsidRPr="000E1B95" w:rsidRDefault="00321172" w:rsidP="00321172">
      <w:pPr>
        <w:spacing w:after="0" w:line="240" w:lineRule="auto"/>
        <w:ind w:left="840"/>
        <w:rPr>
          <w:rFonts w:ascii="Tahoma" w:eastAsia="Times New Roman" w:hAnsi="Tahoma" w:cs="Tahoma"/>
          <w:color w:val="000000"/>
          <w:sz w:val="20"/>
          <w:szCs w:val="20"/>
        </w:rPr>
      </w:pPr>
      <w:r w:rsidRPr="000E1B95">
        <w:rPr>
          <w:rFonts w:ascii="Tahoma" w:eastAsia="Times New Roman" w:hAnsi="Tahoma" w:cs="Tahoma"/>
          <w:color w:val="000000"/>
          <w:sz w:val="20"/>
          <w:szCs w:val="20"/>
        </w:rPr>
        <w:t> </w:t>
      </w:r>
    </w:p>
    <w:p w14:paraId="3DD0540E" w14:textId="77777777" w:rsidR="00321172" w:rsidRPr="000E1B95" w:rsidRDefault="00321172" w:rsidP="00321172">
      <w:pPr>
        <w:spacing w:after="0" w:line="240" w:lineRule="auto"/>
        <w:ind w:left="840"/>
        <w:rPr>
          <w:rFonts w:ascii="Tahoma" w:eastAsia="Times New Roman" w:hAnsi="Tahoma" w:cs="Tahoma"/>
          <w:color w:val="000000"/>
          <w:sz w:val="20"/>
          <w:szCs w:val="20"/>
        </w:rPr>
      </w:pPr>
      <w:r w:rsidRPr="000E1B95">
        <w:rPr>
          <w:rFonts w:ascii="Times New Roman" w:eastAsia="Times New Roman" w:hAnsi="Times New Roman"/>
          <w:b/>
          <w:bCs/>
          <w:color w:val="000000"/>
          <w:sz w:val="24"/>
          <w:szCs w:val="24"/>
        </w:rPr>
        <w:t>III. Listening Comprehension                                     </w:t>
      </w:r>
    </w:p>
    <w:p w14:paraId="7C3567B6" w14:textId="77777777" w:rsidR="00321172" w:rsidRPr="000E1B95" w:rsidRDefault="00321172" w:rsidP="00321172">
      <w:pPr>
        <w:spacing w:after="0" w:line="240" w:lineRule="auto"/>
        <w:ind w:left="840"/>
        <w:rPr>
          <w:rFonts w:ascii="Tahoma" w:eastAsia="Times New Roman" w:hAnsi="Tahoma" w:cs="Tahoma"/>
          <w:color w:val="000000"/>
          <w:sz w:val="20"/>
          <w:szCs w:val="20"/>
        </w:rPr>
      </w:pPr>
      <w:r w:rsidRPr="000E1B95">
        <w:rPr>
          <w:rFonts w:ascii="Times New Roman" w:eastAsia="Times New Roman" w:hAnsi="Times New Roman"/>
          <w:b/>
          <w:bCs/>
          <w:color w:val="000000"/>
          <w:sz w:val="24"/>
          <w:szCs w:val="24"/>
        </w:rPr>
        <w:t xml:space="preserve">                 </w:t>
      </w:r>
    </w:p>
    <w:p w14:paraId="27D8AE06" w14:textId="77777777" w:rsidR="00321172" w:rsidRPr="000E1B95" w:rsidRDefault="00321172" w:rsidP="00321172">
      <w:pPr>
        <w:spacing w:after="0" w:line="240" w:lineRule="auto"/>
        <w:ind w:left="840"/>
        <w:rPr>
          <w:rFonts w:ascii="Tahoma" w:eastAsia="Times New Roman" w:hAnsi="Tahoma" w:cs="Tahoma"/>
          <w:color w:val="000000"/>
          <w:sz w:val="20"/>
          <w:szCs w:val="20"/>
        </w:rPr>
      </w:pPr>
      <w:r w:rsidRPr="000E1B95">
        <w:rPr>
          <w:rFonts w:ascii="Tahoma" w:eastAsia="Times New Roman" w:hAnsi="Tahoma" w:cs="Tahoma"/>
          <w:color w:val="000000"/>
          <w:sz w:val="20"/>
          <w:szCs w:val="20"/>
        </w:rPr>
        <w:t> </w:t>
      </w:r>
    </w:p>
    <w:p w14:paraId="3E98EE3A" w14:textId="77777777" w:rsidR="00321172" w:rsidRPr="000E1B95" w:rsidRDefault="00321172" w:rsidP="00321172">
      <w:pPr>
        <w:spacing w:after="0" w:line="240" w:lineRule="auto"/>
        <w:ind w:left="840"/>
        <w:rPr>
          <w:rFonts w:ascii="Tahoma" w:eastAsia="Times New Roman" w:hAnsi="Tahoma" w:cs="Tahoma"/>
          <w:color w:val="000000"/>
          <w:sz w:val="20"/>
          <w:szCs w:val="20"/>
        </w:rPr>
      </w:pPr>
      <w:r w:rsidRPr="000E1B95">
        <w:rPr>
          <w:rFonts w:ascii="Tahoma" w:eastAsia="Times New Roman" w:hAnsi="Tahoma" w:cs="Tahoma"/>
          <w:color w:val="000000"/>
          <w:sz w:val="20"/>
          <w:szCs w:val="20"/>
        </w:rPr>
        <w:t> </w:t>
      </w:r>
    </w:p>
    <w:p w14:paraId="0BF7FCF1" w14:textId="77777777" w:rsidR="00321172" w:rsidRPr="000E1B95" w:rsidRDefault="00321172" w:rsidP="00321172">
      <w:pPr>
        <w:spacing w:after="0" w:line="240" w:lineRule="auto"/>
        <w:ind w:left="840"/>
        <w:rPr>
          <w:rFonts w:ascii="Tahoma" w:eastAsia="Times New Roman" w:hAnsi="Tahoma" w:cs="Tahoma"/>
          <w:color w:val="000000"/>
          <w:sz w:val="20"/>
          <w:szCs w:val="20"/>
        </w:rPr>
      </w:pPr>
      <w:r w:rsidRPr="000E1B95">
        <w:rPr>
          <w:rFonts w:ascii="Times New Roman" w:eastAsia="Times New Roman" w:hAnsi="Times New Roman"/>
          <w:b/>
          <w:bCs/>
          <w:color w:val="000000"/>
          <w:sz w:val="24"/>
          <w:szCs w:val="24"/>
        </w:rPr>
        <w:t>IV. Pronunciation through negotiation of meaning    </w:t>
      </w:r>
    </w:p>
    <w:p w14:paraId="43AF632C" w14:textId="77777777" w:rsidR="00321172" w:rsidRPr="000E1B95" w:rsidRDefault="00321172" w:rsidP="00321172">
      <w:pPr>
        <w:spacing w:after="0" w:line="240" w:lineRule="auto"/>
        <w:ind w:left="840"/>
        <w:rPr>
          <w:rFonts w:ascii="Tahoma" w:eastAsia="Times New Roman" w:hAnsi="Tahoma" w:cs="Tahoma"/>
          <w:color w:val="000000"/>
          <w:sz w:val="20"/>
          <w:szCs w:val="20"/>
        </w:rPr>
      </w:pPr>
      <w:r w:rsidRPr="000E1B95">
        <w:rPr>
          <w:rFonts w:ascii="Times New Roman" w:eastAsia="Times New Roman" w:hAnsi="Times New Roman"/>
          <w:b/>
          <w:bCs/>
          <w:color w:val="000000"/>
          <w:sz w:val="24"/>
          <w:szCs w:val="24"/>
        </w:rPr>
        <w:t>            </w:t>
      </w:r>
    </w:p>
    <w:p w14:paraId="3A7C5C9C" w14:textId="77777777" w:rsidR="00321172" w:rsidRPr="000E1B95" w:rsidRDefault="00321172" w:rsidP="00321172">
      <w:pPr>
        <w:spacing w:after="0" w:line="240" w:lineRule="auto"/>
        <w:ind w:left="840"/>
        <w:rPr>
          <w:rFonts w:ascii="Tahoma" w:eastAsia="Times New Roman" w:hAnsi="Tahoma" w:cs="Tahoma"/>
          <w:color w:val="000000"/>
          <w:sz w:val="20"/>
          <w:szCs w:val="20"/>
        </w:rPr>
      </w:pPr>
      <w:r w:rsidRPr="000E1B95">
        <w:rPr>
          <w:rFonts w:ascii="Tahoma" w:eastAsia="Times New Roman" w:hAnsi="Tahoma" w:cs="Tahoma"/>
          <w:color w:val="000000"/>
          <w:sz w:val="20"/>
          <w:szCs w:val="20"/>
        </w:rPr>
        <w:t> </w:t>
      </w:r>
    </w:p>
    <w:p w14:paraId="4FF9AD67" w14:textId="77777777" w:rsidR="00321172" w:rsidRPr="000E1B95" w:rsidRDefault="00321172" w:rsidP="00321172">
      <w:pPr>
        <w:spacing w:after="0" w:line="240" w:lineRule="auto"/>
        <w:ind w:left="840"/>
        <w:rPr>
          <w:rFonts w:ascii="Tahoma" w:eastAsia="Times New Roman" w:hAnsi="Tahoma" w:cs="Tahoma"/>
          <w:color w:val="000000"/>
          <w:sz w:val="20"/>
          <w:szCs w:val="20"/>
        </w:rPr>
      </w:pPr>
      <w:r w:rsidRPr="000E1B95">
        <w:rPr>
          <w:rFonts w:ascii="Tahoma" w:eastAsia="Times New Roman" w:hAnsi="Tahoma" w:cs="Tahoma"/>
          <w:color w:val="000000"/>
          <w:sz w:val="20"/>
          <w:szCs w:val="20"/>
        </w:rPr>
        <w:t> </w:t>
      </w:r>
    </w:p>
    <w:p w14:paraId="387E355D" w14:textId="77777777" w:rsidR="00321172" w:rsidRPr="000E1B95" w:rsidRDefault="00321172" w:rsidP="00321172">
      <w:pPr>
        <w:spacing w:after="0" w:line="240" w:lineRule="auto"/>
        <w:ind w:left="840"/>
        <w:rPr>
          <w:rFonts w:ascii="Tahoma" w:eastAsia="Times New Roman" w:hAnsi="Tahoma" w:cs="Tahoma"/>
          <w:color w:val="000000"/>
          <w:sz w:val="20"/>
          <w:szCs w:val="20"/>
        </w:rPr>
      </w:pPr>
      <w:r w:rsidRPr="000E1B95">
        <w:rPr>
          <w:rFonts w:ascii="Times New Roman" w:eastAsia="Times New Roman" w:hAnsi="Times New Roman"/>
          <w:b/>
          <w:bCs/>
          <w:color w:val="000000"/>
          <w:sz w:val="24"/>
          <w:szCs w:val="24"/>
        </w:rPr>
        <w:t>V. Reading the World (Critical Thinking: connections to selves and world, habits of mind, and college/career readiness) </w:t>
      </w:r>
    </w:p>
    <w:p w14:paraId="5CD20EAB" w14:textId="77777777" w:rsidR="00321172" w:rsidRPr="000E1B95" w:rsidRDefault="00321172" w:rsidP="00321172">
      <w:pPr>
        <w:spacing w:after="0" w:line="240" w:lineRule="auto"/>
        <w:ind w:left="840"/>
        <w:rPr>
          <w:rFonts w:ascii="Tahoma" w:eastAsia="Times New Roman" w:hAnsi="Tahoma" w:cs="Tahoma"/>
          <w:color w:val="000000"/>
          <w:sz w:val="20"/>
          <w:szCs w:val="20"/>
        </w:rPr>
      </w:pPr>
      <w:r w:rsidRPr="000E1B95">
        <w:rPr>
          <w:rFonts w:ascii="Tahoma" w:eastAsia="Times New Roman" w:hAnsi="Tahoma" w:cs="Tahoma"/>
          <w:color w:val="000000"/>
          <w:sz w:val="20"/>
          <w:szCs w:val="20"/>
        </w:rPr>
        <w:t> </w:t>
      </w:r>
    </w:p>
    <w:p w14:paraId="0189A6D1" w14:textId="77777777" w:rsidR="00321172" w:rsidRPr="000E1B95" w:rsidRDefault="00321172" w:rsidP="00321172">
      <w:pPr>
        <w:spacing w:after="0" w:line="240" w:lineRule="auto"/>
        <w:ind w:left="840"/>
        <w:rPr>
          <w:rFonts w:ascii="Tahoma" w:eastAsia="Times New Roman" w:hAnsi="Tahoma" w:cs="Tahoma"/>
          <w:color w:val="000000"/>
          <w:sz w:val="20"/>
          <w:szCs w:val="20"/>
        </w:rPr>
      </w:pPr>
      <w:r w:rsidRPr="000E1B95">
        <w:rPr>
          <w:rFonts w:ascii="Tahoma" w:eastAsia="Times New Roman" w:hAnsi="Tahoma" w:cs="Tahoma"/>
          <w:color w:val="000000"/>
          <w:sz w:val="20"/>
          <w:szCs w:val="20"/>
        </w:rPr>
        <w:t> </w:t>
      </w:r>
    </w:p>
    <w:p w14:paraId="18D15A99" w14:textId="77777777" w:rsidR="00321172" w:rsidRPr="000E1B95" w:rsidRDefault="00321172" w:rsidP="00321172">
      <w:pPr>
        <w:spacing w:after="0" w:line="240" w:lineRule="auto"/>
        <w:ind w:left="840"/>
        <w:rPr>
          <w:rFonts w:ascii="Tahoma" w:eastAsia="Times New Roman" w:hAnsi="Tahoma" w:cs="Tahoma"/>
          <w:color w:val="000000"/>
          <w:sz w:val="20"/>
          <w:szCs w:val="20"/>
        </w:rPr>
      </w:pPr>
      <w:r w:rsidRPr="000E1B95">
        <w:rPr>
          <w:rFonts w:ascii="Tahoma" w:eastAsia="Times New Roman" w:hAnsi="Tahoma" w:cs="Tahoma"/>
          <w:color w:val="000000"/>
          <w:sz w:val="20"/>
          <w:szCs w:val="20"/>
        </w:rPr>
        <w:t> </w:t>
      </w:r>
    </w:p>
    <w:p w14:paraId="328D5BAD" w14:textId="77777777" w:rsidR="00321172" w:rsidRPr="000E1B95" w:rsidRDefault="00321172" w:rsidP="00321172">
      <w:pPr>
        <w:spacing w:after="0" w:line="240" w:lineRule="auto"/>
        <w:ind w:left="840"/>
        <w:rPr>
          <w:rFonts w:ascii="Tahoma" w:eastAsia="Times New Roman" w:hAnsi="Tahoma" w:cs="Tahoma"/>
          <w:color w:val="000000"/>
          <w:sz w:val="20"/>
          <w:szCs w:val="20"/>
        </w:rPr>
      </w:pPr>
      <w:r w:rsidRPr="000E1B95">
        <w:rPr>
          <w:rFonts w:ascii="Times New Roman" w:eastAsia="Times New Roman" w:hAnsi="Times New Roman"/>
          <w:b/>
          <w:bCs/>
          <w:color w:val="000000"/>
          <w:sz w:val="24"/>
          <w:szCs w:val="24"/>
        </w:rPr>
        <w:t xml:space="preserve">VI. Intercultural Connections </w:t>
      </w:r>
    </w:p>
    <w:p w14:paraId="7402D4BF" w14:textId="77777777" w:rsidR="00321172" w:rsidRPr="000E1B95" w:rsidRDefault="00321172" w:rsidP="00321172">
      <w:pPr>
        <w:spacing w:after="0" w:line="240" w:lineRule="auto"/>
        <w:ind w:left="840"/>
        <w:rPr>
          <w:rFonts w:ascii="Tahoma" w:eastAsia="Times New Roman" w:hAnsi="Tahoma" w:cs="Tahoma"/>
          <w:color w:val="000000"/>
          <w:sz w:val="20"/>
          <w:szCs w:val="20"/>
        </w:rPr>
      </w:pPr>
      <w:r w:rsidRPr="000E1B95">
        <w:rPr>
          <w:rFonts w:ascii="Tahoma" w:eastAsia="Times New Roman" w:hAnsi="Tahoma" w:cs="Tahoma"/>
          <w:color w:val="000000"/>
          <w:sz w:val="20"/>
          <w:szCs w:val="20"/>
        </w:rPr>
        <w:t> </w:t>
      </w:r>
    </w:p>
    <w:p w14:paraId="2BA8A43A" w14:textId="77777777" w:rsidR="00321172" w:rsidRPr="000E1B95" w:rsidRDefault="00321172" w:rsidP="00321172">
      <w:pPr>
        <w:spacing w:after="0" w:line="240" w:lineRule="auto"/>
        <w:ind w:left="840"/>
        <w:rPr>
          <w:rFonts w:ascii="Tahoma" w:eastAsia="Times New Roman" w:hAnsi="Tahoma" w:cs="Tahoma"/>
          <w:color w:val="000000"/>
          <w:sz w:val="20"/>
          <w:szCs w:val="20"/>
        </w:rPr>
      </w:pPr>
      <w:r w:rsidRPr="000E1B95">
        <w:rPr>
          <w:rFonts w:ascii="Tahoma" w:eastAsia="Times New Roman" w:hAnsi="Tahoma" w:cs="Tahoma"/>
          <w:color w:val="000000"/>
          <w:sz w:val="20"/>
          <w:szCs w:val="20"/>
        </w:rPr>
        <w:t> </w:t>
      </w:r>
    </w:p>
    <w:p w14:paraId="7FB11876" w14:textId="77777777" w:rsidR="00321172" w:rsidRPr="000E1B95" w:rsidRDefault="00321172" w:rsidP="00321172">
      <w:pPr>
        <w:spacing w:after="0" w:line="240" w:lineRule="auto"/>
        <w:ind w:left="840"/>
        <w:rPr>
          <w:rFonts w:ascii="Tahoma" w:eastAsia="Times New Roman" w:hAnsi="Tahoma" w:cs="Tahoma"/>
          <w:color w:val="000000"/>
          <w:sz w:val="20"/>
          <w:szCs w:val="20"/>
        </w:rPr>
      </w:pPr>
      <w:r w:rsidRPr="000E1B95">
        <w:rPr>
          <w:rFonts w:ascii="Tahoma" w:eastAsia="Times New Roman" w:hAnsi="Tahoma" w:cs="Tahoma"/>
          <w:color w:val="000000"/>
          <w:sz w:val="20"/>
          <w:szCs w:val="20"/>
        </w:rPr>
        <w:t> </w:t>
      </w:r>
    </w:p>
    <w:p w14:paraId="48046D70" w14:textId="77777777" w:rsidR="00321172" w:rsidRDefault="00321172" w:rsidP="00321172">
      <w:pPr>
        <w:spacing w:line="240" w:lineRule="auto"/>
        <w:ind w:left="840"/>
        <w:rPr>
          <w:rFonts w:ascii="Times New Roman" w:eastAsia="Times New Roman" w:hAnsi="Times New Roman"/>
          <w:b/>
          <w:bCs/>
          <w:color w:val="000000"/>
          <w:sz w:val="24"/>
          <w:szCs w:val="24"/>
        </w:rPr>
      </w:pPr>
      <w:r w:rsidRPr="000E1B95">
        <w:rPr>
          <w:rFonts w:ascii="Times New Roman" w:eastAsia="Times New Roman" w:hAnsi="Times New Roman"/>
          <w:b/>
          <w:bCs/>
          <w:color w:val="000000"/>
          <w:sz w:val="24"/>
          <w:szCs w:val="24"/>
        </w:rPr>
        <w:t xml:space="preserve">VII. Writing </w:t>
      </w:r>
    </w:p>
    <w:p w14:paraId="6CE74437" w14:textId="77777777" w:rsidR="00321172" w:rsidRDefault="00321172" w:rsidP="00321172">
      <w:pPr>
        <w:spacing w:line="240" w:lineRule="auto"/>
        <w:ind w:left="840"/>
        <w:rPr>
          <w:rFonts w:ascii="Times New Roman" w:eastAsia="Times New Roman" w:hAnsi="Times New Roman"/>
          <w:b/>
          <w:bCs/>
          <w:color w:val="000000"/>
          <w:sz w:val="24"/>
          <w:szCs w:val="24"/>
        </w:rPr>
      </w:pPr>
    </w:p>
    <w:p w14:paraId="74748604" w14:textId="4668C09D" w:rsidR="00321172" w:rsidRPr="00321172" w:rsidRDefault="00321172" w:rsidP="00321172">
      <w:pPr>
        <w:spacing w:line="240" w:lineRule="auto"/>
        <w:ind w:left="840"/>
        <w:rPr>
          <w:rFonts w:ascii="Tahoma" w:eastAsia="Times New Roman" w:hAnsi="Tahoma" w:cs="Tahoma"/>
          <w:color w:val="000000"/>
          <w:sz w:val="20"/>
          <w:szCs w:val="20"/>
        </w:rPr>
      </w:pPr>
      <w:r>
        <w:rPr>
          <w:rFonts w:ascii="Times New Roman" w:eastAsia="Times New Roman" w:hAnsi="Times New Roman"/>
          <w:b/>
          <w:bCs/>
          <w:color w:val="000000"/>
          <w:sz w:val="24"/>
          <w:szCs w:val="24"/>
        </w:rPr>
        <w:t>VII. College and Career Readiness Connections</w:t>
      </w:r>
    </w:p>
    <w:p w14:paraId="77631A11" w14:textId="77777777" w:rsidR="00321172" w:rsidRDefault="00321172" w:rsidP="007D6ED8">
      <w:pPr>
        <w:rPr>
          <w:rFonts w:ascii="Times New Roman" w:hAnsi="Times New Roman"/>
          <w:b/>
          <w:sz w:val="28"/>
          <w:szCs w:val="28"/>
        </w:rPr>
      </w:pPr>
      <w:r w:rsidRPr="00321172">
        <w:rPr>
          <w:rFonts w:ascii="Times New Roman" w:hAnsi="Times New Roman"/>
          <w:b/>
          <w:color w:val="FF0000"/>
          <w:sz w:val="28"/>
          <w:szCs w:val="28"/>
        </w:rPr>
        <w:lastRenderedPageBreak/>
        <w:t>PERSERVERANCE</w:t>
      </w:r>
      <w:r>
        <w:rPr>
          <w:rFonts w:ascii="Times New Roman" w:hAnsi="Times New Roman"/>
          <w:b/>
          <w:sz w:val="28"/>
          <w:szCs w:val="28"/>
        </w:rPr>
        <w:t xml:space="preserve"> </w:t>
      </w:r>
    </w:p>
    <w:p w14:paraId="31BE66BA" w14:textId="2FEC020D" w:rsidR="0083523E" w:rsidRPr="0083523E" w:rsidRDefault="0083523E" w:rsidP="007D6ED8">
      <w:pPr>
        <w:rPr>
          <w:rFonts w:ascii="Times New Roman" w:hAnsi="Times New Roman"/>
          <w:b/>
          <w:sz w:val="28"/>
          <w:szCs w:val="28"/>
        </w:rPr>
      </w:pPr>
      <w:r>
        <w:rPr>
          <w:rFonts w:ascii="Times New Roman" w:hAnsi="Times New Roman"/>
          <w:b/>
          <w:sz w:val="28"/>
          <w:szCs w:val="28"/>
        </w:rPr>
        <w:t xml:space="preserve">Language Development Class, </w:t>
      </w:r>
      <w:r w:rsidR="009D1CE8" w:rsidRPr="0083523E">
        <w:rPr>
          <w:rFonts w:ascii="Times New Roman" w:hAnsi="Times New Roman"/>
          <w:b/>
          <w:sz w:val="28"/>
          <w:szCs w:val="28"/>
        </w:rPr>
        <w:t xml:space="preserve">Day 1 </w:t>
      </w:r>
    </w:p>
    <w:p w14:paraId="3CA4D376" w14:textId="7077B619" w:rsidR="007D6ED8" w:rsidRPr="00AE3068" w:rsidRDefault="007D6ED8" w:rsidP="007D6ED8">
      <w:pPr>
        <w:rPr>
          <w:rFonts w:ascii="Times New Roman" w:hAnsi="Times New Roman"/>
          <w:sz w:val="24"/>
          <w:szCs w:val="24"/>
        </w:rPr>
      </w:pPr>
      <w:r w:rsidRPr="00AE3068">
        <w:rPr>
          <w:rFonts w:ascii="Times New Roman" w:hAnsi="Times New Roman"/>
          <w:b/>
          <w:sz w:val="24"/>
          <w:szCs w:val="24"/>
        </w:rPr>
        <w:t xml:space="preserve">Lesson: </w:t>
      </w:r>
      <w:r w:rsidR="00E86565">
        <w:rPr>
          <w:rFonts w:ascii="Times New Roman" w:hAnsi="Times New Roman"/>
          <w:sz w:val="24"/>
          <w:szCs w:val="24"/>
        </w:rPr>
        <w:t>My Name</w:t>
      </w:r>
    </w:p>
    <w:p w14:paraId="1A512285" w14:textId="77777777" w:rsidR="007D6ED8" w:rsidRPr="007E4AF0" w:rsidRDefault="007D6ED8" w:rsidP="007D6ED8">
      <w:pPr>
        <w:rPr>
          <w:rFonts w:ascii="Times New Roman" w:hAnsi="Times New Roman"/>
          <w:sz w:val="24"/>
          <w:szCs w:val="24"/>
        </w:rPr>
      </w:pPr>
      <w:r w:rsidRPr="007E4AF0">
        <w:rPr>
          <w:rFonts w:ascii="Times New Roman" w:hAnsi="Times New Roman"/>
          <w:b/>
          <w:sz w:val="24"/>
          <w:szCs w:val="24"/>
        </w:rPr>
        <w:t>Text:</w:t>
      </w:r>
      <w:r w:rsidRPr="007E4AF0">
        <w:rPr>
          <w:rFonts w:ascii="Times New Roman" w:hAnsi="Times New Roman"/>
          <w:sz w:val="24"/>
          <w:szCs w:val="24"/>
        </w:rPr>
        <w:t xml:space="preserve">  </w:t>
      </w:r>
      <w:r w:rsidR="005D7021" w:rsidRPr="007E4AF0">
        <w:rPr>
          <w:rFonts w:ascii="Times New Roman" w:hAnsi="Times New Roman"/>
          <w:sz w:val="24"/>
          <w:szCs w:val="24"/>
        </w:rPr>
        <w:t>"My Name"</w:t>
      </w:r>
      <w:r w:rsidR="00F57D5E" w:rsidRPr="007E4AF0">
        <w:rPr>
          <w:rFonts w:ascii="Times New Roman" w:hAnsi="Times New Roman"/>
          <w:sz w:val="24"/>
          <w:szCs w:val="24"/>
        </w:rPr>
        <w:t xml:space="preserve"> from </w:t>
      </w:r>
      <w:r w:rsidRPr="007E4AF0">
        <w:rPr>
          <w:rFonts w:ascii="Times New Roman" w:hAnsi="Times New Roman"/>
          <w:i/>
          <w:sz w:val="24"/>
          <w:szCs w:val="24"/>
        </w:rPr>
        <w:t>The House on Mango Street</w:t>
      </w:r>
    </w:p>
    <w:p w14:paraId="35A61B30" w14:textId="5E8F85CE" w:rsidR="007D6ED8" w:rsidRPr="00AE3068" w:rsidRDefault="007D6ED8" w:rsidP="007D6ED8">
      <w:pPr>
        <w:rPr>
          <w:rStyle w:val="SubtleEmphasis"/>
          <w:rFonts w:ascii="Times New Roman" w:hAnsi="Times New Roman"/>
        </w:rPr>
      </w:pPr>
      <w:r w:rsidRPr="007E4AF0">
        <w:rPr>
          <w:rFonts w:ascii="Times New Roman" w:hAnsi="Times New Roman"/>
          <w:b/>
          <w:sz w:val="24"/>
          <w:szCs w:val="24"/>
        </w:rPr>
        <w:t xml:space="preserve">Topic:  </w:t>
      </w:r>
      <w:r w:rsidR="005945CC">
        <w:rPr>
          <w:rFonts w:ascii="Times New Roman" w:hAnsi="Times New Roman"/>
          <w:sz w:val="24"/>
          <w:szCs w:val="24"/>
        </w:rPr>
        <w:t xml:space="preserve">ELA; </w:t>
      </w:r>
      <w:r w:rsidRPr="007E4AF0">
        <w:rPr>
          <w:rFonts w:ascii="Times New Roman" w:hAnsi="Times New Roman"/>
          <w:sz w:val="24"/>
          <w:szCs w:val="24"/>
        </w:rPr>
        <w:t>Introductions</w:t>
      </w:r>
    </w:p>
    <w:p w14:paraId="406DD63B" w14:textId="77777777" w:rsidR="00F57D5E" w:rsidRPr="00AE3068" w:rsidRDefault="007D6ED8" w:rsidP="007D6ED8">
      <w:pPr>
        <w:rPr>
          <w:rFonts w:ascii="Times New Roman" w:hAnsi="Times New Roman"/>
          <w:sz w:val="24"/>
          <w:szCs w:val="24"/>
        </w:rPr>
      </w:pPr>
      <w:r w:rsidRPr="00AE3068">
        <w:rPr>
          <w:rFonts w:ascii="Times New Roman" w:hAnsi="Times New Roman"/>
          <w:b/>
          <w:sz w:val="24"/>
          <w:szCs w:val="24"/>
        </w:rPr>
        <w:t>Level:</w:t>
      </w:r>
      <w:r w:rsidRPr="00AE3068">
        <w:rPr>
          <w:rFonts w:ascii="Times New Roman" w:hAnsi="Times New Roman"/>
          <w:sz w:val="24"/>
          <w:szCs w:val="24"/>
        </w:rPr>
        <w:t xml:space="preserve">  Beginner/Intermediate/Advanced</w:t>
      </w:r>
    </w:p>
    <w:p w14:paraId="50C06E73" w14:textId="77777777" w:rsidR="00D14F8B" w:rsidRPr="007E4AF0" w:rsidRDefault="00F57D5E" w:rsidP="007D6ED8">
      <w:pPr>
        <w:rPr>
          <w:rFonts w:ascii="Times New Roman" w:hAnsi="Times New Roman"/>
          <w:b/>
          <w:sz w:val="24"/>
          <w:szCs w:val="24"/>
        </w:rPr>
      </w:pPr>
      <w:r w:rsidRPr="007E4AF0">
        <w:rPr>
          <w:rFonts w:ascii="Times New Roman" w:hAnsi="Times New Roman"/>
          <w:b/>
          <w:sz w:val="24"/>
          <w:szCs w:val="24"/>
        </w:rPr>
        <w:t>Common Core State Standards:</w:t>
      </w:r>
    </w:p>
    <w:p w14:paraId="015A0387" w14:textId="3A9BE7BF" w:rsidR="000D1895" w:rsidRPr="009C437D" w:rsidRDefault="000D1895" w:rsidP="000D1895">
      <w:pPr>
        <w:rPr>
          <w:rFonts w:ascii="Times New Roman" w:eastAsia="Times New Roman" w:hAnsi="Times New Roman"/>
          <w:sz w:val="24"/>
          <w:szCs w:val="24"/>
        </w:rPr>
      </w:pPr>
      <w:bookmarkStart w:id="1" w:name="CCSS.ELA-Literacy.RL.6.2"/>
      <w:r w:rsidRPr="009C437D">
        <w:rPr>
          <w:rFonts w:ascii="Times New Roman" w:eastAsia="Times New Roman" w:hAnsi="Times New Roman"/>
          <w:caps/>
          <w:sz w:val="20"/>
          <w:szCs w:val="20"/>
        </w:rPr>
        <w:t>CCSS.ELA-LITERACY.RL.6.2</w:t>
      </w:r>
      <w:bookmarkEnd w:id="1"/>
      <w:r w:rsidRPr="00AE3068">
        <w:rPr>
          <w:rFonts w:ascii="Times New Roman" w:eastAsia="Times New Roman" w:hAnsi="Times New Roman"/>
          <w:color w:val="202020"/>
          <w:sz w:val="26"/>
          <w:szCs w:val="26"/>
        </w:rPr>
        <w:br/>
      </w:r>
      <w:r w:rsidRPr="009C437D">
        <w:rPr>
          <w:rFonts w:ascii="Times New Roman" w:eastAsia="Times New Roman" w:hAnsi="Times New Roman"/>
          <w:color w:val="202020"/>
          <w:sz w:val="24"/>
          <w:szCs w:val="24"/>
        </w:rPr>
        <w:t>Determine a theme or central idea of a text and how it is conveyed through particular details; provide a summary of the text distinct from personal opinions or judgments.</w:t>
      </w:r>
    </w:p>
    <w:p w14:paraId="75460C09" w14:textId="278A5EA2" w:rsidR="000D1895" w:rsidRPr="00AE3068" w:rsidRDefault="000D1895" w:rsidP="000D1895">
      <w:pPr>
        <w:rPr>
          <w:rFonts w:ascii="Times New Roman" w:eastAsia="Times New Roman" w:hAnsi="Times New Roman"/>
        </w:rPr>
      </w:pPr>
      <w:bookmarkStart w:id="2" w:name="CCSS.ELA-Literacy.SL.6.1"/>
      <w:r w:rsidRPr="009C437D">
        <w:rPr>
          <w:rFonts w:ascii="Times New Roman" w:eastAsia="Times New Roman" w:hAnsi="Times New Roman"/>
          <w:caps/>
          <w:sz w:val="20"/>
          <w:szCs w:val="20"/>
        </w:rPr>
        <w:t>CCSS.ELA-LITERACY.SL.6.1</w:t>
      </w:r>
      <w:bookmarkEnd w:id="2"/>
      <w:r w:rsidRPr="00AE3068">
        <w:rPr>
          <w:rFonts w:ascii="Times New Roman" w:eastAsia="Times New Roman" w:hAnsi="Times New Roman"/>
          <w:color w:val="202020"/>
          <w:sz w:val="26"/>
          <w:szCs w:val="26"/>
        </w:rPr>
        <w:br/>
      </w:r>
      <w:r w:rsidRPr="009C437D">
        <w:rPr>
          <w:rFonts w:ascii="Times New Roman" w:eastAsia="Times New Roman" w:hAnsi="Times New Roman"/>
          <w:color w:val="202020"/>
          <w:sz w:val="24"/>
          <w:szCs w:val="24"/>
        </w:rPr>
        <w:t>Engage effectively in a range of collaborative discussions (one-on-one, in groups, and teacher-led) with diverse partners on grade 6 topics, texts, and issues, building on others' ideas and expressing their own clearly.</w:t>
      </w:r>
    </w:p>
    <w:p w14:paraId="4D0B1B67" w14:textId="77777777" w:rsidR="00F57D5E" w:rsidRPr="00AE3068" w:rsidRDefault="00F57D5E" w:rsidP="007D6ED8">
      <w:pPr>
        <w:rPr>
          <w:rFonts w:ascii="Times New Roman" w:hAnsi="Times New Roman"/>
          <w:b/>
          <w:sz w:val="24"/>
          <w:szCs w:val="24"/>
        </w:rPr>
      </w:pPr>
      <w:r w:rsidRPr="00AE3068">
        <w:rPr>
          <w:rFonts w:ascii="Times New Roman" w:hAnsi="Times New Roman"/>
          <w:b/>
          <w:sz w:val="24"/>
          <w:szCs w:val="24"/>
        </w:rPr>
        <w:t>WIDA Standards:</w:t>
      </w:r>
    </w:p>
    <w:p w14:paraId="7181EFB5" w14:textId="57AC4808" w:rsidR="009C437D" w:rsidRPr="009C437D" w:rsidRDefault="000D1895" w:rsidP="007D6ED8">
      <w:pPr>
        <w:rPr>
          <w:rFonts w:ascii="Times New Roman" w:hAnsi="Times New Roman"/>
          <w:sz w:val="24"/>
          <w:szCs w:val="24"/>
        </w:rPr>
      </w:pPr>
      <w:r w:rsidRPr="009C437D">
        <w:rPr>
          <w:rFonts w:ascii="Times New Roman" w:hAnsi="Times New Roman"/>
          <w:sz w:val="24"/>
          <w:szCs w:val="24"/>
        </w:rPr>
        <w:t>Standard 1, Social and Instructional Language</w:t>
      </w:r>
    </w:p>
    <w:p w14:paraId="2FF63E1A" w14:textId="77777777" w:rsidR="009D1CE8" w:rsidRDefault="000D1895" w:rsidP="007D6ED8">
      <w:pPr>
        <w:rPr>
          <w:rFonts w:ascii="Times New Roman" w:hAnsi="Times New Roman"/>
          <w:sz w:val="24"/>
          <w:szCs w:val="24"/>
        </w:rPr>
      </w:pPr>
      <w:r w:rsidRPr="009C437D">
        <w:rPr>
          <w:rFonts w:ascii="Times New Roman" w:hAnsi="Times New Roman"/>
          <w:sz w:val="24"/>
          <w:szCs w:val="24"/>
        </w:rPr>
        <w:t>Standard 2, Language of Language Arts</w:t>
      </w:r>
    </w:p>
    <w:p w14:paraId="7A98096B" w14:textId="14B94716" w:rsidR="007D6ED8" w:rsidRPr="009D1CE8" w:rsidRDefault="007D6ED8" w:rsidP="007D6ED8">
      <w:pPr>
        <w:rPr>
          <w:rFonts w:ascii="Times New Roman" w:hAnsi="Times New Roman"/>
          <w:sz w:val="24"/>
          <w:szCs w:val="24"/>
        </w:rPr>
      </w:pPr>
      <w:r w:rsidRPr="007E4AF0">
        <w:rPr>
          <w:rFonts w:ascii="Times New Roman" w:hAnsi="Times New Roman"/>
          <w:b/>
          <w:sz w:val="24"/>
          <w:szCs w:val="24"/>
        </w:rPr>
        <w:t>Content Objectives:</w:t>
      </w:r>
    </w:p>
    <w:p w14:paraId="35AE55DE" w14:textId="6E16B6C1" w:rsidR="007D6ED8" w:rsidRPr="007E4AF0" w:rsidRDefault="00E47A3D" w:rsidP="007D6ED8">
      <w:pPr>
        <w:pStyle w:val="ListParagraph"/>
        <w:numPr>
          <w:ilvl w:val="0"/>
          <w:numId w:val="1"/>
        </w:numPr>
        <w:rPr>
          <w:rFonts w:ascii="Times New Roman" w:hAnsi="Times New Roman"/>
          <w:sz w:val="24"/>
          <w:szCs w:val="24"/>
        </w:rPr>
      </w:pPr>
      <w:r w:rsidRPr="007E4AF0">
        <w:rPr>
          <w:rFonts w:ascii="Times New Roman" w:hAnsi="Times New Roman"/>
          <w:sz w:val="24"/>
          <w:szCs w:val="24"/>
        </w:rPr>
        <w:t>Understand the story behind the</w:t>
      </w:r>
      <w:r w:rsidR="009D1CE8">
        <w:rPr>
          <w:rFonts w:ascii="Times New Roman" w:hAnsi="Times New Roman"/>
          <w:sz w:val="24"/>
          <w:szCs w:val="24"/>
        </w:rPr>
        <w:t xml:space="preserve"> narrator's</w:t>
      </w:r>
      <w:r w:rsidRPr="007E4AF0">
        <w:rPr>
          <w:rFonts w:ascii="Times New Roman" w:hAnsi="Times New Roman"/>
          <w:sz w:val="24"/>
          <w:szCs w:val="24"/>
        </w:rPr>
        <w:t xml:space="preserve"> name (the author’s purpose)</w:t>
      </w:r>
      <w:r w:rsidR="001726DC" w:rsidRPr="007E4AF0">
        <w:rPr>
          <w:rFonts w:ascii="Times New Roman" w:hAnsi="Times New Roman"/>
          <w:sz w:val="24"/>
          <w:szCs w:val="24"/>
        </w:rPr>
        <w:t>.</w:t>
      </w:r>
    </w:p>
    <w:p w14:paraId="171EC54B" w14:textId="48B6E42C" w:rsidR="00E47A3D" w:rsidRPr="007E4AF0" w:rsidRDefault="00E47A3D" w:rsidP="007D6ED8">
      <w:pPr>
        <w:pStyle w:val="ListParagraph"/>
        <w:numPr>
          <w:ilvl w:val="0"/>
          <w:numId w:val="1"/>
        </w:numPr>
        <w:rPr>
          <w:rFonts w:ascii="Times New Roman" w:hAnsi="Times New Roman"/>
          <w:sz w:val="24"/>
          <w:szCs w:val="24"/>
        </w:rPr>
      </w:pPr>
      <w:r w:rsidRPr="007E4AF0">
        <w:rPr>
          <w:rFonts w:ascii="Times New Roman" w:hAnsi="Times New Roman"/>
          <w:sz w:val="24"/>
          <w:szCs w:val="24"/>
        </w:rPr>
        <w:t>Mak</w:t>
      </w:r>
      <w:r w:rsidR="001726DC" w:rsidRPr="007E4AF0">
        <w:rPr>
          <w:rFonts w:ascii="Times New Roman" w:hAnsi="Times New Roman"/>
          <w:sz w:val="24"/>
          <w:szCs w:val="24"/>
        </w:rPr>
        <w:t>e</w:t>
      </w:r>
      <w:r w:rsidRPr="007E4AF0">
        <w:rPr>
          <w:rFonts w:ascii="Times New Roman" w:hAnsi="Times New Roman"/>
          <w:sz w:val="24"/>
          <w:szCs w:val="24"/>
        </w:rPr>
        <w:t xml:space="preserve"> </w:t>
      </w:r>
      <w:r w:rsidR="009C437D">
        <w:rPr>
          <w:rFonts w:ascii="Times New Roman" w:hAnsi="Times New Roman"/>
          <w:sz w:val="24"/>
          <w:szCs w:val="24"/>
        </w:rPr>
        <w:t xml:space="preserve">text-to-self </w:t>
      </w:r>
      <w:r w:rsidRPr="007E4AF0">
        <w:rPr>
          <w:rFonts w:ascii="Times New Roman" w:hAnsi="Times New Roman"/>
          <w:sz w:val="24"/>
          <w:szCs w:val="24"/>
        </w:rPr>
        <w:t>connection</w:t>
      </w:r>
      <w:r w:rsidR="0079744D" w:rsidRPr="007E4AF0">
        <w:rPr>
          <w:rFonts w:ascii="Times New Roman" w:hAnsi="Times New Roman"/>
          <w:sz w:val="24"/>
          <w:szCs w:val="24"/>
        </w:rPr>
        <w:t>s</w:t>
      </w:r>
      <w:r w:rsidRPr="007E4AF0">
        <w:rPr>
          <w:rFonts w:ascii="Times New Roman" w:hAnsi="Times New Roman"/>
          <w:sz w:val="24"/>
          <w:szCs w:val="24"/>
        </w:rPr>
        <w:t xml:space="preserve"> (your name and its meanings)</w:t>
      </w:r>
      <w:r w:rsidR="001726DC" w:rsidRPr="007E4AF0">
        <w:rPr>
          <w:rFonts w:ascii="Times New Roman" w:hAnsi="Times New Roman"/>
          <w:sz w:val="24"/>
          <w:szCs w:val="24"/>
        </w:rPr>
        <w:t>.</w:t>
      </w:r>
    </w:p>
    <w:p w14:paraId="1283991A" w14:textId="7D8C42D7" w:rsidR="00F57D5E" w:rsidRPr="007E4AF0" w:rsidRDefault="009C437D" w:rsidP="00F57D5E">
      <w:pPr>
        <w:pStyle w:val="ListParagraph"/>
        <w:numPr>
          <w:ilvl w:val="0"/>
          <w:numId w:val="1"/>
        </w:numPr>
        <w:rPr>
          <w:rFonts w:ascii="Times New Roman" w:hAnsi="Times New Roman"/>
          <w:sz w:val="24"/>
          <w:szCs w:val="24"/>
        </w:rPr>
      </w:pPr>
      <w:r>
        <w:rPr>
          <w:rFonts w:ascii="Times New Roman" w:hAnsi="Times New Roman"/>
          <w:sz w:val="24"/>
          <w:szCs w:val="24"/>
        </w:rPr>
        <w:t>Make</w:t>
      </w:r>
      <w:r w:rsidR="0079744D" w:rsidRPr="007E4AF0">
        <w:rPr>
          <w:rFonts w:ascii="Times New Roman" w:hAnsi="Times New Roman"/>
          <w:sz w:val="24"/>
          <w:szCs w:val="24"/>
        </w:rPr>
        <w:t xml:space="preserve"> </w:t>
      </w:r>
      <w:r>
        <w:rPr>
          <w:rFonts w:ascii="Times New Roman" w:hAnsi="Times New Roman"/>
          <w:sz w:val="24"/>
          <w:szCs w:val="24"/>
        </w:rPr>
        <w:t xml:space="preserve">text-to-world connections </w:t>
      </w:r>
      <w:r w:rsidR="000A3E16">
        <w:rPr>
          <w:rFonts w:ascii="Times New Roman" w:hAnsi="Times New Roman"/>
          <w:sz w:val="24"/>
          <w:szCs w:val="24"/>
        </w:rPr>
        <w:t>(</w:t>
      </w:r>
      <w:r w:rsidR="00D14F8B" w:rsidRPr="007E4AF0">
        <w:rPr>
          <w:rFonts w:ascii="Times New Roman" w:hAnsi="Times New Roman"/>
          <w:sz w:val="24"/>
          <w:szCs w:val="24"/>
        </w:rPr>
        <w:t xml:space="preserve">How </w:t>
      </w:r>
      <w:r w:rsidR="000A3E16">
        <w:rPr>
          <w:rFonts w:ascii="Times New Roman" w:hAnsi="Times New Roman"/>
          <w:sz w:val="24"/>
          <w:szCs w:val="24"/>
        </w:rPr>
        <w:t xml:space="preserve">do </w:t>
      </w:r>
      <w:r w:rsidR="00D14F8B" w:rsidRPr="007E4AF0">
        <w:rPr>
          <w:rFonts w:ascii="Times New Roman" w:hAnsi="Times New Roman"/>
          <w:sz w:val="24"/>
          <w:szCs w:val="24"/>
        </w:rPr>
        <w:t>names have cultural importance?</w:t>
      </w:r>
      <w:r w:rsidR="000A3E16">
        <w:rPr>
          <w:rFonts w:ascii="Times New Roman" w:hAnsi="Times New Roman"/>
          <w:sz w:val="24"/>
          <w:szCs w:val="24"/>
        </w:rPr>
        <w:t xml:space="preserve"> Why is it important to respect people's names</w:t>
      </w:r>
      <w:r w:rsidR="009B54C9">
        <w:rPr>
          <w:rFonts w:ascii="Times New Roman" w:hAnsi="Times New Roman"/>
          <w:sz w:val="24"/>
          <w:szCs w:val="24"/>
        </w:rPr>
        <w:t>?</w:t>
      </w:r>
      <w:r w:rsidR="00D14F8B" w:rsidRPr="007E4AF0">
        <w:rPr>
          <w:rFonts w:ascii="Times New Roman" w:hAnsi="Times New Roman"/>
          <w:sz w:val="24"/>
          <w:szCs w:val="24"/>
        </w:rPr>
        <w:t>)</w:t>
      </w:r>
      <w:r>
        <w:rPr>
          <w:rFonts w:ascii="Times New Roman" w:hAnsi="Times New Roman"/>
          <w:sz w:val="24"/>
          <w:szCs w:val="24"/>
        </w:rPr>
        <w:t>.</w:t>
      </w:r>
    </w:p>
    <w:p w14:paraId="5D953F87" w14:textId="77777777" w:rsidR="00F57D5E" w:rsidRPr="007E4AF0" w:rsidRDefault="00F57D5E" w:rsidP="002176D1">
      <w:pPr>
        <w:pStyle w:val="ListParagraph"/>
        <w:rPr>
          <w:rFonts w:ascii="Times New Roman" w:hAnsi="Times New Roman"/>
          <w:sz w:val="24"/>
          <w:szCs w:val="24"/>
        </w:rPr>
      </w:pPr>
    </w:p>
    <w:p w14:paraId="41B30A04" w14:textId="77777777" w:rsidR="00F57D5E" w:rsidRDefault="00F57D5E" w:rsidP="002176D1">
      <w:pPr>
        <w:pStyle w:val="ListParagraph"/>
        <w:ind w:left="0"/>
        <w:rPr>
          <w:rFonts w:ascii="Times New Roman" w:hAnsi="Times New Roman"/>
          <w:b/>
          <w:sz w:val="24"/>
          <w:szCs w:val="24"/>
        </w:rPr>
      </w:pPr>
      <w:r w:rsidRPr="007E4AF0">
        <w:rPr>
          <w:rFonts w:ascii="Times New Roman" w:hAnsi="Times New Roman"/>
          <w:b/>
          <w:sz w:val="24"/>
          <w:szCs w:val="24"/>
        </w:rPr>
        <w:t>Language Objectives:</w:t>
      </w:r>
    </w:p>
    <w:p w14:paraId="22E8D017" w14:textId="77777777" w:rsidR="009D1CE8" w:rsidRPr="007E4AF0" w:rsidRDefault="009D1CE8" w:rsidP="002176D1">
      <w:pPr>
        <w:pStyle w:val="ListParagraph"/>
        <w:ind w:left="0"/>
        <w:rPr>
          <w:rFonts w:ascii="Times New Roman" w:hAnsi="Times New Roman"/>
          <w:b/>
          <w:sz w:val="24"/>
          <w:szCs w:val="24"/>
        </w:rPr>
      </w:pPr>
    </w:p>
    <w:p w14:paraId="268920DD" w14:textId="70179F4A" w:rsidR="005D7021" w:rsidRDefault="005D7021" w:rsidP="005D7021">
      <w:pPr>
        <w:pStyle w:val="ListParagraph"/>
        <w:numPr>
          <w:ilvl w:val="0"/>
          <w:numId w:val="1"/>
        </w:numPr>
        <w:rPr>
          <w:rFonts w:ascii="Times New Roman" w:hAnsi="Times New Roman"/>
          <w:sz w:val="24"/>
          <w:szCs w:val="24"/>
        </w:rPr>
      </w:pPr>
      <w:r w:rsidRPr="007E4AF0">
        <w:rPr>
          <w:rFonts w:ascii="Times New Roman" w:hAnsi="Times New Roman"/>
          <w:sz w:val="24"/>
          <w:szCs w:val="24"/>
        </w:rPr>
        <w:t>O</w:t>
      </w:r>
      <w:r w:rsidR="00D14F8B" w:rsidRPr="007E4AF0">
        <w:rPr>
          <w:rFonts w:ascii="Times New Roman" w:hAnsi="Times New Roman"/>
          <w:sz w:val="24"/>
          <w:szCs w:val="24"/>
        </w:rPr>
        <w:t xml:space="preserve">rally </w:t>
      </w:r>
      <w:r w:rsidR="00990783" w:rsidRPr="007E4AF0">
        <w:rPr>
          <w:rFonts w:ascii="Times New Roman" w:hAnsi="Times New Roman"/>
          <w:sz w:val="24"/>
          <w:szCs w:val="24"/>
        </w:rPr>
        <w:t>summarize</w:t>
      </w:r>
      <w:r w:rsidRPr="007E4AF0">
        <w:rPr>
          <w:rFonts w:ascii="Times New Roman" w:hAnsi="Times New Roman"/>
          <w:sz w:val="24"/>
          <w:szCs w:val="24"/>
        </w:rPr>
        <w:t xml:space="preserve"> </w:t>
      </w:r>
      <w:r w:rsidR="00D14F8B" w:rsidRPr="007E4AF0">
        <w:rPr>
          <w:rFonts w:ascii="Times New Roman" w:hAnsi="Times New Roman"/>
          <w:sz w:val="24"/>
          <w:szCs w:val="24"/>
        </w:rPr>
        <w:t>the author’s view of her name</w:t>
      </w:r>
      <w:r w:rsidRPr="007E4AF0">
        <w:rPr>
          <w:rFonts w:ascii="Times New Roman" w:hAnsi="Times New Roman"/>
          <w:sz w:val="24"/>
          <w:szCs w:val="24"/>
        </w:rPr>
        <w:t>.</w:t>
      </w:r>
    </w:p>
    <w:p w14:paraId="0877A680" w14:textId="4AA7B62F" w:rsidR="009C437D" w:rsidRPr="007E4AF0" w:rsidRDefault="009C437D" w:rsidP="005D7021">
      <w:pPr>
        <w:pStyle w:val="ListParagraph"/>
        <w:numPr>
          <w:ilvl w:val="0"/>
          <w:numId w:val="1"/>
        </w:numPr>
        <w:rPr>
          <w:rFonts w:ascii="Times New Roman" w:hAnsi="Times New Roman"/>
          <w:sz w:val="24"/>
          <w:szCs w:val="24"/>
        </w:rPr>
      </w:pPr>
      <w:r>
        <w:rPr>
          <w:rFonts w:ascii="Times New Roman" w:hAnsi="Times New Roman"/>
          <w:sz w:val="24"/>
          <w:szCs w:val="24"/>
        </w:rPr>
        <w:t>Use appropriate words, phrases, and pictures to write/draw a concept map showing the most important details of the story behind your name.</w:t>
      </w:r>
    </w:p>
    <w:p w14:paraId="0035F5D1" w14:textId="62ED61B8" w:rsidR="005945CC" w:rsidRPr="005945CC" w:rsidRDefault="005945CC" w:rsidP="005945CC">
      <w:pPr>
        <w:pStyle w:val="ListParagraph"/>
        <w:numPr>
          <w:ilvl w:val="0"/>
          <w:numId w:val="1"/>
        </w:numPr>
        <w:rPr>
          <w:rFonts w:ascii="Times New Roman" w:hAnsi="Times New Roman"/>
          <w:sz w:val="24"/>
          <w:szCs w:val="24"/>
        </w:rPr>
      </w:pPr>
      <w:r>
        <w:rPr>
          <w:rFonts w:ascii="Times New Roman" w:hAnsi="Times New Roman"/>
          <w:sz w:val="24"/>
          <w:szCs w:val="24"/>
        </w:rPr>
        <w:t>Orally demonstrate comprehension of the text through partner and whole group discussions.</w:t>
      </w:r>
    </w:p>
    <w:p w14:paraId="7E352239" w14:textId="34D8E780" w:rsidR="007D6ED8" w:rsidRPr="005945CC" w:rsidRDefault="007D6ED8" w:rsidP="009E4B7F">
      <w:pPr>
        <w:rPr>
          <w:rFonts w:ascii="Times New Roman" w:hAnsi="Times New Roman"/>
          <w:sz w:val="24"/>
          <w:szCs w:val="24"/>
        </w:rPr>
      </w:pPr>
      <w:r w:rsidRPr="005945CC">
        <w:rPr>
          <w:rFonts w:ascii="Times New Roman" w:hAnsi="Times New Roman"/>
          <w:b/>
          <w:sz w:val="24"/>
          <w:szCs w:val="24"/>
        </w:rPr>
        <w:lastRenderedPageBreak/>
        <w:t xml:space="preserve">Habits of Mind Objective:  </w:t>
      </w:r>
      <w:r w:rsidR="001726DC" w:rsidRPr="005945CC">
        <w:rPr>
          <w:rFonts w:ascii="Times New Roman" w:hAnsi="Times New Roman"/>
          <w:sz w:val="24"/>
          <w:szCs w:val="24"/>
        </w:rPr>
        <w:t>The lesson reinforces p</w:t>
      </w:r>
      <w:r w:rsidR="00B063CF" w:rsidRPr="005945CC">
        <w:rPr>
          <w:rFonts w:ascii="Times New Roman" w:hAnsi="Times New Roman"/>
          <w:sz w:val="24"/>
          <w:szCs w:val="24"/>
        </w:rPr>
        <w:t>ers</w:t>
      </w:r>
      <w:r w:rsidR="00F57D5E" w:rsidRPr="005945CC">
        <w:rPr>
          <w:rFonts w:ascii="Times New Roman" w:hAnsi="Times New Roman"/>
          <w:sz w:val="24"/>
          <w:szCs w:val="24"/>
        </w:rPr>
        <w:t>everance</w:t>
      </w:r>
      <w:r w:rsidR="001726DC" w:rsidRPr="005945CC">
        <w:rPr>
          <w:rFonts w:ascii="Times New Roman" w:hAnsi="Times New Roman"/>
          <w:sz w:val="24"/>
          <w:szCs w:val="24"/>
        </w:rPr>
        <w:t>, as it relates to identity formation. We all spend a lifetime working to create and present a personal identity that is symbolized by our names. We blend our cultural and family histories with our views about ourselves to create our identities, and this is often a significant personal challenge.</w:t>
      </w:r>
    </w:p>
    <w:p w14:paraId="576EE4D5" w14:textId="0B7F772E" w:rsidR="007D6ED8" w:rsidRPr="007E4AF0" w:rsidRDefault="007D6ED8" w:rsidP="007D6ED8">
      <w:pPr>
        <w:rPr>
          <w:rFonts w:ascii="Times New Roman" w:hAnsi="Times New Roman"/>
          <w:sz w:val="24"/>
          <w:szCs w:val="24"/>
        </w:rPr>
      </w:pPr>
      <w:r w:rsidRPr="007E4AF0">
        <w:rPr>
          <w:rFonts w:ascii="Times New Roman" w:hAnsi="Times New Roman"/>
          <w:b/>
          <w:sz w:val="24"/>
          <w:szCs w:val="24"/>
        </w:rPr>
        <w:t>Intercultural Connections:</w:t>
      </w:r>
      <w:r w:rsidR="004F12B2" w:rsidRPr="007E4AF0">
        <w:rPr>
          <w:rFonts w:ascii="Times New Roman" w:hAnsi="Times New Roman"/>
          <w:sz w:val="24"/>
          <w:szCs w:val="24"/>
        </w:rPr>
        <w:t xml:space="preserve">  </w:t>
      </w:r>
      <w:r w:rsidR="00E47A3D" w:rsidRPr="007E4AF0">
        <w:rPr>
          <w:rFonts w:ascii="Times New Roman" w:hAnsi="Times New Roman"/>
          <w:sz w:val="24"/>
          <w:szCs w:val="24"/>
        </w:rPr>
        <w:t>The</w:t>
      </w:r>
      <w:r w:rsidR="001726DC" w:rsidRPr="007E4AF0">
        <w:rPr>
          <w:rFonts w:ascii="Times New Roman" w:hAnsi="Times New Roman"/>
          <w:sz w:val="24"/>
          <w:szCs w:val="24"/>
        </w:rPr>
        <w:t xml:space="preserve"> theme underscores the</w:t>
      </w:r>
      <w:r w:rsidR="00E47A3D" w:rsidRPr="007E4AF0">
        <w:rPr>
          <w:rFonts w:ascii="Times New Roman" w:hAnsi="Times New Roman"/>
          <w:sz w:val="24"/>
          <w:szCs w:val="24"/>
        </w:rPr>
        <w:t xml:space="preserve"> importance of language</w:t>
      </w:r>
      <w:r w:rsidR="001726DC" w:rsidRPr="007E4AF0">
        <w:rPr>
          <w:rFonts w:ascii="Times New Roman" w:hAnsi="Times New Roman"/>
          <w:sz w:val="24"/>
          <w:szCs w:val="24"/>
        </w:rPr>
        <w:t>,</w:t>
      </w:r>
      <w:r w:rsidR="00E47A3D" w:rsidRPr="007E4AF0">
        <w:rPr>
          <w:rFonts w:ascii="Times New Roman" w:hAnsi="Times New Roman"/>
          <w:sz w:val="24"/>
          <w:szCs w:val="24"/>
        </w:rPr>
        <w:t xml:space="preserve"> and how </w:t>
      </w:r>
      <w:r w:rsidR="000D1895" w:rsidRPr="007E4AF0">
        <w:rPr>
          <w:rFonts w:ascii="Times New Roman" w:hAnsi="Times New Roman"/>
          <w:sz w:val="24"/>
          <w:szCs w:val="24"/>
        </w:rPr>
        <w:t>names connect us to our culture and community</w:t>
      </w:r>
      <w:r w:rsidR="009B54C9">
        <w:rPr>
          <w:rFonts w:ascii="Times New Roman" w:hAnsi="Times New Roman"/>
          <w:sz w:val="24"/>
          <w:szCs w:val="24"/>
        </w:rPr>
        <w:t xml:space="preserve">. </w:t>
      </w:r>
      <w:r w:rsidR="0079744D" w:rsidRPr="007E4AF0">
        <w:rPr>
          <w:rFonts w:ascii="Times New Roman" w:hAnsi="Times New Roman"/>
          <w:sz w:val="24"/>
          <w:szCs w:val="24"/>
        </w:rPr>
        <w:t>Developing a strong sense of self is key to having a healthy sense of identity</w:t>
      </w:r>
    </w:p>
    <w:p w14:paraId="544DB098" w14:textId="77777777" w:rsidR="007D6ED8" w:rsidRDefault="007D6ED8" w:rsidP="007D6ED8">
      <w:pPr>
        <w:rPr>
          <w:rFonts w:ascii="Times New Roman" w:hAnsi="Times New Roman"/>
          <w:b/>
          <w:sz w:val="24"/>
          <w:szCs w:val="24"/>
        </w:rPr>
      </w:pPr>
      <w:r w:rsidRPr="007E4AF0">
        <w:rPr>
          <w:rFonts w:ascii="Times New Roman" w:hAnsi="Times New Roman"/>
          <w:b/>
          <w:sz w:val="24"/>
          <w:szCs w:val="24"/>
        </w:rPr>
        <w:t>ACTIVATING BACKGROUND KNOWLEDGE</w:t>
      </w:r>
    </w:p>
    <w:p w14:paraId="6734C688" w14:textId="27AE370F" w:rsidR="005D3332" w:rsidRPr="007E4AF0" w:rsidRDefault="005D3332" w:rsidP="007D6ED8">
      <w:pPr>
        <w:rPr>
          <w:rFonts w:ascii="Times New Roman" w:hAnsi="Times New Roman"/>
          <w:b/>
          <w:sz w:val="24"/>
          <w:szCs w:val="24"/>
        </w:rPr>
      </w:pPr>
      <w:r>
        <w:rPr>
          <w:rFonts w:ascii="Times New Roman" w:hAnsi="Times New Roman"/>
          <w:b/>
          <w:sz w:val="24"/>
          <w:szCs w:val="24"/>
        </w:rPr>
        <w:t xml:space="preserve">Do Now: </w:t>
      </w:r>
      <w:r w:rsidRPr="005D3332">
        <w:rPr>
          <w:rFonts w:ascii="Times New Roman" w:hAnsi="Times New Roman"/>
          <w:sz w:val="24"/>
          <w:szCs w:val="24"/>
        </w:rPr>
        <w:t>Create a poster with your name written in large letters. Answer the following questions on the poster. You can use phrases, short sentences, and pictures t</w:t>
      </w:r>
      <w:r w:rsidR="009B54C9">
        <w:rPr>
          <w:rFonts w:ascii="Times New Roman" w:hAnsi="Times New Roman"/>
          <w:sz w:val="24"/>
          <w:szCs w:val="24"/>
        </w:rPr>
        <w:t xml:space="preserve">o tell the story of your name. </w:t>
      </w:r>
      <w:r w:rsidR="00BE2D7F">
        <w:rPr>
          <w:rFonts w:ascii="Times New Roman" w:hAnsi="Times New Roman"/>
          <w:sz w:val="24"/>
          <w:szCs w:val="24"/>
        </w:rPr>
        <w:t>You will use this poster to stand up and introduce yourself to your new teacher and classmates.</w:t>
      </w:r>
    </w:p>
    <w:p w14:paraId="1F793FBB" w14:textId="50F04B1B" w:rsidR="000D1895" w:rsidRPr="007E4AF0" w:rsidRDefault="00E47A3D" w:rsidP="000D1895">
      <w:pPr>
        <w:pStyle w:val="ListParagraph"/>
        <w:numPr>
          <w:ilvl w:val="0"/>
          <w:numId w:val="7"/>
        </w:numPr>
        <w:rPr>
          <w:rFonts w:ascii="Times New Roman" w:hAnsi="Times New Roman"/>
          <w:sz w:val="24"/>
          <w:szCs w:val="24"/>
        </w:rPr>
      </w:pPr>
      <w:r w:rsidRPr="007E4AF0">
        <w:rPr>
          <w:rFonts w:ascii="Times New Roman" w:hAnsi="Times New Roman"/>
          <w:sz w:val="24"/>
          <w:szCs w:val="24"/>
        </w:rPr>
        <w:t xml:space="preserve">What is the </w:t>
      </w:r>
      <w:r w:rsidR="000D1895" w:rsidRPr="007E4AF0">
        <w:rPr>
          <w:rFonts w:ascii="Times New Roman" w:hAnsi="Times New Roman"/>
          <w:sz w:val="24"/>
          <w:szCs w:val="24"/>
        </w:rPr>
        <w:t>m</w:t>
      </w:r>
      <w:r w:rsidRPr="007E4AF0">
        <w:rPr>
          <w:rFonts w:ascii="Times New Roman" w:hAnsi="Times New Roman"/>
          <w:sz w:val="24"/>
          <w:szCs w:val="24"/>
        </w:rPr>
        <w:t xml:space="preserve">eaning of your name?  </w:t>
      </w:r>
    </w:p>
    <w:p w14:paraId="098EB8F6" w14:textId="77777777" w:rsidR="00E47A3D" w:rsidRPr="007E4AF0" w:rsidRDefault="00E47A3D" w:rsidP="00E47A3D">
      <w:pPr>
        <w:pStyle w:val="ListParagraph"/>
        <w:numPr>
          <w:ilvl w:val="0"/>
          <w:numId w:val="7"/>
        </w:numPr>
        <w:rPr>
          <w:rFonts w:ascii="Times New Roman" w:hAnsi="Times New Roman"/>
          <w:sz w:val="24"/>
          <w:szCs w:val="24"/>
        </w:rPr>
      </w:pPr>
      <w:r w:rsidRPr="007E4AF0">
        <w:rPr>
          <w:rFonts w:ascii="Times New Roman" w:hAnsi="Times New Roman"/>
          <w:sz w:val="24"/>
          <w:szCs w:val="24"/>
        </w:rPr>
        <w:t xml:space="preserve">Who named you? </w:t>
      </w:r>
    </w:p>
    <w:p w14:paraId="435A688B" w14:textId="77777777" w:rsidR="00E47A3D" w:rsidRPr="007E4AF0" w:rsidRDefault="00E47A3D" w:rsidP="00E47A3D">
      <w:pPr>
        <w:pStyle w:val="ListParagraph"/>
        <w:numPr>
          <w:ilvl w:val="0"/>
          <w:numId w:val="7"/>
        </w:numPr>
        <w:rPr>
          <w:rFonts w:ascii="Times New Roman" w:hAnsi="Times New Roman"/>
          <w:sz w:val="24"/>
          <w:szCs w:val="24"/>
        </w:rPr>
      </w:pPr>
      <w:r w:rsidRPr="007E4AF0">
        <w:rPr>
          <w:rFonts w:ascii="Times New Roman" w:hAnsi="Times New Roman"/>
          <w:sz w:val="24"/>
          <w:szCs w:val="24"/>
        </w:rPr>
        <w:t xml:space="preserve"> Is there a particular story associated with your name?  </w:t>
      </w:r>
    </w:p>
    <w:p w14:paraId="7E6978A8" w14:textId="77777777" w:rsidR="00E47A3D" w:rsidRPr="007E4AF0" w:rsidRDefault="00E47A3D" w:rsidP="00E47A3D">
      <w:pPr>
        <w:pStyle w:val="ListParagraph"/>
        <w:numPr>
          <w:ilvl w:val="0"/>
          <w:numId w:val="7"/>
        </w:numPr>
        <w:rPr>
          <w:rFonts w:ascii="Times New Roman" w:hAnsi="Times New Roman"/>
          <w:sz w:val="24"/>
          <w:szCs w:val="24"/>
        </w:rPr>
      </w:pPr>
      <w:r w:rsidRPr="007E4AF0">
        <w:rPr>
          <w:rFonts w:ascii="Times New Roman" w:hAnsi="Times New Roman"/>
          <w:sz w:val="24"/>
          <w:szCs w:val="24"/>
        </w:rPr>
        <w:t xml:space="preserve">Do you like your name?  </w:t>
      </w:r>
    </w:p>
    <w:p w14:paraId="2F46AEE8" w14:textId="77777777" w:rsidR="00E47A3D" w:rsidRPr="007E4AF0" w:rsidRDefault="00E47A3D" w:rsidP="00E47A3D">
      <w:pPr>
        <w:pStyle w:val="ListParagraph"/>
        <w:numPr>
          <w:ilvl w:val="0"/>
          <w:numId w:val="7"/>
        </w:numPr>
        <w:rPr>
          <w:rFonts w:ascii="Times New Roman" w:hAnsi="Times New Roman"/>
          <w:sz w:val="24"/>
          <w:szCs w:val="24"/>
        </w:rPr>
      </w:pPr>
      <w:r w:rsidRPr="007E4AF0">
        <w:rPr>
          <w:rFonts w:ascii="Times New Roman" w:hAnsi="Times New Roman"/>
          <w:sz w:val="24"/>
          <w:szCs w:val="24"/>
        </w:rPr>
        <w:t>If you were to choose another name, what would it be?</w:t>
      </w:r>
    </w:p>
    <w:p w14:paraId="45B0C715" w14:textId="77777777" w:rsidR="00E47A3D" w:rsidRDefault="00E47A3D" w:rsidP="00E47A3D">
      <w:pPr>
        <w:pStyle w:val="ListParagraph"/>
        <w:numPr>
          <w:ilvl w:val="0"/>
          <w:numId w:val="7"/>
        </w:numPr>
        <w:rPr>
          <w:rFonts w:ascii="Times New Roman" w:hAnsi="Times New Roman"/>
          <w:sz w:val="24"/>
          <w:szCs w:val="24"/>
        </w:rPr>
      </w:pPr>
      <w:r w:rsidRPr="007E4AF0">
        <w:rPr>
          <w:rFonts w:ascii="Times New Roman" w:hAnsi="Times New Roman"/>
          <w:sz w:val="24"/>
          <w:szCs w:val="24"/>
        </w:rPr>
        <w:t>How do you think others feel about your name?</w:t>
      </w:r>
    </w:p>
    <w:p w14:paraId="618302AE" w14:textId="12ABC929" w:rsidR="009B54C9" w:rsidRPr="009B54C9" w:rsidRDefault="009B54C9" w:rsidP="009B54C9">
      <w:pPr>
        <w:rPr>
          <w:rFonts w:ascii="Times New Roman" w:hAnsi="Times New Roman"/>
          <w:sz w:val="24"/>
          <w:szCs w:val="24"/>
        </w:rPr>
      </w:pPr>
      <w:r>
        <w:rPr>
          <w:rFonts w:ascii="Times New Roman" w:hAnsi="Times New Roman"/>
          <w:sz w:val="24"/>
          <w:szCs w:val="24"/>
        </w:rPr>
        <w:t>[Teachers should a</w:t>
      </w:r>
      <w:r w:rsidRPr="005D3332">
        <w:rPr>
          <w:rFonts w:ascii="Times New Roman" w:hAnsi="Times New Roman"/>
          <w:sz w:val="24"/>
          <w:szCs w:val="24"/>
        </w:rPr>
        <w:t>djust specific writing expectation</w:t>
      </w:r>
      <w:r>
        <w:rPr>
          <w:rFonts w:ascii="Times New Roman" w:hAnsi="Times New Roman"/>
          <w:sz w:val="24"/>
          <w:szCs w:val="24"/>
        </w:rPr>
        <w:t>s to student proficiency level. It would also be helpful for the teacher to model the poster in advance--creating one for his/her first or last name and using it introduce himself/herself.]</w:t>
      </w:r>
    </w:p>
    <w:p w14:paraId="29D25170" w14:textId="794BED04" w:rsidR="007D6ED8" w:rsidRPr="007E4AF0" w:rsidRDefault="007D6ED8" w:rsidP="007D6ED8">
      <w:pPr>
        <w:rPr>
          <w:rFonts w:ascii="Times New Roman" w:hAnsi="Times New Roman"/>
          <w:b/>
          <w:sz w:val="24"/>
          <w:szCs w:val="24"/>
        </w:rPr>
      </w:pPr>
      <w:r w:rsidRPr="007E4AF0">
        <w:rPr>
          <w:rFonts w:ascii="Times New Roman" w:hAnsi="Times New Roman"/>
          <w:b/>
          <w:sz w:val="24"/>
          <w:szCs w:val="24"/>
        </w:rPr>
        <w:t>Vocabulary</w:t>
      </w:r>
      <w:r w:rsidR="00C2426D">
        <w:rPr>
          <w:rFonts w:ascii="Times New Roman" w:hAnsi="Times New Roman"/>
          <w:b/>
          <w:sz w:val="24"/>
          <w:szCs w:val="24"/>
        </w:rPr>
        <w:t>:</w:t>
      </w:r>
      <w:r w:rsidR="005D3332">
        <w:rPr>
          <w:rFonts w:ascii="Times New Roman" w:hAnsi="Times New Roman"/>
          <w:b/>
          <w:sz w:val="24"/>
          <w:szCs w:val="24"/>
        </w:rPr>
        <w:t xml:space="preserve"> (Choose 3-5 words to pre-teach based on student proficiency level.)</w:t>
      </w:r>
    </w:p>
    <w:p w14:paraId="45817CD4" w14:textId="6350F2CC" w:rsidR="005945CC" w:rsidRDefault="00E47A3D" w:rsidP="005945CC">
      <w:pPr>
        <w:rPr>
          <w:rFonts w:ascii="Times New Roman" w:hAnsi="Times New Roman"/>
          <w:sz w:val="24"/>
          <w:szCs w:val="24"/>
        </w:rPr>
      </w:pPr>
      <w:r w:rsidRPr="007E4AF0">
        <w:rPr>
          <w:rFonts w:ascii="Times New Roman" w:hAnsi="Times New Roman"/>
          <w:sz w:val="24"/>
          <w:szCs w:val="24"/>
        </w:rPr>
        <w:t xml:space="preserve">Hope, sobbing, wild, </w:t>
      </w:r>
      <w:r w:rsidR="00990783" w:rsidRPr="007E4AF0">
        <w:rPr>
          <w:rFonts w:ascii="Times New Roman" w:hAnsi="Times New Roman"/>
          <w:sz w:val="24"/>
          <w:szCs w:val="24"/>
        </w:rPr>
        <w:t xml:space="preserve">fancy, </w:t>
      </w:r>
      <w:r w:rsidRPr="007E4AF0">
        <w:rPr>
          <w:rFonts w:ascii="Times New Roman" w:hAnsi="Times New Roman"/>
          <w:sz w:val="24"/>
          <w:szCs w:val="24"/>
        </w:rPr>
        <w:t>forgive, inherit, tin</w:t>
      </w:r>
      <w:r w:rsidR="00990783" w:rsidRPr="007E4AF0">
        <w:rPr>
          <w:rFonts w:ascii="Times New Roman" w:hAnsi="Times New Roman"/>
          <w:sz w:val="24"/>
          <w:szCs w:val="24"/>
        </w:rPr>
        <w:t>, baptize</w:t>
      </w:r>
      <w:r w:rsidR="009B54C9">
        <w:rPr>
          <w:rFonts w:ascii="Times New Roman" w:hAnsi="Times New Roman"/>
          <w:sz w:val="24"/>
          <w:szCs w:val="24"/>
        </w:rPr>
        <w:t>, chandelier</w:t>
      </w:r>
    </w:p>
    <w:p w14:paraId="02BA1886" w14:textId="77777777" w:rsidR="00C2426D" w:rsidRDefault="00C2426D" w:rsidP="005945CC">
      <w:pPr>
        <w:rPr>
          <w:rFonts w:ascii="Times New Roman" w:hAnsi="Times New Roman"/>
          <w:b/>
          <w:sz w:val="24"/>
          <w:szCs w:val="24"/>
        </w:rPr>
      </w:pPr>
    </w:p>
    <w:p w14:paraId="49C7779A" w14:textId="77777777" w:rsidR="005945CC" w:rsidRPr="007E4AF0" w:rsidRDefault="005945CC" w:rsidP="005945CC">
      <w:pPr>
        <w:rPr>
          <w:rFonts w:ascii="Times New Roman" w:hAnsi="Times New Roman"/>
          <w:b/>
          <w:sz w:val="24"/>
          <w:szCs w:val="24"/>
        </w:rPr>
      </w:pPr>
      <w:r w:rsidRPr="007E4AF0">
        <w:rPr>
          <w:rFonts w:ascii="Times New Roman" w:hAnsi="Times New Roman"/>
          <w:b/>
          <w:sz w:val="24"/>
          <w:szCs w:val="24"/>
        </w:rPr>
        <w:t>READING THE WORLD</w:t>
      </w:r>
    </w:p>
    <w:p w14:paraId="3772B139" w14:textId="520277DB" w:rsidR="00F76543" w:rsidRDefault="00C57850" w:rsidP="00E47A3D">
      <w:pPr>
        <w:rPr>
          <w:rFonts w:ascii="Times New Roman" w:hAnsi="Times New Roman"/>
          <w:b/>
          <w:sz w:val="24"/>
          <w:szCs w:val="24"/>
        </w:rPr>
      </w:pPr>
      <w:r>
        <w:rPr>
          <w:rFonts w:ascii="Times New Roman" w:hAnsi="Times New Roman"/>
          <w:b/>
          <w:sz w:val="24"/>
          <w:szCs w:val="24"/>
        </w:rPr>
        <w:t>Read-Aloud: "My Name"</w:t>
      </w:r>
    </w:p>
    <w:p w14:paraId="04442664" w14:textId="70552A4E" w:rsidR="005945CC" w:rsidRDefault="005D3332" w:rsidP="007D6ED8">
      <w:pPr>
        <w:rPr>
          <w:rFonts w:ascii="Times New Roman" w:hAnsi="Times New Roman"/>
          <w:sz w:val="24"/>
          <w:szCs w:val="24"/>
        </w:rPr>
      </w:pPr>
      <w:r>
        <w:rPr>
          <w:rFonts w:ascii="Times New Roman" w:hAnsi="Times New Roman"/>
          <w:sz w:val="24"/>
          <w:szCs w:val="24"/>
        </w:rPr>
        <w:t>Text-to-Self Connection: In the margins of your reader, write one connection between the story/significance of your name, and the narrator's name.</w:t>
      </w:r>
    </w:p>
    <w:p w14:paraId="36ECAC64" w14:textId="309E3C37" w:rsidR="001A27D0" w:rsidRDefault="00BE2D7F" w:rsidP="007D6ED8">
      <w:pPr>
        <w:rPr>
          <w:rFonts w:ascii="Times New Roman" w:hAnsi="Times New Roman"/>
          <w:sz w:val="24"/>
          <w:szCs w:val="24"/>
        </w:rPr>
      </w:pPr>
      <w:r>
        <w:rPr>
          <w:rFonts w:ascii="Times New Roman" w:hAnsi="Times New Roman"/>
          <w:sz w:val="24"/>
          <w:szCs w:val="24"/>
        </w:rPr>
        <w:t>Text-to-World Connection: In the margins of your reader, w</w:t>
      </w:r>
      <w:r w:rsidR="005D3332">
        <w:rPr>
          <w:rFonts w:ascii="Times New Roman" w:hAnsi="Times New Roman"/>
          <w:sz w:val="24"/>
          <w:szCs w:val="24"/>
        </w:rPr>
        <w:t>rite one thing you know about the narrator's culture/community based on the things she says about her name.</w:t>
      </w:r>
    </w:p>
    <w:p w14:paraId="4178D330" w14:textId="1CBDF461" w:rsidR="001A27D0" w:rsidRPr="009B54C9" w:rsidRDefault="001A27D0" w:rsidP="007D6ED8">
      <w:pPr>
        <w:rPr>
          <w:rFonts w:ascii="Times New Roman" w:hAnsi="Times New Roman"/>
          <w:sz w:val="24"/>
          <w:szCs w:val="24"/>
        </w:rPr>
      </w:pPr>
      <w:r>
        <w:rPr>
          <w:rFonts w:ascii="Times New Roman" w:hAnsi="Times New Roman"/>
          <w:sz w:val="24"/>
          <w:szCs w:val="24"/>
        </w:rPr>
        <w:t xml:space="preserve">Text-to-World: What are popular names in your language? Share them in small groups. </w:t>
      </w:r>
    </w:p>
    <w:p w14:paraId="3B4CCC32" w14:textId="77777777" w:rsidR="009B54C9" w:rsidRDefault="009B54C9" w:rsidP="007D6ED8">
      <w:pPr>
        <w:rPr>
          <w:rFonts w:ascii="Times New Roman" w:hAnsi="Times New Roman"/>
          <w:b/>
          <w:sz w:val="24"/>
          <w:szCs w:val="24"/>
        </w:rPr>
      </w:pPr>
    </w:p>
    <w:p w14:paraId="66715465" w14:textId="77777777" w:rsidR="007D6ED8" w:rsidRPr="007E4AF0" w:rsidRDefault="007D6ED8" w:rsidP="007D6ED8">
      <w:pPr>
        <w:rPr>
          <w:rFonts w:ascii="Times New Roman" w:hAnsi="Times New Roman"/>
          <w:b/>
          <w:sz w:val="24"/>
          <w:szCs w:val="24"/>
        </w:rPr>
      </w:pPr>
      <w:r w:rsidRPr="007E4AF0">
        <w:rPr>
          <w:rFonts w:ascii="Times New Roman" w:hAnsi="Times New Roman"/>
          <w:b/>
          <w:sz w:val="24"/>
          <w:szCs w:val="24"/>
        </w:rPr>
        <w:lastRenderedPageBreak/>
        <w:t>COMPREHENSION AND DISCUSSION</w:t>
      </w:r>
    </w:p>
    <w:p w14:paraId="65DD2319" w14:textId="77777777" w:rsidR="007C7474" w:rsidRPr="007E4AF0" w:rsidRDefault="007C7474" w:rsidP="007C7474">
      <w:pPr>
        <w:ind w:left="360"/>
        <w:rPr>
          <w:rFonts w:ascii="Times New Roman" w:hAnsi="Times New Roman"/>
          <w:sz w:val="24"/>
          <w:szCs w:val="24"/>
        </w:rPr>
      </w:pPr>
      <w:r w:rsidRPr="007E4AF0">
        <w:rPr>
          <w:rFonts w:ascii="Times New Roman" w:hAnsi="Times New Roman"/>
          <w:sz w:val="24"/>
          <w:szCs w:val="24"/>
        </w:rPr>
        <w:t>Ask your partner the following questions and please take turns answering each and every     question:</w:t>
      </w:r>
    </w:p>
    <w:p w14:paraId="6F985517" w14:textId="64C68A87" w:rsidR="00D14F8B" w:rsidRPr="007E4AF0" w:rsidRDefault="007D6ED8" w:rsidP="001726DC">
      <w:pPr>
        <w:pStyle w:val="ListParagraph"/>
        <w:numPr>
          <w:ilvl w:val="0"/>
          <w:numId w:val="3"/>
        </w:numPr>
        <w:rPr>
          <w:rFonts w:ascii="Times New Roman" w:hAnsi="Times New Roman"/>
          <w:sz w:val="24"/>
          <w:szCs w:val="24"/>
        </w:rPr>
      </w:pPr>
      <w:r w:rsidRPr="007E4AF0">
        <w:rPr>
          <w:rFonts w:ascii="Times New Roman" w:hAnsi="Times New Roman"/>
          <w:sz w:val="24"/>
          <w:szCs w:val="24"/>
        </w:rPr>
        <w:t>W</w:t>
      </w:r>
      <w:r w:rsidR="00F76543">
        <w:rPr>
          <w:rFonts w:ascii="Times New Roman" w:hAnsi="Times New Roman"/>
          <w:sz w:val="24"/>
          <w:szCs w:val="24"/>
        </w:rPr>
        <w:t>hat does the narrator</w:t>
      </w:r>
      <w:r w:rsidR="001F4437" w:rsidRPr="007E4AF0">
        <w:rPr>
          <w:rFonts w:ascii="Times New Roman" w:hAnsi="Times New Roman"/>
          <w:sz w:val="24"/>
          <w:szCs w:val="24"/>
        </w:rPr>
        <w:t>’s name mean?</w:t>
      </w:r>
    </w:p>
    <w:p w14:paraId="4205397C" w14:textId="77777777" w:rsidR="00D14F8B" w:rsidRPr="007E4AF0" w:rsidRDefault="007D6ED8" w:rsidP="001726DC">
      <w:pPr>
        <w:pStyle w:val="ListParagraph"/>
        <w:numPr>
          <w:ilvl w:val="0"/>
          <w:numId w:val="3"/>
        </w:numPr>
        <w:rPr>
          <w:rFonts w:ascii="Times New Roman" w:hAnsi="Times New Roman"/>
          <w:sz w:val="24"/>
          <w:szCs w:val="24"/>
        </w:rPr>
      </w:pPr>
      <w:r w:rsidRPr="007E4AF0">
        <w:rPr>
          <w:rFonts w:ascii="Times New Roman" w:hAnsi="Times New Roman"/>
          <w:sz w:val="24"/>
          <w:szCs w:val="24"/>
        </w:rPr>
        <w:t>W</w:t>
      </w:r>
      <w:r w:rsidR="001F4437" w:rsidRPr="007E4AF0">
        <w:rPr>
          <w:rFonts w:ascii="Times New Roman" w:hAnsi="Times New Roman"/>
          <w:sz w:val="24"/>
          <w:szCs w:val="24"/>
        </w:rPr>
        <w:t>hat is the story associated with her name?</w:t>
      </w:r>
    </w:p>
    <w:p w14:paraId="55AFA912" w14:textId="0F4C4CF9" w:rsidR="007D6ED8" w:rsidRPr="007E4AF0" w:rsidRDefault="001F4437" w:rsidP="002176D1">
      <w:pPr>
        <w:pStyle w:val="ListParagraph"/>
        <w:numPr>
          <w:ilvl w:val="0"/>
          <w:numId w:val="3"/>
        </w:numPr>
        <w:rPr>
          <w:rFonts w:ascii="Times New Roman" w:hAnsi="Times New Roman"/>
          <w:sz w:val="24"/>
          <w:szCs w:val="24"/>
        </w:rPr>
      </w:pPr>
      <w:r w:rsidRPr="007E4AF0">
        <w:rPr>
          <w:rFonts w:ascii="Times New Roman" w:hAnsi="Times New Roman"/>
          <w:sz w:val="24"/>
          <w:szCs w:val="24"/>
        </w:rPr>
        <w:t>Wh</w:t>
      </w:r>
      <w:r w:rsidR="00F76543">
        <w:rPr>
          <w:rFonts w:ascii="Times New Roman" w:hAnsi="Times New Roman"/>
          <w:sz w:val="24"/>
          <w:szCs w:val="24"/>
        </w:rPr>
        <w:t>at type of person was the narrator</w:t>
      </w:r>
      <w:r w:rsidRPr="007E4AF0">
        <w:rPr>
          <w:rFonts w:ascii="Times New Roman" w:hAnsi="Times New Roman"/>
          <w:sz w:val="24"/>
          <w:szCs w:val="24"/>
        </w:rPr>
        <w:t>’s grandmother?</w:t>
      </w:r>
    </w:p>
    <w:p w14:paraId="4D539B3C" w14:textId="668274C2" w:rsidR="0079744D" w:rsidRPr="007E4AF0" w:rsidRDefault="00F76543" w:rsidP="002176D1">
      <w:pPr>
        <w:pStyle w:val="ListParagraph"/>
        <w:numPr>
          <w:ilvl w:val="0"/>
          <w:numId w:val="3"/>
        </w:numPr>
        <w:rPr>
          <w:rFonts w:ascii="Times New Roman" w:hAnsi="Times New Roman"/>
          <w:sz w:val="24"/>
          <w:szCs w:val="24"/>
        </w:rPr>
      </w:pPr>
      <w:r>
        <w:rPr>
          <w:rFonts w:ascii="Times New Roman" w:hAnsi="Times New Roman"/>
          <w:sz w:val="24"/>
          <w:szCs w:val="24"/>
        </w:rPr>
        <w:t xml:space="preserve">What do you think the narrator </w:t>
      </w:r>
      <w:r w:rsidR="001F4437" w:rsidRPr="007E4AF0">
        <w:rPr>
          <w:rFonts w:ascii="Times New Roman" w:hAnsi="Times New Roman"/>
          <w:sz w:val="24"/>
          <w:szCs w:val="24"/>
        </w:rPr>
        <w:t>meant by “I don’t want to inherit her place by the window</w:t>
      </w:r>
      <w:r w:rsidR="002176D1" w:rsidRPr="007E4AF0">
        <w:rPr>
          <w:rFonts w:ascii="Times New Roman" w:hAnsi="Times New Roman"/>
          <w:sz w:val="24"/>
          <w:szCs w:val="24"/>
        </w:rPr>
        <w:t>?"</w:t>
      </w:r>
    </w:p>
    <w:p w14:paraId="47B86E5E" w14:textId="75EDCD2E" w:rsidR="0079744D" w:rsidRPr="007E4AF0" w:rsidRDefault="00F76543" w:rsidP="002176D1">
      <w:pPr>
        <w:pStyle w:val="ListParagraph"/>
        <w:numPr>
          <w:ilvl w:val="0"/>
          <w:numId w:val="3"/>
        </w:numPr>
        <w:rPr>
          <w:rFonts w:ascii="Times New Roman" w:hAnsi="Times New Roman"/>
          <w:sz w:val="24"/>
          <w:szCs w:val="24"/>
        </w:rPr>
      </w:pPr>
      <w:r>
        <w:rPr>
          <w:rFonts w:ascii="Times New Roman" w:hAnsi="Times New Roman"/>
          <w:sz w:val="24"/>
          <w:szCs w:val="24"/>
        </w:rPr>
        <w:t>Do you think the narrator</w:t>
      </w:r>
      <w:r w:rsidR="0079744D" w:rsidRPr="007E4AF0">
        <w:rPr>
          <w:rFonts w:ascii="Times New Roman" w:hAnsi="Times New Roman"/>
          <w:sz w:val="24"/>
          <w:szCs w:val="24"/>
        </w:rPr>
        <w:t xml:space="preserve"> grew up to be just like her grandmother?</w:t>
      </w:r>
    </w:p>
    <w:p w14:paraId="2F1A1BE7" w14:textId="7857A13E" w:rsidR="00D14F8B" w:rsidRPr="007E4AF0" w:rsidRDefault="0079744D" w:rsidP="002176D1">
      <w:pPr>
        <w:pStyle w:val="ListParagraph"/>
        <w:numPr>
          <w:ilvl w:val="0"/>
          <w:numId w:val="3"/>
        </w:numPr>
        <w:rPr>
          <w:rFonts w:ascii="Times New Roman" w:hAnsi="Times New Roman"/>
          <w:sz w:val="24"/>
          <w:szCs w:val="24"/>
        </w:rPr>
      </w:pPr>
      <w:r w:rsidRPr="007E4AF0">
        <w:rPr>
          <w:rFonts w:ascii="Times New Roman" w:hAnsi="Times New Roman"/>
          <w:sz w:val="24"/>
          <w:szCs w:val="24"/>
        </w:rPr>
        <w:t xml:space="preserve">How </w:t>
      </w:r>
      <w:r w:rsidR="007C7474" w:rsidRPr="007E4AF0">
        <w:rPr>
          <w:rFonts w:ascii="Times New Roman" w:hAnsi="Times New Roman"/>
          <w:sz w:val="24"/>
          <w:szCs w:val="24"/>
        </w:rPr>
        <w:t>are the expectations</w:t>
      </w:r>
      <w:r w:rsidRPr="007E4AF0">
        <w:rPr>
          <w:rFonts w:ascii="Times New Roman" w:hAnsi="Times New Roman"/>
          <w:sz w:val="24"/>
          <w:szCs w:val="24"/>
        </w:rPr>
        <w:t xml:space="preserve"> for women different today?</w:t>
      </w:r>
    </w:p>
    <w:p w14:paraId="17AD427D" w14:textId="7F25B933" w:rsidR="001F4437" w:rsidRPr="007E4AF0" w:rsidRDefault="00D14F8B" w:rsidP="007E4AF0">
      <w:pPr>
        <w:pStyle w:val="ListParagraph"/>
        <w:ind w:left="360"/>
        <w:rPr>
          <w:rFonts w:ascii="Times New Roman" w:hAnsi="Times New Roman"/>
          <w:sz w:val="24"/>
          <w:szCs w:val="24"/>
        </w:rPr>
      </w:pPr>
      <w:r w:rsidRPr="007E4AF0">
        <w:rPr>
          <w:rFonts w:ascii="Times New Roman" w:hAnsi="Times New Roman"/>
          <w:sz w:val="24"/>
          <w:szCs w:val="24"/>
        </w:rPr>
        <w:t xml:space="preserve">7.  </w:t>
      </w:r>
      <w:r w:rsidR="00F76543">
        <w:rPr>
          <w:rFonts w:ascii="Times New Roman" w:hAnsi="Times New Roman"/>
          <w:sz w:val="24"/>
          <w:szCs w:val="24"/>
        </w:rPr>
        <w:t>Why do you think the narrator</w:t>
      </w:r>
      <w:r w:rsidR="001F4437" w:rsidRPr="007E4AF0">
        <w:rPr>
          <w:rFonts w:ascii="Times New Roman" w:hAnsi="Times New Roman"/>
          <w:sz w:val="24"/>
          <w:szCs w:val="24"/>
        </w:rPr>
        <w:t xml:space="preserve"> wants to baptize herself under a new name?</w:t>
      </w:r>
    </w:p>
    <w:p w14:paraId="1885CFA7" w14:textId="77777777" w:rsidR="009C437D" w:rsidRDefault="009C437D" w:rsidP="007D6ED8">
      <w:pPr>
        <w:rPr>
          <w:rFonts w:ascii="Times New Roman" w:hAnsi="Times New Roman"/>
          <w:b/>
          <w:sz w:val="24"/>
          <w:szCs w:val="24"/>
        </w:rPr>
      </w:pPr>
    </w:p>
    <w:p w14:paraId="16BA92E9" w14:textId="3D2BB578" w:rsidR="00990783" w:rsidRPr="007E4AF0" w:rsidRDefault="00990783" w:rsidP="007D6ED8">
      <w:pPr>
        <w:rPr>
          <w:rFonts w:ascii="Times New Roman" w:hAnsi="Times New Roman"/>
          <w:b/>
          <w:sz w:val="24"/>
          <w:szCs w:val="24"/>
        </w:rPr>
      </w:pPr>
      <w:r w:rsidRPr="007E4AF0">
        <w:rPr>
          <w:rFonts w:ascii="Times New Roman" w:hAnsi="Times New Roman"/>
          <w:b/>
          <w:sz w:val="24"/>
          <w:szCs w:val="24"/>
        </w:rPr>
        <w:t>WRITING</w:t>
      </w:r>
      <w:r w:rsidR="00C2426D">
        <w:rPr>
          <w:rFonts w:ascii="Times New Roman" w:hAnsi="Times New Roman"/>
          <w:b/>
          <w:sz w:val="24"/>
          <w:szCs w:val="24"/>
        </w:rPr>
        <w:t>/</w:t>
      </w:r>
      <w:r w:rsidR="00C2426D" w:rsidRPr="00C2426D">
        <w:rPr>
          <w:rFonts w:ascii="Times New Roman" w:hAnsi="Times New Roman"/>
          <w:b/>
          <w:sz w:val="24"/>
          <w:szCs w:val="24"/>
        </w:rPr>
        <w:t xml:space="preserve"> </w:t>
      </w:r>
      <w:r w:rsidR="00C2426D">
        <w:rPr>
          <w:rFonts w:ascii="Times New Roman" w:hAnsi="Times New Roman"/>
          <w:b/>
          <w:sz w:val="24"/>
          <w:szCs w:val="24"/>
        </w:rPr>
        <w:t>INTERCULTURAL CONNECTIONS</w:t>
      </w:r>
    </w:p>
    <w:p w14:paraId="788B251B" w14:textId="697ADDC9" w:rsidR="00BE2D7F" w:rsidRDefault="009B54C9" w:rsidP="007D6ED8">
      <w:pPr>
        <w:rPr>
          <w:rFonts w:ascii="Times New Roman" w:hAnsi="Times New Roman"/>
          <w:sz w:val="24"/>
          <w:szCs w:val="24"/>
        </w:rPr>
      </w:pPr>
      <w:r>
        <w:rPr>
          <w:rFonts w:ascii="Times New Roman" w:hAnsi="Times New Roman"/>
          <w:b/>
          <w:sz w:val="24"/>
          <w:szCs w:val="24"/>
        </w:rPr>
        <w:t xml:space="preserve">Quick writing: </w:t>
      </w:r>
      <w:r w:rsidR="005D3332">
        <w:rPr>
          <w:rFonts w:ascii="Times New Roman" w:hAnsi="Times New Roman"/>
          <w:sz w:val="24"/>
          <w:szCs w:val="24"/>
        </w:rPr>
        <w:t xml:space="preserve">Think about the story of your name, the story of Esperanza's name, and the story of your </w:t>
      </w:r>
      <w:r w:rsidR="00BE2D7F">
        <w:rPr>
          <w:rFonts w:ascii="Times New Roman" w:hAnsi="Times New Roman"/>
          <w:sz w:val="24"/>
          <w:szCs w:val="24"/>
        </w:rPr>
        <w:t xml:space="preserve">classmates' names. </w:t>
      </w:r>
    </w:p>
    <w:p w14:paraId="0BC96E60" w14:textId="77777777" w:rsidR="00C2426D" w:rsidRDefault="009D1CE8" w:rsidP="007D6ED8">
      <w:pPr>
        <w:rPr>
          <w:rFonts w:ascii="Times New Roman" w:hAnsi="Times New Roman"/>
          <w:sz w:val="24"/>
          <w:szCs w:val="24"/>
        </w:rPr>
      </w:pPr>
      <w:r>
        <w:rPr>
          <w:rFonts w:ascii="Times New Roman" w:hAnsi="Times New Roman"/>
          <w:sz w:val="24"/>
          <w:szCs w:val="24"/>
        </w:rPr>
        <w:tab/>
        <w:t xml:space="preserve">1. What do the name </w:t>
      </w:r>
      <w:r w:rsidR="00C2426D">
        <w:rPr>
          <w:rFonts w:ascii="Times New Roman" w:hAnsi="Times New Roman"/>
          <w:sz w:val="24"/>
          <w:szCs w:val="24"/>
        </w:rPr>
        <w:t>stories have in common?</w:t>
      </w:r>
    </w:p>
    <w:p w14:paraId="5BBB2B18" w14:textId="68D2DE9F" w:rsidR="00BE2D7F" w:rsidRDefault="00C2426D" w:rsidP="007D6ED8">
      <w:pPr>
        <w:rPr>
          <w:rFonts w:ascii="Times New Roman" w:hAnsi="Times New Roman"/>
          <w:sz w:val="24"/>
          <w:szCs w:val="24"/>
        </w:rPr>
      </w:pPr>
      <w:r>
        <w:rPr>
          <w:rFonts w:ascii="Times New Roman" w:hAnsi="Times New Roman"/>
          <w:sz w:val="24"/>
          <w:szCs w:val="24"/>
        </w:rPr>
        <w:tab/>
      </w:r>
      <w:r w:rsidR="00BE2D7F">
        <w:rPr>
          <w:rFonts w:ascii="Times New Roman" w:hAnsi="Times New Roman"/>
          <w:sz w:val="24"/>
          <w:szCs w:val="24"/>
        </w:rPr>
        <w:t xml:space="preserve">2. </w:t>
      </w:r>
      <w:r>
        <w:rPr>
          <w:rFonts w:ascii="Times New Roman" w:hAnsi="Times New Roman"/>
          <w:sz w:val="24"/>
          <w:szCs w:val="24"/>
        </w:rPr>
        <w:t>How do our names connect us to our families and to our cultures?</w:t>
      </w:r>
    </w:p>
    <w:p w14:paraId="0E2254F8" w14:textId="052F863A" w:rsidR="00990783" w:rsidRDefault="00BE2D7F" w:rsidP="007D6ED8">
      <w:pPr>
        <w:rPr>
          <w:rFonts w:ascii="Times New Roman" w:hAnsi="Times New Roman"/>
          <w:sz w:val="24"/>
          <w:szCs w:val="24"/>
        </w:rPr>
      </w:pPr>
      <w:r>
        <w:rPr>
          <w:rFonts w:ascii="Times New Roman" w:hAnsi="Times New Roman"/>
          <w:sz w:val="24"/>
          <w:szCs w:val="24"/>
        </w:rPr>
        <w:tab/>
        <w:t>3. Why is it important to have pride in our names and respect for other people's names?</w:t>
      </w:r>
    </w:p>
    <w:p w14:paraId="78B4216B" w14:textId="002CDB86" w:rsidR="00C2426D" w:rsidRPr="005D3332" w:rsidRDefault="00C2426D" w:rsidP="007D6ED8">
      <w:pPr>
        <w:rPr>
          <w:rFonts w:ascii="Times New Roman" w:hAnsi="Times New Roman"/>
          <w:sz w:val="24"/>
          <w:szCs w:val="24"/>
        </w:rPr>
      </w:pPr>
      <w:r>
        <w:rPr>
          <w:rFonts w:ascii="Times New Roman" w:hAnsi="Times New Roman"/>
          <w:sz w:val="24"/>
          <w:szCs w:val="24"/>
        </w:rPr>
        <w:tab/>
        <w:t>4. What do you want other people to remember and respect about your name?</w:t>
      </w:r>
    </w:p>
    <w:p w14:paraId="0B3D0A02" w14:textId="77777777" w:rsidR="00BE2D7F" w:rsidRDefault="00BE2D7F" w:rsidP="007D6ED8">
      <w:pPr>
        <w:rPr>
          <w:rFonts w:ascii="Times New Roman" w:hAnsi="Times New Roman"/>
          <w:b/>
          <w:sz w:val="24"/>
          <w:szCs w:val="24"/>
        </w:rPr>
      </w:pPr>
    </w:p>
    <w:p w14:paraId="2386DEEE" w14:textId="77777777" w:rsidR="00BE2D7F" w:rsidRPr="007E4AF0" w:rsidRDefault="007D6ED8" w:rsidP="00BE2D7F">
      <w:pPr>
        <w:rPr>
          <w:rFonts w:ascii="Times New Roman" w:hAnsi="Times New Roman"/>
          <w:b/>
          <w:sz w:val="24"/>
          <w:szCs w:val="24"/>
        </w:rPr>
      </w:pPr>
      <w:r w:rsidRPr="007E4AF0">
        <w:rPr>
          <w:rFonts w:ascii="Times New Roman" w:hAnsi="Times New Roman"/>
          <w:b/>
          <w:sz w:val="24"/>
          <w:szCs w:val="24"/>
        </w:rPr>
        <w:t>LISTENING COMPREHENSION</w:t>
      </w:r>
      <w:r w:rsidR="00BE2D7F">
        <w:rPr>
          <w:rFonts w:ascii="Times New Roman" w:hAnsi="Times New Roman"/>
          <w:b/>
          <w:sz w:val="24"/>
          <w:szCs w:val="24"/>
        </w:rPr>
        <w:t xml:space="preserve">/ </w:t>
      </w:r>
      <w:r w:rsidR="00BE2D7F" w:rsidRPr="007E4AF0">
        <w:rPr>
          <w:rFonts w:ascii="Times New Roman" w:hAnsi="Times New Roman"/>
          <w:b/>
          <w:sz w:val="24"/>
          <w:szCs w:val="24"/>
        </w:rPr>
        <w:t>PRONUNCIATION THROUGH NEGOTIATION OF MEANING</w:t>
      </w:r>
    </w:p>
    <w:p w14:paraId="1079D355" w14:textId="18818B53" w:rsidR="00C2426D" w:rsidRDefault="00C2426D" w:rsidP="007D6ED8">
      <w:pPr>
        <w:rPr>
          <w:rFonts w:ascii="Times New Roman" w:hAnsi="Times New Roman"/>
          <w:b/>
          <w:sz w:val="24"/>
          <w:szCs w:val="24"/>
        </w:rPr>
      </w:pPr>
      <w:r>
        <w:rPr>
          <w:rFonts w:ascii="Times New Roman" w:hAnsi="Times New Roman"/>
          <w:b/>
          <w:sz w:val="24"/>
          <w:szCs w:val="24"/>
        </w:rPr>
        <w:t>Fishbowl Discussion:</w:t>
      </w:r>
    </w:p>
    <w:p w14:paraId="50278E0E" w14:textId="35E5D735" w:rsidR="00C2426D" w:rsidRDefault="009B54C9" w:rsidP="007D6ED8">
      <w:pPr>
        <w:rPr>
          <w:rFonts w:ascii="Times New Roman" w:hAnsi="Times New Roman"/>
          <w:sz w:val="24"/>
          <w:szCs w:val="24"/>
        </w:rPr>
      </w:pPr>
      <w:r>
        <w:rPr>
          <w:rFonts w:ascii="Times New Roman" w:hAnsi="Times New Roman"/>
          <w:sz w:val="24"/>
          <w:szCs w:val="24"/>
        </w:rPr>
        <w:t>Using the answers</w:t>
      </w:r>
      <w:r w:rsidR="00C2426D">
        <w:rPr>
          <w:rFonts w:ascii="Times New Roman" w:hAnsi="Times New Roman"/>
          <w:sz w:val="24"/>
          <w:szCs w:val="24"/>
        </w:rPr>
        <w:t xml:space="preserve"> they have written, and teacher-created sentence starters, students should complete a fishbowl discussion of the four questions about the importance of names. Depending on time, class size, and student familiarity with the fishbowl protocol, the class can complete two shifts of discussion between 8-10 students, or the teachers can divide the class and conduct two separate fishbowls in two shifts of 4-5 students each. The teacher will collect </w:t>
      </w:r>
      <w:r>
        <w:rPr>
          <w:rFonts w:ascii="Times New Roman" w:hAnsi="Times New Roman"/>
          <w:sz w:val="24"/>
          <w:szCs w:val="24"/>
        </w:rPr>
        <w:t xml:space="preserve">the </w:t>
      </w:r>
      <w:r w:rsidR="00C2426D">
        <w:rPr>
          <w:rFonts w:ascii="Times New Roman" w:hAnsi="Times New Roman"/>
          <w:sz w:val="24"/>
          <w:szCs w:val="24"/>
        </w:rPr>
        <w:t>listening students' notes as an exit ticket.</w:t>
      </w:r>
    </w:p>
    <w:p w14:paraId="12C53759" w14:textId="2DB5AE84" w:rsidR="00C2426D" w:rsidRDefault="00C2426D" w:rsidP="007D6ED8">
      <w:pPr>
        <w:rPr>
          <w:rFonts w:ascii="Times New Roman" w:hAnsi="Times New Roman"/>
          <w:sz w:val="24"/>
          <w:szCs w:val="24"/>
        </w:rPr>
      </w:pPr>
      <w:r>
        <w:rPr>
          <w:rFonts w:ascii="Times New Roman" w:hAnsi="Times New Roman"/>
          <w:sz w:val="24"/>
          <w:szCs w:val="24"/>
        </w:rPr>
        <w:t xml:space="preserve">Speaking Students: </w:t>
      </w:r>
    </w:p>
    <w:p w14:paraId="31D75A73" w14:textId="24AB5C8F" w:rsidR="00C2426D" w:rsidRDefault="00C2426D" w:rsidP="007D6ED8">
      <w:pPr>
        <w:rPr>
          <w:rFonts w:ascii="Times New Roman" w:hAnsi="Times New Roman"/>
          <w:sz w:val="24"/>
          <w:szCs w:val="24"/>
        </w:rPr>
      </w:pPr>
      <w:r>
        <w:rPr>
          <w:rFonts w:ascii="Times New Roman" w:hAnsi="Times New Roman"/>
          <w:sz w:val="24"/>
          <w:szCs w:val="24"/>
        </w:rPr>
        <w:t>1. Every student must participate.</w:t>
      </w:r>
    </w:p>
    <w:p w14:paraId="2DF4D565" w14:textId="7B530413" w:rsidR="00C2426D" w:rsidRDefault="00C2426D" w:rsidP="007D6ED8">
      <w:pPr>
        <w:rPr>
          <w:rFonts w:ascii="Times New Roman" w:hAnsi="Times New Roman"/>
          <w:sz w:val="24"/>
          <w:szCs w:val="24"/>
        </w:rPr>
      </w:pPr>
      <w:r>
        <w:rPr>
          <w:rFonts w:ascii="Times New Roman" w:hAnsi="Times New Roman"/>
          <w:sz w:val="24"/>
          <w:szCs w:val="24"/>
        </w:rPr>
        <w:lastRenderedPageBreak/>
        <w:t>2. Students should begin their comments with sentences starters, or equally appropriate and respectful phrases.</w:t>
      </w:r>
    </w:p>
    <w:p w14:paraId="4E78BFCE" w14:textId="77777777" w:rsidR="00C2426D" w:rsidRDefault="00C2426D" w:rsidP="007D6ED8">
      <w:pPr>
        <w:rPr>
          <w:rFonts w:ascii="Times New Roman" w:hAnsi="Times New Roman"/>
          <w:sz w:val="24"/>
          <w:szCs w:val="24"/>
        </w:rPr>
      </w:pPr>
    </w:p>
    <w:p w14:paraId="3AD03C9F" w14:textId="15F2E600" w:rsidR="00C2426D" w:rsidRDefault="00C2426D" w:rsidP="007D6ED8">
      <w:pPr>
        <w:rPr>
          <w:rFonts w:ascii="Times New Roman" w:hAnsi="Times New Roman"/>
          <w:sz w:val="24"/>
          <w:szCs w:val="24"/>
        </w:rPr>
      </w:pPr>
      <w:r>
        <w:rPr>
          <w:rFonts w:ascii="Times New Roman" w:hAnsi="Times New Roman"/>
          <w:sz w:val="24"/>
          <w:szCs w:val="24"/>
        </w:rPr>
        <w:t>Listening Students:</w:t>
      </w:r>
    </w:p>
    <w:p w14:paraId="226E5269" w14:textId="08FDA5B3" w:rsidR="00C2426D" w:rsidRDefault="00C2426D" w:rsidP="007D6ED8">
      <w:pPr>
        <w:rPr>
          <w:rFonts w:ascii="Times New Roman" w:hAnsi="Times New Roman"/>
          <w:sz w:val="24"/>
          <w:szCs w:val="24"/>
        </w:rPr>
      </w:pPr>
      <w:r>
        <w:rPr>
          <w:rFonts w:ascii="Times New Roman" w:hAnsi="Times New Roman"/>
          <w:sz w:val="24"/>
          <w:szCs w:val="24"/>
        </w:rPr>
        <w:t>1. Students should write down one comment from a speaking student that they agree with.</w:t>
      </w:r>
    </w:p>
    <w:p w14:paraId="50DD831A" w14:textId="09C5F810" w:rsidR="00C2426D" w:rsidRDefault="00C2426D" w:rsidP="00334D6B">
      <w:pPr>
        <w:rPr>
          <w:rFonts w:ascii="Times New Roman" w:hAnsi="Times New Roman"/>
          <w:sz w:val="24"/>
          <w:szCs w:val="24"/>
        </w:rPr>
      </w:pPr>
      <w:r>
        <w:rPr>
          <w:rFonts w:ascii="Times New Roman" w:hAnsi="Times New Roman"/>
          <w:sz w:val="24"/>
          <w:szCs w:val="24"/>
        </w:rPr>
        <w:t>2. Students should write down one comment they have a question about, or respectfully disagree with.</w:t>
      </w:r>
    </w:p>
    <w:p w14:paraId="4D7DDF59" w14:textId="06895D69" w:rsidR="009B54C9" w:rsidRDefault="009B54C9" w:rsidP="00334D6B">
      <w:pPr>
        <w:rPr>
          <w:rFonts w:ascii="Times New Roman" w:hAnsi="Times New Roman"/>
          <w:b/>
          <w:sz w:val="24"/>
          <w:szCs w:val="24"/>
        </w:rPr>
      </w:pPr>
      <w:r>
        <w:rPr>
          <w:rFonts w:ascii="Times New Roman" w:hAnsi="Times New Roman"/>
          <w:b/>
          <w:sz w:val="24"/>
          <w:szCs w:val="24"/>
        </w:rPr>
        <w:t>Fishbowl Sentence Starters:</w:t>
      </w:r>
    </w:p>
    <w:p w14:paraId="19AFD1DF" w14:textId="7E59943B" w:rsidR="009B54C9" w:rsidRDefault="009B54C9" w:rsidP="00334D6B">
      <w:pPr>
        <w:rPr>
          <w:rFonts w:ascii="Times New Roman" w:hAnsi="Times New Roman"/>
          <w:sz w:val="24"/>
          <w:szCs w:val="24"/>
        </w:rPr>
      </w:pPr>
      <w:r>
        <w:rPr>
          <w:rFonts w:ascii="Times New Roman" w:hAnsi="Times New Roman"/>
          <w:sz w:val="24"/>
          <w:szCs w:val="24"/>
        </w:rPr>
        <w:t xml:space="preserve">I think names are important because… </w:t>
      </w:r>
    </w:p>
    <w:p w14:paraId="246629AD" w14:textId="15D3E672" w:rsidR="009B54C9" w:rsidRDefault="009B54C9" w:rsidP="00334D6B">
      <w:pPr>
        <w:rPr>
          <w:rFonts w:ascii="Times New Roman" w:hAnsi="Times New Roman"/>
          <w:sz w:val="24"/>
          <w:szCs w:val="24"/>
        </w:rPr>
      </w:pPr>
      <w:r>
        <w:rPr>
          <w:rFonts w:ascii="Times New Roman" w:hAnsi="Times New Roman"/>
          <w:sz w:val="24"/>
          <w:szCs w:val="24"/>
        </w:rPr>
        <w:t>One interesting thing about my name is…</w:t>
      </w:r>
    </w:p>
    <w:p w14:paraId="7D3C60C7" w14:textId="1B88DB54" w:rsidR="009B54C9" w:rsidRDefault="009B54C9" w:rsidP="00334D6B">
      <w:pPr>
        <w:rPr>
          <w:rFonts w:ascii="Times New Roman" w:hAnsi="Times New Roman"/>
          <w:sz w:val="24"/>
          <w:szCs w:val="24"/>
        </w:rPr>
      </w:pPr>
      <w:r>
        <w:rPr>
          <w:rFonts w:ascii="Times New Roman" w:hAnsi="Times New Roman"/>
          <w:sz w:val="24"/>
          <w:szCs w:val="24"/>
        </w:rPr>
        <w:t>In my other language, people's names are…</w:t>
      </w:r>
    </w:p>
    <w:p w14:paraId="6C52F636" w14:textId="74EE17A3" w:rsidR="009B54C9" w:rsidRDefault="009B54C9" w:rsidP="00334D6B">
      <w:pPr>
        <w:rPr>
          <w:rFonts w:ascii="Times New Roman" w:hAnsi="Times New Roman"/>
          <w:sz w:val="24"/>
          <w:szCs w:val="24"/>
        </w:rPr>
      </w:pPr>
      <w:r>
        <w:rPr>
          <w:rFonts w:ascii="Times New Roman" w:hAnsi="Times New Roman"/>
          <w:sz w:val="24"/>
          <w:szCs w:val="24"/>
        </w:rPr>
        <w:t>I agree with you and…</w:t>
      </w:r>
    </w:p>
    <w:p w14:paraId="6D0DC1F9" w14:textId="42DD1603" w:rsidR="009B54C9" w:rsidRDefault="009B54C9" w:rsidP="00334D6B">
      <w:pPr>
        <w:rPr>
          <w:rFonts w:ascii="Times New Roman" w:hAnsi="Times New Roman"/>
          <w:sz w:val="24"/>
          <w:szCs w:val="24"/>
        </w:rPr>
      </w:pPr>
      <w:r>
        <w:rPr>
          <w:rFonts w:ascii="Times New Roman" w:hAnsi="Times New Roman"/>
          <w:sz w:val="24"/>
          <w:szCs w:val="24"/>
        </w:rPr>
        <w:t>I respectfully disagree with you because…</w:t>
      </w:r>
    </w:p>
    <w:p w14:paraId="36A25B6A" w14:textId="71A18EDB" w:rsidR="009B54C9" w:rsidRDefault="009B54C9" w:rsidP="00334D6B">
      <w:pPr>
        <w:rPr>
          <w:rFonts w:ascii="Times New Roman" w:hAnsi="Times New Roman"/>
          <w:sz w:val="24"/>
          <w:szCs w:val="24"/>
        </w:rPr>
      </w:pPr>
      <w:r>
        <w:rPr>
          <w:rFonts w:ascii="Times New Roman" w:hAnsi="Times New Roman"/>
          <w:sz w:val="24"/>
          <w:szCs w:val="24"/>
        </w:rPr>
        <w:t>I think ___________________ had a great point! And I want to add…</w:t>
      </w:r>
    </w:p>
    <w:p w14:paraId="70EE4407" w14:textId="0B347FD5" w:rsidR="009B54C9" w:rsidRPr="009B54C9" w:rsidRDefault="009B54C9" w:rsidP="00334D6B">
      <w:pPr>
        <w:rPr>
          <w:rFonts w:ascii="Times New Roman" w:hAnsi="Times New Roman"/>
          <w:sz w:val="24"/>
          <w:szCs w:val="24"/>
        </w:rPr>
      </w:pPr>
      <w:r>
        <w:rPr>
          <w:rFonts w:ascii="Times New Roman" w:hAnsi="Times New Roman"/>
          <w:sz w:val="24"/>
          <w:szCs w:val="24"/>
        </w:rPr>
        <w:t>It is important to respect people's names because…</w:t>
      </w:r>
    </w:p>
    <w:p w14:paraId="0ACA21C8" w14:textId="77777777" w:rsidR="005B2C71" w:rsidRDefault="005B2C71" w:rsidP="00334D6B">
      <w:pPr>
        <w:rPr>
          <w:rFonts w:ascii="Times New Roman" w:hAnsi="Times New Roman"/>
          <w:sz w:val="24"/>
          <w:szCs w:val="24"/>
        </w:rPr>
      </w:pPr>
    </w:p>
    <w:p w14:paraId="20E46BB0" w14:textId="296E4672" w:rsidR="00990783" w:rsidRDefault="00990783" w:rsidP="00334D6B">
      <w:pPr>
        <w:rPr>
          <w:rFonts w:ascii="Times New Roman" w:hAnsi="Times New Roman"/>
          <w:b/>
          <w:sz w:val="24"/>
          <w:szCs w:val="24"/>
        </w:rPr>
      </w:pPr>
      <w:r w:rsidRPr="007E4AF0">
        <w:rPr>
          <w:rFonts w:ascii="Times New Roman" w:hAnsi="Times New Roman"/>
          <w:b/>
          <w:sz w:val="24"/>
          <w:szCs w:val="24"/>
        </w:rPr>
        <w:t>COLLEGE AND CAREER READINESS</w:t>
      </w:r>
    </w:p>
    <w:p w14:paraId="5CFB535C" w14:textId="6A2AB0B6" w:rsidR="00C2426D" w:rsidRDefault="00C2426D" w:rsidP="00334D6B">
      <w:pPr>
        <w:rPr>
          <w:rFonts w:ascii="Times New Roman" w:hAnsi="Times New Roman"/>
          <w:sz w:val="24"/>
          <w:szCs w:val="24"/>
        </w:rPr>
      </w:pPr>
      <w:r>
        <w:rPr>
          <w:rFonts w:ascii="Times New Roman" w:hAnsi="Times New Roman"/>
          <w:sz w:val="24"/>
          <w:szCs w:val="24"/>
        </w:rPr>
        <w:t xml:space="preserve">Teachers should point out to students that having confidence and showing respect while introducing yourself and meeting other people is a key skill </w:t>
      </w:r>
      <w:r w:rsidR="009B54C9">
        <w:rPr>
          <w:rFonts w:ascii="Times New Roman" w:hAnsi="Times New Roman"/>
          <w:sz w:val="24"/>
          <w:szCs w:val="24"/>
        </w:rPr>
        <w:t>for college and careers</w:t>
      </w:r>
      <w:r w:rsidR="005B2C71">
        <w:rPr>
          <w:rFonts w:ascii="Times New Roman" w:hAnsi="Times New Roman"/>
          <w:sz w:val="24"/>
          <w:szCs w:val="24"/>
        </w:rPr>
        <w:t>. Forming a positive first impression is very important. When introducing the fishbowl, teachers should also indicate that this activity will be used through the Academy because it is excellent practice for the kind of discussion that takes place both in college classes and in professional meetings.</w:t>
      </w:r>
    </w:p>
    <w:p w14:paraId="5BA4C27A" w14:textId="5AC59C28" w:rsidR="001A27D0" w:rsidRPr="00C2426D" w:rsidRDefault="001A27D0" w:rsidP="00334D6B">
      <w:pPr>
        <w:rPr>
          <w:rFonts w:ascii="Times New Roman" w:hAnsi="Times New Roman"/>
          <w:sz w:val="24"/>
          <w:szCs w:val="24"/>
        </w:rPr>
      </w:pPr>
      <w:r>
        <w:rPr>
          <w:rFonts w:ascii="Times New Roman" w:hAnsi="Times New Roman"/>
          <w:sz w:val="24"/>
          <w:szCs w:val="24"/>
        </w:rPr>
        <w:t xml:space="preserve">Using role plays, students should practice introducing themselves. </w:t>
      </w:r>
    </w:p>
    <w:p w14:paraId="553ED5E4" w14:textId="77777777" w:rsidR="007D6ED8" w:rsidRPr="007E4AF0" w:rsidRDefault="007D6ED8" w:rsidP="00990783">
      <w:pPr>
        <w:rPr>
          <w:rFonts w:ascii="Times New Roman" w:hAnsi="Times New Roman"/>
          <w:sz w:val="24"/>
          <w:szCs w:val="24"/>
        </w:rPr>
      </w:pPr>
    </w:p>
    <w:p w14:paraId="54149E07" w14:textId="36D42121" w:rsidR="0083523E" w:rsidRPr="0083523E" w:rsidRDefault="00923955" w:rsidP="009C437D">
      <w:pPr>
        <w:rPr>
          <w:rFonts w:ascii="Times New Roman" w:hAnsi="Times New Roman"/>
          <w:b/>
          <w:sz w:val="28"/>
          <w:szCs w:val="28"/>
        </w:rPr>
      </w:pPr>
      <w:r w:rsidRPr="007E4AF0">
        <w:rPr>
          <w:rFonts w:ascii="Times New Roman" w:hAnsi="Times New Roman"/>
        </w:rPr>
        <w:br w:type="column"/>
      </w:r>
      <w:r w:rsidR="0083523E">
        <w:rPr>
          <w:rFonts w:ascii="Times New Roman" w:hAnsi="Times New Roman"/>
          <w:b/>
          <w:sz w:val="28"/>
          <w:szCs w:val="28"/>
        </w:rPr>
        <w:lastRenderedPageBreak/>
        <w:t>Language Development Class, Day 2</w:t>
      </w:r>
    </w:p>
    <w:p w14:paraId="3A78B810" w14:textId="3529BAB9" w:rsidR="009C437D" w:rsidRPr="00AE3068" w:rsidRDefault="009C437D" w:rsidP="009C437D">
      <w:pPr>
        <w:rPr>
          <w:rFonts w:ascii="Times New Roman" w:hAnsi="Times New Roman"/>
          <w:sz w:val="24"/>
          <w:szCs w:val="24"/>
        </w:rPr>
      </w:pPr>
      <w:r w:rsidRPr="00AE3068">
        <w:rPr>
          <w:rFonts w:ascii="Times New Roman" w:hAnsi="Times New Roman"/>
          <w:b/>
          <w:sz w:val="24"/>
          <w:szCs w:val="24"/>
        </w:rPr>
        <w:t xml:space="preserve">Lesson: </w:t>
      </w:r>
      <w:r w:rsidRPr="00AE3068">
        <w:rPr>
          <w:rFonts w:ascii="Times New Roman" w:hAnsi="Times New Roman"/>
          <w:sz w:val="24"/>
          <w:szCs w:val="24"/>
        </w:rPr>
        <w:t xml:space="preserve"> </w:t>
      </w:r>
      <w:r w:rsidR="00A65068">
        <w:rPr>
          <w:rFonts w:ascii="Times New Roman" w:hAnsi="Times New Roman"/>
          <w:sz w:val="24"/>
          <w:szCs w:val="24"/>
        </w:rPr>
        <w:t>I Am From</w:t>
      </w:r>
    </w:p>
    <w:p w14:paraId="443A1123" w14:textId="7F9D1257" w:rsidR="009C437D" w:rsidRPr="007E4AF0" w:rsidRDefault="009C437D" w:rsidP="009C437D">
      <w:pPr>
        <w:rPr>
          <w:rFonts w:ascii="Times New Roman" w:hAnsi="Times New Roman"/>
          <w:sz w:val="24"/>
          <w:szCs w:val="24"/>
        </w:rPr>
      </w:pPr>
      <w:r w:rsidRPr="007E4AF0">
        <w:rPr>
          <w:rFonts w:ascii="Times New Roman" w:hAnsi="Times New Roman"/>
          <w:b/>
          <w:sz w:val="24"/>
          <w:szCs w:val="24"/>
        </w:rPr>
        <w:t>Text:</w:t>
      </w:r>
      <w:r w:rsidRPr="007E4AF0">
        <w:rPr>
          <w:rFonts w:ascii="Times New Roman" w:hAnsi="Times New Roman"/>
          <w:sz w:val="24"/>
          <w:szCs w:val="24"/>
        </w:rPr>
        <w:t xml:space="preserve">  </w:t>
      </w:r>
      <w:r>
        <w:rPr>
          <w:rFonts w:ascii="Times New Roman" w:hAnsi="Times New Roman"/>
          <w:sz w:val="24"/>
          <w:szCs w:val="24"/>
        </w:rPr>
        <w:t>"A House of My Own</w:t>
      </w:r>
      <w:r w:rsidRPr="007E4AF0">
        <w:rPr>
          <w:rFonts w:ascii="Times New Roman" w:hAnsi="Times New Roman"/>
          <w:sz w:val="24"/>
          <w:szCs w:val="24"/>
        </w:rPr>
        <w:t xml:space="preserve">" from </w:t>
      </w:r>
      <w:r w:rsidRPr="007E4AF0">
        <w:rPr>
          <w:rFonts w:ascii="Times New Roman" w:hAnsi="Times New Roman"/>
          <w:i/>
          <w:sz w:val="24"/>
          <w:szCs w:val="24"/>
        </w:rPr>
        <w:t>The House on Mango Street</w:t>
      </w:r>
    </w:p>
    <w:p w14:paraId="02B03599" w14:textId="04C74AAF" w:rsidR="009C437D" w:rsidRPr="00AE3068" w:rsidRDefault="009C437D" w:rsidP="009C437D">
      <w:pPr>
        <w:rPr>
          <w:rStyle w:val="SubtleEmphasis"/>
          <w:rFonts w:ascii="Times New Roman" w:hAnsi="Times New Roman"/>
        </w:rPr>
      </w:pPr>
      <w:r w:rsidRPr="007E4AF0">
        <w:rPr>
          <w:rFonts w:ascii="Times New Roman" w:hAnsi="Times New Roman"/>
          <w:b/>
          <w:sz w:val="24"/>
          <w:szCs w:val="24"/>
        </w:rPr>
        <w:t xml:space="preserve">Topic:  </w:t>
      </w:r>
      <w:r w:rsidR="00C63E58">
        <w:rPr>
          <w:rFonts w:ascii="Times New Roman" w:hAnsi="Times New Roman"/>
          <w:sz w:val="24"/>
          <w:szCs w:val="24"/>
        </w:rPr>
        <w:t xml:space="preserve">ELA; </w:t>
      </w:r>
      <w:r w:rsidR="00D465EA">
        <w:rPr>
          <w:rFonts w:ascii="Times New Roman" w:hAnsi="Times New Roman"/>
          <w:sz w:val="24"/>
          <w:szCs w:val="24"/>
        </w:rPr>
        <w:t>Identity and belonging</w:t>
      </w:r>
    </w:p>
    <w:p w14:paraId="3D04E5CE" w14:textId="77777777" w:rsidR="009C437D" w:rsidRPr="00AE3068" w:rsidRDefault="009C437D" w:rsidP="009C437D">
      <w:pPr>
        <w:rPr>
          <w:rFonts w:ascii="Times New Roman" w:hAnsi="Times New Roman"/>
          <w:sz w:val="24"/>
          <w:szCs w:val="24"/>
        </w:rPr>
      </w:pPr>
      <w:r w:rsidRPr="00AE3068">
        <w:rPr>
          <w:rFonts w:ascii="Times New Roman" w:hAnsi="Times New Roman"/>
          <w:b/>
          <w:sz w:val="24"/>
          <w:szCs w:val="24"/>
        </w:rPr>
        <w:t>Level:</w:t>
      </w:r>
      <w:r w:rsidRPr="00AE3068">
        <w:rPr>
          <w:rFonts w:ascii="Times New Roman" w:hAnsi="Times New Roman"/>
          <w:sz w:val="24"/>
          <w:szCs w:val="24"/>
        </w:rPr>
        <w:t xml:space="preserve">  Beginner/Intermediate/Advanced</w:t>
      </w:r>
    </w:p>
    <w:p w14:paraId="7FF0E4A7" w14:textId="77777777" w:rsidR="009C437D" w:rsidRPr="007E4AF0" w:rsidRDefault="009C437D" w:rsidP="009C437D">
      <w:pPr>
        <w:rPr>
          <w:rFonts w:ascii="Times New Roman" w:hAnsi="Times New Roman"/>
          <w:b/>
          <w:sz w:val="24"/>
          <w:szCs w:val="24"/>
        </w:rPr>
      </w:pPr>
      <w:r w:rsidRPr="007E4AF0">
        <w:rPr>
          <w:rFonts w:ascii="Times New Roman" w:hAnsi="Times New Roman"/>
          <w:b/>
          <w:sz w:val="24"/>
          <w:szCs w:val="24"/>
        </w:rPr>
        <w:t>Common Core State Standards:</w:t>
      </w:r>
    </w:p>
    <w:p w14:paraId="5780E330" w14:textId="77777777" w:rsidR="009C437D" w:rsidRPr="009C437D" w:rsidRDefault="009C437D" w:rsidP="009C437D">
      <w:pPr>
        <w:rPr>
          <w:rFonts w:ascii="Times New Roman" w:eastAsia="Times New Roman" w:hAnsi="Times New Roman"/>
          <w:sz w:val="24"/>
          <w:szCs w:val="24"/>
        </w:rPr>
      </w:pPr>
      <w:r w:rsidRPr="009C437D">
        <w:rPr>
          <w:rFonts w:ascii="Times New Roman" w:eastAsia="Times New Roman" w:hAnsi="Times New Roman"/>
          <w:caps/>
          <w:sz w:val="20"/>
          <w:szCs w:val="20"/>
        </w:rPr>
        <w:t>CCSS.ELA-LITERACY.RL.6.2</w:t>
      </w:r>
      <w:r w:rsidRPr="00AE3068">
        <w:rPr>
          <w:rFonts w:ascii="Times New Roman" w:eastAsia="Times New Roman" w:hAnsi="Times New Roman"/>
          <w:color w:val="202020"/>
          <w:sz w:val="26"/>
          <w:szCs w:val="26"/>
        </w:rPr>
        <w:br/>
      </w:r>
      <w:r w:rsidRPr="009C437D">
        <w:rPr>
          <w:rFonts w:ascii="Times New Roman" w:eastAsia="Times New Roman" w:hAnsi="Times New Roman"/>
          <w:color w:val="202020"/>
          <w:sz w:val="24"/>
          <w:szCs w:val="24"/>
        </w:rPr>
        <w:t>Determine a theme or central idea of a text and how it is conveyed through particular details; provide a summary of the text distinct from personal opinions or judgments.</w:t>
      </w:r>
    </w:p>
    <w:p w14:paraId="0698807B" w14:textId="334E564E" w:rsidR="009C437D" w:rsidRPr="00AE3068" w:rsidRDefault="009C437D" w:rsidP="009C437D">
      <w:pPr>
        <w:rPr>
          <w:rFonts w:ascii="Times New Roman" w:eastAsia="Times New Roman" w:hAnsi="Times New Roman"/>
        </w:rPr>
      </w:pPr>
      <w:r w:rsidRPr="009C437D">
        <w:rPr>
          <w:rFonts w:ascii="Times New Roman" w:eastAsia="Times New Roman" w:hAnsi="Times New Roman"/>
          <w:caps/>
          <w:sz w:val="20"/>
          <w:szCs w:val="20"/>
        </w:rPr>
        <w:t>CCSS.ELA-LITERACY.SL.6.1</w:t>
      </w:r>
      <w:r w:rsidRPr="00AE3068">
        <w:rPr>
          <w:rFonts w:ascii="Times New Roman" w:eastAsia="Times New Roman" w:hAnsi="Times New Roman"/>
          <w:color w:val="202020"/>
          <w:sz w:val="26"/>
          <w:szCs w:val="26"/>
        </w:rPr>
        <w:br/>
      </w:r>
      <w:r w:rsidRPr="009C437D">
        <w:rPr>
          <w:rFonts w:ascii="Times New Roman" w:eastAsia="Times New Roman" w:hAnsi="Times New Roman"/>
          <w:color w:val="202020"/>
          <w:sz w:val="24"/>
          <w:szCs w:val="24"/>
        </w:rPr>
        <w:t xml:space="preserve">Engage effectively in a range of collaborative discussions (one-on-one, in groups, and teacher-led) </w:t>
      </w:r>
      <w:r w:rsidR="009D1CE8">
        <w:rPr>
          <w:rFonts w:ascii="Times New Roman" w:eastAsia="Times New Roman" w:hAnsi="Times New Roman"/>
          <w:color w:val="202020"/>
          <w:sz w:val="24"/>
          <w:szCs w:val="24"/>
        </w:rPr>
        <w:t>with diverse partners on grade-level</w:t>
      </w:r>
      <w:r w:rsidRPr="009C437D">
        <w:rPr>
          <w:rFonts w:ascii="Times New Roman" w:eastAsia="Times New Roman" w:hAnsi="Times New Roman"/>
          <w:color w:val="202020"/>
          <w:sz w:val="24"/>
          <w:szCs w:val="24"/>
        </w:rPr>
        <w:t xml:space="preserve"> topics, texts, and issues, building on others' ideas and expressing their own clearly.</w:t>
      </w:r>
    </w:p>
    <w:p w14:paraId="5AFEAC89" w14:textId="6F8BCFDE" w:rsidR="009E4B7F" w:rsidRDefault="009C437D" w:rsidP="009C437D">
      <w:pPr>
        <w:rPr>
          <w:rFonts w:ascii="Times New Roman" w:eastAsia="Times New Roman" w:hAnsi="Times New Roman"/>
          <w:color w:val="202020"/>
          <w:sz w:val="24"/>
          <w:szCs w:val="24"/>
        </w:rPr>
      </w:pPr>
      <w:r w:rsidRPr="009C437D">
        <w:rPr>
          <w:rFonts w:ascii="Times New Roman" w:eastAsia="Times New Roman" w:hAnsi="Times New Roman"/>
          <w:caps/>
          <w:sz w:val="20"/>
          <w:szCs w:val="20"/>
        </w:rPr>
        <w:t>CCSS.ELA-LITERACY.W.6.3</w:t>
      </w:r>
      <w:r w:rsidRPr="00AE3068">
        <w:rPr>
          <w:rFonts w:ascii="Times New Roman" w:eastAsia="Times New Roman" w:hAnsi="Times New Roman"/>
          <w:color w:val="202020"/>
          <w:sz w:val="26"/>
          <w:szCs w:val="26"/>
        </w:rPr>
        <w:br/>
      </w:r>
      <w:r w:rsidRPr="009C437D">
        <w:rPr>
          <w:rFonts w:ascii="Times New Roman" w:eastAsia="Times New Roman" w:hAnsi="Times New Roman"/>
          <w:color w:val="202020"/>
          <w:sz w:val="24"/>
          <w:szCs w:val="24"/>
        </w:rPr>
        <w:t>Write narratives to develop real or imagined experiences or events using effective technique, relevant descriptive details, and well-structured event sequences.</w:t>
      </w:r>
    </w:p>
    <w:p w14:paraId="772DEB05" w14:textId="4F0926C8" w:rsidR="009E4B7F" w:rsidRPr="009E4B7F" w:rsidRDefault="009E4B7F" w:rsidP="009C437D">
      <w:pPr>
        <w:rPr>
          <w:rFonts w:ascii="Times New Roman" w:eastAsia="Times New Roman" w:hAnsi="Times New Roman"/>
          <w:sz w:val="24"/>
          <w:szCs w:val="24"/>
        </w:rPr>
      </w:pPr>
      <w:bookmarkStart w:id="3" w:name="CCSS.ELA-Literacy.W.6.5"/>
      <w:r w:rsidRPr="009E4B7F">
        <w:rPr>
          <w:rFonts w:ascii="Times New Roman" w:eastAsia="Times New Roman" w:hAnsi="Times New Roman"/>
          <w:caps/>
          <w:sz w:val="20"/>
          <w:szCs w:val="20"/>
        </w:rPr>
        <w:t>CCSS.ELA-LITERACY.W.6.5</w:t>
      </w:r>
      <w:bookmarkEnd w:id="3"/>
      <w:r w:rsidRPr="009E4B7F">
        <w:rPr>
          <w:rFonts w:ascii="Times New Roman" w:eastAsia="Times New Roman" w:hAnsi="Times New Roman"/>
          <w:color w:val="202020"/>
          <w:sz w:val="26"/>
          <w:szCs w:val="26"/>
        </w:rPr>
        <w:br/>
      </w:r>
      <w:r w:rsidRPr="009E4B7F">
        <w:rPr>
          <w:rFonts w:ascii="Times New Roman" w:eastAsia="Times New Roman" w:hAnsi="Times New Roman"/>
          <w:color w:val="202020"/>
          <w:sz w:val="24"/>
          <w:szCs w:val="24"/>
        </w:rPr>
        <w:t>With some guidance and support from peers and adults, develop and strengthen writing as needed by planning, revising, editing, rewriting, or trying a new approach.</w:t>
      </w:r>
    </w:p>
    <w:p w14:paraId="5B20543E" w14:textId="77777777" w:rsidR="009C437D" w:rsidRPr="00AE3068" w:rsidRDefault="009C437D" w:rsidP="009C437D">
      <w:pPr>
        <w:rPr>
          <w:rFonts w:ascii="Times New Roman" w:hAnsi="Times New Roman"/>
          <w:b/>
          <w:sz w:val="24"/>
          <w:szCs w:val="24"/>
        </w:rPr>
      </w:pPr>
      <w:r w:rsidRPr="00AE3068">
        <w:rPr>
          <w:rFonts w:ascii="Times New Roman" w:hAnsi="Times New Roman"/>
          <w:b/>
          <w:sz w:val="24"/>
          <w:szCs w:val="24"/>
        </w:rPr>
        <w:t>WIDA Standards:</w:t>
      </w:r>
    </w:p>
    <w:p w14:paraId="024CBA20" w14:textId="77777777" w:rsidR="009C437D" w:rsidRPr="009C437D" w:rsidRDefault="009C437D" w:rsidP="009C437D">
      <w:pPr>
        <w:rPr>
          <w:rFonts w:ascii="Times New Roman" w:hAnsi="Times New Roman"/>
          <w:sz w:val="24"/>
          <w:szCs w:val="24"/>
        </w:rPr>
      </w:pPr>
      <w:r w:rsidRPr="009C437D">
        <w:rPr>
          <w:rFonts w:ascii="Times New Roman" w:hAnsi="Times New Roman"/>
          <w:sz w:val="24"/>
          <w:szCs w:val="24"/>
        </w:rPr>
        <w:t>Standard 1, Social and Instructional Language</w:t>
      </w:r>
    </w:p>
    <w:p w14:paraId="548D0ACE" w14:textId="77777777" w:rsidR="009C437D" w:rsidRPr="009C437D" w:rsidRDefault="009C437D" w:rsidP="009C437D">
      <w:pPr>
        <w:rPr>
          <w:rFonts w:ascii="Times New Roman" w:hAnsi="Times New Roman"/>
          <w:sz w:val="24"/>
          <w:szCs w:val="24"/>
        </w:rPr>
      </w:pPr>
      <w:r w:rsidRPr="009C437D">
        <w:rPr>
          <w:rFonts w:ascii="Times New Roman" w:hAnsi="Times New Roman"/>
          <w:sz w:val="24"/>
          <w:szCs w:val="24"/>
        </w:rPr>
        <w:t>Standard 2, Language of Language Arts</w:t>
      </w:r>
    </w:p>
    <w:p w14:paraId="41E46EFC" w14:textId="77777777" w:rsidR="009C437D" w:rsidRDefault="009C437D" w:rsidP="009C437D">
      <w:pPr>
        <w:rPr>
          <w:rFonts w:ascii="Times New Roman" w:hAnsi="Times New Roman"/>
          <w:b/>
          <w:sz w:val="24"/>
          <w:szCs w:val="24"/>
        </w:rPr>
      </w:pPr>
      <w:r w:rsidRPr="007E4AF0">
        <w:rPr>
          <w:rFonts w:ascii="Times New Roman" w:hAnsi="Times New Roman"/>
          <w:b/>
          <w:sz w:val="24"/>
          <w:szCs w:val="24"/>
        </w:rPr>
        <w:t>Content Objectives:</w:t>
      </w:r>
    </w:p>
    <w:p w14:paraId="1968691D" w14:textId="1D6874F4" w:rsidR="0083523E" w:rsidRPr="0083523E" w:rsidRDefault="009B54C9" w:rsidP="00C34A02">
      <w:pPr>
        <w:pStyle w:val="ListParagraph"/>
        <w:numPr>
          <w:ilvl w:val="0"/>
          <w:numId w:val="11"/>
        </w:numPr>
        <w:rPr>
          <w:rFonts w:ascii="Times New Roman" w:hAnsi="Times New Roman"/>
          <w:b/>
          <w:sz w:val="24"/>
          <w:szCs w:val="24"/>
        </w:rPr>
      </w:pPr>
      <w:r>
        <w:rPr>
          <w:rFonts w:ascii="Times New Roman" w:hAnsi="Times New Roman"/>
          <w:sz w:val="24"/>
          <w:szCs w:val="24"/>
        </w:rPr>
        <w:t>Explain</w:t>
      </w:r>
      <w:r w:rsidR="0083523E">
        <w:rPr>
          <w:rFonts w:ascii="Times New Roman" w:hAnsi="Times New Roman"/>
          <w:sz w:val="24"/>
          <w:szCs w:val="24"/>
        </w:rPr>
        <w:t xml:space="preserve"> the author's personal connection to geographic locations, physical spaces, and items.</w:t>
      </w:r>
    </w:p>
    <w:p w14:paraId="77CEA6D5" w14:textId="59018940" w:rsidR="0083523E" w:rsidRPr="0083523E" w:rsidRDefault="009B54C9" w:rsidP="00C34A02">
      <w:pPr>
        <w:pStyle w:val="ListParagraph"/>
        <w:numPr>
          <w:ilvl w:val="0"/>
          <w:numId w:val="11"/>
        </w:numPr>
        <w:rPr>
          <w:rFonts w:ascii="Times New Roman" w:hAnsi="Times New Roman"/>
          <w:b/>
          <w:sz w:val="24"/>
          <w:szCs w:val="24"/>
        </w:rPr>
      </w:pPr>
      <w:r>
        <w:rPr>
          <w:rFonts w:ascii="Times New Roman" w:hAnsi="Times New Roman"/>
          <w:sz w:val="24"/>
          <w:szCs w:val="24"/>
        </w:rPr>
        <w:t>Relate</w:t>
      </w:r>
      <w:r w:rsidR="0083523E">
        <w:rPr>
          <w:rFonts w:ascii="Times New Roman" w:hAnsi="Times New Roman"/>
          <w:sz w:val="24"/>
          <w:szCs w:val="24"/>
        </w:rPr>
        <w:t xml:space="preserve"> the author's searc</w:t>
      </w:r>
      <w:r>
        <w:rPr>
          <w:rFonts w:ascii="Times New Roman" w:hAnsi="Times New Roman"/>
          <w:sz w:val="24"/>
          <w:szCs w:val="24"/>
        </w:rPr>
        <w:t xml:space="preserve">h for home and identity </w:t>
      </w:r>
      <w:r w:rsidR="0083523E">
        <w:rPr>
          <w:rFonts w:ascii="Times New Roman" w:hAnsi="Times New Roman"/>
          <w:sz w:val="24"/>
          <w:szCs w:val="24"/>
        </w:rPr>
        <w:t>to the theme of perseverance.</w:t>
      </w:r>
    </w:p>
    <w:p w14:paraId="6C1B13C2" w14:textId="7E1C8E01" w:rsidR="0083523E" w:rsidRPr="00D1417B" w:rsidRDefault="0083523E" w:rsidP="00C34A02">
      <w:pPr>
        <w:pStyle w:val="ListParagraph"/>
        <w:numPr>
          <w:ilvl w:val="0"/>
          <w:numId w:val="11"/>
        </w:numPr>
        <w:rPr>
          <w:rFonts w:ascii="Times New Roman" w:hAnsi="Times New Roman"/>
          <w:b/>
          <w:sz w:val="24"/>
          <w:szCs w:val="24"/>
        </w:rPr>
      </w:pPr>
      <w:r>
        <w:rPr>
          <w:rFonts w:ascii="Times New Roman" w:hAnsi="Times New Roman"/>
          <w:sz w:val="24"/>
          <w:szCs w:val="24"/>
        </w:rPr>
        <w:t>Make text-to-self connections about your pe</w:t>
      </w:r>
      <w:r w:rsidR="00D1417B">
        <w:rPr>
          <w:rFonts w:ascii="Times New Roman" w:hAnsi="Times New Roman"/>
          <w:sz w:val="24"/>
          <w:szCs w:val="24"/>
        </w:rPr>
        <w:t>rsonal idea of home, and what it</w:t>
      </w:r>
      <w:r>
        <w:rPr>
          <w:rFonts w:ascii="Times New Roman" w:hAnsi="Times New Roman"/>
          <w:sz w:val="24"/>
          <w:szCs w:val="24"/>
        </w:rPr>
        <w:t xml:space="preserve"> has been like to move to a different country.</w:t>
      </w:r>
    </w:p>
    <w:p w14:paraId="2928FC21" w14:textId="1E7D35DC" w:rsidR="009C437D" w:rsidRPr="009B54C9" w:rsidRDefault="00D1417B" w:rsidP="009C437D">
      <w:pPr>
        <w:pStyle w:val="ListParagraph"/>
        <w:numPr>
          <w:ilvl w:val="0"/>
          <w:numId w:val="11"/>
        </w:numPr>
        <w:rPr>
          <w:rFonts w:ascii="Times New Roman" w:hAnsi="Times New Roman"/>
          <w:b/>
          <w:sz w:val="24"/>
          <w:szCs w:val="24"/>
        </w:rPr>
      </w:pPr>
      <w:r>
        <w:rPr>
          <w:rFonts w:ascii="Times New Roman" w:hAnsi="Times New Roman"/>
          <w:sz w:val="24"/>
          <w:szCs w:val="24"/>
        </w:rPr>
        <w:t>Express your ideas about home and identity in an "I Am from Poem."</w:t>
      </w:r>
    </w:p>
    <w:p w14:paraId="6E521337" w14:textId="77777777" w:rsidR="00D1417B" w:rsidRDefault="00D1417B" w:rsidP="009C437D">
      <w:pPr>
        <w:pStyle w:val="ListParagraph"/>
        <w:ind w:left="0"/>
        <w:rPr>
          <w:rFonts w:ascii="Times New Roman" w:hAnsi="Times New Roman"/>
          <w:b/>
          <w:sz w:val="24"/>
          <w:szCs w:val="24"/>
        </w:rPr>
      </w:pPr>
    </w:p>
    <w:p w14:paraId="245D56DB" w14:textId="77777777" w:rsidR="009C437D" w:rsidRDefault="009C437D" w:rsidP="009C437D">
      <w:pPr>
        <w:pStyle w:val="ListParagraph"/>
        <w:ind w:left="0"/>
        <w:rPr>
          <w:rFonts w:ascii="Times New Roman" w:hAnsi="Times New Roman"/>
          <w:b/>
          <w:sz w:val="24"/>
          <w:szCs w:val="24"/>
        </w:rPr>
      </w:pPr>
      <w:r w:rsidRPr="007E4AF0">
        <w:rPr>
          <w:rFonts w:ascii="Times New Roman" w:hAnsi="Times New Roman"/>
          <w:b/>
          <w:sz w:val="24"/>
          <w:szCs w:val="24"/>
        </w:rPr>
        <w:t>Language Objectives:</w:t>
      </w:r>
    </w:p>
    <w:p w14:paraId="1EA0AE26" w14:textId="77777777" w:rsidR="00D1417B" w:rsidRDefault="00D1417B" w:rsidP="009C437D">
      <w:pPr>
        <w:pStyle w:val="ListParagraph"/>
        <w:ind w:left="0"/>
        <w:rPr>
          <w:rFonts w:ascii="Times New Roman" w:hAnsi="Times New Roman"/>
          <w:b/>
          <w:sz w:val="24"/>
          <w:szCs w:val="24"/>
        </w:rPr>
      </w:pPr>
    </w:p>
    <w:p w14:paraId="17569C10" w14:textId="0F8727EA" w:rsidR="00D1417B" w:rsidRDefault="00D1417B" w:rsidP="00C34A02">
      <w:pPr>
        <w:pStyle w:val="ListParagraph"/>
        <w:numPr>
          <w:ilvl w:val="0"/>
          <w:numId w:val="12"/>
        </w:numPr>
        <w:rPr>
          <w:rFonts w:ascii="Times New Roman" w:hAnsi="Times New Roman"/>
          <w:b/>
          <w:sz w:val="24"/>
          <w:szCs w:val="24"/>
        </w:rPr>
      </w:pPr>
      <w:r>
        <w:rPr>
          <w:rFonts w:ascii="Times New Roman" w:hAnsi="Times New Roman"/>
          <w:sz w:val="24"/>
          <w:szCs w:val="24"/>
        </w:rPr>
        <w:lastRenderedPageBreak/>
        <w:t>Orally demonstrate an understanding of the author's connection to home by contributing to the class</w:t>
      </w:r>
      <w:r w:rsidR="009B54C9">
        <w:rPr>
          <w:rFonts w:ascii="Times New Roman" w:hAnsi="Times New Roman"/>
          <w:sz w:val="24"/>
          <w:szCs w:val="24"/>
        </w:rPr>
        <w:t>'s co-construction of an "I Am F</w:t>
      </w:r>
      <w:r>
        <w:rPr>
          <w:rFonts w:ascii="Times New Roman" w:hAnsi="Times New Roman"/>
          <w:sz w:val="24"/>
          <w:szCs w:val="24"/>
        </w:rPr>
        <w:t>rom</w:t>
      </w:r>
      <w:r w:rsidR="009B54C9">
        <w:rPr>
          <w:rFonts w:ascii="Times New Roman" w:hAnsi="Times New Roman"/>
          <w:sz w:val="24"/>
          <w:szCs w:val="24"/>
        </w:rPr>
        <w:t>" poem written</w:t>
      </w:r>
      <w:r>
        <w:rPr>
          <w:rFonts w:ascii="Times New Roman" w:hAnsi="Times New Roman"/>
          <w:sz w:val="24"/>
          <w:szCs w:val="24"/>
        </w:rPr>
        <w:t xml:space="preserve"> from </w:t>
      </w:r>
      <w:r w:rsidR="009B54C9">
        <w:rPr>
          <w:rFonts w:ascii="Times New Roman" w:hAnsi="Times New Roman"/>
          <w:sz w:val="24"/>
          <w:szCs w:val="24"/>
        </w:rPr>
        <w:t xml:space="preserve">Sandra </w:t>
      </w:r>
      <w:r>
        <w:rPr>
          <w:rFonts w:ascii="Times New Roman" w:hAnsi="Times New Roman"/>
          <w:sz w:val="24"/>
          <w:szCs w:val="24"/>
        </w:rPr>
        <w:t>Cisneros' perspective.</w:t>
      </w:r>
    </w:p>
    <w:p w14:paraId="4CBA90A4" w14:textId="455B5DF0" w:rsidR="00D1417B" w:rsidRPr="00D1417B" w:rsidRDefault="009B54C9" w:rsidP="00C34A02">
      <w:pPr>
        <w:pStyle w:val="ListParagraph"/>
        <w:numPr>
          <w:ilvl w:val="0"/>
          <w:numId w:val="12"/>
        </w:numPr>
        <w:rPr>
          <w:rFonts w:ascii="Times New Roman" w:hAnsi="Times New Roman"/>
          <w:b/>
          <w:sz w:val="24"/>
          <w:szCs w:val="24"/>
        </w:rPr>
      </w:pPr>
      <w:r>
        <w:rPr>
          <w:rFonts w:ascii="Times New Roman" w:hAnsi="Times New Roman"/>
          <w:sz w:val="24"/>
          <w:szCs w:val="24"/>
        </w:rPr>
        <w:t>Write your own "I Am F</w:t>
      </w:r>
      <w:r w:rsidR="00D1417B">
        <w:rPr>
          <w:rFonts w:ascii="Times New Roman" w:hAnsi="Times New Roman"/>
          <w:sz w:val="24"/>
          <w:szCs w:val="24"/>
        </w:rPr>
        <w:t>rom</w:t>
      </w:r>
      <w:r>
        <w:rPr>
          <w:rFonts w:ascii="Times New Roman" w:hAnsi="Times New Roman"/>
          <w:sz w:val="24"/>
          <w:szCs w:val="24"/>
        </w:rPr>
        <w:t>" poem</w:t>
      </w:r>
      <w:r w:rsidR="00D1417B">
        <w:rPr>
          <w:rFonts w:ascii="Times New Roman" w:hAnsi="Times New Roman"/>
          <w:sz w:val="24"/>
          <w:szCs w:val="24"/>
        </w:rPr>
        <w:t xml:space="preserve"> using appropriate language conventions for English poetry.</w:t>
      </w:r>
    </w:p>
    <w:p w14:paraId="616319F0" w14:textId="7C604EDA" w:rsidR="009C437D" w:rsidRPr="007E4AF0" w:rsidRDefault="009C437D" w:rsidP="009C437D">
      <w:pPr>
        <w:rPr>
          <w:rFonts w:ascii="Times New Roman" w:hAnsi="Times New Roman"/>
          <w:sz w:val="24"/>
          <w:szCs w:val="24"/>
        </w:rPr>
      </w:pPr>
      <w:r w:rsidRPr="007E4AF0">
        <w:rPr>
          <w:rFonts w:ascii="Times New Roman" w:hAnsi="Times New Roman"/>
          <w:b/>
          <w:sz w:val="24"/>
          <w:szCs w:val="24"/>
        </w:rPr>
        <w:t xml:space="preserve">Habits of Mind Objective:  </w:t>
      </w:r>
      <w:r w:rsidRPr="007E4AF0">
        <w:rPr>
          <w:rFonts w:ascii="Times New Roman" w:hAnsi="Times New Roman"/>
          <w:sz w:val="24"/>
          <w:szCs w:val="24"/>
        </w:rPr>
        <w:t xml:space="preserve">The lesson reinforces perseverance, as it relates to identity </w:t>
      </w:r>
      <w:r w:rsidR="00D1417B">
        <w:rPr>
          <w:rFonts w:ascii="Times New Roman" w:hAnsi="Times New Roman"/>
          <w:sz w:val="24"/>
          <w:szCs w:val="24"/>
        </w:rPr>
        <w:t>and belonging. Especially for immigrants, the process of finding a physical space and a community that feels like home can be a long process that requires personal resilience and adaptability. Students should connect Sandra Cisneros' struggle to find a space of her own to the work they are doing to succeed in a new home country.</w:t>
      </w:r>
    </w:p>
    <w:p w14:paraId="31E705CC" w14:textId="6375E99B" w:rsidR="009C437D" w:rsidRPr="007E4AF0" w:rsidRDefault="009C437D" w:rsidP="009C437D">
      <w:pPr>
        <w:rPr>
          <w:rFonts w:ascii="Times New Roman" w:hAnsi="Times New Roman"/>
          <w:sz w:val="24"/>
          <w:szCs w:val="24"/>
        </w:rPr>
      </w:pPr>
      <w:r w:rsidRPr="007E4AF0">
        <w:rPr>
          <w:rFonts w:ascii="Times New Roman" w:hAnsi="Times New Roman"/>
          <w:b/>
          <w:sz w:val="24"/>
          <w:szCs w:val="24"/>
        </w:rPr>
        <w:t>Intercultural Connections:</w:t>
      </w:r>
      <w:r w:rsidRPr="007E4AF0">
        <w:rPr>
          <w:rFonts w:ascii="Times New Roman" w:hAnsi="Times New Roman"/>
          <w:sz w:val="24"/>
          <w:szCs w:val="24"/>
        </w:rPr>
        <w:t xml:space="preserve"> </w:t>
      </w:r>
      <w:r w:rsidR="00D1417B">
        <w:rPr>
          <w:rFonts w:ascii="Times New Roman" w:hAnsi="Times New Roman"/>
          <w:sz w:val="24"/>
          <w:szCs w:val="24"/>
        </w:rPr>
        <w:t>Students should think about the ways that people's backgrounds, home lives, and identities impact their ability to succeed professionally and thrive emotionally. The teacher should ask students to consider: how does your life at home impact your work in the classroom? What advantages do you have because of your personal/cultural history? What are some challenges you face?</w:t>
      </w:r>
    </w:p>
    <w:p w14:paraId="2D21939C" w14:textId="77777777" w:rsidR="009E4B7F" w:rsidRDefault="009E4B7F" w:rsidP="009C437D">
      <w:pPr>
        <w:rPr>
          <w:rFonts w:ascii="Times New Roman" w:hAnsi="Times New Roman"/>
          <w:b/>
          <w:sz w:val="24"/>
          <w:szCs w:val="24"/>
        </w:rPr>
      </w:pPr>
    </w:p>
    <w:p w14:paraId="06D63562" w14:textId="77777777" w:rsidR="009C437D" w:rsidRPr="007E4AF0" w:rsidRDefault="009C437D" w:rsidP="009C437D">
      <w:pPr>
        <w:rPr>
          <w:rFonts w:ascii="Times New Roman" w:hAnsi="Times New Roman"/>
          <w:b/>
          <w:sz w:val="24"/>
          <w:szCs w:val="24"/>
        </w:rPr>
      </w:pPr>
      <w:r w:rsidRPr="007E4AF0">
        <w:rPr>
          <w:rFonts w:ascii="Times New Roman" w:hAnsi="Times New Roman"/>
          <w:b/>
          <w:sz w:val="24"/>
          <w:szCs w:val="24"/>
        </w:rPr>
        <w:t>ACTIVATING BACKGROUND KNOWLEDGE</w:t>
      </w:r>
    </w:p>
    <w:p w14:paraId="62CAB502" w14:textId="77777777" w:rsidR="009C437D" w:rsidRPr="007E4AF0" w:rsidRDefault="009C437D" w:rsidP="009C437D">
      <w:pPr>
        <w:rPr>
          <w:rFonts w:ascii="Times New Roman" w:hAnsi="Times New Roman"/>
          <w:b/>
          <w:sz w:val="24"/>
          <w:szCs w:val="24"/>
        </w:rPr>
      </w:pPr>
      <w:r w:rsidRPr="007E4AF0">
        <w:rPr>
          <w:rFonts w:ascii="Times New Roman" w:hAnsi="Times New Roman"/>
          <w:b/>
          <w:sz w:val="24"/>
          <w:szCs w:val="24"/>
        </w:rPr>
        <w:t>Opening Questions:</w:t>
      </w:r>
    </w:p>
    <w:p w14:paraId="7F0877AA" w14:textId="6E70768C" w:rsidR="009C437D" w:rsidRDefault="009C437D" w:rsidP="009C437D">
      <w:pPr>
        <w:rPr>
          <w:rFonts w:ascii="Times New Roman" w:hAnsi="Times New Roman"/>
          <w:sz w:val="24"/>
          <w:szCs w:val="24"/>
        </w:rPr>
      </w:pPr>
      <w:r w:rsidRPr="007E4AF0">
        <w:rPr>
          <w:rFonts w:ascii="Times New Roman" w:hAnsi="Times New Roman"/>
          <w:b/>
          <w:sz w:val="24"/>
          <w:szCs w:val="24"/>
        </w:rPr>
        <w:t>Vocabulary</w:t>
      </w:r>
      <w:r w:rsidR="009E4B7F">
        <w:rPr>
          <w:rFonts w:ascii="Times New Roman" w:hAnsi="Times New Roman"/>
          <w:b/>
          <w:sz w:val="24"/>
          <w:szCs w:val="24"/>
        </w:rPr>
        <w:t>:</w:t>
      </w:r>
      <w:r w:rsidR="005B2C71">
        <w:rPr>
          <w:rFonts w:ascii="Times New Roman" w:hAnsi="Times New Roman"/>
          <w:b/>
          <w:sz w:val="24"/>
          <w:szCs w:val="24"/>
        </w:rPr>
        <w:t xml:space="preserve"> (Choose 3-5 words to pre-teach based on student proficiency level.)</w:t>
      </w:r>
    </w:p>
    <w:p w14:paraId="2B6D2CBB" w14:textId="17935060" w:rsidR="005B2C71" w:rsidRPr="005B2C71" w:rsidRDefault="005B2C71" w:rsidP="009C437D">
      <w:pPr>
        <w:rPr>
          <w:rFonts w:ascii="Times New Roman" w:hAnsi="Times New Roman"/>
          <w:sz w:val="24"/>
          <w:szCs w:val="24"/>
        </w:rPr>
      </w:pPr>
      <w:r>
        <w:rPr>
          <w:rFonts w:ascii="Times New Roman" w:hAnsi="Times New Roman"/>
          <w:sz w:val="24"/>
          <w:szCs w:val="24"/>
        </w:rPr>
        <w:t>Slightly, pantry, posed, wandered, turf, reeks, trousseau, grimy, scuffling, rodents</w:t>
      </w:r>
    </w:p>
    <w:p w14:paraId="43AD9BC9" w14:textId="77777777" w:rsidR="009E4B7F" w:rsidRPr="007E4AF0" w:rsidRDefault="009E4B7F" w:rsidP="009E4B7F">
      <w:pPr>
        <w:rPr>
          <w:rFonts w:ascii="Times New Roman" w:hAnsi="Times New Roman"/>
          <w:b/>
          <w:sz w:val="24"/>
          <w:szCs w:val="24"/>
        </w:rPr>
      </w:pPr>
      <w:r w:rsidRPr="007E4AF0">
        <w:rPr>
          <w:rFonts w:ascii="Times New Roman" w:hAnsi="Times New Roman"/>
          <w:b/>
          <w:sz w:val="24"/>
          <w:szCs w:val="24"/>
        </w:rPr>
        <w:t>READING THE WORLD</w:t>
      </w:r>
    </w:p>
    <w:p w14:paraId="3B2B2E65" w14:textId="00BC1137" w:rsidR="009E4B7F" w:rsidRDefault="009E4B7F" w:rsidP="009C437D">
      <w:pPr>
        <w:rPr>
          <w:rFonts w:ascii="Times New Roman" w:hAnsi="Times New Roman"/>
          <w:sz w:val="24"/>
          <w:szCs w:val="24"/>
        </w:rPr>
      </w:pPr>
      <w:r w:rsidRPr="00BE2D7F">
        <w:rPr>
          <w:rFonts w:ascii="Times New Roman" w:hAnsi="Times New Roman"/>
          <w:b/>
          <w:sz w:val="24"/>
          <w:szCs w:val="24"/>
        </w:rPr>
        <w:t>Read-aloud:</w:t>
      </w:r>
      <w:r w:rsidRPr="009E4B7F">
        <w:rPr>
          <w:rFonts w:ascii="Times New Roman" w:hAnsi="Times New Roman"/>
          <w:sz w:val="24"/>
          <w:szCs w:val="24"/>
        </w:rPr>
        <w:t xml:space="preserve"> "A House of My Own" from </w:t>
      </w:r>
      <w:r w:rsidRPr="009E4B7F">
        <w:rPr>
          <w:rFonts w:ascii="Times New Roman" w:hAnsi="Times New Roman"/>
          <w:i/>
          <w:sz w:val="24"/>
          <w:szCs w:val="24"/>
        </w:rPr>
        <w:t>The House on Mango Street</w:t>
      </w:r>
    </w:p>
    <w:p w14:paraId="7462D5F5" w14:textId="40C7C5CB" w:rsidR="009C437D" w:rsidRDefault="005B2C71" w:rsidP="009C437D">
      <w:pPr>
        <w:rPr>
          <w:rFonts w:ascii="Times New Roman" w:hAnsi="Times New Roman"/>
          <w:sz w:val="24"/>
          <w:szCs w:val="24"/>
        </w:rPr>
      </w:pPr>
      <w:r>
        <w:rPr>
          <w:rFonts w:ascii="Times New Roman" w:hAnsi="Times New Roman"/>
          <w:sz w:val="24"/>
          <w:szCs w:val="24"/>
        </w:rPr>
        <w:t xml:space="preserve">While we read, consider </w:t>
      </w:r>
      <w:r w:rsidR="00DC2947">
        <w:rPr>
          <w:rFonts w:ascii="Times New Roman" w:hAnsi="Times New Roman"/>
          <w:sz w:val="24"/>
          <w:szCs w:val="24"/>
        </w:rPr>
        <w:t>the words the author chooses to describe her home. Highlight details about the author's home and neighborhood. These details will be important to us later on in the lesson.</w:t>
      </w:r>
    </w:p>
    <w:p w14:paraId="7CB25F16" w14:textId="77777777" w:rsidR="009C437D" w:rsidRPr="007E4AF0" w:rsidRDefault="009C437D" w:rsidP="009C437D">
      <w:pPr>
        <w:rPr>
          <w:rFonts w:ascii="Times New Roman" w:hAnsi="Times New Roman"/>
          <w:b/>
          <w:sz w:val="24"/>
          <w:szCs w:val="24"/>
        </w:rPr>
      </w:pPr>
    </w:p>
    <w:p w14:paraId="61F6D3EA" w14:textId="77777777" w:rsidR="009C437D" w:rsidRDefault="009C437D" w:rsidP="009C437D">
      <w:pPr>
        <w:rPr>
          <w:rFonts w:ascii="Times New Roman" w:hAnsi="Times New Roman"/>
          <w:b/>
          <w:sz w:val="24"/>
          <w:szCs w:val="24"/>
        </w:rPr>
      </w:pPr>
      <w:r w:rsidRPr="007E4AF0">
        <w:rPr>
          <w:rFonts w:ascii="Times New Roman" w:hAnsi="Times New Roman"/>
          <w:b/>
          <w:sz w:val="24"/>
          <w:szCs w:val="24"/>
        </w:rPr>
        <w:t>LISTENING COMPREHENSION</w:t>
      </w:r>
    </w:p>
    <w:p w14:paraId="552C9AD6" w14:textId="6BFDEC18" w:rsidR="009C437D" w:rsidRDefault="00435522" w:rsidP="009C437D">
      <w:pPr>
        <w:rPr>
          <w:rFonts w:ascii="Times New Roman" w:hAnsi="Times New Roman"/>
        </w:rPr>
      </w:pPr>
      <w:hyperlink r:id="rId8" w:history="1">
        <w:r w:rsidR="00F76543" w:rsidRPr="007E4AF0">
          <w:rPr>
            <w:rStyle w:val="Hyperlink"/>
            <w:rFonts w:ascii="Times New Roman" w:hAnsi="Times New Roman"/>
            <w:b/>
            <w:sz w:val="24"/>
            <w:szCs w:val="24"/>
          </w:rPr>
          <w:t>http://wn.com/Sandra_Cisneros__Early_Life</w:t>
        </w:r>
      </w:hyperlink>
    </w:p>
    <w:p w14:paraId="07573C59" w14:textId="5D2FA62A" w:rsidR="00F76543" w:rsidRPr="007E4AF0" w:rsidRDefault="009B54C9" w:rsidP="009C437D">
      <w:pPr>
        <w:rPr>
          <w:rFonts w:ascii="Times New Roman" w:hAnsi="Times New Roman"/>
          <w:b/>
          <w:sz w:val="24"/>
          <w:szCs w:val="24"/>
        </w:rPr>
      </w:pPr>
      <w:r>
        <w:rPr>
          <w:rFonts w:ascii="Times New Roman" w:hAnsi="Times New Roman"/>
          <w:sz w:val="24"/>
          <w:szCs w:val="24"/>
        </w:rPr>
        <w:t>Ask students to listen to Cisneros while considering what they feel they have in common with her.</w:t>
      </w:r>
    </w:p>
    <w:p w14:paraId="08067B45" w14:textId="77777777" w:rsidR="009B54C9" w:rsidRDefault="009B54C9" w:rsidP="00F76543">
      <w:pPr>
        <w:rPr>
          <w:rFonts w:ascii="Times New Roman" w:hAnsi="Times New Roman"/>
          <w:b/>
          <w:sz w:val="24"/>
          <w:szCs w:val="24"/>
        </w:rPr>
      </w:pPr>
    </w:p>
    <w:p w14:paraId="2D47E0F7" w14:textId="6E14A09E" w:rsidR="00DC2947" w:rsidRPr="00DC2947" w:rsidRDefault="00DC2947" w:rsidP="00F76543">
      <w:pPr>
        <w:rPr>
          <w:rFonts w:ascii="Times New Roman" w:hAnsi="Times New Roman"/>
          <w:b/>
          <w:sz w:val="24"/>
          <w:szCs w:val="24"/>
        </w:rPr>
      </w:pPr>
      <w:r>
        <w:rPr>
          <w:rFonts w:ascii="Times New Roman" w:hAnsi="Times New Roman"/>
          <w:b/>
          <w:sz w:val="24"/>
          <w:szCs w:val="24"/>
        </w:rPr>
        <w:lastRenderedPageBreak/>
        <w:t>COMPREHENSION AND DISCUSSION</w:t>
      </w:r>
    </w:p>
    <w:p w14:paraId="28363EB3" w14:textId="77777777" w:rsidR="00F76543" w:rsidRPr="007E4AF0" w:rsidRDefault="00F76543" w:rsidP="00F76543">
      <w:pPr>
        <w:rPr>
          <w:rFonts w:ascii="Times New Roman" w:hAnsi="Times New Roman"/>
          <w:sz w:val="24"/>
          <w:szCs w:val="24"/>
        </w:rPr>
      </w:pPr>
      <w:r w:rsidRPr="007E4AF0">
        <w:rPr>
          <w:rFonts w:ascii="Times New Roman" w:hAnsi="Times New Roman"/>
          <w:sz w:val="24"/>
          <w:szCs w:val="24"/>
        </w:rPr>
        <w:t>Partner Work</w:t>
      </w:r>
    </w:p>
    <w:p w14:paraId="44100E9A" w14:textId="273B0839" w:rsidR="00F76543" w:rsidRPr="007E4AF0" w:rsidRDefault="00F76543" w:rsidP="00F76543">
      <w:pPr>
        <w:rPr>
          <w:rFonts w:ascii="Times New Roman" w:hAnsi="Times New Roman"/>
          <w:sz w:val="24"/>
          <w:szCs w:val="24"/>
        </w:rPr>
      </w:pPr>
      <w:r w:rsidRPr="007E4AF0">
        <w:rPr>
          <w:rFonts w:ascii="Times New Roman" w:hAnsi="Times New Roman"/>
          <w:b/>
          <w:sz w:val="24"/>
          <w:szCs w:val="24"/>
        </w:rPr>
        <w:t xml:space="preserve">Task(s): </w:t>
      </w:r>
      <w:r w:rsidR="00DC2947">
        <w:rPr>
          <w:rFonts w:ascii="Times New Roman" w:hAnsi="Times New Roman"/>
          <w:b/>
          <w:sz w:val="24"/>
          <w:szCs w:val="24"/>
        </w:rPr>
        <w:t xml:space="preserve">Discuss the following questions with your partner. </w:t>
      </w:r>
    </w:p>
    <w:p w14:paraId="715EC33B" w14:textId="307C63CA" w:rsidR="00A65068" w:rsidRPr="00A65068" w:rsidRDefault="00DC2947" w:rsidP="00C34A02">
      <w:pPr>
        <w:pStyle w:val="ListParagraph"/>
        <w:numPr>
          <w:ilvl w:val="0"/>
          <w:numId w:val="10"/>
        </w:numPr>
        <w:rPr>
          <w:rFonts w:ascii="Times New Roman" w:hAnsi="Times New Roman"/>
          <w:sz w:val="24"/>
          <w:szCs w:val="24"/>
        </w:rPr>
      </w:pPr>
      <w:r>
        <w:rPr>
          <w:rFonts w:ascii="Times New Roman" w:hAnsi="Times New Roman"/>
          <w:sz w:val="24"/>
          <w:szCs w:val="24"/>
        </w:rPr>
        <w:t>What words would you use to describe Sandra Cisneros?</w:t>
      </w:r>
    </w:p>
    <w:p w14:paraId="6C537907" w14:textId="24451FC1" w:rsidR="00DC2947" w:rsidRPr="00DC2947" w:rsidRDefault="00F76543" w:rsidP="00C34A02">
      <w:pPr>
        <w:pStyle w:val="ListParagraph"/>
        <w:numPr>
          <w:ilvl w:val="0"/>
          <w:numId w:val="10"/>
        </w:numPr>
        <w:rPr>
          <w:rFonts w:ascii="Times New Roman" w:hAnsi="Times New Roman"/>
          <w:sz w:val="24"/>
          <w:szCs w:val="24"/>
        </w:rPr>
      </w:pPr>
      <w:r w:rsidRPr="007E4AF0">
        <w:rPr>
          <w:rFonts w:ascii="Times New Roman" w:hAnsi="Times New Roman"/>
          <w:sz w:val="24"/>
          <w:szCs w:val="24"/>
        </w:rPr>
        <w:t>Why do you think she vividly remembers the library?</w:t>
      </w:r>
    </w:p>
    <w:p w14:paraId="6AEE07CB" w14:textId="77777777" w:rsidR="00F76543" w:rsidRPr="007E4AF0" w:rsidRDefault="00F76543" w:rsidP="00C34A02">
      <w:pPr>
        <w:pStyle w:val="ListParagraph"/>
        <w:numPr>
          <w:ilvl w:val="0"/>
          <w:numId w:val="10"/>
        </w:numPr>
        <w:rPr>
          <w:rFonts w:ascii="Times New Roman" w:hAnsi="Times New Roman"/>
          <w:sz w:val="24"/>
          <w:szCs w:val="24"/>
        </w:rPr>
      </w:pPr>
      <w:r w:rsidRPr="007E4AF0">
        <w:rPr>
          <w:rFonts w:ascii="Times New Roman" w:hAnsi="Times New Roman"/>
          <w:sz w:val="24"/>
          <w:szCs w:val="24"/>
        </w:rPr>
        <w:t>Why do you think she received bad grades as a fifth grader?</w:t>
      </w:r>
    </w:p>
    <w:p w14:paraId="48ADF959" w14:textId="77777777" w:rsidR="00F76543" w:rsidRDefault="00F76543" w:rsidP="00C34A02">
      <w:pPr>
        <w:pStyle w:val="ListParagraph"/>
        <w:numPr>
          <w:ilvl w:val="0"/>
          <w:numId w:val="10"/>
        </w:numPr>
        <w:rPr>
          <w:rFonts w:ascii="Times New Roman" w:hAnsi="Times New Roman"/>
          <w:sz w:val="24"/>
          <w:szCs w:val="24"/>
        </w:rPr>
      </w:pPr>
      <w:r w:rsidRPr="007E4AF0">
        <w:rPr>
          <w:rFonts w:ascii="Times New Roman" w:hAnsi="Times New Roman"/>
          <w:sz w:val="24"/>
          <w:szCs w:val="24"/>
        </w:rPr>
        <w:t>Do you share any characteristics with Sandra Ci</w:t>
      </w:r>
      <w:r>
        <w:rPr>
          <w:rFonts w:ascii="Times New Roman" w:hAnsi="Times New Roman"/>
          <w:sz w:val="24"/>
          <w:szCs w:val="24"/>
        </w:rPr>
        <w:t>s</w:t>
      </w:r>
      <w:r w:rsidRPr="007E4AF0">
        <w:rPr>
          <w:rFonts w:ascii="Times New Roman" w:hAnsi="Times New Roman"/>
          <w:sz w:val="24"/>
          <w:szCs w:val="24"/>
        </w:rPr>
        <w:t xml:space="preserve">neros?  </w:t>
      </w:r>
    </w:p>
    <w:p w14:paraId="6FC6D7CA" w14:textId="77777777" w:rsidR="00C57850" w:rsidRDefault="00C57850" w:rsidP="00C57850">
      <w:pPr>
        <w:rPr>
          <w:rFonts w:ascii="Times New Roman" w:hAnsi="Times New Roman"/>
          <w:sz w:val="24"/>
          <w:szCs w:val="24"/>
        </w:rPr>
      </w:pPr>
    </w:p>
    <w:p w14:paraId="6F04D9DA" w14:textId="77777777" w:rsidR="00C57850" w:rsidRDefault="00C57850" w:rsidP="00C57850">
      <w:pPr>
        <w:rPr>
          <w:rFonts w:ascii="Times New Roman" w:hAnsi="Times New Roman"/>
          <w:b/>
          <w:sz w:val="24"/>
          <w:szCs w:val="24"/>
        </w:rPr>
      </w:pPr>
      <w:r w:rsidRPr="007E4AF0">
        <w:rPr>
          <w:rFonts w:ascii="Times New Roman" w:hAnsi="Times New Roman"/>
          <w:b/>
          <w:sz w:val="24"/>
          <w:szCs w:val="24"/>
        </w:rPr>
        <w:t>WRITING</w:t>
      </w:r>
    </w:p>
    <w:p w14:paraId="117F0FB8" w14:textId="36807696" w:rsidR="009D1CE8" w:rsidRPr="00DC2947" w:rsidRDefault="009D1CE8" w:rsidP="00C57850">
      <w:pPr>
        <w:rPr>
          <w:rFonts w:ascii="Times New Roman" w:hAnsi="Times New Roman"/>
          <w:sz w:val="24"/>
          <w:szCs w:val="24"/>
        </w:rPr>
      </w:pPr>
      <w:r w:rsidRPr="00DC2947">
        <w:rPr>
          <w:rFonts w:ascii="Times New Roman" w:hAnsi="Times New Roman"/>
          <w:sz w:val="24"/>
          <w:szCs w:val="24"/>
        </w:rPr>
        <w:t xml:space="preserve">First, </w:t>
      </w:r>
      <w:r w:rsidR="00DC2947">
        <w:rPr>
          <w:rFonts w:ascii="Times New Roman" w:hAnsi="Times New Roman"/>
          <w:sz w:val="24"/>
          <w:szCs w:val="24"/>
        </w:rPr>
        <w:t xml:space="preserve">the teacher should </w:t>
      </w:r>
      <w:r w:rsidRPr="00DC2947">
        <w:rPr>
          <w:rFonts w:ascii="Times New Roman" w:hAnsi="Times New Roman"/>
          <w:sz w:val="24"/>
          <w:szCs w:val="24"/>
        </w:rPr>
        <w:t xml:space="preserve">model the poem writing process by asking students to help write a sample poem from Sandra Cisneros' perspective. This can be done as a whole group on the board, or on chart paper. Depending on student needs/proficiency levels, this could also be done in </w:t>
      </w:r>
      <w:r w:rsidR="00DC2947">
        <w:rPr>
          <w:rFonts w:ascii="Times New Roman" w:hAnsi="Times New Roman"/>
          <w:sz w:val="24"/>
          <w:szCs w:val="24"/>
        </w:rPr>
        <w:t>tw</w:t>
      </w:r>
      <w:r w:rsidR="009B54C9">
        <w:rPr>
          <w:rFonts w:ascii="Times New Roman" w:hAnsi="Times New Roman"/>
          <w:sz w:val="24"/>
          <w:szCs w:val="24"/>
        </w:rPr>
        <w:t xml:space="preserve">o to </w:t>
      </w:r>
      <w:r w:rsidR="00DC2947">
        <w:rPr>
          <w:rFonts w:ascii="Times New Roman" w:hAnsi="Times New Roman"/>
          <w:sz w:val="24"/>
          <w:szCs w:val="24"/>
        </w:rPr>
        <w:t xml:space="preserve">three small, </w:t>
      </w:r>
      <w:r w:rsidRPr="00DC2947">
        <w:rPr>
          <w:rFonts w:ascii="Times New Roman" w:hAnsi="Times New Roman"/>
          <w:sz w:val="24"/>
          <w:szCs w:val="24"/>
        </w:rPr>
        <w:t>teacher-supported groups.</w:t>
      </w:r>
      <w:r w:rsidR="00DC2947">
        <w:rPr>
          <w:rFonts w:ascii="Times New Roman" w:hAnsi="Times New Roman"/>
          <w:sz w:val="24"/>
          <w:szCs w:val="24"/>
        </w:rPr>
        <w:t xml:space="preserve"> Students should draw on the details about Cisneros' home that they highlighted in the text. They should also draw on what they learned about Cisneros</w:t>
      </w:r>
      <w:r w:rsidR="00A65068">
        <w:rPr>
          <w:rFonts w:ascii="Times New Roman" w:hAnsi="Times New Roman"/>
          <w:sz w:val="24"/>
          <w:szCs w:val="24"/>
        </w:rPr>
        <w:t xml:space="preserve"> in</w:t>
      </w:r>
      <w:r w:rsidR="00DC2947">
        <w:rPr>
          <w:rFonts w:ascii="Times New Roman" w:hAnsi="Times New Roman"/>
          <w:sz w:val="24"/>
          <w:szCs w:val="24"/>
        </w:rPr>
        <w:t xml:space="preserve"> the interview video.</w:t>
      </w:r>
    </w:p>
    <w:p w14:paraId="1B196556" w14:textId="0D46FD00" w:rsidR="009D1CE8" w:rsidRPr="00DC2947" w:rsidRDefault="00DC2947" w:rsidP="00C57850">
      <w:pPr>
        <w:rPr>
          <w:rFonts w:ascii="Times New Roman" w:hAnsi="Times New Roman"/>
          <w:sz w:val="24"/>
          <w:szCs w:val="24"/>
        </w:rPr>
      </w:pPr>
      <w:r>
        <w:rPr>
          <w:rFonts w:ascii="Times New Roman" w:hAnsi="Times New Roman"/>
          <w:sz w:val="24"/>
          <w:szCs w:val="24"/>
        </w:rPr>
        <w:t>After completing one poem from Cisneros' perspective</w:t>
      </w:r>
      <w:r w:rsidR="009D1CE8" w:rsidRPr="00DC2947">
        <w:rPr>
          <w:rFonts w:ascii="Times New Roman" w:hAnsi="Times New Roman"/>
          <w:sz w:val="24"/>
          <w:szCs w:val="24"/>
        </w:rPr>
        <w:t>, students should work independently to write a poem from their own perspective.</w:t>
      </w:r>
    </w:p>
    <w:p w14:paraId="28267DB4" w14:textId="5A86F966" w:rsidR="00C57850" w:rsidRPr="007E4AF0" w:rsidRDefault="00A65068" w:rsidP="00C57850">
      <w:pPr>
        <w:rPr>
          <w:rFonts w:ascii="Times New Roman" w:hAnsi="Times New Roman"/>
          <w:b/>
          <w:sz w:val="24"/>
          <w:szCs w:val="24"/>
        </w:rPr>
      </w:pPr>
      <w:r>
        <w:rPr>
          <w:rFonts w:ascii="Times New Roman" w:hAnsi="Times New Roman"/>
          <w:b/>
          <w:sz w:val="24"/>
          <w:szCs w:val="24"/>
        </w:rPr>
        <w:t>"</w:t>
      </w:r>
      <w:r w:rsidR="00C57850">
        <w:rPr>
          <w:rFonts w:ascii="Times New Roman" w:hAnsi="Times New Roman"/>
          <w:b/>
          <w:sz w:val="24"/>
          <w:szCs w:val="24"/>
        </w:rPr>
        <w:t>I A</w:t>
      </w:r>
      <w:r>
        <w:rPr>
          <w:rFonts w:ascii="Times New Roman" w:hAnsi="Times New Roman"/>
          <w:b/>
          <w:sz w:val="24"/>
          <w:szCs w:val="24"/>
        </w:rPr>
        <w:t>m F</w:t>
      </w:r>
      <w:r w:rsidR="00C57850" w:rsidRPr="007E4AF0">
        <w:rPr>
          <w:rFonts w:ascii="Times New Roman" w:hAnsi="Times New Roman"/>
          <w:b/>
          <w:sz w:val="24"/>
          <w:szCs w:val="24"/>
        </w:rPr>
        <w:t>rom</w:t>
      </w:r>
      <w:r>
        <w:rPr>
          <w:rFonts w:ascii="Times New Roman" w:hAnsi="Times New Roman"/>
          <w:b/>
          <w:sz w:val="24"/>
          <w:szCs w:val="24"/>
        </w:rPr>
        <w:t>"</w:t>
      </w:r>
      <w:r w:rsidR="00C57850" w:rsidRPr="007E4AF0">
        <w:rPr>
          <w:rFonts w:ascii="Times New Roman" w:hAnsi="Times New Roman"/>
          <w:b/>
          <w:sz w:val="24"/>
          <w:szCs w:val="24"/>
        </w:rPr>
        <w:t xml:space="preserve"> Poem</w:t>
      </w:r>
    </w:p>
    <w:p w14:paraId="67B11F75" w14:textId="2F3837F9" w:rsidR="00C57850" w:rsidRPr="007E4AF0" w:rsidRDefault="00C57850" w:rsidP="00C57850">
      <w:pPr>
        <w:rPr>
          <w:rFonts w:ascii="Times New Roman" w:hAnsi="Times New Roman"/>
          <w:sz w:val="24"/>
          <w:szCs w:val="24"/>
        </w:rPr>
      </w:pPr>
      <w:r w:rsidRPr="007E4AF0">
        <w:rPr>
          <w:rFonts w:ascii="Times New Roman" w:hAnsi="Times New Roman"/>
          <w:sz w:val="24"/>
          <w:szCs w:val="24"/>
        </w:rPr>
        <w:t xml:space="preserve">I am from </w:t>
      </w:r>
      <w:r>
        <w:rPr>
          <w:rFonts w:ascii="Times New Roman" w:hAnsi="Times New Roman"/>
          <w:sz w:val="24"/>
          <w:szCs w:val="24"/>
        </w:rPr>
        <w:t>(</w:t>
      </w:r>
      <w:r w:rsidRPr="00C57850">
        <w:rPr>
          <w:rFonts w:ascii="Times New Roman" w:hAnsi="Times New Roman"/>
          <w:sz w:val="24"/>
          <w:szCs w:val="24"/>
        </w:rPr>
        <w:t>geographical locations</w:t>
      </w:r>
      <w:r>
        <w:rPr>
          <w:rFonts w:ascii="Times New Roman" w:hAnsi="Times New Roman"/>
          <w:sz w:val="24"/>
          <w:szCs w:val="24"/>
        </w:rPr>
        <w:t>)</w:t>
      </w:r>
    </w:p>
    <w:p w14:paraId="1110A6C5" w14:textId="0B25E015" w:rsidR="00C57850" w:rsidRPr="007E4AF0" w:rsidRDefault="00C57850" w:rsidP="00C57850">
      <w:pPr>
        <w:rPr>
          <w:rFonts w:ascii="Times New Roman" w:hAnsi="Times New Roman"/>
          <w:sz w:val="24"/>
          <w:szCs w:val="24"/>
        </w:rPr>
      </w:pPr>
      <w:r w:rsidRPr="007E4AF0">
        <w:rPr>
          <w:rFonts w:ascii="Times New Roman" w:hAnsi="Times New Roman"/>
          <w:sz w:val="24"/>
          <w:szCs w:val="24"/>
        </w:rPr>
        <w:t>Where I hear</w:t>
      </w:r>
      <w:r>
        <w:rPr>
          <w:rFonts w:ascii="Times New Roman" w:hAnsi="Times New Roman"/>
          <w:sz w:val="24"/>
          <w:szCs w:val="24"/>
        </w:rPr>
        <w:t>…</w:t>
      </w:r>
    </w:p>
    <w:p w14:paraId="46DA902F" w14:textId="23A77608" w:rsidR="00C57850" w:rsidRPr="007E4AF0" w:rsidRDefault="00C57850" w:rsidP="00C57850">
      <w:pPr>
        <w:rPr>
          <w:rFonts w:ascii="Times New Roman" w:hAnsi="Times New Roman"/>
          <w:sz w:val="24"/>
          <w:szCs w:val="24"/>
        </w:rPr>
      </w:pPr>
      <w:r>
        <w:rPr>
          <w:rFonts w:ascii="Times New Roman" w:hAnsi="Times New Roman"/>
          <w:sz w:val="24"/>
          <w:szCs w:val="24"/>
        </w:rPr>
        <w:t>Where I smell…</w:t>
      </w:r>
    </w:p>
    <w:p w14:paraId="49DA32E4" w14:textId="721DD59B" w:rsidR="00C57850" w:rsidRPr="007E4AF0" w:rsidRDefault="00C57850" w:rsidP="00C57850">
      <w:pPr>
        <w:rPr>
          <w:rFonts w:ascii="Times New Roman" w:hAnsi="Times New Roman"/>
          <w:sz w:val="24"/>
          <w:szCs w:val="24"/>
        </w:rPr>
      </w:pPr>
      <w:r w:rsidRPr="007E4AF0">
        <w:rPr>
          <w:rFonts w:ascii="Times New Roman" w:hAnsi="Times New Roman"/>
          <w:sz w:val="24"/>
          <w:szCs w:val="24"/>
        </w:rPr>
        <w:t>Where I feel</w:t>
      </w:r>
      <w:r>
        <w:rPr>
          <w:rFonts w:ascii="Times New Roman" w:hAnsi="Times New Roman"/>
          <w:sz w:val="24"/>
          <w:szCs w:val="24"/>
        </w:rPr>
        <w:t>…</w:t>
      </w:r>
    </w:p>
    <w:p w14:paraId="52DF2A2C" w14:textId="0558170E" w:rsidR="00C57850" w:rsidRPr="007E4AF0" w:rsidRDefault="00C57850" w:rsidP="00C57850">
      <w:pPr>
        <w:rPr>
          <w:rFonts w:ascii="Times New Roman" w:hAnsi="Times New Roman"/>
          <w:sz w:val="24"/>
          <w:szCs w:val="24"/>
        </w:rPr>
      </w:pPr>
      <w:r w:rsidRPr="007E4AF0">
        <w:rPr>
          <w:rFonts w:ascii="Times New Roman" w:hAnsi="Times New Roman"/>
          <w:sz w:val="24"/>
          <w:szCs w:val="24"/>
        </w:rPr>
        <w:t>I am from</w:t>
      </w:r>
      <w:r>
        <w:rPr>
          <w:rFonts w:ascii="Times New Roman" w:hAnsi="Times New Roman"/>
          <w:sz w:val="24"/>
          <w:szCs w:val="24"/>
        </w:rPr>
        <w:t>…</w:t>
      </w:r>
      <w:r w:rsidRPr="007E4AF0">
        <w:rPr>
          <w:rFonts w:ascii="Times New Roman" w:hAnsi="Times New Roman"/>
          <w:sz w:val="24"/>
          <w:szCs w:val="24"/>
        </w:rPr>
        <w:t xml:space="preserve"> </w:t>
      </w:r>
      <w:r>
        <w:rPr>
          <w:rFonts w:ascii="Times New Roman" w:hAnsi="Times New Roman"/>
          <w:sz w:val="24"/>
          <w:szCs w:val="24"/>
        </w:rPr>
        <w:t xml:space="preserve">(the person or people </w:t>
      </w:r>
      <w:r w:rsidRPr="007E4AF0">
        <w:rPr>
          <w:rFonts w:ascii="Times New Roman" w:hAnsi="Times New Roman"/>
          <w:sz w:val="24"/>
          <w:szCs w:val="24"/>
        </w:rPr>
        <w:t>who is/are important to you</w:t>
      </w:r>
      <w:r>
        <w:rPr>
          <w:rFonts w:ascii="Times New Roman" w:hAnsi="Times New Roman"/>
          <w:sz w:val="24"/>
          <w:szCs w:val="24"/>
        </w:rPr>
        <w:t>)</w:t>
      </w:r>
    </w:p>
    <w:p w14:paraId="5661AF8D" w14:textId="0847EAA7" w:rsidR="00C57850" w:rsidRPr="007E4AF0" w:rsidRDefault="00C57850" w:rsidP="00C57850">
      <w:pPr>
        <w:rPr>
          <w:rFonts w:ascii="Times New Roman" w:hAnsi="Times New Roman"/>
          <w:sz w:val="24"/>
          <w:szCs w:val="24"/>
        </w:rPr>
      </w:pPr>
      <w:r>
        <w:rPr>
          <w:rFonts w:ascii="Times New Roman" w:hAnsi="Times New Roman"/>
          <w:sz w:val="24"/>
          <w:szCs w:val="24"/>
        </w:rPr>
        <w:t xml:space="preserve">(One thing that </w:t>
      </w:r>
      <w:r w:rsidRPr="007E4AF0">
        <w:rPr>
          <w:rFonts w:ascii="Times New Roman" w:hAnsi="Times New Roman"/>
          <w:sz w:val="24"/>
          <w:szCs w:val="24"/>
        </w:rPr>
        <w:t xml:space="preserve">makes </w:t>
      </w:r>
      <w:r>
        <w:rPr>
          <w:rFonts w:ascii="Times New Roman" w:hAnsi="Times New Roman"/>
          <w:sz w:val="24"/>
          <w:szCs w:val="24"/>
        </w:rPr>
        <w:t>the person/people special)</w:t>
      </w:r>
    </w:p>
    <w:p w14:paraId="7C989EB1" w14:textId="6F52F9D8" w:rsidR="00C57850" w:rsidRPr="007E4AF0" w:rsidRDefault="00C57850" w:rsidP="00C57850">
      <w:pPr>
        <w:rPr>
          <w:rFonts w:ascii="Times New Roman" w:hAnsi="Times New Roman"/>
          <w:sz w:val="24"/>
          <w:szCs w:val="24"/>
        </w:rPr>
      </w:pPr>
      <w:r>
        <w:rPr>
          <w:rFonts w:ascii="Times New Roman" w:hAnsi="Times New Roman"/>
          <w:sz w:val="24"/>
          <w:szCs w:val="24"/>
        </w:rPr>
        <w:t>(One way the person/people help you everyday)</w:t>
      </w:r>
    </w:p>
    <w:p w14:paraId="397DBB2A" w14:textId="234BF061" w:rsidR="00C57850" w:rsidRPr="007E4AF0" w:rsidRDefault="00C57850" w:rsidP="00C57850">
      <w:pPr>
        <w:rPr>
          <w:rFonts w:ascii="Times New Roman" w:hAnsi="Times New Roman"/>
          <w:sz w:val="24"/>
          <w:szCs w:val="24"/>
        </w:rPr>
      </w:pPr>
      <w:r w:rsidRPr="007E4AF0">
        <w:rPr>
          <w:rFonts w:ascii="Times New Roman" w:hAnsi="Times New Roman"/>
          <w:sz w:val="24"/>
          <w:szCs w:val="24"/>
        </w:rPr>
        <w:t xml:space="preserve">I am from </w:t>
      </w:r>
      <w:r>
        <w:rPr>
          <w:rFonts w:ascii="Times New Roman" w:hAnsi="Times New Roman"/>
          <w:sz w:val="24"/>
          <w:szCs w:val="24"/>
        </w:rPr>
        <w:t>(</w:t>
      </w:r>
      <w:r w:rsidRPr="007E4AF0">
        <w:rPr>
          <w:rFonts w:ascii="Times New Roman" w:hAnsi="Times New Roman"/>
          <w:sz w:val="24"/>
          <w:szCs w:val="24"/>
        </w:rPr>
        <w:t>a new place</w:t>
      </w:r>
      <w:r>
        <w:rPr>
          <w:rFonts w:ascii="Times New Roman" w:hAnsi="Times New Roman"/>
          <w:sz w:val="24"/>
          <w:szCs w:val="24"/>
        </w:rPr>
        <w:t>)</w:t>
      </w:r>
    </w:p>
    <w:p w14:paraId="27820EEE" w14:textId="462EF21B" w:rsidR="00C57850" w:rsidRPr="007E4AF0" w:rsidRDefault="00C57850" w:rsidP="00C57850">
      <w:pPr>
        <w:rPr>
          <w:rFonts w:ascii="Times New Roman" w:hAnsi="Times New Roman"/>
          <w:sz w:val="24"/>
          <w:szCs w:val="24"/>
        </w:rPr>
      </w:pPr>
      <w:r w:rsidRPr="007E4AF0">
        <w:rPr>
          <w:rFonts w:ascii="Times New Roman" w:hAnsi="Times New Roman"/>
          <w:sz w:val="24"/>
          <w:szCs w:val="24"/>
        </w:rPr>
        <w:t>Where I feel</w:t>
      </w:r>
      <w:r>
        <w:rPr>
          <w:rFonts w:ascii="Times New Roman" w:hAnsi="Times New Roman"/>
          <w:sz w:val="24"/>
          <w:szCs w:val="24"/>
        </w:rPr>
        <w:t>…</w:t>
      </w:r>
    </w:p>
    <w:p w14:paraId="43837DAD" w14:textId="3EC69558" w:rsidR="00C57850" w:rsidRPr="007E4AF0" w:rsidRDefault="00C57850" w:rsidP="00C57850">
      <w:pPr>
        <w:rPr>
          <w:rFonts w:ascii="Times New Roman" w:hAnsi="Times New Roman"/>
          <w:sz w:val="24"/>
          <w:szCs w:val="24"/>
        </w:rPr>
      </w:pPr>
      <w:r>
        <w:rPr>
          <w:rFonts w:ascii="Times New Roman" w:hAnsi="Times New Roman"/>
          <w:sz w:val="24"/>
          <w:szCs w:val="24"/>
        </w:rPr>
        <w:t>Where I am most happy when…</w:t>
      </w:r>
    </w:p>
    <w:p w14:paraId="26793F0D" w14:textId="563F13A7" w:rsidR="00C57850" w:rsidRPr="007E4AF0" w:rsidRDefault="00C57850" w:rsidP="00C57850">
      <w:pPr>
        <w:rPr>
          <w:rFonts w:ascii="Times New Roman" w:hAnsi="Times New Roman"/>
          <w:sz w:val="24"/>
          <w:szCs w:val="24"/>
        </w:rPr>
      </w:pPr>
      <w:r w:rsidRPr="007E4AF0">
        <w:rPr>
          <w:rFonts w:ascii="Times New Roman" w:hAnsi="Times New Roman"/>
          <w:sz w:val="24"/>
          <w:szCs w:val="24"/>
        </w:rPr>
        <w:lastRenderedPageBreak/>
        <w:t>It is a new home to me because</w:t>
      </w:r>
      <w:r>
        <w:rPr>
          <w:rFonts w:ascii="Times New Roman" w:hAnsi="Times New Roman"/>
          <w:sz w:val="24"/>
          <w:szCs w:val="24"/>
        </w:rPr>
        <w:t>…</w:t>
      </w:r>
    </w:p>
    <w:p w14:paraId="14748A1A" w14:textId="3F1F286F" w:rsidR="00C57850" w:rsidRPr="007E4AF0" w:rsidRDefault="00C57850" w:rsidP="00C57850">
      <w:pPr>
        <w:rPr>
          <w:rFonts w:ascii="Times New Roman" w:hAnsi="Times New Roman"/>
          <w:sz w:val="24"/>
          <w:szCs w:val="24"/>
        </w:rPr>
      </w:pPr>
      <w:r w:rsidRPr="007E4AF0">
        <w:rPr>
          <w:rFonts w:ascii="Times New Roman" w:hAnsi="Times New Roman"/>
          <w:sz w:val="24"/>
          <w:szCs w:val="24"/>
        </w:rPr>
        <w:t>I am from</w:t>
      </w:r>
      <w:r>
        <w:rPr>
          <w:rFonts w:ascii="Times New Roman" w:hAnsi="Times New Roman"/>
          <w:sz w:val="24"/>
          <w:szCs w:val="24"/>
        </w:rPr>
        <w:t>..,</w:t>
      </w:r>
      <w:r w:rsidRPr="007E4AF0">
        <w:rPr>
          <w:rFonts w:ascii="Times New Roman" w:hAnsi="Times New Roman"/>
          <w:sz w:val="24"/>
          <w:szCs w:val="24"/>
        </w:rPr>
        <w:t xml:space="preserve"> </w:t>
      </w:r>
      <w:r>
        <w:rPr>
          <w:rFonts w:ascii="Times New Roman" w:hAnsi="Times New Roman"/>
          <w:sz w:val="24"/>
          <w:szCs w:val="24"/>
        </w:rPr>
        <w:t>(your dreams and hopes for the future)</w:t>
      </w:r>
    </w:p>
    <w:p w14:paraId="55E2B9A5" w14:textId="23938B08" w:rsidR="00C57850" w:rsidRPr="007E4AF0" w:rsidRDefault="00C57850" w:rsidP="00C57850">
      <w:pPr>
        <w:rPr>
          <w:rFonts w:ascii="Times New Roman" w:hAnsi="Times New Roman"/>
          <w:sz w:val="24"/>
          <w:szCs w:val="24"/>
        </w:rPr>
      </w:pPr>
      <w:r>
        <w:rPr>
          <w:rFonts w:ascii="Times New Roman" w:hAnsi="Times New Roman"/>
          <w:sz w:val="24"/>
          <w:szCs w:val="24"/>
        </w:rPr>
        <w:t>(One of your</w:t>
      </w:r>
      <w:r w:rsidRPr="007E4AF0">
        <w:rPr>
          <w:rFonts w:ascii="Times New Roman" w:hAnsi="Times New Roman"/>
          <w:sz w:val="24"/>
          <w:szCs w:val="24"/>
        </w:rPr>
        <w:t xml:space="preserve"> </w:t>
      </w:r>
      <w:r>
        <w:rPr>
          <w:rFonts w:ascii="Times New Roman" w:hAnsi="Times New Roman"/>
          <w:sz w:val="24"/>
          <w:szCs w:val="24"/>
        </w:rPr>
        <w:t xml:space="preserve">goals </w:t>
      </w:r>
      <w:r w:rsidRPr="007E4AF0">
        <w:rPr>
          <w:rFonts w:ascii="Times New Roman" w:hAnsi="Times New Roman"/>
          <w:sz w:val="24"/>
          <w:szCs w:val="24"/>
        </w:rPr>
        <w:t>in life?)</w:t>
      </w:r>
    </w:p>
    <w:p w14:paraId="75F8E39A" w14:textId="15779C17" w:rsidR="00C57850" w:rsidRPr="007E4AF0" w:rsidRDefault="00C57850" w:rsidP="00C57850">
      <w:pPr>
        <w:rPr>
          <w:rFonts w:ascii="Times New Roman" w:hAnsi="Times New Roman"/>
          <w:sz w:val="24"/>
          <w:szCs w:val="24"/>
        </w:rPr>
      </w:pPr>
      <w:r>
        <w:rPr>
          <w:rFonts w:ascii="Times New Roman" w:hAnsi="Times New Roman"/>
          <w:sz w:val="24"/>
          <w:szCs w:val="24"/>
        </w:rPr>
        <w:t>(</w:t>
      </w:r>
      <w:r w:rsidRPr="007E4AF0">
        <w:rPr>
          <w:rFonts w:ascii="Times New Roman" w:hAnsi="Times New Roman"/>
          <w:sz w:val="24"/>
          <w:szCs w:val="24"/>
        </w:rPr>
        <w:t>What do you think you need to become successful (resilient and persistent)?</w:t>
      </w:r>
      <w:r>
        <w:rPr>
          <w:rFonts w:ascii="Times New Roman" w:hAnsi="Times New Roman"/>
          <w:sz w:val="24"/>
          <w:szCs w:val="24"/>
        </w:rPr>
        <w:t>)</w:t>
      </w:r>
    </w:p>
    <w:p w14:paraId="5C68E822" w14:textId="28ABD115" w:rsidR="009C437D" w:rsidRDefault="00C57850" w:rsidP="009C437D">
      <w:pPr>
        <w:rPr>
          <w:rFonts w:ascii="Times New Roman" w:hAnsi="Times New Roman"/>
          <w:sz w:val="24"/>
          <w:szCs w:val="24"/>
        </w:rPr>
      </w:pPr>
      <w:r w:rsidRPr="007E4AF0">
        <w:rPr>
          <w:rFonts w:ascii="Times New Roman" w:hAnsi="Times New Roman"/>
          <w:sz w:val="24"/>
          <w:szCs w:val="24"/>
        </w:rPr>
        <w:t xml:space="preserve">I am from those who came before me </w:t>
      </w:r>
    </w:p>
    <w:p w14:paraId="759E80C0" w14:textId="77777777" w:rsidR="00DC2947" w:rsidRDefault="00DC2947" w:rsidP="00DC2947">
      <w:pPr>
        <w:rPr>
          <w:rFonts w:ascii="Times New Roman" w:hAnsi="Times New Roman"/>
          <w:b/>
          <w:sz w:val="24"/>
          <w:szCs w:val="24"/>
        </w:rPr>
      </w:pPr>
    </w:p>
    <w:p w14:paraId="224CC140" w14:textId="77777777" w:rsidR="00DC2947" w:rsidRDefault="00DC2947" w:rsidP="00DC2947">
      <w:pPr>
        <w:rPr>
          <w:rFonts w:ascii="Times New Roman" w:hAnsi="Times New Roman"/>
          <w:b/>
          <w:sz w:val="24"/>
          <w:szCs w:val="24"/>
        </w:rPr>
      </w:pPr>
      <w:r w:rsidRPr="007E4AF0">
        <w:rPr>
          <w:rFonts w:ascii="Times New Roman" w:hAnsi="Times New Roman"/>
          <w:b/>
          <w:sz w:val="24"/>
          <w:szCs w:val="24"/>
        </w:rPr>
        <w:t>PRONUNCIATION THROUGH NEGOTIATION OF MEANING</w:t>
      </w:r>
    </w:p>
    <w:p w14:paraId="6BBF3B24" w14:textId="7F720B02" w:rsidR="00DC2947" w:rsidRDefault="00A65068" w:rsidP="009C437D">
      <w:pPr>
        <w:rPr>
          <w:rFonts w:ascii="Times New Roman" w:hAnsi="Times New Roman"/>
          <w:sz w:val="24"/>
          <w:szCs w:val="24"/>
        </w:rPr>
      </w:pPr>
      <w:r>
        <w:rPr>
          <w:rFonts w:ascii="Times New Roman" w:hAnsi="Times New Roman"/>
          <w:sz w:val="24"/>
          <w:szCs w:val="24"/>
        </w:rPr>
        <w:t>Students should recite their "I Am From" poems in front of the whole group, or in smaller groups, as time allows. Before reciting, teachers should use the group-written Cisneros poem to model highlighting or writing symbols to improve the recitation. For example: students could highlight a word they want to say with particular emphasis, or they could place periods in places where they want to pause for emphasis.</w:t>
      </w:r>
    </w:p>
    <w:p w14:paraId="7772FDC9" w14:textId="77777777" w:rsidR="009D1CE8" w:rsidRDefault="009D1CE8" w:rsidP="009C437D">
      <w:pPr>
        <w:rPr>
          <w:rFonts w:ascii="Times New Roman" w:hAnsi="Times New Roman"/>
          <w:sz w:val="24"/>
          <w:szCs w:val="24"/>
        </w:rPr>
      </w:pPr>
    </w:p>
    <w:p w14:paraId="1D27B3AD" w14:textId="77777777" w:rsidR="009C437D" w:rsidRDefault="009C437D" w:rsidP="009C437D">
      <w:pPr>
        <w:rPr>
          <w:rFonts w:ascii="Times New Roman" w:hAnsi="Times New Roman"/>
          <w:b/>
          <w:sz w:val="24"/>
          <w:szCs w:val="24"/>
        </w:rPr>
      </w:pPr>
      <w:r w:rsidRPr="007E4AF0">
        <w:rPr>
          <w:rFonts w:ascii="Times New Roman" w:hAnsi="Times New Roman"/>
          <w:b/>
          <w:sz w:val="24"/>
          <w:szCs w:val="24"/>
        </w:rPr>
        <w:t>INTERCULTURAL CONNECTIONS</w:t>
      </w:r>
    </w:p>
    <w:p w14:paraId="580EA76F" w14:textId="5ADB51E8" w:rsidR="00C57850" w:rsidRPr="00A65068" w:rsidRDefault="00C57850" w:rsidP="009C437D">
      <w:pPr>
        <w:rPr>
          <w:rFonts w:ascii="Times New Roman" w:hAnsi="Times New Roman"/>
          <w:sz w:val="24"/>
          <w:szCs w:val="24"/>
        </w:rPr>
      </w:pPr>
      <w:r w:rsidRPr="007E4AF0">
        <w:rPr>
          <w:rFonts w:ascii="Times New Roman" w:hAnsi="Times New Roman"/>
          <w:sz w:val="24"/>
          <w:szCs w:val="24"/>
        </w:rPr>
        <w:t>Becoming successful in this world</w:t>
      </w:r>
      <w:r>
        <w:rPr>
          <w:rFonts w:ascii="Times New Roman" w:hAnsi="Times New Roman"/>
          <w:sz w:val="24"/>
          <w:szCs w:val="24"/>
        </w:rPr>
        <w:t xml:space="preserve"> is not easy for most people. </w:t>
      </w:r>
      <w:r w:rsidRPr="007E4AF0">
        <w:rPr>
          <w:rFonts w:ascii="Times New Roman" w:hAnsi="Times New Roman"/>
          <w:sz w:val="24"/>
          <w:szCs w:val="24"/>
        </w:rPr>
        <w:t xml:space="preserve">It is particularly difficult for immigrants to overcome many of the challenges they face.  Sandra embodies the characteristics of being strong and resilient.  Can you think of people in your life that remind you of Sandra? If so, describe the person/the people that come to your mind to a partner and give real life examples that are as specific as possible.  Try to use words such as adversity, challenges, resilient, persistent, strong, positive, and other words such as overcoming.  </w:t>
      </w:r>
    </w:p>
    <w:p w14:paraId="1724A8FA" w14:textId="77777777" w:rsidR="009C437D" w:rsidRPr="007E4AF0" w:rsidRDefault="009C437D" w:rsidP="009C437D">
      <w:pPr>
        <w:rPr>
          <w:rFonts w:ascii="Times New Roman" w:hAnsi="Times New Roman"/>
          <w:b/>
          <w:sz w:val="24"/>
          <w:szCs w:val="24"/>
        </w:rPr>
      </w:pPr>
    </w:p>
    <w:p w14:paraId="747329FA" w14:textId="77777777" w:rsidR="009C437D" w:rsidRDefault="009C437D" w:rsidP="009C437D">
      <w:pPr>
        <w:rPr>
          <w:rFonts w:ascii="Times New Roman" w:hAnsi="Times New Roman"/>
          <w:b/>
          <w:sz w:val="24"/>
          <w:szCs w:val="24"/>
        </w:rPr>
      </w:pPr>
      <w:r w:rsidRPr="007E4AF0">
        <w:rPr>
          <w:rFonts w:ascii="Times New Roman" w:hAnsi="Times New Roman"/>
          <w:b/>
          <w:sz w:val="24"/>
          <w:szCs w:val="24"/>
        </w:rPr>
        <w:t>COLLEGE AND CAREER READINESS</w:t>
      </w:r>
    </w:p>
    <w:p w14:paraId="3CD175EF" w14:textId="6008C811" w:rsidR="00A65068" w:rsidRDefault="009B54C9" w:rsidP="009C437D">
      <w:pPr>
        <w:rPr>
          <w:rFonts w:ascii="Times New Roman" w:hAnsi="Times New Roman"/>
          <w:sz w:val="24"/>
          <w:szCs w:val="24"/>
        </w:rPr>
      </w:pPr>
      <w:r>
        <w:rPr>
          <w:rFonts w:ascii="Times New Roman" w:hAnsi="Times New Roman"/>
          <w:sz w:val="24"/>
          <w:szCs w:val="24"/>
        </w:rPr>
        <w:t>T</w:t>
      </w:r>
      <w:r w:rsidR="00A65068">
        <w:rPr>
          <w:rFonts w:ascii="Times New Roman" w:hAnsi="Times New Roman"/>
          <w:sz w:val="24"/>
          <w:szCs w:val="24"/>
        </w:rPr>
        <w:t>eachers should emphasize that Cisneros is a best-selling author who has won many awards. She overcame some of the same struggles students face, using tools like the library to help her find her identify and develop her language skills. As a ticket to go, teachers can ask students to list some people and places--the same or different from people and places in the "I Am From" poem--that help them the way the library helped Cisneros.</w:t>
      </w:r>
    </w:p>
    <w:p w14:paraId="6A04A290" w14:textId="41273FDB" w:rsidR="001A27D0" w:rsidRPr="001A27D0" w:rsidRDefault="001A27D0" w:rsidP="00735FFF">
      <w:pPr>
        <w:pStyle w:val="ListParagraph"/>
        <w:numPr>
          <w:ilvl w:val="0"/>
          <w:numId w:val="45"/>
        </w:numPr>
        <w:rPr>
          <w:rFonts w:ascii="Times New Roman" w:hAnsi="Times New Roman"/>
          <w:sz w:val="24"/>
          <w:szCs w:val="24"/>
        </w:rPr>
      </w:pPr>
      <w:r>
        <w:rPr>
          <w:rFonts w:ascii="Times New Roman" w:hAnsi="Times New Roman"/>
          <w:sz w:val="24"/>
          <w:szCs w:val="24"/>
        </w:rPr>
        <w:t xml:space="preserve">Conduct internet research about a famous writer from your country and write down and share with a partner what you discovered. Bring in a famous poem that he/she wrote and share it with the large group . Translate the meaning into English. </w:t>
      </w:r>
    </w:p>
    <w:p w14:paraId="011E4DA4" w14:textId="77777777" w:rsidR="009C437D" w:rsidRPr="007E4AF0" w:rsidRDefault="009C437D" w:rsidP="009C437D">
      <w:pPr>
        <w:rPr>
          <w:rFonts w:ascii="Times New Roman" w:hAnsi="Times New Roman"/>
          <w:sz w:val="24"/>
          <w:szCs w:val="24"/>
        </w:rPr>
      </w:pPr>
    </w:p>
    <w:p w14:paraId="00B36CA7" w14:textId="2B4BF3E2" w:rsidR="0083523E" w:rsidRPr="0083523E" w:rsidRDefault="009C437D" w:rsidP="0083523E">
      <w:pPr>
        <w:rPr>
          <w:rFonts w:ascii="Times New Roman" w:hAnsi="Times New Roman"/>
          <w:b/>
          <w:sz w:val="28"/>
          <w:szCs w:val="28"/>
        </w:rPr>
      </w:pPr>
      <w:r w:rsidRPr="007E4AF0">
        <w:rPr>
          <w:rFonts w:ascii="Times New Roman" w:hAnsi="Times New Roman"/>
        </w:rPr>
        <w:br w:type="column"/>
      </w:r>
      <w:r w:rsidR="0083523E">
        <w:rPr>
          <w:rFonts w:ascii="Times New Roman" w:hAnsi="Times New Roman"/>
          <w:b/>
          <w:sz w:val="28"/>
          <w:szCs w:val="28"/>
        </w:rPr>
        <w:lastRenderedPageBreak/>
        <w:t>Language Development Class, Day 3</w:t>
      </w:r>
    </w:p>
    <w:p w14:paraId="7E5424BB" w14:textId="7EF30EFC" w:rsidR="009C437D" w:rsidRPr="00D465EA" w:rsidRDefault="00122FBE" w:rsidP="00D465EA">
      <w:pPr>
        <w:spacing w:after="0" w:line="240" w:lineRule="auto"/>
        <w:jc w:val="both"/>
        <w:rPr>
          <w:rFonts w:ascii="Times New Roman" w:hAnsi="Times New Roman"/>
        </w:rPr>
      </w:pPr>
      <w:r w:rsidRPr="00AE3068">
        <w:rPr>
          <w:rFonts w:ascii="Times New Roman" w:hAnsi="Times New Roman"/>
          <w:b/>
          <w:sz w:val="24"/>
          <w:szCs w:val="24"/>
        </w:rPr>
        <w:t xml:space="preserve">Lesson: </w:t>
      </w:r>
      <w:r w:rsidR="00AE3068" w:rsidRPr="009C437D">
        <w:rPr>
          <w:rFonts w:ascii="Times New Roman" w:hAnsi="Times New Roman"/>
          <w:sz w:val="24"/>
          <w:szCs w:val="24"/>
        </w:rPr>
        <w:t>Language Barriers</w:t>
      </w:r>
    </w:p>
    <w:p w14:paraId="3C8CAAED" w14:textId="77777777" w:rsidR="009C437D" w:rsidRDefault="009C437D" w:rsidP="009C437D">
      <w:pPr>
        <w:spacing w:after="0" w:line="240" w:lineRule="auto"/>
        <w:rPr>
          <w:rFonts w:ascii="Times New Roman" w:hAnsi="Times New Roman"/>
          <w:b/>
          <w:sz w:val="24"/>
          <w:szCs w:val="24"/>
        </w:rPr>
      </w:pPr>
    </w:p>
    <w:p w14:paraId="3366176A" w14:textId="12C82A7F" w:rsidR="00122FBE" w:rsidRPr="00AE3068" w:rsidRDefault="00122FBE" w:rsidP="00122FBE">
      <w:pPr>
        <w:rPr>
          <w:rFonts w:ascii="Times New Roman" w:hAnsi="Times New Roman"/>
          <w:sz w:val="24"/>
          <w:szCs w:val="24"/>
        </w:rPr>
      </w:pPr>
      <w:r w:rsidRPr="00AE3068">
        <w:rPr>
          <w:rFonts w:ascii="Times New Roman" w:hAnsi="Times New Roman"/>
          <w:b/>
          <w:sz w:val="24"/>
          <w:szCs w:val="24"/>
        </w:rPr>
        <w:t>Text:</w:t>
      </w:r>
      <w:r w:rsidRPr="00AE3068">
        <w:rPr>
          <w:rFonts w:ascii="Times New Roman" w:hAnsi="Times New Roman"/>
          <w:sz w:val="24"/>
          <w:szCs w:val="24"/>
        </w:rPr>
        <w:t xml:space="preserve">  </w:t>
      </w:r>
      <w:r w:rsidR="00990783" w:rsidRPr="007E4AF0">
        <w:rPr>
          <w:rFonts w:ascii="Times New Roman" w:hAnsi="Times New Roman"/>
          <w:sz w:val="24"/>
          <w:szCs w:val="24"/>
        </w:rPr>
        <w:t xml:space="preserve">"No Speak English" from </w:t>
      </w:r>
      <w:r w:rsidRPr="007E4AF0">
        <w:rPr>
          <w:rFonts w:ascii="Times New Roman" w:hAnsi="Times New Roman"/>
          <w:i/>
          <w:sz w:val="24"/>
          <w:szCs w:val="24"/>
        </w:rPr>
        <w:t>The Ho</w:t>
      </w:r>
      <w:r w:rsidR="00F67FE9" w:rsidRPr="007E4AF0">
        <w:rPr>
          <w:rFonts w:ascii="Times New Roman" w:hAnsi="Times New Roman"/>
          <w:i/>
          <w:sz w:val="24"/>
          <w:szCs w:val="24"/>
        </w:rPr>
        <w:t>use on Mango Street</w:t>
      </w:r>
      <w:r w:rsidRPr="00AE3068">
        <w:rPr>
          <w:rFonts w:ascii="Times New Roman" w:hAnsi="Times New Roman"/>
          <w:sz w:val="24"/>
          <w:szCs w:val="24"/>
        </w:rPr>
        <w:t xml:space="preserve"> </w:t>
      </w:r>
    </w:p>
    <w:p w14:paraId="6E9D0583" w14:textId="6C88BFD6" w:rsidR="00122FBE" w:rsidRPr="007E4AF0" w:rsidRDefault="00122FBE" w:rsidP="00122FBE">
      <w:pPr>
        <w:rPr>
          <w:rStyle w:val="SubtleEmphasis"/>
          <w:rFonts w:ascii="Times New Roman" w:hAnsi="Times New Roman"/>
        </w:rPr>
      </w:pPr>
      <w:r w:rsidRPr="00AE3068">
        <w:rPr>
          <w:rFonts w:ascii="Times New Roman" w:hAnsi="Times New Roman"/>
          <w:b/>
          <w:sz w:val="24"/>
          <w:szCs w:val="24"/>
        </w:rPr>
        <w:t xml:space="preserve">Topic: </w:t>
      </w:r>
      <w:r w:rsidR="00C63E58">
        <w:rPr>
          <w:rFonts w:ascii="Times New Roman" w:hAnsi="Times New Roman"/>
          <w:sz w:val="24"/>
          <w:szCs w:val="24"/>
        </w:rPr>
        <w:t xml:space="preserve">ELA; </w:t>
      </w:r>
      <w:r w:rsidR="00076C51">
        <w:rPr>
          <w:rFonts w:ascii="Times New Roman" w:hAnsi="Times New Roman"/>
          <w:sz w:val="24"/>
          <w:szCs w:val="24"/>
        </w:rPr>
        <w:t xml:space="preserve">Overcoming </w:t>
      </w:r>
      <w:r w:rsidR="009C437D">
        <w:rPr>
          <w:rFonts w:ascii="Times New Roman" w:hAnsi="Times New Roman"/>
          <w:sz w:val="24"/>
          <w:szCs w:val="24"/>
        </w:rPr>
        <w:t>a</w:t>
      </w:r>
      <w:r w:rsidR="00472CFC" w:rsidRPr="00AE3068">
        <w:rPr>
          <w:rFonts w:ascii="Times New Roman" w:hAnsi="Times New Roman"/>
          <w:sz w:val="24"/>
          <w:szCs w:val="24"/>
        </w:rPr>
        <w:t>dversity</w:t>
      </w:r>
    </w:p>
    <w:p w14:paraId="18E961C9" w14:textId="77777777" w:rsidR="00122FBE" w:rsidRPr="00AE3068" w:rsidRDefault="00122FBE" w:rsidP="00122FBE">
      <w:pPr>
        <w:rPr>
          <w:rFonts w:ascii="Times New Roman" w:hAnsi="Times New Roman"/>
          <w:sz w:val="24"/>
          <w:szCs w:val="24"/>
        </w:rPr>
      </w:pPr>
      <w:r w:rsidRPr="00AE3068">
        <w:rPr>
          <w:rFonts w:ascii="Times New Roman" w:hAnsi="Times New Roman"/>
          <w:b/>
          <w:sz w:val="24"/>
          <w:szCs w:val="24"/>
        </w:rPr>
        <w:t>Level:</w:t>
      </w:r>
      <w:r w:rsidRPr="00AE3068">
        <w:rPr>
          <w:rFonts w:ascii="Times New Roman" w:hAnsi="Times New Roman"/>
          <w:sz w:val="24"/>
          <w:szCs w:val="24"/>
        </w:rPr>
        <w:t xml:space="preserve">  Beginner/Intermediate/Advanced</w:t>
      </w:r>
    </w:p>
    <w:p w14:paraId="6F1ADB66" w14:textId="1CC4449E" w:rsidR="00AE3068" w:rsidRDefault="00AE3068" w:rsidP="00122FBE">
      <w:pPr>
        <w:rPr>
          <w:rFonts w:ascii="Times New Roman" w:hAnsi="Times New Roman"/>
          <w:b/>
          <w:sz w:val="24"/>
          <w:szCs w:val="24"/>
        </w:rPr>
      </w:pPr>
      <w:r w:rsidRPr="007E4AF0">
        <w:rPr>
          <w:rFonts w:ascii="Times New Roman" w:hAnsi="Times New Roman"/>
          <w:b/>
          <w:sz w:val="24"/>
          <w:szCs w:val="24"/>
        </w:rPr>
        <w:t>Common Core State Standards:</w:t>
      </w:r>
    </w:p>
    <w:p w14:paraId="3C812465" w14:textId="77777777" w:rsidR="009D1CE8" w:rsidRPr="009C437D" w:rsidRDefault="009D1CE8" w:rsidP="009D1CE8">
      <w:pPr>
        <w:rPr>
          <w:rFonts w:ascii="Times New Roman" w:eastAsia="Times New Roman" w:hAnsi="Times New Roman"/>
          <w:sz w:val="24"/>
          <w:szCs w:val="24"/>
        </w:rPr>
      </w:pPr>
      <w:r w:rsidRPr="009C437D">
        <w:rPr>
          <w:rFonts w:ascii="Times New Roman" w:eastAsia="Times New Roman" w:hAnsi="Times New Roman"/>
          <w:caps/>
          <w:sz w:val="20"/>
          <w:szCs w:val="20"/>
        </w:rPr>
        <w:t>CCSS.ELA-LITERACY.RL.6.2</w:t>
      </w:r>
      <w:r w:rsidRPr="00AE3068">
        <w:rPr>
          <w:rFonts w:ascii="Times New Roman" w:eastAsia="Times New Roman" w:hAnsi="Times New Roman"/>
          <w:color w:val="202020"/>
          <w:sz w:val="26"/>
          <w:szCs w:val="26"/>
        </w:rPr>
        <w:br/>
      </w:r>
      <w:r w:rsidRPr="009C437D">
        <w:rPr>
          <w:rFonts w:ascii="Times New Roman" w:eastAsia="Times New Roman" w:hAnsi="Times New Roman"/>
          <w:color w:val="202020"/>
          <w:sz w:val="24"/>
          <w:szCs w:val="24"/>
        </w:rPr>
        <w:t>Determine a theme or central idea of a text and how it is conveyed through particular details; provide a summary of the text distinct from personal opinions or judgments.</w:t>
      </w:r>
    </w:p>
    <w:p w14:paraId="415E1567" w14:textId="77777777" w:rsidR="009D1CE8" w:rsidRDefault="009D1CE8" w:rsidP="009D1CE8">
      <w:pPr>
        <w:rPr>
          <w:rFonts w:ascii="Times New Roman" w:eastAsia="Times New Roman" w:hAnsi="Times New Roman"/>
          <w:color w:val="202020"/>
          <w:sz w:val="24"/>
          <w:szCs w:val="24"/>
        </w:rPr>
      </w:pPr>
      <w:r w:rsidRPr="009C437D">
        <w:rPr>
          <w:rFonts w:ascii="Times New Roman" w:eastAsia="Times New Roman" w:hAnsi="Times New Roman"/>
          <w:caps/>
          <w:sz w:val="20"/>
          <w:szCs w:val="20"/>
        </w:rPr>
        <w:t>CCSS.ELA-LITERACY.SL.6.1</w:t>
      </w:r>
      <w:r w:rsidRPr="00AE3068">
        <w:rPr>
          <w:rFonts w:ascii="Times New Roman" w:eastAsia="Times New Roman" w:hAnsi="Times New Roman"/>
          <w:color w:val="202020"/>
          <w:sz w:val="26"/>
          <w:szCs w:val="26"/>
        </w:rPr>
        <w:br/>
      </w:r>
      <w:r w:rsidRPr="009C437D">
        <w:rPr>
          <w:rFonts w:ascii="Times New Roman" w:eastAsia="Times New Roman" w:hAnsi="Times New Roman"/>
          <w:color w:val="202020"/>
          <w:sz w:val="24"/>
          <w:szCs w:val="24"/>
        </w:rPr>
        <w:t xml:space="preserve">Engage effectively in a range of collaborative discussions (one-on-one, in groups, and teacher-led) </w:t>
      </w:r>
      <w:r>
        <w:rPr>
          <w:rFonts w:ascii="Times New Roman" w:eastAsia="Times New Roman" w:hAnsi="Times New Roman"/>
          <w:color w:val="202020"/>
          <w:sz w:val="24"/>
          <w:szCs w:val="24"/>
        </w:rPr>
        <w:t>with diverse partners on grade-level</w:t>
      </w:r>
      <w:r w:rsidRPr="009C437D">
        <w:rPr>
          <w:rFonts w:ascii="Times New Roman" w:eastAsia="Times New Roman" w:hAnsi="Times New Roman"/>
          <w:color w:val="202020"/>
          <w:sz w:val="24"/>
          <w:szCs w:val="24"/>
        </w:rPr>
        <w:t xml:space="preserve"> topics, texts, and issues, building on others' ideas and expressing their own clearly.</w:t>
      </w:r>
    </w:p>
    <w:p w14:paraId="325DEF91" w14:textId="77777777" w:rsidR="009D1CE8" w:rsidRDefault="009D1CE8" w:rsidP="009D1CE8">
      <w:pPr>
        <w:rPr>
          <w:rFonts w:ascii="Times New Roman" w:eastAsia="Times New Roman" w:hAnsi="Times New Roman"/>
          <w:sz w:val="24"/>
          <w:szCs w:val="24"/>
        </w:rPr>
      </w:pPr>
      <w:r w:rsidRPr="00E663C3">
        <w:rPr>
          <w:rFonts w:ascii="Times New Roman" w:eastAsia="Times New Roman" w:hAnsi="Times New Roman"/>
          <w:sz w:val="20"/>
          <w:szCs w:val="20"/>
        </w:rPr>
        <w:t>CCSS.ELA-LITERACY.RI.6.4</w:t>
      </w:r>
      <w:r w:rsidRPr="00E663C3">
        <w:rPr>
          <w:rFonts w:ascii="Times New Roman" w:eastAsia="Times New Roman" w:hAnsi="Times New Roman"/>
          <w:sz w:val="24"/>
          <w:szCs w:val="24"/>
        </w:rPr>
        <w:br/>
        <w:t>Determine the meaning of words and phrases as they are used in a text, including figurative, connotative, and technical meanings.</w:t>
      </w:r>
    </w:p>
    <w:p w14:paraId="3324D906" w14:textId="0307B979" w:rsidR="0083523E" w:rsidRDefault="0083523E" w:rsidP="009D1CE8">
      <w:pPr>
        <w:rPr>
          <w:rFonts w:ascii="Times New Roman" w:eastAsia="Times New Roman" w:hAnsi="Times New Roman"/>
          <w:sz w:val="24"/>
          <w:szCs w:val="24"/>
        </w:rPr>
      </w:pPr>
      <w:bookmarkStart w:id="4" w:name="CCSS.ELA-Literacy.W.6.3"/>
      <w:r w:rsidRPr="0083523E">
        <w:rPr>
          <w:rFonts w:ascii="Times New Roman" w:eastAsia="Times New Roman" w:hAnsi="Times New Roman"/>
          <w:sz w:val="24"/>
          <w:szCs w:val="24"/>
        </w:rPr>
        <w:t>CCSS.ELA-LITERACY.W.6.3</w:t>
      </w:r>
      <w:bookmarkEnd w:id="4"/>
      <w:r w:rsidRPr="0083523E">
        <w:rPr>
          <w:rFonts w:ascii="Times New Roman" w:eastAsia="Times New Roman" w:hAnsi="Times New Roman"/>
          <w:sz w:val="24"/>
          <w:szCs w:val="24"/>
        </w:rPr>
        <w:br/>
        <w:t>Write narratives to develop real or imagined experiences or events using effective technique, relevant descriptive details, and well-structured event sequences.</w:t>
      </w:r>
    </w:p>
    <w:p w14:paraId="308930C0" w14:textId="59445E6F" w:rsidR="00AE3068" w:rsidRDefault="00AE3068" w:rsidP="00122FBE">
      <w:pPr>
        <w:rPr>
          <w:rFonts w:ascii="Times New Roman" w:hAnsi="Times New Roman"/>
          <w:b/>
          <w:sz w:val="24"/>
          <w:szCs w:val="24"/>
        </w:rPr>
      </w:pPr>
      <w:r w:rsidRPr="007E4AF0">
        <w:rPr>
          <w:rFonts w:ascii="Times New Roman" w:hAnsi="Times New Roman"/>
          <w:b/>
          <w:sz w:val="24"/>
          <w:szCs w:val="24"/>
        </w:rPr>
        <w:t>WIDA Standards:</w:t>
      </w:r>
    </w:p>
    <w:p w14:paraId="3A282BEF" w14:textId="77777777" w:rsidR="009D1CE8" w:rsidRPr="009C437D" w:rsidRDefault="009D1CE8" w:rsidP="009D1CE8">
      <w:pPr>
        <w:rPr>
          <w:rFonts w:ascii="Times New Roman" w:hAnsi="Times New Roman"/>
          <w:sz w:val="24"/>
          <w:szCs w:val="24"/>
        </w:rPr>
      </w:pPr>
      <w:r w:rsidRPr="009C437D">
        <w:rPr>
          <w:rFonts w:ascii="Times New Roman" w:hAnsi="Times New Roman"/>
          <w:sz w:val="24"/>
          <w:szCs w:val="24"/>
        </w:rPr>
        <w:t>Standard 1, Social and Instructional Language</w:t>
      </w:r>
    </w:p>
    <w:p w14:paraId="2CA467A0" w14:textId="1E04DAED" w:rsidR="009D1CE8" w:rsidRPr="009D1CE8" w:rsidRDefault="009D1CE8" w:rsidP="00122FBE">
      <w:pPr>
        <w:rPr>
          <w:rFonts w:ascii="Times New Roman" w:hAnsi="Times New Roman"/>
          <w:sz w:val="24"/>
          <w:szCs w:val="24"/>
        </w:rPr>
      </w:pPr>
      <w:r w:rsidRPr="009C437D">
        <w:rPr>
          <w:rFonts w:ascii="Times New Roman" w:hAnsi="Times New Roman"/>
          <w:sz w:val="24"/>
          <w:szCs w:val="24"/>
        </w:rPr>
        <w:t>Standa</w:t>
      </w:r>
      <w:r>
        <w:rPr>
          <w:rFonts w:ascii="Times New Roman" w:hAnsi="Times New Roman"/>
          <w:sz w:val="24"/>
          <w:szCs w:val="24"/>
        </w:rPr>
        <w:t>rd 2, Language of Language Arts</w:t>
      </w:r>
    </w:p>
    <w:p w14:paraId="4C5924C6" w14:textId="77777777" w:rsidR="00122FBE" w:rsidRDefault="00122FBE" w:rsidP="00122FBE">
      <w:pPr>
        <w:rPr>
          <w:rFonts w:ascii="Times New Roman" w:hAnsi="Times New Roman"/>
          <w:b/>
          <w:sz w:val="24"/>
          <w:szCs w:val="24"/>
        </w:rPr>
      </w:pPr>
      <w:r w:rsidRPr="00AE3068">
        <w:rPr>
          <w:rFonts w:ascii="Times New Roman" w:hAnsi="Times New Roman"/>
          <w:b/>
          <w:sz w:val="24"/>
          <w:szCs w:val="24"/>
        </w:rPr>
        <w:t>Content Objectives:</w:t>
      </w:r>
    </w:p>
    <w:p w14:paraId="0F4BD9D6" w14:textId="4D3B82B7" w:rsidR="008F4EA1" w:rsidRPr="008F4EA1" w:rsidRDefault="008F4EA1" w:rsidP="00C34A02">
      <w:pPr>
        <w:pStyle w:val="ListParagraph"/>
        <w:numPr>
          <w:ilvl w:val="0"/>
          <w:numId w:val="13"/>
        </w:numPr>
        <w:rPr>
          <w:rFonts w:ascii="Times New Roman" w:hAnsi="Times New Roman"/>
          <w:b/>
          <w:sz w:val="24"/>
          <w:szCs w:val="24"/>
        </w:rPr>
      </w:pPr>
      <w:r>
        <w:rPr>
          <w:rFonts w:ascii="Times New Roman" w:hAnsi="Times New Roman"/>
          <w:sz w:val="24"/>
          <w:szCs w:val="24"/>
        </w:rPr>
        <w:t>Demonstrate command of the term "adversity," listing relevant personal examples.</w:t>
      </w:r>
    </w:p>
    <w:p w14:paraId="3072A713" w14:textId="1F868619" w:rsidR="008F4EA1" w:rsidRPr="008F4EA1" w:rsidRDefault="008F4EA1" w:rsidP="00C34A02">
      <w:pPr>
        <w:pStyle w:val="ListParagraph"/>
        <w:numPr>
          <w:ilvl w:val="0"/>
          <w:numId w:val="13"/>
        </w:numPr>
        <w:rPr>
          <w:rFonts w:ascii="Times New Roman" w:hAnsi="Times New Roman"/>
          <w:b/>
          <w:sz w:val="24"/>
          <w:szCs w:val="24"/>
        </w:rPr>
      </w:pPr>
      <w:r>
        <w:rPr>
          <w:rFonts w:ascii="Times New Roman" w:hAnsi="Times New Roman"/>
          <w:sz w:val="24"/>
          <w:szCs w:val="24"/>
        </w:rPr>
        <w:t>Explain the main challenges/frustrations facing each character in the text: Mamacita, the man, and the baby boy.</w:t>
      </w:r>
    </w:p>
    <w:p w14:paraId="0395A924" w14:textId="6F6C1EE6" w:rsidR="008F4EA1" w:rsidRPr="008F4EA1" w:rsidRDefault="008F4EA1" w:rsidP="00C34A02">
      <w:pPr>
        <w:pStyle w:val="ListParagraph"/>
        <w:numPr>
          <w:ilvl w:val="0"/>
          <w:numId w:val="13"/>
        </w:numPr>
        <w:rPr>
          <w:rFonts w:ascii="Times New Roman" w:hAnsi="Times New Roman"/>
          <w:b/>
          <w:sz w:val="24"/>
          <w:szCs w:val="24"/>
        </w:rPr>
      </w:pPr>
      <w:r>
        <w:rPr>
          <w:rFonts w:ascii="Times New Roman" w:hAnsi="Times New Roman"/>
          <w:sz w:val="24"/>
          <w:szCs w:val="24"/>
        </w:rPr>
        <w:t>Make a text-to-self connection about the difficulty of overcoming language barriers in a new country.</w:t>
      </w:r>
    </w:p>
    <w:p w14:paraId="06D33385" w14:textId="7326048A" w:rsidR="008F4EA1" w:rsidRPr="008F4EA1" w:rsidRDefault="008F4EA1" w:rsidP="00C34A02">
      <w:pPr>
        <w:pStyle w:val="ListParagraph"/>
        <w:numPr>
          <w:ilvl w:val="0"/>
          <w:numId w:val="13"/>
        </w:numPr>
        <w:rPr>
          <w:rFonts w:ascii="Times New Roman" w:hAnsi="Times New Roman"/>
          <w:b/>
          <w:sz w:val="24"/>
          <w:szCs w:val="24"/>
        </w:rPr>
      </w:pPr>
      <w:r>
        <w:rPr>
          <w:rFonts w:ascii="Times New Roman" w:hAnsi="Times New Roman"/>
          <w:sz w:val="24"/>
          <w:szCs w:val="24"/>
        </w:rPr>
        <w:t>Make a text-to-text connection about the importance of home, and the struggle to find a place where you belong.</w:t>
      </w:r>
    </w:p>
    <w:p w14:paraId="7F128FFA" w14:textId="77777777" w:rsidR="008F4EA1" w:rsidRDefault="008F4EA1" w:rsidP="007E4AF0">
      <w:pPr>
        <w:rPr>
          <w:rFonts w:ascii="Times New Roman" w:hAnsi="Times New Roman"/>
          <w:b/>
          <w:sz w:val="24"/>
          <w:szCs w:val="24"/>
        </w:rPr>
      </w:pPr>
    </w:p>
    <w:p w14:paraId="1C0312A5" w14:textId="35387430" w:rsidR="00AE3068" w:rsidRDefault="00AE3068" w:rsidP="007E4AF0">
      <w:pPr>
        <w:rPr>
          <w:rFonts w:ascii="Times New Roman" w:hAnsi="Times New Roman"/>
          <w:b/>
          <w:sz w:val="24"/>
          <w:szCs w:val="24"/>
        </w:rPr>
      </w:pPr>
      <w:r w:rsidRPr="007E4AF0">
        <w:rPr>
          <w:rFonts w:ascii="Times New Roman" w:hAnsi="Times New Roman"/>
          <w:b/>
          <w:sz w:val="24"/>
          <w:szCs w:val="24"/>
        </w:rPr>
        <w:lastRenderedPageBreak/>
        <w:t>Language Objectives:</w:t>
      </w:r>
    </w:p>
    <w:p w14:paraId="14891081" w14:textId="22C24A7B" w:rsidR="008F4EA1" w:rsidRPr="008F4EA1" w:rsidRDefault="008F4EA1" w:rsidP="00C34A02">
      <w:pPr>
        <w:pStyle w:val="ListParagraph"/>
        <w:numPr>
          <w:ilvl w:val="0"/>
          <w:numId w:val="14"/>
        </w:numPr>
        <w:rPr>
          <w:rFonts w:ascii="Times New Roman" w:hAnsi="Times New Roman"/>
          <w:b/>
          <w:sz w:val="24"/>
          <w:szCs w:val="24"/>
        </w:rPr>
      </w:pPr>
      <w:r>
        <w:rPr>
          <w:rFonts w:ascii="Times New Roman" w:hAnsi="Times New Roman"/>
          <w:sz w:val="24"/>
          <w:szCs w:val="24"/>
        </w:rPr>
        <w:t>Use clear pronunciation and appropriate intonation when performing a dramatic rendition of "No Speak English."</w:t>
      </w:r>
    </w:p>
    <w:p w14:paraId="062A6070" w14:textId="403DE891" w:rsidR="008F4EA1" w:rsidRPr="008F4EA1" w:rsidRDefault="008F4EA1" w:rsidP="00C34A02">
      <w:pPr>
        <w:pStyle w:val="ListParagraph"/>
        <w:numPr>
          <w:ilvl w:val="0"/>
          <w:numId w:val="14"/>
        </w:numPr>
        <w:rPr>
          <w:rFonts w:ascii="Times New Roman" w:hAnsi="Times New Roman"/>
          <w:b/>
          <w:sz w:val="24"/>
          <w:szCs w:val="24"/>
        </w:rPr>
      </w:pPr>
      <w:r>
        <w:rPr>
          <w:rFonts w:ascii="Times New Roman" w:hAnsi="Times New Roman"/>
          <w:sz w:val="24"/>
          <w:szCs w:val="24"/>
        </w:rPr>
        <w:t>Demonstrate listening comprehension by appropriately reacting to fellow characters' feelings during improvised role-play.</w:t>
      </w:r>
    </w:p>
    <w:p w14:paraId="4A5BBAAA" w14:textId="220FE7E8" w:rsidR="00122FBE" w:rsidRPr="00AE3068" w:rsidRDefault="00122FBE" w:rsidP="00122FBE">
      <w:pPr>
        <w:rPr>
          <w:rFonts w:ascii="Times New Roman" w:hAnsi="Times New Roman"/>
          <w:sz w:val="24"/>
          <w:szCs w:val="24"/>
        </w:rPr>
      </w:pPr>
      <w:r w:rsidRPr="00AE3068">
        <w:rPr>
          <w:rFonts w:ascii="Times New Roman" w:hAnsi="Times New Roman"/>
          <w:b/>
          <w:sz w:val="24"/>
          <w:szCs w:val="24"/>
        </w:rPr>
        <w:t xml:space="preserve">Habits of Mind Objective:  </w:t>
      </w:r>
      <w:r w:rsidRPr="00AE3068">
        <w:rPr>
          <w:rFonts w:ascii="Times New Roman" w:hAnsi="Times New Roman"/>
          <w:sz w:val="24"/>
          <w:szCs w:val="24"/>
        </w:rPr>
        <w:t>Pers</w:t>
      </w:r>
      <w:r w:rsidR="00AE3068" w:rsidRPr="00AE3068">
        <w:rPr>
          <w:rFonts w:ascii="Times New Roman" w:hAnsi="Times New Roman"/>
          <w:sz w:val="24"/>
          <w:szCs w:val="24"/>
        </w:rPr>
        <w:t>everance</w:t>
      </w:r>
      <w:r w:rsidR="008F4EA1">
        <w:rPr>
          <w:rFonts w:ascii="Times New Roman" w:hAnsi="Times New Roman"/>
          <w:sz w:val="24"/>
          <w:szCs w:val="24"/>
        </w:rPr>
        <w:t xml:space="preserve"> is about the will to overcome challenges to reach a goal. Everyone faces some form of adversity in their lives, but successful people are the ones who never stop trying to overcome obstacles.</w:t>
      </w:r>
    </w:p>
    <w:p w14:paraId="3C14FB2D" w14:textId="77777777" w:rsidR="00122FBE" w:rsidRPr="007E4AF0" w:rsidRDefault="00122FBE" w:rsidP="00122FBE">
      <w:pPr>
        <w:rPr>
          <w:rFonts w:ascii="Times New Roman" w:hAnsi="Times New Roman"/>
          <w:sz w:val="24"/>
          <w:szCs w:val="24"/>
        </w:rPr>
      </w:pPr>
      <w:r w:rsidRPr="007E4AF0">
        <w:rPr>
          <w:rFonts w:ascii="Times New Roman" w:hAnsi="Times New Roman"/>
          <w:b/>
          <w:sz w:val="24"/>
          <w:szCs w:val="24"/>
        </w:rPr>
        <w:t>Intercultural Connections:</w:t>
      </w:r>
      <w:r w:rsidR="00623032" w:rsidRPr="007E4AF0">
        <w:rPr>
          <w:rFonts w:ascii="Times New Roman" w:hAnsi="Times New Roman"/>
          <w:sz w:val="24"/>
          <w:szCs w:val="24"/>
        </w:rPr>
        <w:t xml:space="preserve">  </w:t>
      </w:r>
      <w:r w:rsidRPr="007E4AF0">
        <w:rPr>
          <w:rFonts w:ascii="Times New Roman" w:hAnsi="Times New Roman"/>
          <w:sz w:val="24"/>
          <w:szCs w:val="24"/>
        </w:rPr>
        <w:t>Language is a barrier that is hard to cross for many people.  Many feel frustrated and silenced by language.  However, part of our strength lies in the fact that we have the ability to adapt and rise above adversities presented by language</w:t>
      </w:r>
      <w:r w:rsidR="00F67FE9" w:rsidRPr="007E4AF0">
        <w:rPr>
          <w:rFonts w:ascii="Times New Roman" w:hAnsi="Times New Roman"/>
          <w:sz w:val="24"/>
          <w:szCs w:val="24"/>
        </w:rPr>
        <w:t xml:space="preserve"> and society.</w:t>
      </w:r>
    </w:p>
    <w:p w14:paraId="0BF4CB03" w14:textId="77777777" w:rsidR="00122FBE" w:rsidRPr="007E4AF0" w:rsidRDefault="00122FBE" w:rsidP="00122FBE">
      <w:pPr>
        <w:rPr>
          <w:rFonts w:ascii="Times New Roman" w:hAnsi="Times New Roman"/>
          <w:b/>
          <w:sz w:val="24"/>
          <w:szCs w:val="24"/>
        </w:rPr>
      </w:pPr>
      <w:r w:rsidRPr="007E4AF0">
        <w:rPr>
          <w:rFonts w:ascii="Times New Roman" w:hAnsi="Times New Roman"/>
          <w:b/>
          <w:sz w:val="24"/>
          <w:szCs w:val="24"/>
        </w:rPr>
        <w:t>ACTIVATING BACKGROUND KNOWLEDGE</w:t>
      </w:r>
    </w:p>
    <w:p w14:paraId="491CE783" w14:textId="77777777" w:rsidR="00472CFC" w:rsidRPr="009C437D" w:rsidRDefault="00F44273" w:rsidP="00F44273">
      <w:pPr>
        <w:rPr>
          <w:rFonts w:ascii="Times New Roman" w:hAnsi="Times New Roman"/>
          <w:sz w:val="24"/>
          <w:szCs w:val="24"/>
        </w:rPr>
      </w:pPr>
      <w:r w:rsidRPr="009C437D">
        <w:rPr>
          <w:rFonts w:ascii="Times New Roman" w:hAnsi="Times New Roman"/>
          <w:sz w:val="24"/>
          <w:szCs w:val="24"/>
        </w:rPr>
        <w:t xml:space="preserve">How many people have faced adversity?  Difficult moments?  We’ll name the adversity.  </w:t>
      </w:r>
      <w:r w:rsidRPr="009C437D">
        <w:rPr>
          <w:rFonts w:ascii="Times New Roman" w:hAnsi="Times New Roman"/>
          <w:sz w:val="24"/>
          <w:szCs w:val="24"/>
          <w:u w:val="single"/>
        </w:rPr>
        <w:t>We’ll start</w:t>
      </w:r>
      <w:r w:rsidRPr="009C437D">
        <w:rPr>
          <w:rFonts w:ascii="Times New Roman" w:hAnsi="Times New Roman"/>
          <w:sz w:val="24"/>
          <w:szCs w:val="24"/>
        </w:rPr>
        <w:t xml:space="preserve"> with an image (ex:  person pushing boulder). </w:t>
      </w:r>
    </w:p>
    <w:p w14:paraId="74EA79FB" w14:textId="77777777" w:rsidR="00F44273" w:rsidRPr="007E4AF0" w:rsidRDefault="00933160" w:rsidP="00F44273">
      <w:pPr>
        <w:rPr>
          <w:rFonts w:ascii="Times New Roman" w:hAnsi="Times New Roman"/>
        </w:rPr>
      </w:pPr>
      <w:r w:rsidRPr="007E4AF0">
        <w:rPr>
          <w:rFonts w:ascii="Times New Roman" w:hAnsi="Times New Roman"/>
          <w:noProof/>
        </w:rPr>
        <w:drawing>
          <wp:inline distT="0" distB="0" distL="0" distR="0" wp14:anchorId="202637F6" wp14:editId="753DA77D">
            <wp:extent cx="5920740" cy="2616200"/>
            <wp:effectExtent l="0" t="0" r="0" b="0"/>
            <wp:docPr id="1" name="Picture 1" descr="http://cache2.asset-cache.net/gc/141269727-man-rolling-rock-up-hill-gettyimages.jpg?v=1&amp;c=IWSAsset&amp;k=2&amp;d=uyVoHAL7b4fo3C%2f8py4sLSG5LhppqYU9g2zZiyVm3AzpCy4WDr2aXgrs6N5DGa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ache2.asset-cache.net/gc/141269727-man-rolling-rock-up-hill-gettyimages.jpg?v=1&amp;c=IWSAsset&amp;k=2&amp;d=uyVoHAL7b4fo3C%2f8py4sLSG5LhppqYU9g2zZiyVm3AzpCy4WDr2aXgrs6N5DGad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20740" cy="2616200"/>
                    </a:xfrm>
                    <a:prstGeom prst="rect">
                      <a:avLst/>
                    </a:prstGeom>
                    <a:noFill/>
                    <a:ln>
                      <a:noFill/>
                    </a:ln>
                  </pic:spPr>
                </pic:pic>
              </a:graphicData>
            </a:graphic>
          </wp:inline>
        </w:drawing>
      </w:r>
      <w:r w:rsidR="00F44273" w:rsidRPr="007E4AF0">
        <w:rPr>
          <w:rFonts w:ascii="Times New Roman" w:hAnsi="Times New Roman"/>
        </w:rPr>
        <w:t xml:space="preserve"> </w:t>
      </w:r>
    </w:p>
    <w:p w14:paraId="625699E1" w14:textId="77777777" w:rsidR="00F44273" w:rsidRPr="009C437D" w:rsidRDefault="00F44273" w:rsidP="00C34A02">
      <w:pPr>
        <w:pStyle w:val="ListParagraph"/>
        <w:numPr>
          <w:ilvl w:val="0"/>
          <w:numId w:val="8"/>
        </w:numPr>
        <w:rPr>
          <w:rFonts w:ascii="Times New Roman" w:hAnsi="Times New Roman"/>
          <w:sz w:val="24"/>
          <w:szCs w:val="24"/>
        </w:rPr>
      </w:pPr>
      <w:r w:rsidRPr="009C437D">
        <w:rPr>
          <w:rFonts w:ascii="Times New Roman" w:hAnsi="Times New Roman"/>
          <w:sz w:val="24"/>
          <w:szCs w:val="24"/>
        </w:rPr>
        <w:t>What do you think will happen to</w:t>
      </w:r>
      <w:r w:rsidR="00472CFC" w:rsidRPr="009C437D">
        <w:rPr>
          <w:rFonts w:ascii="Times New Roman" w:hAnsi="Times New Roman"/>
          <w:sz w:val="24"/>
          <w:szCs w:val="24"/>
        </w:rPr>
        <w:t xml:space="preserve"> this person? </w:t>
      </w:r>
    </w:p>
    <w:p w14:paraId="2F5A24C8" w14:textId="77777777" w:rsidR="00F44273" w:rsidRPr="009C437D" w:rsidRDefault="00F44273" w:rsidP="00C34A02">
      <w:pPr>
        <w:pStyle w:val="ListParagraph"/>
        <w:numPr>
          <w:ilvl w:val="0"/>
          <w:numId w:val="8"/>
        </w:numPr>
        <w:rPr>
          <w:rFonts w:ascii="Times New Roman" w:hAnsi="Times New Roman"/>
          <w:sz w:val="24"/>
          <w:szCs w:val="24"/>
        </w:rPr>
      </w:pPr>
      <w:r w:rsidRPr="009C437D">
        <w:rPr>
          <w:rFonts w:ascii="Times New Roman" w:hAnsi="Times New Roman"/>
          <w:sz w:val="24"/>
          <w:szCs w:val="24"/>
        </w:rPr>
        <w:t xml:space="preserve">How do you think this person will do?  </w:t>
      </w:r>
    </w:p>
    <w:p w14:paraId="3041D08B" w14:textId="77777777" w:rsidR="00F44273" w:rsidRPr="009C437D" w:rsidRDefault="00F44273" w:rsidP="00C34A02">
      <w:pPr>
        <w:pStyle w:val="ListParagraph"/>
        <w:numPr>
          <w:ilvl w:val="0"/>
          <w:numId w:val="8"/>
        </w:numPr>
        <w:rPr>
          <w:rFonts w:ascii="Times New Roman" w:hAnsi="Times New Roman"/>
          <w:sz w:val="24"/>
          <w:szCs w:val="24"/>
        </w:rPr>
      </w:pPr>
      <w:r w:rsidRPr="009C437D">
        <w:rPr>
          <w:rFonts w:ascii="Times New Roman" w:hAnsi="Times New Roman"/>
          <w:sz w:val="24"/>
          <w:szCs w:val="24"/>
        </w:rPr>
        <w:t xml:space="preserve">Can you predict what will happen to this person?  </w:t>
      </w:r>
    </w:p>
    <w:p w14:paraId="67EA2DB3" w14:textId="77777777" w:rsidR="00F44273" w:rsidRPr="009C437D" w:rsidRDefault="00F44273" w:rsidP="00C34A02">
      <w:pPr>
        <w:pStyle w:val="ListParagraph"/>
        <w:numPr>
          <w:ilvl w:val="0"/>
          <w:numId w:val="8"/>
        </w:numPr>
        <w:rPr>
          <w:rFonts w:ascii="Times New Roman" w:hAnsi="Times New Roman"/>
          <w:sz w:val="24"/>
          <w:szCs w:val="24"/>
        </w:rPr>
      </w:pPr>
      <w:r w:rsidRPr="009C437D">
        <w:rPr>
          <w:rFonts w:ascii="Times New Roman" w:hAnsi="Times New Roman"/>
          <w:sz w:val="24"/>
          <w:szCs w:val="24"/>
        </w:rPr>
        <w:t xml:space="preserve">Lastly, have you ever faced adversity before?  How did you cope/react?   </w:t>
      </w:r>
    </w:p>
    <w:p w14:paraId="1A44A8D0" w14:textId="4A69951C" w:rsidR="00122FBE" w:rsidRDefault="00122FBE" w:rsidP="00122FBE">
      <w:pPr>
        <w:rPr>
          <w:rFonts w:ascii="Times New Roman" w:hAnsi="Times New Roman"/>
          <w:b/>
          <w:sz w:val="24"/>
          <w:szCs w:val="24"/>
        </w:rPr>
      </w:pPr>
      <w:r w:rsidRPr="007E4AF0">
        <w:rPr>
          <w:rFonts w:ascii="Times New Roman" w:hAnsi="Times New Roman"/>
          <w:b/>
          <w:sz w:val="24"/>
          <w:szCs w:val="24"/>
        </w:rPr>
        <w:t>Vocabulary</w:t>
      </w:r>
      <w:r w:rsidR="005B2C71">
        <w:rPr>
          <w:rFonts w:ascii="Times New Roman" w:hAnsi="Times New Roman"/>
          <w:b/>
          <w:sz w:val="24"/>
          <w:szCs w:val="24"/>
        </w:rPr>
        <w:t>: (Teach/review words in bold during opening activity. Choose 3-5 other words to pre-teach before the reading, based on student proficiency level.)</w:t>
      </w:r>
    </w:p>
    <w:p w14:paraId="3396018C" w14:textId="319E7028" w:rsidR="00F76543" w:rsidRPr="009C437D" w:rsidRDefault="008F4EA1" w:rsidP="00F76543">
      <w:pPr>
        <w:rPr>
          <w:rFonts w:ascii="Times New Roman" w:hAnsi="Times New Roman"/>
          <w:sz w:val="24"/>
          <w:szCs w:val="24"/>
        </w:rPr>
      </w:pPr>
      <w:r w:rsidRPr="005B2C71">
        <w:rPr>
          <w:rFonts w:ascii="Times New Roman" w:hAnsi="Times New Roman"/>
          <w:b/>
          <w:sz w:val="24"/>
          <w:szCs w:val="24"/>
        </w:rPr>
        <w:t>Adversity</w:t>
      </w:r>
      <w:r w:rsidR="00292524" w:rsidRPr="005B2C71">
        <w:rPr>
          <w:rFonts w:ascii="Times New Roman" w:hAnsi="Times New Roman"/>
          <w:b/>
          <w:sz w:val="24"/>
          <w:szCs w:val="24"/>
        </w:rPr>
        <w:t>, obstacle, challenge, overcome</w:t>
      </w:r>
      <w:r w:rsidR="005B2C71">
        <w:rPr>
          <w:rFonts w:ascii="Times New Roman" w:hAnsi="Times New Roman"/>
          <w:sz w:val="24"/>
          <w:szCs w:val="24"/>
        </w:rPr>
        <w:t xml:space="preserve">; </w:t>
      </w:r>
      <w:r>
        <w:rPr>
          <w:rFonts w:ascii="Times New Roman" w:hAnsi="Times New Roman"/>
          <w:sz w:val="24"/>
          <w:szCs w:val="24"/>
        </w:rPr>
        <w:t>o</w:t>
      </w:r>
      <w:r w:rsidR="00F76543" w:rsidRPr="009C437D">
        <w:rPr>
          <w:rFonts w:ascii="Times New Roman" w:hAnsi="Times New Roman"/>
          <w:sz w:val="24"/>
          <w:szCs w:val="24"/>
        </w:rPr>
        <w:t>ught, thick, seagull, hollyhocks, disgusted, belong, hysterical</w:t>
      </w:r>
    </w:p>
    <w:p w14:paraId="75514D95" w14:textId="019E6C5E" w:rsidR="00122FBE" w:rsidRDefault="008F4EA1" w:rsidP="00122FBE">
      <w:pPr>
        <w:rPr>
          <w:rFonts w:ascii="Times New Roman" w:hAnsi="Times New Roman"/>
          <w:b/>
          <w:sz w:val="24"/>
          <w:szCs w:val="24"/>
        </w:rPr>
      </w:pPr>
      <w:r>
        <w:rPr>
          <w:rFonts w:ascii="Times New Roman" w:hAnsi="Times New Roman"/>
          <w:b/>
          <w:sz w:val="24"/>
          <w:szCs w:val="24"/>
        </w:rPr>
        <w:lastRenderedPageBreak/>
        <w:t>READ THE WORLD</w:t>
      </w:r>
    </w:p>
    <w:p w14:paraId="3770E8C4" w14:textId="04E0EC52" w:rsidR="008F4EA1" w:rsidRDefault="008F4EA1" w:rsidP="00122FBE">
      <w:pPr>
        <w:rPr>
          <w:rFonts w:ascii="Times New Roman" w:hAnsi="Times New Roman"/>
          <w:sz w:val="24"/>
          <w:szCs w:val="24"/>
        </w:rPr>
      </w:pPr>
      <w:r>
        <w:rPr>
          <w:rFonts w:ascii="Times New Roman" w:hAnsi="Times New Roman"/>
          <w:b/>
          <w:sz w:val="24"/>
          <w:szCs w:val="24"/>
        </w:rPr>
        <w:t xml:space="preserve">Read-aloud: </w:t>
      </w:r>
      <w:r>
        <w:rPr>
          <w:rFonts w:ascii="Times New Roman" w:hAnsi="Times New Roman"/>
          <w:sz w:val="24"/>
          <w:szCs w:val="24"/>
        </w:rPr>
        <w:t xml:space="preserve">"No Speak English," from </w:t>
      </w:r>
      <w:r>
        <w:rPr>
          <w:rFonts w:ascii="Times New Roman" w:hAnsi="Times New Roman"/>
          <w:i/>
          <w:sz w:val="24"/>
          <w:szCs w:val="24"/>
        </w:rPr>
        <w:t>The House on Mango Street</w:t>
      </w:r>
    </w:p>
    <w:p w14:paraId="43D6B00C" w14:textId="1E2CA749" w:rsidR="008F4EA1" w:rsidRPr="008F4EA1" w:rsidRDefault="008F4EA1" w:rsidP="00122FBE">
      <w:pPr>
        <w:rPr>
          <w:rFonts w:ascii="Times New Roman" w:hAnsi="Times New Roman"/>
          <w:sz w:val="24"/>
          <w:szCs w:val="24"/>
        </w:rPr>
      </w:pPr>
      <w:r>
        <w:rPr>
          <w:rFonts w:ascii="Times New Roman" w:hAnsi="Times New Roman"/>
          <w:sz w:val="24"/>
          <w:szCs w:val="24"/>
        </w:rPr>
        <w:t>While we read, highlight feelings you identify with. Do you identify with Mamacita not wanting to go outside? Do you understand how the man feels when he tells her that their new country needs to become their home?</w:t>
      </w:r>
    </w:p>
    <w:p w14:paraId="6E6BC4FC" w14:textId="77777777" w:rsidR="008F4EA1" w:rsidRDefault="008F4EA1" w:rsidP="00122FBE">
      <w:pPr>
        <w:rPr>
          <w:rFonts w:ascii="Times New Roman" w:hAnsi="Times New Roman"/>
          <w:b/>
          <w:sz w:val="24"/>
          <w:szCs w:val="24"/>
        </w:rPr>
      </w:pPr>
    </w:p>
    <w:p w14:paraId="4B1A3B59" w14:textId="77777777" w:rsidR="00122FBE" w:rsidRPr="007E4AF0" w:rsidRDefault="00122FBE" w:rsidP="00122FBE">
      <w:pPr>
        <w:rPr>
          <w:rFonts w:ascii="Times New Roman" w:hAnsi="Times New Roman"/>
          <w:b/>
          <w:sz w:val="24"/>
          <w:szCs w:val="24"/>
        </w:rPr>
      </w:pPr>
      <w:r w:rsidRPr="007E4AF0">
        <w:rPr>
          <w:rFonts w:ascii="Times New Roman" w:hAnsi="Times New Roman"/>
          <w:b/>
          <w:sz w:val="24"/>
          <w:szCs w:val="24"/>
        </w:rPr>
        <w:t>COMPREHENSION AND DISCUSSION</w:t>
      </w:r>
    </w:p>
    <w:p w14:paraId="4863A6AA" w14:textId="77777777" w:rsidR="00122FBE" w:rsidRPr="007E4AF0" w:rsidRDefault="00122FBE" w:rsidP="00122FBE">
      <w:pPr>
        <w:rPr>
          <w:rFonts w:ascii="Times New Roman" w:hAnsi="Times New Roman"/>
          <w:sz w:val="24"/>
          <w:szCs w:val="24"/>
        </w:rPr>
      </w:pPr>
      <w:r w:rsidRPr="007E4AF0">
        <w:rPr>
          <w:rFonts w:ascii="Times New Roman" w:hAnsi="Times New Roman"/>
          <w:b/>
          <w:sz w:val="24"/>
          <w:szCs w:val="24"/>
        </w:rPr>
        <w:t>Task(s):</w:t>
      </w:r>
      <w:r w:rsidRPr="007E4AF0">
        <w:rPr>
          <w:rFonts w:ascii="Times New Roman" w:hAnsi="Times New Roman"/>
          <w:sz w:val="24"/>
          <w:szCs w:val="24"/>
        </w:rPr>
        <w:t xml:space="preserve">  </w:t>
      </w:r>
    </w:p>
    <w:p w14:paraId="31FD9FBA" w14:textId="77777777" w:rsidR="00122FBE" w:rsidRPr="007E4AF0" w:rsidRDefault="00122FBE" w:rsidP="00122FBE">
      <w:pPr>
        <w:ind w:left="360"/>
        <w:rPr>
          <w:rFonts w:ascii="Times New Roman" w:hAnsi="Times New Roman"/>
          <w:sz w:val="24"/>
          <w:szCs w:val="24"/>
        </w:rPr>
      </w:pPr>
      <w:r w:rsidRPr="007E4AF0">
        <w:rPr>
          <w:rFonts w:ascii="Times New Roman" w:hAnsi="Times New Roman"/>
          <w:sz w:val="24"/>
          <w:szCs w:val="24"/>
        </w:rPr>
        <w:t>Ask your partner the following questions and please take turns answering each and every     question:</w:t>
      </w:r>
    </w:p>
    <w:p w14:paraId="69E55F7C" w14:textId="77944379" w:rsidR="000D592A" w:rsidRPr="007E4AF0" w:rsidRDefault="009C437D" w:rsidP="00C34A02">
      <w:pPr>
        <w:pStyle w:val="ListParagraph"/>
        <w:numPr>
          <w:ilvl w:val="0"/>
          <w:numId w:val="9"/>
        </w:numPr>
        <w:rPr>
          <w:rFonts w:ascii="Times New Roman" w:hAnsi="Times New Roman"/>
          <w:sz w:val="24"/>
          <w:szCs w:val="24"/>
        </w:rPr>
      </w:pPr>
      <w:r>
        <w:rPr>
          <w:rFonts w:ascii="Times New Roman" w:hAnsi="Times New Roman"/>
          <w:sz w:val="24"/>
          <w:szCs w:val="24"/>
        </w:rPr>
        <w:t>What did the ma</w:t>
      </w:r>
      <w:r w:rsidR="000D592A" w:rsidRPr="007E4AF0">
        <w:rPr>
          <w:rFonts w:ascii="Times New Roman" w:hAnsi="Times New Roman"/>
          <w:sz w:val="24"/>
          <w:szCs w:val="24"/>
        </w:rPr>
        <w:t>n have to go through to get his family together?</w:t>
      </w:r>
    </w:p>
    <w:p w14:paraId="1F8D0BBD" w14:textId="67542DFC" w:rsidR="000D592A" w:rsidRPr="007E4AF0" w:rsidRDefault="009C437D" w:rsidP="00C34A02">
      <w:pPr>
        <w:pStyle w:val="ListParagraph"/>
        <w:numPr>
          <w:ilvl w:val="0"/>
          <w:numId w:val="9"/>
        </w:numPr>
        <w:rPr>
          <w:rFonts w:ascii="Times New Roman" w:hAnsi="Times New Roman"/>
          <w:sz w:val="24"/>
          <w:szCs w:val="24"/>
        </w:rPr>
      </w:pPr>
      <w:r>
        <w:rPr>
          <w:rFonts w:ascii="Times New Roman" w:hAnsi="Times New Roman"/>
          <w:sz w:val="24"/>
          <w:szCs w:val="24"/>
        </w:rPr>
        <w:t>What were the ma</w:t>
      </w:r>
      <w:r w:rsidR="000D592A" w:rsidRPr="007E4AF0">
        <w:rPr>
          <w:rFonts w:ascii="Times New Roman" w:hAnsi="Times New Roman"/>
          <w:sz w:val="24"/>
          <w:szCs w:val="24"/>
        </w:rPr>
        <w:t>n’s expectations?</w:t>
      </w:r>
    </w:p>
    <w:p w14:paraId="01081686" w14:textId="77777777" w:rsidR="000D592A" w:rsidRPr="00AE3068" w:rsidRDefault="00F44273" w:rsidP="00C34A02">
      <w:pPr>
        <w:pStyle w:val="ListParagraph"/>
        <w:numPr>
          <w:ilvl w:val="0"/>
          <w:numId w:val="9"/>
        </w:numPr>
        <w:rPr>
          <w:rFonts w:ascii="Times New Roman" w:hAnsi="Times New Roman"/>
          <w:sz w:val="24"/>
          <w:szCs w:val="24"/>
        </w:rPr>
      </w:pPr>
      <w:r w:rsidRPr="00AE3068">
        <w:rPr>
          <w:rFonts w:ascii="Times New Roman" w:hAnsi="Times New Roman"/>
          <w:sz w:val="24"/>
          <w:szCs w:val="24"/>
        </w:rPr>
        <w:t>Why do you think the cab driver and the men kept on pulling and pushing</w:t>
      </w:r>
    </w:p>
    <w:p w14:paraId="0573A87F" w14:textId="4B402BF4" w:rsidR="009C437D" w:rsidRPr="009C437D" w:rsidRDefault="009C437D" w:rsidP="00C34A02">
      <w:pPr>
        <w:pStyle w:val="ListParagraph"/>
        <w:numPr>
          <w:ilvl w:val="0"/>
          <w:numId w:val="9"/>
        </w:numPr>
        <w:rPr>
          <w:rFonts w:ascii="Times New Roman" w:hAnsi="Times New Roman"/>
          <w:sz w:val="24"/>
          <w:szCs w:val="24"/>
        </w:rPr>
      </w:pPr>
      <w:r w:rsidRPr="009C437D">
        <w:rPr>
          <w:rFonts w:ascii="Times New Roman" w:hAnsi="Times New Roman"/>
          <w:sz w:val="24"/>
          <w:szCs w:val="24"/>
        </w:rPr>
        <w:t>What does Mamacita struggle with?</w:t>
      </w:r>
    </w:p>
    <w:p w14:paraId="04D862FE" w14:textId="305C07E8" w:rsidR="00F44273" w:rsidRPr="007E4AF0" w:rsidRDefault="00C57850" w:rsidP="00C34A02">
      <w:pPr>
        <w:pStyle w:val="ListParagraph"/>
        <w:numPr>
          <w:ilvl w:val="0"/>
          <w:numId w:val="9"/>
        </w:numPr>
        <w:rPr>
          <w:rFonts w:ascii="Times New Roman" w:hAnsi="Times New Roman"/>
          <w:sz w:val="24"/>
          <w:szCs w:val="24"/>
        </w:rPr>
      </w:pPr>
      <w:r>
        <w:rPr>
          <w:rFonts w:ascii="Times New Roman" w:hAnsi="Times New Roman"/>
          <w:sz w:val="24"/>
          <w:szCs w:val="24"/>
        </w:rPr>
        <w:t>Why do you think M</w:t>
      </w:r>
      <w:r w:rsidR="00F44273" w:rsidRPr="007E4AF0">
        <w:rPr>
          <w:rFonts w:ascii="Times New Roman" w:hAnsi="Times New Roman"/>
          <w:sz w:val="24"/>
          <w:szCs w:val="24"/>
        </w:rPr>
        <w:t>amaci</w:t>
      </w:r>
      <w:r w:rsidR="009C437D">
        <w:rPr>
          <w:rFonts w:ascii="Times New Roman" w:hAnsi="Times New Roman"/>
          <w:sz w:val="24"/>
          <w:szCs w:val="24"/>
        </w:rPr>
        <w:t>t</w:t>
      </w:r>
      <w:r w:rsidR="00F44273" w:rsidRPr="007E4AF0">
        <w:rPr>
          <w:rFonts w:ascii="Times New Roman" w:hAnsi="Times New Roman"/>
          <w:sz w:val="24"/>
          <w:szCs w:val="24"/>
        </w:rPr>
        <w:t>a was upset with her son at the end of the story?</w:t>
      </w:r>
    </w:p>
    <w:p w14:paraId="7C5A67D3" w14:textId="77777777" w:rsidR="00F44273" w:rsidRPr="007E4AF0" w:rsidRDefault="00F44273" w:rsidP="00C34A02">
      <w:pPr>
        <w:pStyle w:val="ListParagraph"/>
        <w:numPr>
          <w:ilvl w:val="0"/>
          <w:numId w:val="9"/>
        </w:numPr>
        <w:rPr>
          <w:rFonts w:ascii="Times New Roman" w:hAnsi="Times New Roman"/>
          <w:sz w:val="24"/>
          <w:szCs w:val="24"/>
        </w:rPr>
      </w:pPr>
      <w:r w:rsidRPr="007E4AF0">
        <w:rPr>
          <w:rFonts w:ascii="Times New Roman" w:hAnsi="Times New Roman"/>
          <w:sz w:val="24"/>
          <w:szCs w:val="24"/>
        </w:rPr>
        <w:t>What do you think will happen to the child in the story?</w:t>
      </w:r>
    </w:p>
    <w:p w14:paraId="73CFA4C4" w14:textId="377D70FD" w:rsidR="002176D1" w:rsidRPr="007E4AF0" w:rsidRDefault="002176D1" w:rsidP="002176D1">
      <w:pPr>
        <w:rPr>
          <w:rFonts w:ascii="Times New Roman" w:hAnsi="Times New Roman"/>
          <w:b/>
          <w:sz w:val="24"/>
          <w:szCs w:val="24"/>
        </w:rPr>
      </w:pPr>
      <w:r w:rsidRPr="007E4AF0">
        <w:rPr>
          <w:rFonts w:ascii="Times New Roman" w:hAnsi="Times New Roman"/>
          <w:b/>
          <w:sz w:val="24"/>
          <w:szCs w:val="24"/>
        </w:rPr>
        <w:t>LISTENING COMPREHENSION</w:t>
      </w:r>
      <w:r w:rsidR="008F4EA1">
        <w:rPr>
          <w:rFonts w:ascii="Times New Roman" w:hAnsi="Times New Roman"/>
          <w:b/>
          <w:sz w:val="24"/>
          <w:szCs w:val="24"/>
        </w:rPr>
        <w:t>/</w:t>
      </w:r>
      <w:r w:rsidRPr="007E4AF0">
        <w:rPr>
          <w:rFonts w:ascii="Times New Roman" w:hAnsi="Times New Roman"/>
          <w:b/>
          <w:sz w:val="24"/>
          <w:szCs w:val="24"/>
        </w:rPr>
        <w:t>PRONUNCIATION THROUGH NEGOTIATION OF MEANING</w:t>
      </w:r>
    </w:p>
    <w:p w14:paraId="09AA683F" w14:textId="523E7D52" w:rsidR="00076C51" w:rsidRDefault="008F4EA1" w:rsidP="002176D1">
      <w:pPr>
        <w:rPr>
          <w:rFonts w:ascii="Times New Roman" w:hAnsi="Times New Roman"/>
          <w:sz w:val="24"/>
          <w:szCs w:val="24"/>
        </w:rPr>
      </w:pPr>
      <w:r>
        <w:rPr>
          <w:rFonts w:ascii="Times New Roman" w:hAnsi="Times New Roman"/>
          <w:sz w:val="24"/>
          <w:szCs w:val="24"/>
        </w:rPr>
        <w:t>In groups of three, create a dramatic i</w:t>
      </w:r>
      <w:r w:rsidR="00076C51" w:rsidRPr="007E4AF0">
        <w:rPr>
          <w:rFonts w:ascii="Times New Roman" w:hAnsi="Times New Roman"/>
          <w:sz w:val="24"/>
          <w:szCs w:val="24"/>
        </w:rPr>
        <w:t xml:space="preserve">mprovisation based on </w:t>
      </w:r>
      <w:r>
        <w:rPr>
          <w:rFonts w:ascii="Times New Roman" w:hAnsi="Times New Roman"/>
          <w:sz w:val="24"/>
          <w:szCs w:val="24"/>
        </w:rPr>
        <w:t xml:space="preserve">"No </w:t>
      </w:r>
      <w:r w:rsidR="00076C51" w:rsidRPr="007E4AF0">
        <w:rPr>
          <w:rFonts w:ascii="Times New Roman" w:hAnsi="Times New Roman"/>
          <w:sz w:val="24"/>
          <w:szCs w:val="24"/>
        </w:rPr>
        <w:t>Speak English</w:t>
      </w:r>
      <w:r>
        <w:rPr>
          <w:rFonts w:ascii="Times New Roman" w:hAnsi="Times New Roman"/>
          <w:sz w:val="24"/>
          <w:szCs w:val="24"/>
        </w:rPr>
        <w:t>." T</w:t>
      </w:r>
      <w:r w:rsidR="00076C51" w:rsidRPr="007E4AF0">
        <w:rPr>
          <w:rFonts w:ascii="Times New Roman" w:hAnsi="Times New Roman"/>
          <w:sz w:val="24"/>
          <w:szCs w:val="24"/>
        </w:rPr>
        <w:t>ake on a character role from the stor</w:t>
      </w:r>
      <w:r w:rsidR="00292524">
        <w:rPr>
          <w:rFonts w:ascii="Times New Roman" w:hAnsi="Times New Roman"/>
          <w:sz w:val="24"/>
          <w:szCs w:val="24"/>
        </w:rPr>
        <w:t xml:space="preserve">y.  For example, </w:t>
      </w:r>
      <w:r>
        <w:rPr>
          <w:rFonts w:ascii="Times New Roman" w:hAnsi="Times New Roman"/>
          <w:sz w:val="24"/>
          <w:szCs w:val="24"/>
        </w:rPr>
        <w:t xml:space="preserve">one group member must </w:t>
      </w:r>
      <w:r w:rsidR="00076C51" w:rsidRPr="007E4AF0">
        <w:rPr>
          <w:rFonts w:ascii="Times New Roman" w:hAnsi="Times New Roman"/>
          <w:sz w:val="24"/>
          <w:szCs w:val="24"/>
        </w:rPr>
        <w:t xml:space="preserve">improvise </w:t>
      </w:r>
      <w:r>
        <w:rPr>
          <w:rFonts w:ascii="Times New Roman" w:hAnsi="Times New Roman"/>
          <w:sz w:val="24"/>
          <w:szCs w:val="24"/>
        </w:rPr>
        <w:t xml:space="preserve">dialogue </w:t>
      </w:r>
      <w:r w:rsidR="00076C51" w:rsidRPr="007E4AF0">
        <w:rPr>
          <w:rFonts w:ascii="Times New Roman" w:hAnsi="Times New Roman"/>
          <w:sz w:val="24"/>
          <w:szCs w:val="24"/>
        </w:rPr>
        <w:t>as th</w:t>
      </w:r>
      <w:r>
        <w:rPr>
          <w:rFonts w:ascii="Times New Roman" w:hAnsi="Times New Roman"/>
          <w:sz w:val="24"/>
          <w:szCs w:val="24"/>
        </w:rPr>
        <w:t>e father, one as</w:t>
      </w:r>
      <w:r w:rsidR="00076C51">
        <w:rPr>
          <w:rFonts w:ascii="Times New Roman" w:hAnsi="Times New Roman"/>
          <w:sz w:val="24"/>
          <w:szCs w:val="24"/>
        </w:rPr>
        <w:t xml:space="preserve"> M</w:t>
      </w:r>
      <w:r>
        <w:rPr>
          <w:rFonts w:ascii="Times New Roman" w:hAnsi="Times New Roman"/>
          <w:sz w:val="24"/>
          <w:szCs w:val="24"/>
        </w:rPr>
        <w:t xml:space="preserve">amacita, and one as the son. </w:t>
      </w:r>
      <w:r w:rsidR="00292524">
        <w:rPr>
          <w:rFonts w:ascii="Times New Roman" w:hAnsi="Times New Roman"/>
          <w:sz w:val="24"/>
          <w:szCs w:val="24"/>
        </w:rPr>
        <w:t>Take notes about the characters' feelings before you begin. Then, start a conversation where you speak with the character's voice. Tell your family how you feel, and how you want them to help you overcome your challenges and persevere.</w:t>
      </w:r>
    </w:p>
    <w:p w14:paraId="319D54CC" w14:textId="36E95AFD" w:rsidR="00292524" w:rsidRDefault="005B2C71" w:rsidP="002176D1">
      <w:pPr>
        <w:rPr>
          <w:rFonts w:ascii="Times New Roman" w:hAnsi="Times New Roman"/>
          <w:b/>
          <w:sz w:val="24"/>
          <w:szCs w:val="24"/>
        </w:rPr>
      </w:pPr>
      <w:r>
        <w:rPr>
          <w:rFonts w:ascii="Times New Roman" w:hAnsi="Times New Roman"/>
          <w:sz w:val="24"/>
          <w:szCs w:val="24"/>
        </w:rPr>
        <w:t>Teachers should circulate to hold students accountable for choosing a role and taking notes. After students have performed their improvisation once in small groups, the teachers can decide to select a few groups to perform for the class. Alternatively, teachers can split the groups up between them, allowing each small group to perform for the teacher and fellow students.</w:t>
      </w:r>
    </w:p>
    <w:p w14:paraId="31547527" w14:textId="77777777" w:rsidR="005B2C71" w:rsidRDefault="005B2C71" w:rsidP="002176D1">
      <w:pPr>
        <w:rPr>
          <w:rFonts w:ascii="Times New Roman" w:hAnsi="Times New Roman"/>
          <w:b/>
          <w:sz w:val="24"/>
          <w:szCs w:val="24"/>
        </w:rPr>
      </w:pPr>
    </w:p>
    <w:p w14:paraId="560F8E5F" w14:textId="004A64A2" w:rsidR="002176D1" w:rsidRDefault="002176D1" w:rsidP="002176D1">
      <w:pPr>
        <w:rPr>
          <w:rFonts w:ascii="Times New Roman" w:hAnsi="Times New Roman"/>
          <w:b/>
          <w:sz w:val="24"/>
          <w:szCs w:val="24"/>
        </w:rPr>
      </w:pPr>
      <w:r w:rsidRPr="007E4AF0">
        <w:rPr>
          <w:rFonts w:ascii="Times New Roman" w:hAnsi="Times New Roman"/>
          <w:b/>
          <w:sz w:val="24"/>
          <w:szCs w:val="24"/>
        </w:rPr>
        <w:t>INTERCULTURAL CONNECTIONS</w:t>
      </w:r>
      <w:r w:rsidR="00292524">
        <w:rPr>
          <w:rFonts w:ascii="Times New Roman" w:hAnsi="Times New Roman"/>
          <w:b/>
          <w:sz w:val="24"/>
          <w:szCs w:val="24"/>
        </w:rPr>
        <w:t>/</w:t>
      </w:r>
      <w:r w:rsidR="00292524" w:rsidRPr="00292524">
        <w:rPr>
          <w:rFonts w:ascii="Times New Roman" w:hAnsi="Times New Roman"/>
          <w:b/>
          <w:sz w:val="24"/>
          <w:szCs w:val="24"/>
        </w:rPr>
        <w:t xml:space="preserve"> </w:t>
      </w:r>
      <w:r w:rsidR="00292524">
        <w:rPr>
          <w:rFonts w:ascii="Times New Roman" w:hAnsi="Times New Roman"/>
          <w:b/>
          <w:sz w:val="24"/>
          <w:szCs w:val="24"/>
        </w:rPr>
        <w:t>COLLEGE AND CAREER READINESS</w:t>
      </w:r>
    </w:p>
    <w:p w14:paraId="5C1B5951" w14:textId="59E96EF4" w:rsidR="00292524" w:rsidRDefault="00292524" w:rsidP="00292524">
      <w:pPr>
        <w:rPr>
          <w:rFonts w:ascii="Times New Roman" w:hAnsi="Times New Roman"/>
          <w:b/>
          <w:sz w:val="24"/>
          <w:szCs w:val="24"/>
        </w:rPr>
      </w:pPr>
      <w:r w:rsidRPr="00292524">
        <w:rPr>
          <w:rFonts w:ascii="Times New Roman" w:hAnsi="Times New Roman"/>
          <w:b/>
          <w:sz w:val="24"/>
          <w:szCs w:val="24"/>
        </w:rPr>
        <w:t>Whole Class Discussion:</w:t>
      </w:r>
      <w:r w:rsidR="00A65068">
        <w:rPr>
          <w:rFonts w:ascii="Times New Roman" w:hAnsi="Times New Roman"/>
          <w:b/>
          <w:sz w:val="24"/>
          <w:szCs w:val="24"/>
        </w:rPr>
        <w:t xml:space="preserve"> Language and</w:t>
      </w:r>
      <w:r w:rsidR="005B2C71">
        <w:rPr>
          <w:rFonts w:ascii="Times New Roman" w:hAnsi="Times New Roman"/>
          <w:b/>
          <w:sz w:val="24"/>
          <w:szCs w:val="24"/>
        </w:rPr>
        <w:t xml:space="preserve"> Success</w:t>
      </w:r>
    </w:p>
    <w:p w14:paraId="14207180" w14:textId="16A48D91" w:rsidR="005B2C71" w:rsidRPr="005B2C71" w:rsidRDefault="005B2C71" w:rsidP="00292524">
      <w:pPr>
        <w:rPr>
          <w:rFonts w:ascii="Times New Roman" w:hAnsi="Times New Roman"/>
          <w:sz w:val="24"/>
          <w:szCs w:val="24"/>
        </w:rPr>
      </w:pPr>
      <w:r>
        <w:rPr>
          <w:rFonts w:ascii="Times New Roman" w:hAnsi="Times New Roman"/>
          <w:sz w:val="24"/>
          <w:szCs w:val="24"/>
        </w:rPr>
        <w:t xml:space="preserve">Teacher should take notes on chart paper and keep it posted in the classroom. Teachers should lead students to recognize that while language development is a struggle, it is vital to future </w:t>
      </w:r>
      <w:r>
        <w:rPr>
          <w:rFonts w:ascii="Times New Roman" w:hAnsi="Times New Roman"/>
          <w:sz w:val="24"/>
          <w:szCs w:val="24"/>
        </w:rPr>
        <w:lastRenderedPageBreak/>
        <w:t>success. Also, teachers should emphasize that students have an advantage they may not presently consider an advantage--they are learning and growing as speakers of two (or more) languages, and participants in two (or more) cultures.</w:t>
      </w:r>
    </w:p>
    <w:p w14:paraId="5C547433" w14:textId="77777777" w:rsidR="00292524" w:rsidRPr="00292524" w:rsidRDefault="00292524" w:rsidP="00C34A02">
      <w:pPr>
        <w:pStyle w:val="ListParagraph"/>
        <w:numPr>
          <w:ilvl w:val="0"/>
          <w:numId w:val="15"/>
        </w:numPr>
        <w:rPr>
          <w:rFonts w:ascii="Times New Roman" w:hAnsi="Times New Roman"/>
          <w:sz w:val="24"/>
          <w:szCs w:val="24"/>
        </w:rPr>
      </w:pPr>
      <w:r w:rsidRPr="00292524">
        <w:rPr>
          <w:rFonts w:ascii="Times New Roman" w:hAnsi="Times New Roman"/>
          <w:sz w:val="24"/>
          <w:szCs w:val="24"/>
        </w:rPr>
        <w:t xml:space="preserve">How can language affect a person's success in life? </w:t>
      </w:r>
    </w:p>
    <w:p w14:paraId="13294B54" w14:textId="77777777" w:rsidR="00292524" w:rsidRPr="00292524" w:rsidRDefault="00292524" w:rsidP="00C34A02">
      <w:pPr>
        <w:pStyle w:val="ListParagraph"/>
        <w:numPr>
          <w:ilvl w:val="0"/>
          <w:numId w:val="15"/>
        </w:numPr>
        <w:rPr>
          <w:rFonts w:ascii="Times New Roman" w:hAnsi="Times New Roman"/>
          <w:sz w:val="24"/>
          <w:szCs w:val="24"/>
        </w:rPr>
      </w:pPr>
      <w:r w:rsidRPr="00292524">
        <w:rPr>
          <w:rFonts w:ascii="Times New Roman" w:hAnsi="Times New Roman"/>
          <w:sz w:val="24"/>
          <w:szCs w:val="24"/>
        </w:rPr>
        <w:t xml:space="preserve">Why is it important to develop your language skills even when it is difficult, and even though it may take a long time to feel confident speaking a new language? </w:t>
      </w:r>
    </w:p>
    <w:p w14:paraId="2633EB21" w14:textId="77777777" w:rsidR="00292524" w:rsidRPr="00292524" w:rsidRDefault="00292524" w:rsidP="00C34A02">
      <w:pPr>
        <w:pStyle w:val="ListParagraph"/>
        <w:numPr>
          <w:ilvl w:val="0"/>
          <w:numId w:val="15"/>
        </w:numPr>
        <w:rPr>
          <w:rFonts w:ascii="Times New Roman" w:hAnsi="Times New Roman"/>
          <w:sz w:val="24"/>
          <w:szCs w:val="24"/>
        </w:rPr>
      </w:pPr>
      <w:r w:rsidRPr="00292524">
        <w:rPr>
          <w:rFonts w:ascii="Times New Roman" w:hAnsi="Times New Roman"/>
          <w:sz w:val="24"/>
          <w:szCs w:val="24"/>
        </w:rPr>
        <w:t xml:space="preserve">How will it help you in life to know two languages? </w:t>
      </w:r>
    </w:p>
    <w:p w14:paraId="79F12ED4" w14:textId="77777777" w:rsidR="00292524" w:rsidRPr="00292524" w:rsidRDefault="00292524" w:rsidP="00C34A02">
      <w:pPr>
        <w:pStyle w:val="ListParagraph"/>
        <w:numPr>
          <w:ilvl w:val="0"/>
          <w:numId w:val="15"/>
        </w:numPr>
        <w:rPr>
          <w:rFonts w:ascii="Times New Roman" w:hAnsi="Times New Roman"/>
          <w:sz w:val="24"/>
          <w:szCs w:val="24"/>
        </w:rPr>
      </w:pPr>
      <w:r w:rsidRPr="00292524">
        <w:rPr>
          <w:rFonts w:ascii="Times New Roman" w:hAnsi="Times New Roman"/>
          <w:sz w:val="24"/>
          <w:szCs w:val="24"/>
        </w:rPr>
        <w:t>What can you do to make sure you are a successful member of two cultures with two different languages?</w:t>
      </w:r>
    </w:p>
    <w:p w14:paraId="6B20F805" w14:textId="37592508" w:rsidR="00292524" w:rsidRPr="00292524" w:rsidRDefault="00292524" w:rsidP="00C34A02">
      <w:pPr>
        <w:pStyle w:val="ListParagraph"/>
        <w:numPr>
          <w:ilvl w:val="0"/>
          <w:numId w:val="15"/>
        </w:numPr>
        <w:rPr>
          <w:rFonts w:ascii="Times New Roman" w:hAnsi="Times New Roman"/>
          <w:sz w:val="24"/>
          <w:szCs w:val="24"/>
        </w:rPr>
      </w:pPr>
      <w:r w:rsidRPr="00292524">
        <w:rPr>
          <w:rFonts w:ascii="Times New Roman" w:hAnsi="Times New Roman"/>
          <w:sz w:val="24"/>
          <w:szCs w:val="24"/>
        </w:rPr>
        <w:t>What help do you need from teachers, family, and friends, to develop both of your languages?</w:t>
      </w:r>
    </w:p>
    <w:p w14:paraId="1B9DA265" w14:textId="77777777" w:rsidR="00292524" w:rsidRDefault="00292524" w:rsidP="002176D1">
      <w:pPr>
        <w:rPr>
          <w:rFonts w:ascii="Times New Roman" w:hAnsi="Times New Roman"/>
          <w:b/>
          <w:sz w:val="24"/>
          <w:szCs w:val="24"/>
        </w:rPr>
      </w:pPr>
    </w:p>
    <w:p w14:paraId="7872D3AD" w14:textId="77777777" w:rsidR="002176D1" w:rsidRDefault="002176D1" w:rsidP="002176D1">
      <w:pPr>
        <w:rPr>
          <w:rFonts w:ascii="Times New Roman" w:hAnsi="Times New Roman"/>
          <w:b/>
          <w:sz w:val="24"/>
          <w:szCs w:val="24"/>
        </w:rPr>
      </w:pPr>
      <w:r w:rsidRPr="007E4AF0">
        <w:rPr>
          <w:rFonts w:ascii="Times New Roman" w:hAnsi="Times New Roman"/>
          <w:b/>
          <w:sz w:val="24"/>
          <w:szCs w:val="24"/>
        </w:rPr>
        <w:t>WRITING</w:t>
      </w:r>
    </w:p>
    <w:p w14:paraId="0BB5FAFA" w14:textId="7F686822" w:rsidR="00292524" w:rsidRDefault="00292524" w:rsidP="002176D1">
      <w:pPr>
        <w:rPr>
          <w:rFonts w:ascii="Times New Roman" w:hAnsi="Times New Roman"/>
          <w:sz w:val="24"/>
          <w:szCs w:val="24"/>
        </w:rPr>
      </w:pPr>
      <w:r>
        <w:rPr>
          <w:rFonts w:ascii="Times New Roman" w:hAnsi="Times New Roman"/>
          <w:sz w:val="24"/>
          <w:szCs w:val="24"/>
        </w:rPr>
        <w:t>Write a letter to Mamacita, and give her your advice about overcoming adversity. Tell her which parts of her story you understand, and tell her the things you have done to develop your language skills and make a home in a new country. Tell her how you think she could ask her husband and son to help her through her struggle.</w:t>
      </w:r>
    </w:p>
    <w:p w14:paraId="093FD454" w14:textId="70C13D0E" w:rsidR="005B2C71" w:rsidRPr="00292524" w:rsidRDefault="005B2C71" w:rsidP="002176D1">
      <w:pPr>
        <w:rPr>
          <w:rFonts w:ascii="Times New Roman" w:hAnsi="Times New Roman"/>
          <w:sz w:val="24"/>
          <w:szCs w:val="24"/>
        </w:rPr>
      </w:pPr>
      <w:r>
        <w:rPr>
          <w:rFonts w:ascii="Times New Roman" w:hAnsi="Times New Roman"/>
          <w:sz w:val="24"/>
          <w:szCs w:val="24"/>
        </w:rPr>
        <w:t>Teachers should collect this letter as an exit ticket.</w:t>
      </w:r>
    </w:p>
    <w:p w14:paraId="720D2869" w14:textId="77777777" w:rsidR="00BE2D7F" w:rsidRDefault="00BE2D7F" w:rsidP="002176D1">
      <w:pPr>
        <w:rPr>
          <w:rFonts w:ascii="Times New Roman" w:hAnsi="Times New Roman"/>
          <w:b/>
          <w:sz w:val="24"/>
          <w:szCs w:val="24"/>
        </w:rPr>
      </w:pPr>
    </w:p>
    <w:p w14:paraId="7047416F" w14:textId="77777777" w:rsidR="009D1CE8" w:rsidRDefault="009D1CE8">
      <w:pPr>
        <w:spacing w:after="0" w:line="240" w:lineRule="auto"/>
        <w:rPr>
          <w:rFonts w:ascii="Times New Roman" w:hAnsi="Times New Roman"/>
          <w:b/>
          <w:sz w:val="24"/>
          <w:szCs w:val="24"/>
        </w:rPr>
      </w:pPr>
      <w:r>
        <w:rPr>
          <w:rFonts w:ascii="Times New Roman" w:hAnsi="Times New Roman"/>
          <w:b/>
          <w:sz w:val="24"/>
          <w:szCs w:val="24"/>
        </w:rPr>
        <w:br w:type="page"/>
      </w:r>
    </w:p>
    <w:p w14:paraId="3C0D8602" w14:textId="6C6F5293" w:rsidR="0083523E" w:rsidRPr="0083523E" w:rsidRDefault="0083523E" w:rsidP="0083523E">
      <w:pPr>
        <w:rPr>
          <w:rFonts w:ascii="Times New Roman" w:hAnsi="Times New Roman"/>
          <w:b/>
          <w:sz w:val="28"/>
          <w:szCs w:val="28"/>
        </w:rPr>
      </w:pPr>
      <w:r>
        <w:rPr>
          <w:rFonts w:ascii="Times New Roman" w:hAnsi="Times New Roman"/>
          <w:b/>
          <w:sz w:val="28"/>
          <w:szCs w:val="28"/>
        </w:rPr>
        <w:lastRenderedPageBreak/>
        <w:t>Language Development Class, Day 4</w:t>
      </w:r>
    </w:p>
    <w:p w14:paraId="3BC8416E" w14:textId="3B4F67A0" w:rsidR="00076C51" w:rsidRPr="00BE2D7F" w:rsidRDefault="00076C51" w:rsidP="00076C51">
      <w:pPr>
        <w:rPr>
          <w:rFonts w:ascii="Times New Roman" w:hAnsi="Times New Roman"/>
          <w:b/>
          <w:sz w:val="24"/>
          <w:szCs w:val="24"/>
        </w:rPr>
      </w:pPr>
      <w:r w:rsidRPr="00247C08">
        <w:rPr>
          <w:rFonts w:ascii="Times New Roman" w:hAnsi="Times New Roman"/>
          <w:b/>
          <w:sz w:val="24"/>
          <w:szCs w:val="24"/>
        </w:rPr>
        <w:t xml:space="preserve">Lesson: </w:t>
      </w:r>
      <w:r w:rsidRPr="00247C08">
        <w:rPr>
          <w:rFonts w:ascii="Times New Roman" w:hAnsi="Times New Roman"/>
          <w:sz w:val="24"/>
          <w:szCs w:val="24"/>
        </w:rPr>
        <w:t xml:space="preserve"> </w:t>
      </w:r>
      <w:r>
        <w:rPr>
          <w:rFonts w:ascii="Times New Roman" w:hAnsi="Times New Roman"/>
          <w:sz w:val="24"/>
          <w:szCs w:val="24"/>
        </w:rPr>
        <w:t>Still I Rise</w:t>
      </w:r>
    </w:p>
    <w:p w14:paraId="0C82EE02" w14:textId="38B9BDA6" w:rsidR="00076C51" w:rsidRPr="00247C08" w:rsidRDefault="00076C51" w:rsidP="00076C51">
      <w:pPr>
        <w:rPr>
          <w:rFonts w:ascii="Times New Roman" w:hAnsi="Times New Roman"/>
          <w:sz w:val="24"/>
          <w:szCs w:val="24"/>
        </w:rPr>
      </w:pPr>
      <w:r w:rsidRPr="00247C08">
        <w:rPr>
          <w:rFonts w:ascii="Times New Roman" w:hAnsi="Times New Roman"/>
          <w:b/>
          <w:sz w:val="24"/>
          <w:szCs w:val="24"/>
        </w:rPr>
        <w:t>Text:</w:t>
      </w:r>
      <w:r w:rsidRPr="00247C08">
        <w:rPr>
          <w:rFonts w:ascii="Times New Roman" w:hAnsi="Times New Roman"/>
          <w:sz w:val="24"/>
          <w:szCs w:val="24"/>
        </w:rPr>
        <w:t xml:space="preserve">  </w:t>
      </w:r>
      <w:r>
        <w:rPr>
          <w:rFonts w:ascii="Times New Roman" w:hAnsi="Times New Roman"/>
          <w:sz w:val="24"/>
          <w:szCs w:val="24"/>
        </w:rPr>
        <w:t>"Still I Rise" by Maya Angelou</w:t>
      </w:r>
    </w:p>
    <w:p w14:paraId="15F17C6D" w14:textId="7CD1B58F" w:rsidR="00076C51" w:rsidRPr="00247C08" w:rsidRDefault="00076C51" w:rsidP="00076C51">
      <w:pPr>
        <w:rPr>
          <w:rFonts w:ascii="Times New Roman" w:hAnsi="Times New Roman"/>
          <w:sz w:val="24"/>
          <w:szCs w:val="24"/>
        </w:rPr>
      </w:pPr>
      <w:r w:rsidRPr="00247C08">
        <w:rPr>
          <w:rFonts w:ascii="Times New Roman" w:hAnsi="Times New Roman"/>
          <w:b/>
          <w:sz w:val="24"/>
          <w:szCs w:val="24"/>
        </w:rPr>
        <w:t xml:space="preserve">Topic:  </w:t>
      </w:r>
      <w:r w:rsidR="00C63E58">
        <w:rPr>
          <w:rFonts w:ascii="Times New Roman" w:hAnsi="Times New Roman"/>
          <w:sz w:val="24"/>
          <w:szCs w:val="24"/>
        </w:rPr>
        <w:t xml:space="preserve">ELA, </w:t>
      </w:r>
      <w:r>
        <w:rPr>
          <w:rFonts w:ascii="Times New Roman" w:hAnsi="Times New Roman"/>
          <w:sz w:val="24"/>
          <w:szCs w:val="24"/>
        </w:rPr>
        <w:t>Poetry (Figurative Language)</w:t>
      </w:r>
    </w:p>
    <w:p w14:paraId="6C3F0FD3" w14:textId="624C58AD" w:rsidR="00076C51" w:rsidRDefault="00076C51" w:rsidP="00076C51">
      <w:pPr>
        <w:rPr>
          <w:rFonts w:ascii="Times New Roman" w:hAnsi="Times New Roman"/>
          <w:sz w:val="24"/>
          <w:szCs w:val="24"/>
        </w:rPr>
      </w:pPr>
      <w:r w:rsidRPr="00247C08">
        <w:rPr>
          <w:rFonts w:ascii="Times New Roman" w:hAnsi="Times New Roman"/>
          <w:b/>
          <w:sz w:val="24"/>
          <w:szCs w:val="24"/>
        </w:rPr>
        <w:t>Level:</w:t>
      </w:r>
      <w:r w:rsidRPr="00247C08">
        <w:rPr>
          <w:rFonts w:ascii="Times New Roman" w:hAnsi="Times New Roman"/>
          <w:sz w:val="24"/>
          <w:szCs w:val="24"/>
        </w:rPr>
        <w:t xml:space="preserve">  </w:t>
      </w:r>
      <w:r w:rsidRPr="00AE3068">
        <w:rPr>
          <w:rFonts w:ascii="Times New Roman" w:hAnsi="Times New Roman"/>
          <w:sz w:val="24"/>
          <w:szCs w:val="24"/>
        </w:rPr>
        <w:t>Beginner/Intermediate/Advanced</w:t>
      </w:r>
    </w:p>
    <w:p w14:paraId="5F31B736" w14:textId="0894DAD0" w:rsidR="00E663C3" w:rsidRDefault="00E663C3" w:rsidP="00076C51">
      <w:pPr>
        <w:rPr>
          <w:rFonts w:ascii="Times New Roman" w:hAnsi="Times New Roman"/>
          <w:b/>
          <w:sz w:val="24"/>
          <w:szCs w:val="24"/>
        </w:rPr>
      </w:pPr>
      <w:r>
        <w:rPr>
          <w:rFonts w:ascii="Times New Roman" w:hAnsi="Times New Roman"/>
          <w:b/>
          <w:sz w:val="24"/>
          <w:szCs w:val="24"/>
        </w:rPr>
        <w:t>Common Core State Standards:</w:t>
      </w:r>
    </w:p>
    <w:p w14:paraId="388D5913" w14:textId="77777777" w:rsidR="0083523E" w:rsidRPr="009C437D" w:rsidRDefault="0083523E" w:rsidP="0083523E">
      <w:pPr>
        <w:rPr>
          <w:rFonts w:ascii="Times New Roman" w:eastAsia="Times New Roman" w:hAnsi="Times New Roman"/>
          <w:sz w:val="24"/>
          <w:szCs w:val="24"/>
        </w:rPr>
      </w:pPr>
      <w:r w:rsidRPr="009C437D">
        <w:rPr>
          <w:rFonts w:ascii="Times New Roman" w:eastAsia="Times New Roman" w:hAnsi="Times New Roman"/>
          <w:caps/>
          <w:sz w:val="20"/>
          <w:szCs w:val="20"/>
        </w:rPr>
        <w:t>CCSS.ELA-LITERACY.RL.6.2</w:t>
      </w:r>
      <w:r w:rsidRPr="00AE3068">
        <w:rPr>
          <w:rFonts w:ascii="Times New Roman" w:eastAsia="Times New Roman" w:hAnsi="Times New Roman"/>
          <w:color w:val="202020"/>
          <w:sz w:val="26"/>
          <w:szCs w:val="26"/>
        </w:rPr>
        <w:br/>
      </w:r>
      <w:r w:rsidRPr="009C437D">
        <w:rPr>
          <w:rFonts w:ascii="Times New Roman" w:eastAsia="Times New Roman" w:hAnsi="Times New Roman"/>
          <w:color w:val="202020"/>
          <w:sz w:val="24"/>
          <w:szCs w:val="24"/>
        </w:rPr>
        <w:t>Determine a theme or central idea of a text and how it is conveyed through particular details; provide a summary of the text distinct from personal opinions or judgments.</w:t>
      </w:r>
    </w:p>
    <w:p w14:paraId="219F1142" w14:textId="77777777" w:rsidR="0083523E" w:rsidRDefault="0083523E" w:rsidP="0083523E">
      <w:pPr>
        <w:rPr>
          <w:rFonts w:ascii="Times New Roman" w:eastAsia="Times New Roman" w:hAnsi="Times New Roman"/>
          <w:color w:val="202020"/>
          <w:sz w:val="24"/>
          <w:szCs w:val="24"/>
        </w:rPr>
      </w:pPr>
      <w:r w:rsidRPr="009C437D">
        <w:rPr>
          <w:rFonts w:ascii="Times New Roman" w:eastAsia="Times New Roman" w:hAnsi="Times New Roman"/>
          <w:caps/>
          <w:sz w:val="20"/>
          <w:szCs w:val="20"/>
        </w:rPr>
        <w:t>CCSS.ELA-LITERACY.SL.6.1</w:t>
      </w:r>
      <w:r w:rsidRPr="00AE3068">
        <w:rPr>
          <w:rFonts w:ascii="Times New Roman" w:eastAsia="Times New Roman" w:hAnsi="Times New Roman"/>
          <w:color w:val="202020"/>
          <w:sz w:val="26"/>
          <w:szCs w:val="26"/>
        </w:rPr>
        <w:br/>
      </w:r>
      <w:r w:rsidRPr="009C437D">
        <w:rPr>
          <w:rFonts w:ascii="Times New Roman" w:eastAsia="Times New Roman" w:hAnsi="Times New Roman"/>
          <w:color w:val="202020"/>
          <w:sz w:val="24"/>
          <w:szCs w:val="24"/>
        </w:rPr>
        <w:t xml:space="preserve">Engage effectively in a range of collaborative discussions (one-on-one, in groups, and teacher-led) </w:t>
      </w:r>
      <w:r>
        <w:rPr>
          <w:rFonts w:ascii="Times New Roman" w:eastAsia="Times New Roman" w:hAnsi="Times New Roman"/>
          <w:color w:val="202020"/>
          <w:sz w:val="24"/>
          <w:szCs w:val="24"/>
        </w:rPr>
        <w:t>with diverse partners on grade-level</w:t>
      </w:r>
      <w:r w:rsidRPr="009C437D">
        <w:rPr>
          <w:rFonts w:ascii="Times New Roman" w:eastAsia="Times New Roman" w:hAnsi="Times New Roman"/>
          <w:color w:val="202020"/>
          <w:sz w:val="24"/>
          <w:szCs w:val="24"/>
        </w:rPr>
        <w:t xml:space="preserve"> topics, texts, and issues, building on others' ideas and expressing their own clearly.</w:t>
      </w:r>
    </w:p>
    <w:p w14:paraId="6E65E545" w14:textId="77777777" w:rsidR="0083523E" w:rsidRDefault="0083523E" w:rsidP="0083523E">
      <w:pPr>
        <w:rPr>
          <w:rFonts w:ascii="Times New Roman" w:eastAsia="Times New Roman" w:hAnsi="Times New Roman"/>
          <w:sz w:val="24"/>
          <w:szCs w:val="24"/>
        </w:rPr>
      </w:pPr>
      <w:r w:rsidRPr="00E663C3">
        <w:rPr>
          <w:rFonts w:ascii="Times New Roman" w:eastAsia="Times New Roman" w:hAnsi="Times New Roman"/>
          <w:sz w:val="20"/>
          <w:szCs w:val="20"/>
        </w:rPr>
        <w:t>CCSS.ELA-LITERACY.RI.6.4</w:t>
      </w:r>
      <w:r w:rsidRPr="00E663C3">
        <w:rPr>
          <w:rFonts w:ascii="Times New Roman" w:eastAsia="Times New Roman" w:hAnsi="Times New Roman"/>
          <w:sz w:val="24"/>
          <w:szCs w:val="24"/>
        </w:rPr>
        <w:br/>
        <w:t>Determine the meaning of words and phrases as they are used in a text, including figurative, connotative, and technical meanings.</w:t>
      </w:r>
    </w:p>
    <w:p w14:paraId="56196F2B" w14:textId="77777777" w:rsidR="0083523E" w:rsidRPr="009D1CE8" w:rsidRDefault="0083523E" w:rsidP="0083523E">
      <w:pPr>
        <w:rPr>
          <w:rFonts w:ascii="Times New Roman" w:eastAsia="Times New Roman" w:hAnsi="Times New Roman"/>
          <w:sz w:val="24"/>
          <w:szCs w:val="24"/>
        </w:rPr>
      </w:pPr>
      <w:r w:rsidRPr="009D1CE8">
        <w:rPr>
          <w:rFonts w:ascii="Times New Roman" w:eastAsia="Times New Roman" w:hAnsi="Times New Roman"/>
          <w:sz w:val="20"/>
          <w:szCs w:val="20"/>
        </w:rPr>
        <w:t>CCSS.ELA-LITERACY.L.8.5</w:t>
      </w:r>
      <w:r w:rsidRPr="009D1CE8">
        <w:rPr>
          <w:rFonts w:ascii="Times New Roman" w:eastAsia="Times New Roman" w:hAnsi="Times New Roman"/>
          <w:sz w:val="24"/>
          <w:szCs w:val="24"/>
        </w:rPr>
        <w:br/>
        <w:t>Demonstrate understanding of figurative language, word relationships, and nuances in word meanings.</w:t>
      </w:r>
    </w:p>
    <w:p w14:paraId="5C36ACBB" w14:textId="7FD1EAAD" w:rsidR="0083523E" w:rsidRPr="0083523E" w:rsidRDefault="0083523E" w:rsidP="00076C51">
      <w:pPr>
        <w:rPr>
          <w:rFonts w:ascii="Times New Roman" w:eastAsia="Times New Roman" w:hAnsi="Times New Roman"/>
          <w:sz w:val="24"/>
          <w:szCs w:val="24"/>
        </w:rPr>
      </w:pPr>
      <w:r w:rsidRPr="009D1CE8">
        <w:rPr>
          <w:rFonts w:ascii="Times New Roman" w:eastAsia="Times New Roman" w:hAnsi="Times New Roman"/>
          <w:sz w:val="20"/>
          <w:szCs w:val="20"/>
        </w:rPr>
        <w:t>CCSS.ELA-LITERACY.L.8.5.A</w:t>
      </w:r>
      <w:r w:rsidRPr="009D1CE8">
        <w:rPr>
          <w:rFonts w:ascii="Times New Roman" w:eastAsia="Times New Roman" w:hAnsi="Times New Roman"/>
          <w:sz w:val="24"/>
          <w:szCs w:val="24"/>
        </w:rPr>
        <w:br/>
        <w:t>Interpret figures of speech (e.g. verbal irony, puns) in context.</w:t>
      </w:r>
    </w:p>
    <w:p w14:paraId="114E6C13" w14:textId="3199E1AA" w:rsidR="00E663C3" w:rsidRDefault="009D1CE8" w:rsidP="00076C51">
      <w:pPr>
        <w:rPr>
          <w:rFonts w:ascii="Times New Roman" w:hAnsi="Times New Roman"/>
          <w:b/>
          <w:sz w:val="24"/>
          <w:szCs w:val="24"/>
        </w:rPr>
      </w:pPr>
      <w:r>
        <w:rPr>
          <w:rFonts w:ascii="Times New Roman" w:hAnsi="Times New Roman"/>
          <w:b/>
          <w:sz w:val="24"/>
          <w:szCs w:val="24"/>
        </w:rPr>
        <w:t>WIDA Standards:</w:t>
      </w:r>
    </w:p>
    <w:p w14:paraId="1B9DFE47" w14:textId="77777777" w:rsidR="009D1CE8" w:rsidRPr="009C437D" w:rsidRDefault="009D1CE8" w:rsidP="009D1CE8">
      <w:pPr>
        <w:rPr>
          <w:rFonts w:ascii="Times New Roman" w:hAnsi="Times New Roman"/>
          <w:sz w:val="24"/>
          <w:szCs w:val="24"/>
        </w:rPr>
      </w:pPr>
      <w:r w:rsidRPr="009C437D">
        <w:rPr>
          <w:rFonts w:ascii="Times New Roman" w:hAnsi="Times New Roman"/>
          <w:sz w:val="24"/>
          <w:szCs w:val="24"/>
        </w:rPr>
        <w:t>Standard 1, Social and Instructional Language</w:t>
      </w:r>
    </w:p>
    <w:p w14:paraId="6B31FDAD" w14:textId="77DDCB08" w:rsidR="009D1CE8" w:rsidRPr="009D1CE8" w:rsidRDefault="009D1CE8" w:rsidP="00076C51">
      <w:pPr>
        <w:rPr>
          <w:rFonts w:ascii="Times New Roman" w:hAnsi="Times New Roman"/>
          <w:sz w:val="24"/>
          <w:szCs w:val="24"/>
        </w:rPr>
      </w:pPr>
      <w:r w:rsidRPr="009C437D">
        <w:rPr>
          <w:rFonts w:ascii="Times New Roman" w:hAnsi="Times New Roman"/>
          <w:sz w:val="24"/>
          <w:szCs w:val="24"/>
        </w:rPr>
        <w:t>Standard 2, Language of Language Arts</w:t>
      </w:r>
    </w:p>
    <w:p w14:paraId="4A4F14A0" w14:textId="77777777" w:rsidR="00076C51" w:rsidRDefault="00076C51" w:rsidP="00076C51">
      <w:pPr>
        <w:rPr>
          <w:rFonts w:ascii="Times New Roman" w:hAnsi="Times New Roman"/>
          <w:b/>
          <w:sz w:val="24"/>
          <w:szCs w:val="24"/>
        </w:rPr>
      </w:pPr>
      <w:r w:rsidRPr="00247C08">
        <w:rPr>
          <w:rFonts w:ascii="Times New Roman" w:hAnsi="Times New Roman"/>
          <w:b/>
          <w:sz w:val="24"/>
          <w:szCs w:val="24"/>
        </w:rPr>
        <w:t>Content Objectives:</w:t>
      </w:r>
    </w:p>
    <w:p w14:paraId="5A8BEC52" w14:textId="2C2C022E" w:rsidR="00A65068" w:rsidRPr="00C54D1F" w:rsidRDefault="00C54D1F" w:rsidP="00C34A02">
      <w:pPr>
        <w:pStyle w:val="ListParagraph"/>
        <w:numPr>
          <w:ilvl w:val="0"/>
          <w:numId w:val="16"/>
        </w:numPr>
        <w:rPr>
          <w:rFonts w:ascii="Times New Roman" w:hAnsi="Times New Roman"/>
          <w:b/>
          <w:sz w:val="24"/>
          <w:szCs w:val="24"/>
        </w:rPr>
      </w:pPr>
      <w:r>
        <w:rPr>
          <w:rFonts w:ascii="Times New Roman" w:hAnsi="Times New Roman"/>
          <w:sz w:val="24"/>
          <w:szCs w:val="24"/>
        </w:rPr>
        <w:t>Define the terms: simile, metaphor, and figurative language.</w:t>
      </w:r>
    </w:p>
    <w:p w14:paraId="0B99F3D6" w14:textId="065C0F7F" w:rsidR="00C54D1F" w:rsidRPr="00C54D1F" w:rsidRDefault="00C54D1F" w:rsidP="00C34A02">
      <w:pPr>
        <w:pStyle w:val="ListParagraph"/>
        <w:numPr>
          <w:ilvl w:val="0"/>
          <w:numId w:val="16"/>
        </w:numPr>
        <w:rPr>
          <w:rFonts w:ascii="Times New Roman" w:hAnsi="Times New Roman"/>
          <w:b/>
          <w:sz w:val="24"/>
          <w:szCs w:val="24"/>
        </w:rPr>
      </w:pPr>
      <w:r>
        <w:rPr>
          <w:rFonts w:ascii="Times New Roman" w:hAnsi="Times New Roman"/>
          <w:sz w:val="24"/>
          <w:szCs w:val="24"/>
        </w:rPr>
        <w:t>Identify examples of simile, metaphor, and figurative language in "Still I Rise," by Maya Angelou.</w:t>
      </w:r>
    </w:p>
    <w:p w14:paraId="2F5C6359" w14:textId="540414F8" w:rsidR="00C54D1F" w:rsidRPr="00C54D1F" w:rsidRDefault="00C54D1F" w:rsidP="00C34A02">
      <w:pPr>
        <w:pStyle w:val="ListParagraph"/>
        <w:numPr>
          <w:ilvl w:val="0"/>
          <w:numId w:val="16"/>
        </w:numPr>
        <w:rPr>
          <w:rFonts w:ascii="Times New Roman" w:hAnsi="Times New Roman"/>
          <w:b/>
          <w:sz w:val="24"/>
          <w:szCs w:val="24"/>
        </w:rPr>
      </w:pPr>
      <w:r>
        <w:rPr>
          <w:rFonts w:ascii="Times New Roman" w:hAnsi="Times New Roman"/>
          <w:sz w:val="24"/>
          <w:szCs w:val="24"/>
        </w:rPr>
        <w:t>Explain how the poem relates to the theme of perseverance.</w:t>
      </w:r>
    </w:p>
    <w:p w14:paraId="14CB3D87" w14:textId="3BA55F63" w:rsidR="00C54D1F" w:rsidRPr="00C54D1F" w:rsidRDefault="00C54D1F" w:rsidP="00C34A02">
      <w:pPr>
        <w:pStyle w:val="ListParagraph"/>
        <w:numPr>
          <w:ilvl w:val="0"/>
          <w:numId w:val="16"/>
        </w:numPr>
        <w:rPr>
          <w:rFonts w:ascii="Times New Roman" w:hAnsi="Times New Roman"/>
          <w:b/>
          <w:sz w:val="24"/>
          <w:szCs w:val="24"/>
        </w:rPr>
      </w:pPr>
      <w:r>
        <w:rPr>
          <w:rFonts w:ascii="Times New Roman" w:hAnsi="Times New Roman"/>
          <w:sz w:val="24"/>
          <w:szCs w:val="24"/>
        </w:rPr>
        <w:t>Connect events in Angelou's life to the theme of perseverance.</w:t>
      </w:r>
    </w:p>
    <w:p w14:paraId="225AA075" w14:textId="77777777" w:rsidR="00C54D1F" w:rsidRDefault="00C54D1F" w:rsidP="00076C51">
      <w:pPr>
        <w:rPr>
          <w:rFonts w:ascii="Times New Roman" w:hAnsi="Times New Roman"/>
          <w:b/>
          <w:sz w:val="24"/>
          <w:szCs w:val="24"/>
        </w:rPr>
      </w:pPr>
    </w:p>
    <w:p w14:paraId="6D19F124" w14:textId="1744E399" w:rsidR="00076C51" w:rsidRDefault="00076C51" w:rsidP="00076C51">
      <w:pPr>
        <w:rPr>
          <w:rFonts w:ascii="Times New Roman" w:hAnsi="Times New Roman"/>
          <w:b/>
          <w:sz w:val="24"/>
          <w:szCs w:val="24"/>
        </w:rPr>
      </w:pPr>
      <w:r>
        <w:rPr>
          <w:rFonts w:ascii="Times New Roman" w:hAnsi="Times New Roman"/>
          <w:b/>
          <w:sz w:val="24"/>
          <w:szCs w:val="24"/>
        </w:rPr>
        <w:lastRenderedPageBreak/>
        <w:t>Language Objectives:</w:t>
      </w:r>
    </w:p>
    <w:p w14:paraId="09CA5D2F" w14:textId="0C401469" w:rsidR="00C54D1F" w:rsidRDefault="00C54D1F" w:rsidP="00C34A02">
      <w:pPr>
        <w:pStyle w:val="ListParagraph"/>
        <w:numPr>
          <w:ilvl w:val="0"/>
          <w:numId w:val="17"/>
        </w:numPr>
        <w:rPr>
          <w:rFonts w:ascii="Times New Roman" w:hAnsi="Times New Roman"/>
          <w:sz w:val="24"/>
          <w:szCs w:val="24"/>
        </w:rPr>
      </w:pPr>
      <w:r>
        <w:rPr>
          <w:rFonts w:ascii="Times New Roman" w:hAnsi="Times New Roman"/>
          <w:sz w:val="24"/>
          <w:szCs w:val="24"/>
        </w:rPr>
        <w:t>Use context-based vocabulary strategies and knowledge of figurative language to comprehend the poet's central message.</w:t>
      </w:r>
    </w:p>
    <w:p w14:paraId="0074647F" w14:textId="115BC36F" w:rsidR="00C54D1F" w:rsidRPr="00C54D1F" w:rsidRDefault="00C54D1F" w:rsidP="00C34A02">
      <w:pPr>
        <w:pStyle w:val="ListParagraph"/>
        <w:numPr>
          <w:ilvl w:val="0"/>
          <w:numId w:val="17"/>
        </w:numPr>
        <w:rPr>
          <w:rFonts w:ascii="Times New Roman" w:hAnsi="Times New Roman"/>
          <w:sz w:val="24"/>
          <w:szCs w:val="24"/>
        </w:rPr>
      </w:pPr>
      <w:r>
        <w:rPr>
          <w:rFonts w:ascii="Times New Roman" w:hAnsi="Times New Roman"/>
          <w:sz w:val="24"/>
          <w:szCs w:val="24"/>
        </w:rPr>
        <w:t>Write figurative expressions that appropriately describe key thematic vocabulary: adversity, challenge, perseverance, success.</w:t>
      </w:r>
    </w:p>
    <w:p w14:paraId="40D47C59" w14:textId="2E2B9F53" w:rsidR="00076C51" w:rsidRPr="00247C08" w:rsidRDefault="00076C51" w:rsidP="00076C51">
      <w:pPr>
        <w:rPr>
          <w:rFonts w:ascii="Times New Roman" w:hAnsi="Times New Roman"/>
          <w:sz w:val="24"/>
          <w:szCs w:val="24"/>
        </w:rPr>
      </w:pPr>
      <w:r w:rsidRPr="00247C08">
        <w:rPr>
          <w:rFonts w:ascii="Times New Roman" w:hAnsi="Times New Roman"/>
          <w:b/>
          <w:sz w:val="24"/>
          <w:szCs w:val="24"/>
        </w:rPr>
        <w:t xml:space="preserve">Habits of Mind Objective:  </w:t>
      </w:r>
      <w:r w:rsidR="00A65068">
        <w:rPr>
          <w:rFonts w:ascii="Times New Roman" w:hAnsi="Times New Roman"/>
          <w:sz w:val="24"/>
          <w:szCs w:val="24"/>
        </w:rPr>
        <w:t>Maya Angelou's poetry and biography perfectly embody perseverance in the face of adversity. Students will use Angelou's empowering example to consider what it means to triumph over significant challenges in life.</w:t>
      </w:r>
    </w:p>
    <w:p w14:paraId="32B337AD" w14:textId="2D25F13C" w:rsidR="00076C51" w:rsidRPr="00247C08" w:rsidRDefault="00076C51" w:rsidP="00076C51">
      <w:pPr>
        <w:rPr>
          <w:rFonts w:ascii="Times New Roman" w:hAnsi="Times New Roman"/>
          <w:sz w:val="24"/>
          <w:szCs w:val="24"/>
        </w:rPr>
      </w:pPr>
      <w:r w:rsidRPr="00247C08">
        <w:rPr>
          <w:rFonts w:ascii="Times New Roman" w:hAnsi="Times New Roman"/>
          <w:b/>
          <w:sz w:val="24"/>
          <w:szCs w:val="24"/>
        </w:rPr>
        <w:t>Intercultural Connections:</w:t>
      </w:r>
      <w:r>
        <w:rPr>
          <w:rFonts w:ascii="Times New Roman" w:hAnsi="Times New Roman"/>
          <w:sz w:val="24"/>
          <w:szCs w:val="24"/>
        </w:rPr>
        <w:t xml:space="preserve"> </w:t>
      </w:r>
      <w:r w:rsidR="00C54D1F">
        <w:rPr>
          <w:rFonts w:ascii="Times New Roman" w:hAnsi="Times New Roman"/>
          <w:sz w:val="24"/>
          <w:szCs w:val="24"/>
        </w:rPr>
        <w:t xml:space="preserve">Angelou faced the entrenched cultural issues of racism and sexism in America on her journey to becoming one of the greatest writers in American history. Teachers should push students to understand that "Still I Rise" directly addresses the struggles Angelou faced as a poet, and to recognize that Angelou's strategy was perseverance. </w:t>
      </w:r>
    </w:p>
    <w:p w14:paraId="206BBD6B" w14:textId="77777777" w:rsidR="00076C51" w:rsidRPr="00247C08" w:rsidRDefault="00076C51" w:rsidP="00076C51">
      <w:pPr>
        <w:rPr>
          <w:rFonts w:ascii="Times New Roman" w:hAnsi="Times New Roman"/>
          <w:b/>
          <w:sz w:val="24"/>
          <w:szCs w:val="24"/>
        </w:rPr>
      </w:pPr>
      <w:r w:rsidRPr="00247C08">
        <w:rPr>
          <w:rFonts w:ascii="Times New Roman" w:hAnsi="Times New Roman"/>
          <w:b/>
          <w:sz w:val="24"/>
          <w:szCs w:val="24"/>
        </w:rPr>
        <w:t>ACTIVATING BACKGROUND KNOWLEDGE</w:t>
      </w:r>
    </w:p>
    <w:p w14:paraId="604E75FB" w14:textId="77777777" w:rsidR="00076C51" w:rsidRDefault="00076C51" w:rsidP="00076C51">
      <w:pPr>
        <w:rPr>
          <w:rFonts w:ascii="Times New Roman" w:hAnsi="Times New Roman"/>
          <w:b/>
          <w:sz w:val="24"/>
          <w:szCs w:val="24"/>
        </w:rPr>
      </w:pPr>
      <w:r w:rsidRPr="00247C08">
        <w:rPr>
          <w:rFonts w:ascii="Times New Roman" w:hAnsi="Times New Roman"/>
          <w:b/>
          <w:sz w:val="24"/>
          <w:szCs w:val="24"/>
        </w:rPr>
        <w:t>Opening Questions:</w:t>
      </w:r>
    </w:p>
    <w:p w14:paraId="23A45B6C" w14:textId="646C5D4B" w:rsidR="00C54D1F" w:rsidRDefault="00C54D1F" w:rsidP="00C34A02">
      <w:pPr>
        <w:pStyle w:val="ListParagraph"/>
        <w:numPr>
          <w:ilvl w:val="0"/>
          <w:numId w:val="18"/>
        </w:numPr>
        <w:rPr>
          <w:rFonts w:ascii="Times New Roman" w:hAnsi="Times New Roman"/>
          <w:sz w:val="24"/>
          <w:szCs w:val="24"/>
        </w:rPr>
      </w:pPr>
      <w:r>
        <w:rPr>
          <w:rFonts w:ascii="Times New Roman" w:hAnsi="Times New Roman"/>
          <w:sz w:val="24"/>
          <w:szCs w:val="24"/>
        </w:rPr>
        <w:t>Can parts of a person's identity become challenges as they try to succeed?</w:t>
      </w:r>
    </w:p>
    <w:p w14:paraId="56E68440" w14:textId="4628514A" w:rsidR="00C54D1F" w:rsidRPr="00C54D1F" w:rsidRDefault="00C54D1F" w:rsidP="00C34A02">
      <w:pPr>
        <w:pStyle w:val="ListParagraph"/>
        <w:numPr>
          <w:ilvl w:val="0"/>
          <w:numId w:val="18"/>
        </w:numPr>
        <w:rPr>
          <w:rFonts w:ascii="Times New Roman" w:hAnsi="Times New Roman"/>
          <w:sz w:val="24"/>
          <w:szCs w:val="24"/>
        </w:rPr>
      </w:pPr>
      <w:r>
        <w:rPr>
          <w:rFonts w:ascii="Times New Roman" w:hAnsi="Times New Roman"/>
          <w:sz w:val="24"/>
          <w:szCs w:val="24"/>
        </w:rPr>
        <w:t>Do you think prejudice still exists in the world? (Is it harder for people of color, or women, or people with disabilities to be successful in the world today?)</w:t>
      </w:r>
    </w:p>
    <w:p w14:paraId="76BCE9A2" w14:textId="5C31809E" w:rsidR="00076C51" w:rsidRDefault="00076C51" w:rsidP="00076C51">
      <w:pPr>
        <w:rPr>
          <w:rFonts w:ascii="Times New Roman" w:hAnsi="Times New Roman"/>
          <w:b/>
          <w:sz w:val="24"/>
          <w:szCs w:val="24"/>
        </w:rPr>
      </w:pPr>
      <w:r w:rsidRPr="00247C08">
        <w:rPr>
          <w:rFonts w:ascii="Times New Roman" w:hAnsi="Times New Roman"/>
          <w:b/>
          <w:sz w:val="24"/>
          <w:szCs w:val="24"/>
        </w:rPr>
        <w:t>Vocabulary</w:t>
      </w:r>
      <w:r w:rsidR="00C54D1F">
        <w:rPr>
          <w:rFonts w:ascii="Times New Roman" w:hAnsi="Times New Roman"/>
          <w:b/>
          <w:sz w:val="24"/>
          <w:szCs w:val="24"/>
        </w:rPr>
        <w:t>: (Teach/review words in bold during opening activity. Choose 3-5 other words to pre-teach before the reading, based on student proficiency level.)</w:t>
      </w:r>
    </w:p>
    <w:p w14:paraId="722020C9" w14:textId="499F9EBF" w:rsidR="00C54D1F" w:rsidRPr="00C54D1F" w:rsidRDefault="00C54D1F" w:rsidP="00076C51">
      <w:pPr>
        <w:rPr>
          <w:rFonts w:ascii="Times New Roman" w:hAnsi="Times New Roman"/>
          <w:sz w:val="24"/>
          <w:szCs w:val="24"/>
        </w:rPr>
      </w:pPr>
      <w:r>
        <w:rPr>
          <w:rFonts w:ascii="Times New Roman" w:hAnsi="Times New Roman"/>
          <w:b/>
          <w:sz w:val="24"/>
          <w:szCs w:val="24"/>
        </w:rPr>
        <w:t>Simile, metaphor, figurative language</w:t>
      </w:r>
      <w:r>
        <w:rPr>
          <w:rFonts w:ascii="Times New Roman" w:hAnsi="Times New Roman"/>
          <w:sz w:val="24"/>
          <w:szCs w:val="24"/>
        </w:rPr>
        <w:t>; bitter, twisted, trod, sassiness, beset, bowed, weakened, soulful, haughtiness</w:t>
      </w:r>
    </w:p>
    <w:p w14:paraId="11923C6A" w14:textId="77777777" w:rsidR="00076C51" w:rsidRPr="00AE3068" w:rsidRDefault="00076C51" w:rsidP="00076C51">
      <w:pPr>
        <w:spacing w:after="0" w:line="240" w:lineRule="auto"/>
        <w:rPr>
          <w:rFonts w:ascii="Times New Roman" w:hAnsi="Times New Roman"/>
          <w:b/>
        </w:rPr>
      </w:pPr>
    </w:p>
    <w:p w14:paraId="334DFF07" w14:textId="354626E0" w:rsidR="00122FBE" w:rsidRPr="00AE3068" w:rsidRDefault="00122FBE" w:rsidP="00472CFC">
      <w:pPr>
        <w:rPr>
          <w:rFonts w:ascii="Times New Roman" w:hAnsi="Times New Roman"/>
          <w:b/>
          <w:sz w:val="24"/>
          <w:szCs w:val="24"/>
        </w:rPr>
      </w:pPr>
      <w:r w:rsidRPr="00AE3068">
        <w:rPr>
          <w:rFonts w:ascii="Times New Roman" w:hAnsi="Times New Roman"/>
          <w:b/>
          <w:sz w:val="24"/>
          <w:szCs w:val="24"/>
        </w:rPr>
        <w:t>LISTENING COMPREHENSION</w:t>
      </w:r>
    </w:p>
    <w:p w14:paraId="523D8B08" w14:textId="55F0306C" w:rsidR="00F67FE9" w:rsidRPr="007E4AF0" w:rsidRDefault="00BE2D7F" w:rsidP="00472CFC">
      <w:pPr>
        <w:pStyle w:val="Heading5"/>
        <w:rPr>
          <w:sz w:val="24"/>
          <w:szCs w:val="24"/>
        </w:rPr>
      </w:pPr>
      <w:r>
        <w:rPr>
          <w:sz w:val="24"/>
          <w:szCs w:val="24"/>
        </w:rPr>
        <w:t xml:space="preserve">Maya Angleou </w:t>
      </w:r>
      <w:r w:rsidR="00F67FE9" w:rsidRPr="007E4AF0">
        <w:rPr>
          <w:sz w:val="24"/>
          <w:szCs w:val="24"/>
        </w:rPr>
        <w:t>Biography</w:t>
      </w:r>
      <w:r>
        <w:rPr>
          <w:sz w:val="24"/>
          <w:szCs w:val="24"/>
        </w:rPr>
        <w:t xml:space="preserve">: </w:t>
      </w:r>
    </w:p>
    <w:p w14:paraId="1E0B836E" w14:textId="77777777" w:rsidR="00F67FE9" w:rsidRPr="007E4AF0" w:rsidRDefault="00435522" w:rsidP="00472CFC">
      <w:pPr>
        <w:pStyle w:val="Heading5"/>
        <w:rPr>
          <w:sz w:val="24"/>
          <w:szCs w:val="24"/>
        </w:rPr>
      </w:pPr>
      <w:hyperlink r:id="rId10" w:history="1">
        <w:r w:rsidR="00F67FE9" w:rsidRPr="007E4AF0">
          <w:rPr>
            <w:rStyle w:val="Hyperlink"/>
            <w:sz w:val="24"/>
            <w:szCs w:val="24"/>
          </w:rPr>
          <w:t>http://www.biography.com/people/maya-angelou-9185388</w:t>
        </w:r>
      </w:hyperlink>
    </w:p>
    <w:p w14:paraId="3ABDDE6A" w14:textId="571674D6" w:rsidR="00122FBE" w:rsidRDefault="00F67FE9" w:rsidP="00E663C3">
      <w:pPr>
        <w:rPr>
          <w:rFonts w:ascii="Times New Roman" w:hAnsi="Times New Roman"/>
          <w:sz w:val="24"/>
          <w:szCs w:val="24"/>
        </w:rPr>
      </w:pPr>
      <w:r w:rsidRPr="00BE2D7F">
        <w:rPr>
          <w:rFonts w:ascii="Times New Roman" w:hAnsi="Times New Roman"/>
          <w:sz w:val="24"/>
          <w:szCs w:val="24"/>
        </w:rPr>
        <w:t xml:space="preserve">This website contains a video about Maya Angelou’s life.  It also has short synopsis of her life in writing.  </w:t>
      </w:r>
    </w:p>
    <w:p w14:paraId="7524AC4B" w14:textId="3714946E" w:rsidR="00C34A02" w:rsidRDefault="00C34A02" w:rsidP="00C34A02">
      <w:pPr>
        <w:rPr>
          <w:rFonts w:ascii="Times New Roman" w:hAnsi="Times New Roman"/>
          <w:b/>
          <w:sz w:val="24"/>
          <w:szCs w:val="24"/>
        </w:rPr>
      </w:pPr>
      <w:r w:rsidRPr="00247C08">
        <w:rPr>
          <w:rFonts w:ascii="Times New Roman" w:hAnsi="Times New Roman"/>
          <w:b/>
          <w:sz w:val="24"/>
          <w:szCs w:val="24"/>
        </w:rPr>
        <w:t>READING THE WORLD</w:t>
      </w:r>
      <w:r>
        <w:rPr>
          <w:rFonts w:ascii="Times New Roman" w:hAnsi="Times New Roman"/>
          <w:b/>
          <w:sz w:val="24"/>
          <w:szCs w:val="24"/>
        </w:rPr>
        <w:t>/</w:t>
      </w:r>
      <w:r w:rsidRPr="00C34A02">
        <w:rPr>
          <w:rFonts w:ascii="Times New Roman" w:hAnsi="Times New Roman"/>
          <w:b/>
          <w:sz w:val="24"/>
          <w:szCs w:val="24"/>
        </w:rPr>
        <w:t xml:space="preserve"> </w:t>
      </w:r>
      <w:r w:rsidRPr="00247C08">
        <w:rPr>
          <w:rFonts w:ascii="Times New Roman" w:hAnsi="Times New Roman"/>
          <w:b/>
          <w:sz w:val="24"/>
          <w:szCs w:val="24"/>
        </w:rPr>
        <w:t>PRONUNCIATION THROUGH NEGOTIATION OF MEANING</w:t>
      </w:r>
    </w:p>
    <w:p w14:paraId="457A0528" w14:textId="1094F6CD" w:rsidR="00C34A02" w:rsidRDefault="00C34A02" w:rsidP="00E663C3">
      <w:pPr>
        <w:rPr>
          <w:rFonts w:ascii="Times New Roman" w:hAnsi="Times New Roman"/>
          <w:sz w:val="24"/>
          <w:szCs w:val="24"/>
        </w:rPr>
      </w:pPr>
      <w:r w:rsidRPr="00C34A02">
        <w:rPr>
          <w:rFonts w:ascii="Times New Roman" w:hAnsi="Times New Roman"/>
          <w:b/>
          <w:sz w:val="24"/>
          <w:szCs w:val="24"/>
        </w:rPr>
        <w:t>Read-Aloud:</w:t>
      </w:r>
      <w:r>
        <w:rPr>
          <w:rFonts w:ascii="Times New Roman" w:hAnsi="Times New Roman"/>
          <w:sz w:val="24"/>
          <w:szCs w:val="24"/>
        </w:rPr>
        <w:t xml:space="preserve"> "Still I Rise" by Maya Angelou</w:t>
      </w:r>
    </w:p>
    <w:p w14:paraId="49F77A9C" w14:textId="2B8F0532" w:rsidR="00E663C3" w:rsidRDefault="00C34A02" w:rsidP="00E663C3">
      <w:pPr>
        <w:rPr>
          <w:rFonts w:ascii="Times New Roman" w:hAnsi="Times New Roman"/>
          <w:sz w:val="24"/>
          <w:szCs w:val="24"/>
        </w:rPr>
      </w:pPr>
      <w:r>
        <w:rPr>
          <w:rFonts w:ascii="Times New Roman" w:hAnsi="Times New Roman"/>
          <w:sz w:val="24"/>
          <w:szCs w:val="24"/>
        </w:rPr>
        <w:lastRenderedPageBreak/>
        <w:t>Teachers may want to use choral or echo reading to emphasize the rhythm of the poem and help students internalize the meaning imparted by pauses, line breaks, and poetic devices. This also provides an opportunity for students to improve pronunciation by following the teacher's immediate example with difficult or unfamiliar words contained in the poem.</w:t>
      </w:r>
    </w:p>
    <w:p w14:paraId="6A042B7C" w14:textId="0842B480" w:rsidR="00C54D1F" w:rsidRPr="00247C08" w:rsidRDefault="00C54D1F" w:rsidP="00E663C3">
      <w:pPr>
        <w:rPr>
          <w:rFonts w:ascii="Times New Roman" w:hAnsi="Times New Roman"/>
          <w:b/>
          <w:sz w:val="24"/>
          <w:szCs w:val="24"/>
        </w:rPr>
      </w:pPr>
      <w:r w:rsidRPr="00247C08">
        <w:rPr>
          <w:rFonts w:ascii="Times New Roman" w:hAnsi="Times New Roman"/>
          <w:b/>
          <w:sz w:val="24"/>
          <w:szCs w:val="24"/>
        </w:rPr>
        <w:t>COMPREHENSION AND DISCUSSION</w:t>
      </w:r>
      <w:r w:rsidRPr="00247C08">
        <w:rPr>
          <w:rFonts w:ascii="Times New Roman" w:hAnsi="Times New Roman"/>
          <w:sz w:val="24"/>
          <w:szCs w:val="24"/>
        </w:rPr>
        <w:t xml:space="preserve"> </w:t>
      </w:r>
    </w:p>
    <w:p w14:paraId="0E3CB01F" w14:textId="28C722B6" w:rsidR="00BE2D7F" w:rsidRDefault="00472CFC" w:rsidP="00F44273">
      <w:pPr>
        <w:spacing w:line="240" w:lineRule="auto"/>
        <w:rPr>
          <w:rFonts w:ascii="Times New Roman" w:eastAsia="Times New Roman" w:hAnsi="Times New Roman"/>
          <w:sz w:val="24"/>
          <w:szCs w:val="24"/>
        </w:rPr>
      </w:pPr>
      <w:r w:rsidRPr="007E4AF0">
        <w:rPr>
          <w:rFonts w:ascii="Times New Roman" w:eastAsia="Times New Roman" w:hAnsi="Times New Roman"/>
          <w:sz w:val="24"/>
          <w:szCs w:val="24"/>
        </w:rPr>
        <w:t xml:space="preserve">Maya Angelou uses figurative language in much of her </w:t>
      </w:r>
      <w:r w:rsidR="00C54D1F">
        <w:rPr>
          <w:rFonts w:ascii="Times New Roman" w:eastAsia="Times New Roman" w:hAnsi="Times New Roman"/>
          <w:sz w:val="24"/>
          <w:szCs w:val="24"/>
        </w:rPr>
        <w:t xml:space="preserve">poem.  With a partner, </w:t>
      </w:r>
      <w:r w:rsidRPr="007E4AF0">
        <w:rPr>
          <w:rFonts w:ascii="Times New Roman" w:eastAsia="Times New Roman" w:hAnsi="Times New Roman"/>
          <w:sz w:val="24"/>
          <w:szCs w:val="24"/>
        </w:rPr>
        <w:t>talk about the underlined sentences and figure out the comparisons she makes</w:t>
      </w:r>
      <w:r w:rsidR="00C54D1F">
        <w:rPr>
          <w:rFonts w:ascii="Times New Roman" w:eastAsia="Times New Roman" w:hAnsi="Times New Roman"/>
          <w:sz w:val="24"/>
          <w:szCs w:val="24"/>
        </w:rPr>
        <w:t xml:space="preserve"> using </w:t>
      </w:r>
      <w:r w:rsidR="00C54D1F">
        <w:rPr>
          <w:rFonts w:ascii="Times New Roman" w:eastAsia="Times New Roman" w:hAnsi="Times New Roman"/>
          <w:b/>
          <w:sz w:val="24"/>
          <w:szCs w:val="24"/>
        </w:rPr>
        <w:t>similes</w:t>
      </w:r>
      <w:r w:rsidR="00C54D1F">
        <w:rPr>
          <w:rFonts w:ascii="Times New Roman" w:eastAsia="Times New Roman" w:hAnsi="Times New Roman"/>
          <w:sz w:val="24"/>
          <w:szCs w:val="24"/>
        </w:rPr>
        <w:t xml:space="preserve"> and </w:t>
      </w:r>
      <w:r w:rsidR="00C54D1F">
        <w:rPr>
          <w:rFonts w:ascii="Times New Roman" w:eastAsia="Times New Roman" w:hAnsi="Times New Roman"/>
          <w:b/>
          <w:sz w:val="24"/>
          <w:szCs w:val="24"/>
        </w:rPr>
        <w:t>metaphors</w:t>
      </w:r>
      <w:r w:rsidRPr="007E4AF0">
        <w:rPr>
          <w:rFonts w:ascii="Times New Roman" w:eastAsia="Times New Roman" w:hAnsi="Times New Roman"/>
          <w:sz w:val="24"/>
          <w:szCs w:val="24"/>
        </w:rPr>
        <w:t>.  Why do you think she makes such comparisons?</w:t>
      </w:r>
    </w:p>
    <w:p w14:paraId="35B84139" w14:textId="77777777" w:rsidR="00BE2D7F" w:rsidRDefault="00BE2D7F" w:rsidP="00BE2D7F">
      <w:pPr>
        <w:spacing w:line="240" w:lineRule="auto"/>
        <w:rPr>
          <w:rFonts w:ascii="Times New Roman" w:eastAsia="Times New Roman" w:hAnsi="Times New Roman"/>
          <w:b/>
          <w:bCs/>
          <w:sz w:val="24"/>
          <w:szCs w:val="24"/>
        </w:rPr>
      </w:pPr>
      <w:r>
        <w:rPr>
          <w:rFonts w:ascii="Times New Roman" w:eastAsia="Times New Roman" w:hAnsi="Times New Roman"/>
          <w:b/>
          <w:bCs/>
          <w:sz w:val="24"/>
          <w:szCs w:val="24"/>
        </w:rPr>
        <w:t>Still I Rise</w:t>
      </w:r>
    </w:p>
    <w:p w14:paraId="502A802D" w14:textId="78AAF6AE" w:rsidR="00BE2D7F" w:rsidRPr="00413974" w:rsidRDefault="00435522" w:rsidP="00BE2D7F">
      <w:pPr>
        <w:spacing w:line="240" w:lineRule="auto"/>
        <w:rPr>
          <w:rFonts w:ascii="Times New Roman" w:eastAsia="Times New Roman" w:hAnsi="Times New Roman"/>
          <w:sz w:val="24"/>
          <w:szCs w:val="24"/>
        </w:rPr>
      </w:pPr>
      <w:hyperlink r:id="rId11" w:history="1">
        <w:r w:rsidR="00BE2D7F" w:rsidRPr="00413974">
          <w:rPr>
            <w:rFonts w:ascii="Times New Roman" w:eastAsia="Times New Roman" w:hAnsi="Times New Roman"/>
            <w:b/>
            <w:bCs/>
            <w:color w:val="0000FF"/>
            <w:sz w:val="18"/>
            <w:szCs w:val="18"/>
            <w:u w:val="single"/>
          </w:rPr>
          <w:t>Poetry of Maya Angelou</w:t>
        </w:r>
      </w:hyperlink>
      <w:r w:rsidR="00BE2D7F" w:rsidRPr="00413974">
        <w:rPr>
          <w:rFonts w:ascii="Times New Roman" w:eastAsia="Times New Roman" w:hAnsi="Times New Roman"/>
          <w:sz w:val="24"/>
          <w:szCs w:val="24"/>
        </w:rPr>
        <w:t xml:space="preserve"> </w:t>
      </w:r>
    </w:p>
    <w:p w14:paraId="098413FF" w14:textId="3CA7C326" w:rsidR="00BE2D7F" w:rsidRPr="00472CFC" w:rsidRDefault="00BE2D7F" w:rsidP="00BE2D7F">
      <w:pPr>
        <w:spacing w:line="240" w:lineRule="auto"/>
        <w:rPr>
          <w:rFonts w:ascii="Times New Roman" w:eastAsia="Times New Roman" w:hAnsi="Times New Roman"/>
          <w:b/>
          <w:sz w:val="24"/>
          <w:szCs w:val="24"/>
        </w:rPr>
      </w:pPr>
      <w:r w:rsidRPr="00413974">
        <w:rPr>
          <w:rFonts w:ascii="Times New Roman" w:eastAsia="Times New Roman" w:hAnsi="Times New Roman"/>
          <w:sz w:val="24"/>
          <w:szCs w:val="24"/>
        </w:rPr>
        <w:t>You may write me down in history</w:t>
      </w:r>
      <w:r w:rsidRPr="00413974">
        <w:rPr>
          <w:rFonts w:ascii="Times New Roman" w:eastAsia="Times New Roman" w:hAnsi="Times New Roman"/>
          <w:sz w:val="24"/>
          <w:szCs w:val="24"/>
        </w:rPr>
        <w:br/>
        <w:t>With your bitter, twisted lies,</w:t>
      </w:r>
      <w:r w:rsidRPr="00413974">
        <w:rPr>
          <w:rFonts w:ascii="Times New Roman" w:eastAsia="Times New Roman" w:hAnsi="Times New Roman"/>
          <w:sz w:val="24"/>
          <w:szCs w:val="24"/>
        </w:rPr>
        <w:br/>
        <w:t>You may trod me in the very dirt</w:t>
      </w:r>
      <w:r w:rsidRPr="00413974">
        <w:rPr>
          <w:rFonts w:ascii="Times New Roman" w:eastAsia="Times New Roman" w:hAnsi="Times New Roman"/>
          <w:sz w:val="24"/>
          <w:szCs w:val="24"/>
        </w:rPr>
        <w:br/>
        <w:t xml:space="preserve">But still, </w:t>
      </w:r>
      <w:r w:rsidRPr="00472CFC">
        <w:rPr>
          <w:rFonts w:ascii="Times New Roman" w:eastAsia="Times New Roman" w:hAnsi="Times New Roman"/>
          <w:sz w:val="24"/>
          <w:szCs w:val="24"/>
          <w:u w:val="single"/>
        </w:rPr>
        <w:t>like dust, I'll rise</w:t>
      </w:r>
      <w:r w:rsidRPr="00413974">
        <w:rPr>
          <w:rFonts w:ascii="Times New Roman" w:eastAsia="Times New Roman" w:hAnsi="Times New Roman"/>
          <w:sz w:val="24"/>
          <w:szCs w:val="24"/>
        </w:rPr>
        <w:t>.</w:t>
      </w:r>
      <w:r w:rsidRPr="00413974">
        <w:rPr>
          <w:rFonts w:ascii="Times New Roman" w:eastAsia="Times New Roman" w:hAnsi="Times New Roman"/>
          <w:sz w:val="24"/>
          <w:szCs w:val="24"/>
        </w:rPr>
        <w:br/>
      </w:r>
      <w:r w:rsidRPr="00413974">
        <w:rPr>
          <w:rFonts w:ascii="Times New Roman" w:eastAsia="Times New Roman" w:hAnsi="Times New Roman"/>
          <w:sz w:val="24"/>
          <w:szCs w:val="24"/>
        </w:rPr>
        <w:br/>
        <w:t>Does my sassiness upset you?</w:t>
      </w:r>
      <w:r w:rsidRPr="00413974">
        <w:rPr>
          <w:rFonts w:ascii="Times New Roman" w:eastAsia="Times New Roman" w:hAnsi="Times New Roman"/>
          <w:sz w:val="24"/>
          <w:szCs w:val="24"/>
        </w:rPr>
        <w:br/>
        <w:t>Why are you beset with gloom?</w:t>
      </w:r>
      <w:r w:rsidRPr="00413974">
        <w:rPr>
          <w:rFonts w:ascii="Times New Roman" w:eastAsia="Times New Roman" w:hAnsi="Times New Roman"/>
          <w:sz w:val="24"/>
          <w:szCs w:val="24"/>
        </w:rPr>
        <w:br/>
        <w:t xml:space="preserve">'Cause I walk </w:t>
      </w:r>
      <w:r w:rsidRPr="00472CFC">
        <w:rPr>
          <w:rFonts w:ascii="Times New Roman" w:eastAsia="Times New Roman" w:hAnsi="Times New Roman"/>
          <w:sz w:val="24"/>
          <w:szCs w:val="24"/>
          <w:u w:val="single"/>
        </w:rPr>
        <w:t>like I've got oil wells</w:t>
      </w:r>
      <w:r w:rsidRPr="00472CFC">
        <w:rPr>
          <w:rFonts w:ascii="Times New Roman" w:eastAsia="Times New Roman" w:hAnsi="Times New Roman"/>
          <w:sz w:val="24"/>
          <w:szCs w:val="24"/>
          <w:u w:val="single"/>
        </w:rPr>
        <w:br/>
        <w:t>Pumping in my living room</w:t>
      </w:r>
      <w:r w:rsidRPr="00413974">
        <w:rPr>
          <w:rFonts w:ascii="Times New Roman" w:eastAsia="Times New Roman" w:hAnsi="Times New Roman"/>
          <w:sz w:val="24"/>
          <w:szCs w:val="24"/>
        </w:rPr>
        <w:t>.</w:t>
      </w:r>
      <w:r w:rsidRPr="00413974">
        <w:rPr>
          <w:rFonts w:ascii="Times New Roman" w:eastAsia="Times New Roman" w:hAnsi="Times New Roman"/>
          <w:sz w:val="24"/>
          <w:szCs w:val="24"/>
        </w:rPr>
        <w:br/>
      </w:r>
      <w:r w:rsidRPr="00413974">
        <w:rPr>
          <w:rFonts w:ascii="Times New Roman" w:eastAsia="Times New Roman" w:hAnsi="Times New Roman"/>
          <w:sz w:val="24"/>
          <w:szCs w:val="24"/>
        </w:rPr>
        <w:br/>
      </w:r>
      <w:r w:rsidRPr="00472CFC">
        <w:rPr>
          <w:rFonts w:ascii="Times New Roman" w:eastAsia="Times New Roman" w:hAnsi="Times New Roman"/>
          <w:sz w:val="24"/>
          <w:szCs w:val="24"/>
          <w:u w:val="single"/>
        </w:rPr>
        <w:t>Just like moons and like suns,</w:t>
      </w:r>
      <w:r w:rsidRPr="00413974">
        <w:rPr>
          <w:rFonts w:ascii="Times New Roman" w:eastAsia="Times New Roman" w:hAnsi="Times New Roman"/>
          <w:sz w:val="24"/>
          <w:szCs w:val="24"/>
        </w:rPr>
        <w:br/>
        <w:t>With the certainty of tides,</w:t>
      </w:r>
      <w:r w:rsidRPr="00413974">
        <w:rPr>
          <w:rFonts w:ascii="Times New Roman" w:eastAsia="Times New Roman" w:hAnsi="Times New Roman"/>
          <w:sz w:val="24"/>
          <w:szCs w:val="24"/>
        </w:rPr>
        <w:br/>
      </w:r>
      <w:r w:rsidRPr="00472CFC">
        <w:rPr>
          <w:rFonts w:ascii="Times New Roman" w:eastAsia="Times New Roman" w:hAnsi="Times New Roman"/>
          <w:sz w:val="24"/>
          <w:szCs w:val="24"/>
          <w:u w:val="single"/>
        </w:rPr>
        <w:t>Just like hopes springing high</w:t>
      </w:r>
      <w:r w:rsidRPr="00413974">
        <w:rPr>
          <w:rFonts w:ascii="Times New Roman" w:eastAsia="Times New Roman" w:hAnsi="Times New Roman"/>
          <w:sz w:val="24"/>
          <w:szCs w:val="24"/>
        </w:rPr>
        <w:t>,</w:t>
      </w:r>
      <w:r w:rsidRPr="00413974">
        <w:rPr>
          <w:rFonts w:ascii="Times New Roman" w:eastAsia="Times New Roman" w:hAnsi="Times New Roman"/>
          <w:sz w:val="24"/>
          <w:szCs w:val="24"/>
        </w:rPr>
        <w:br/>
        <w:t>Still I'll rise.</w:t>
      </w:r>
      <w:r w:rsidRPr="00413974">
        <w:rPr>
          <w:rFonts w:ascii="Times New Roman" w:eastAsia="Times New Roman" w:hAnsi="Times New Roman"/>
          <w:sz w:val="24"/>
          <w:szCs w:val="24"/>
        </w:rPr>
        <w:br/>
      </w:r>
      <w:r w:rsidRPr="00413974">
        <w:rPr>
          <w:rFonts w:ascii="Times New Roman" w:eastAsia="Times New Roman" w:hAnsi="Times New Roman"/>
          <w:sz w:val="24"/>
          <w:szCs w:val="24"/>
        </w:rPr>
        <w:br/>
        <w:t>Did you want to see me broken?</w:t>
      </w:r>
      <w:r w:rsidRPr="00413974">
        <w:rPr>
          <w:rFonts w:ascii="Times New Roman" w:eastAsia="Times New Roman" w:hAnsi="Times New Roman"/>
          <w:sz w:val="24"/>
          <w:szCs w:val="24"/>
        </w:rPr>
        <w:br/>
        <w:t>Bowed head and lowered eyes?</w:t>
      </w:r>
      <w:r w:rsidRPr="00413974">
        <w:rPr>
          <w:rFonts w:ascii="Times New Roman" w:eastAsia="Times New Roman" w:hAnsi="Times New Roman"/>
          <w:sz w:val="24"/>
          <w:szCs w:val="24"/>
        </w:rPr>
        <w:br/>
        <w:t>Shoulders falling down like teardrops.</w:t>
      </w:r>
      <w:r w:rsidRPr="00413974">
        <w:rPr>
          <w:rFonts w:ascii="Times New Roman" w:eastAsia="Times New Roman" w:hAnsi="Times New Roman"/>
          <w:sz w:val="24"/>
          <w:szCs w:val="24"/>
        </w:rPr>
        <w:br/>
        <w:t>Weakened by my soulful cries.</w:t>
      </w:r>
      <w:r w:rsidRPr="00413974">
        <w:rPr>
          <w:rFonts w:ascii="Times New Roman" w:eastAsia="Times New Roman" w:hAnsi="Times New Roman"/>
          <w:sz w:val="24"/>
          <w:szCs w:val="24"/>
        </w:rPr>
        <w:br/>
      </w:r>
      <w:r w:rsidRPr="00413974">
        <w:rPr>
          <w:rFonts w:ascii="Times New Roman" w:eastAsia="Times New Roman" w:hAnsi="Times New Roman"/>
          <w:sz w:val="24"/>
          <w:szCs w:val="24"/>
        </w:rPr>
        <w:br/>
        <w:t>Does my haughtiness offend you?</w:t>
      </w:r>
      <w:r w:rsidRPr="00413974">
        <w:rPr>
          <w:rFonts w:ascii="Times New Roman" w:eastAsia="Times New Roman" w:hAnsi="Times New Roman"/>
          <w:sz w:val="24"/>
          <w:szCs w:val="24"/>
        </w:rPr>
        <w:br/>
        <w:t>Don't you take it awful hard</w:t>
      </w:r>
      <w:r w:rsidRPr="00413974">
        <w:rPr>
          <w:rFonts w:ascii="Times New Roman" w:eastAsia="Times New Roman" w:hAnsi="Times New Roman"/>
          <w:sz w:val="24"/>
          <w:szCs w:val="24"/>
        </w:rPr>
        <w:br/>
        <w:t xml:space="preserve">'Cause I </w:t>
      </w:r>
      <w:r w:rsidRPr="00472CFC">
        <w:rPr>
          <w:rFonts w:ascii="Times New Roman" w:eastAsia="Times New Roman" w:hAnsi="Times New Roman"/>
          <w:sz w:val="24"/>
          <w:szCs w:val="24"/>
          <w:u w:val="single"/>
        </w:rPr>
        <w:t>laugh like I've got gold mines</w:t>
      </w:r>
      <w:r w:rsidRPr="00472CFC">
        <w:rPr>
          <w:rFonts w:ascii="Times New Roman" w:eastAsia="Times New Roman" w:hAnsi="Times New Roman"/>
          <w:sz w:val="24"/>
          <w:szCs w:val="24"/>
          <w:u w:val="single"/>
        </w:rPr>
        <w:br/>
        <w:t>Diggin' in my own back yard.</w:t>
      </w:r>
      <w:r w:rsidRPr="00413974">
        <w:rPr>
          <w:rFonts w:ascii="Times New Roman" w:eastAsia="Times New Roman" w:hAnsi="Times New Roman"/>
          <w:sz w:val="24"/>
          <w:szCs w:val="24"/>
        </w:rPr>
        <w:br/>
      </w:r>
      <w:r w:rsidRPr="00413974">
        <w:rPr>
          <w:rFonts w:ascii="Times New Roman" w:eastAsia="Times New Roman" w:hAnsi="Times New Roman"/>
          <w:sz w:val="24"/>
          <w:szCs w:val="24"/>
        </w:rPr>
        <w:br/>
      </w:r>
      <w:r w:rsidRPr="00472CFC">
        <w:rPr>
          <w:rFonts w:ascii="Times New Roman" w:eastAsia="Times New Roman" w:hAnsi="Times New Roman"/>
          <w:sz w:val="24"/>
          <w:szCs w:val="24"/>
          <w:u w:val="single"/>
        </w:rPr>
        <w:t>You may shoot me with your words,</w:t>
      </w:r>
      <w:r w:rsidRPr="00472CFC">
        <w:rPr>
          <w:rFonts w:ascii="Times New Roman" w:eastAsia="Times New Roman" w:hAnsi="Times New Roman"/>
          <w:sz w:val="24"/>
          <w:szCs w:val="24"/>
          <w:u w:val="single"/>
        </w:rPr>
        <w:br/>
        <w:t>You may cut me with your eyes,</w:t>
      </w:r>
      <w:r w:rsidRPr="00472CFC">
        <w:rPr>
          <w:rFonts w:ascii="Times New Roman" w:eastAsia="Times New Roman" w:hAnsi="Times New Roman"/>
          <w:sz w:val="24"/>
          <w:szCs w:val="24"/>
          <w:u w:val="single"/>
        </w:rPr>
        <w:br/>
        <w:t>You may kill me with your hatefulness</w:t>
      </w:r>
      <w:r w:rsidRPr="00413974">
        <w:rPr>
          <w:rFonts w:ascii="Times New Roman" w:eastAsia="Times New Roman" w:hAnsi="Times New Roman"/>
          <w:sz w:val="24"/>
          <w:szCs w:val="24"/>
        </w:rPr>
        <w:t>,</w:t>
      </w:r>
      <w:r w:rsidRPr="00413974">
        <w:rPr>
          <w:rFonts w:ascii="Times New Roman" w:eastAsia="Times New Roman" w:hAnsi="Times New Roman"/>
          <w:sz w:val="24"/>
          <w:szCs w:val="24"/>
        </w:rPr>
        <w:br/>
        <w:t>But still, like air, I'll rise.</w:t>
      </w:r>
      <w:r w:rsidRPr="00413974">
        <w:rPr>
          <w:rFonts w:ascii="Times New Roman" w:eastAsia="Times New Roman" w:hAnsi="Times New Roman"/>
          <w:sz w:val="24"/>
          <w:szCs w:val="24"/>
        </w:rPr>
        <w:br/>
      </w:r>
      <w:r w:rsidRPr="00413974">
        <w:rPr>
          <w:rFonts w:ascii="Times New Roman" w:eastAsia="Times New Roman" w:hAnsi="Times New Roman"/>
          <w:sz w:val="24"/>
          <w:szCs w:val="24"/>
        </w:rPr>
        <w:br/>
        <w:t>Does my sexiness upset you?</w:t>
      </w:r>
      <w:r w:rsidRPr="00413974">
        <w:rPr>
          <w:rFonts w:ascii="Times New Roman" w:eastAsia="Times New Roman" w:hAnsi="Times New Roman"/>
          <w:sz w:val="24"/>
          <w:szCs w:val="24"/>
        </w:rPr>
        <w:br/>
        <w:t>Does it come as a surprise</w:t>
      </w:r>
      <w:r w:rsidRPr="00413974">
        <w:rPr>
          <w:rFonts w:ascii="Times New Roman" w:eastAsia="Times New Roman" w:hAnsi="Times New Roman"/>
          <w:sz w:val="24"/>
          <w:szCs w:val="24"/>
        </w:rPr>
        <w:br/>
      </w:r>
      <w:r w:rsidRPr="00413974">
        <w:rPr>
          <w:rFonts w:ascii="Times New Roman" w:eastAsia="Times New Roman" w:hAnsi="Times New Roman"/>
          <w:sz w:val="24"/>
          <w:szCs w:val="24"/>
        </w:rPr>
        <w:lastRenderedPageBreak/>
        <w:t>That I dance like I've got diamonds</w:t>
      </w:r>
      <w:r w:rsidRPr="00413974">
        <w:rPr>
          <w:rFonts w:ascii="Times New Roman" w:eastAsia="Times New Roman" w:hAnsi="Times New Roman"/>
          <w:sz w:val="24"/>
          <w:szCs w:val="24"/>
        </w:rPr>
        <w:br/>
        <w:t>At the meeting of my thighs?</w:t>
      </w:r>
      <w:r w:rsidRPr="00413974">
        <w:rPr>
          <w:rFonts w:ascii="Times New Roman" w:eastAsia="Times New Roman" w:hAnsi="Times New Roman"/>
          <w:sz w:val="24"/>
          <w:szCs w:val="24"/>
        </w:rPr>
        <w:br/>
      </w:r>
      <w:r w:rsidRPr="00413974">
        <w:rPr>
          <w:rFonts w:ascii="Times New Roman" w:eastAsia="Times New Roman" w:hAnsi="Times New Roman"/>
          <w:sz w:val="24"/>
          <w:szCs w:val="24"/>
        </w:rPr>
        <w:br/>
        <w:t>Out of the huts of history's shame</w:t>
      </w:r>
      <w:r w:rsidRPr="00413974">
        <w:rPr>
          <w:rFonts w:ascii="Times New Roman" w:eastAsia="Times New Roman" w:hAnsi="Times New Roman"/>
          <w:sz w:val="24"/>
          <w:szCs w:val="24"/>
        </w:rPr>
        <w:br/>
        <w:t>I rise</w:t>
      </w:r>
      <w:r w:rsidRPr="00413974">
        <w:rPr>
          <w:rFonts w:ascii="Times New Roman" w:eastAsia="Times New Roman" w:hAnsi="Times New Roman"/>
          <w:sz w:val="24"/>
          <w:szCs w:val="24"/>
        </w:rPr>
        <w:br/>
        <w:t>Up from a past that's rooted in pain</w:t>
      </w:r>
      <w:r w:rsidRPr="00413974">
        <w:rPr>
          <w:rFonts w:ascii="Times New Roman" w:eastAsia="Times New Roman" w:hAnsi="Times New Roman"/>
          <w:sz w:val="24"/>
          <w:szCs w:val="24"/>
        </w:rPr>
        <w:br/>
        <w:t>I rise</w:t>
      </w:r>
      <w:r w:rsidRPr="00413974">
        <w:rPr>
          <w:rFonts w:ascii="Times New Roman" w:eastAsia="Times New Roman" w:hAnsi="Times New Roman"/>
          <w:sz w:val="24"/>
          <w:szCs w:val="24"/>
        </w:rPr>
        <w:br/>
        <w:t>I'm a black ocean, leaping and wide,</w:t>
      </w:r>
      <w:r w:rsidRPr="00413974">
        <w:rPr>
          <w:rFonts w:ascii="Times New Roman" w:eastAsia="Times New Roman" w:hAnsi="Times New Roman"/>
          <w:sz w:val="24"/>
          <w:szCs w:val="24"/>
        </w:rPr>
        <w:br/>
        <w:t>Welling and swelling I bear in the tide.</w:t>
      </w:r>
      <w:r w:rsidRPr="00413974">
        <w:rPr>
          <w:rFonts w:ascii="Times New Roman" w:eastAsia="Times New Roman" w:hAnsi="Times New Roman"/>
          <w:sz w:val="24"/>
          <w:szCs w:val="24"/>
        </w:rPr>
        <w:br/>
        <w:t>Leaving behind nights of terror and fear</w:t>
      </w:r>
      <w:r w:rsidRPr="00413974">
        <w:rPr>
          <w:rFonts w:ascii="Times New Roman" w:eastAsia="Times New Roman" w:hAnsi="Times New Roman"/>
          <w:sz w:val="24"/>
          <w:szCs w:val="24"/>
        </w:rPr>
        <w:br/>
        <w:t>I rise</w:t>
      </w:r>
      <w:r w:rsidRPr="00413974">
        <w:rPr>
          <w:rFonts w:ascii="Times New Roman" w:eastAsia="Times New Roman" w:hAnsi="Times New Roman"/>
          <w:sz w:val="24"/>
          <w:szCs w:val="24"/>
        </w:rPr>
        <w:br/>
        <w:t>Into a daybreak that's wondrously clear</w:t>
      </w:r>
      <w:r w:rsidRPr="00413974">
        <w:rPr>
          <w:rFonts w:ascii="Times New Roman" w:eastAsia="Times New Roman" w:hAnsi="Times New Roman"/>
          <w:sz w:val="24"/>
          <w:szCs w:val="24"/>
        </w:rPr>
        <w:br/>
        <w:t>I rise</w:t>
      </w:r>
      <w:r w:rsidRPr="00413974">
        <w:rPr>
          <w:rFonts w:ascii="Times New Roman" w:eastAsia="Times New Roman" w:hAnsi="Times New Roman"/>
          <w:sz w:val="24"/>
          <w:szCs w:val="24"/>
        </w:rPr>
        <w:br/>
        <w:t xml:space="preserve">Bringing the gifts that my </w:t>
      </w:r>
      <w:r w:rsidRPr="00E663C3">
        <w:rPr>
          <w:rFonts w:ascii="Times New Roman" w:eastAsia="Times New Roman" w:hAnsi="Times New Roman"/>
          <w:bCs/>
          <w:color w:val="262626" w:themeColor="text1" w:themeTint="D9"/>
          <w:sz w:val="24"/>
          <w:szCs w:val="24"/>
        </w:rPr>
        <w:t>ancestors</w:t>
      </w:r>
      <w:r w:rsidRPr="00413974">
        <w:rPr>
          <w:rFonts w:ascii="Times New Roman" w:eastAsia="Times New Roman" w:hAnsi="Times New Roman"/>
          <w:sz w:val="24"/>
          <w:szCs w:val="24"/>
        </w:rPr>
        <w:t xml:space="preserve"> gave,</w:t>
      </w:r>
      <w:r w:rsidRPr="00413974">
        <w:rPr>
          <w:rFonts w:ascii="Times New Roman" w:eastAsia="Times New Roman" w:hAnsi="Times New Roman"/>
          <w:sz w:val="24"/>
          <w:szCs w:val="24"/>
        </w:rPr>
        <w:br/>
        <w:t>I am the dream and the hope of the slave.</w:t>
      </w:r>
      <w:r w:rsidRPr="00413974">
        <w:rPr>
          <w:rFonts w:ascii="Times New Roman" w:eastAsia="Times New Roman" w:hAnsi="Times New Roman"/>
          <w:sz w:val="24"/>
          <w:szCs w:val="24"/>
        </w:rPr>
        <w:br/>
        <w:t>I rise</w:t>
      </w:r>
      <w:r w:rsidRPr="00413974">
        <w:rPr>
          <w:rFonts w:ascii="Times New Roman" w:eastAsia="Times New Roman" w:hAnsi="Times New Roman"/>
          <w:sz w:val="24"/>
          <w:szCs w:val="24"/>
        </w:rPr>
        <w:br/>
        <w:t>I rise</w:t>
      </w:r>
      <w:r w:rsidRPr="00413974">
        <w:rPr>
          <w:rFonts w:ascii="Times New Roman" w:eastAsia="Times New Roman" w:hAnsi="Times New Roman"/>
          <w:sz w:val="24"/>
          <w:szCs w:val="24"/>
        </w:rPr>
        <w:br/>
        <w:t xml:space="preserve">I rise. </w:t>
      </w:r>
    </w:p>
    <w:p w14:paraId="493D4FC8" w14:textId="7BF6D2F1" w:rsidR="00BE2D7F" w:rsidRPr="007E4AF0" w:rsidRDefault="00BE2D7F" w:rsidP="00F44273">
      <w:pPr>
        <w:spacing w:line="240" w:lineRule="auto"/>
        <w:rPr>
          <w:rFonts w:ascii="Times New Roman" w:eastAsia="Times New Roman" w:hAnsi="Times New Roman"/>
          <w:sz w:val="24"/>
          <w:szCs w:val="24"/>
        </w:rPr>
      </w:pPr>
      <w:r>
        <w:rPr>
          <w:rFonts w:ascii="Times New Roman" w:eastAsia="Times New Roman" w:hAnsi="Times New Roman"/>
          <w:sz w:val="24"/>
          <w:szCs w:val="24"/>
        </w:rPr>
        <w:t>Practice using figurative language to complete the following sentences:</w:t>
      </w:r>
    </w:p>
    <w:p w14:paraId="37562C10" w14:textId="4E6BAE47" w:rsidR="00A948F7" w:rsidRPr="007E4AF0" w:rsidRDefault="00BE2D7F" w:rsidP="00F44273">
      <w:pPr>
        <w:spacing w:line="240" w:lineRule="auto"/>
        <w:rPr>
          <w:rFonts w:ascii="Times New Roman" w:eastAsia="Times New Roman" w:hAnsi="Times New Roman"/>
          <w:sz w:val="24"/>
          <w:szCs w:val="24"/>
        </w:rPr>
      </w:pPr>
      <w:r>
        <w:rPr>
          <w:rFonts w:ascii="Times New Roman" w:eastAsia="Times New Roman" w:hAnsi="Times New Roman"/>
          <w:sz w:val="24"/>
          <w:szCs w:val="24"/>
        </w:rPr>
        <w:t xml:space="preserve">1. </w:t>
      </w:r>
      <w:r w:rsidR="00472CFC" w:rsidRPr="007E4AF0">
        <w:rPr>
          <w:rFonts w:ascii="Times New Roman" w:eastAsia="Times New Roman" w:hAnsi="Times New Roman"/>
          <w:sz w:val="24"/>
          <w:szCs w:val="24"/>
        </w:rPr>
        <w:t>Adversity is like</w:t>
      </w:r>
      <w:r>
        <w:rPr>
          <w:rFonts w:ascii="Times New Roman" w:eastAsia="Times New Roman" w:hAnsi="Times New Roman"/>
          <w:sz w:val="24"/>
          <w:szCs w:val="24"/>
        </w:rPr>
        <w:t xml:space="preserve"> _____________________________________________ .</w:t>
      </w:r>
      <w:r w:rsidR="00A948F7" w:rsidRPr="007E4AF0">
        <w:rPr>
          <w:rFonts w:ascii="Times New Roman" w:eastAsia="Times New Roman" w:hAnsi="Times New Roman"/>
          <w:sz w:val="24"/>
          <w:szCs w:val="24"/>
        </w:rPr>
        <w:t xml:space="preserve">                                                                                </w:t>
      </w:r>
    </w:p>
    <w:p w14:paraId="7FE53009" w14:textId="1409BA74" w:rsidR="00A948F7" w:rsidRPr="007E4AF0" w:rsidRDefault="00BE2D7F" w:rsidP="00F44273">
      <w:pPr>
        <w:spacing w:line="240" w:lineRule="auto"/>
        <w:rPr>
          <w:rFonts w:ascii="Times New Roman" w:eastAsia="Times New Roman" w:hAnsi="Times New Roman"/>
          <w:sz w:val="24"/>
          <w:szCs w:val="24"/>
        </w:rPr>
      </w:pPr>
      <w:r>
        <w:rPr>
          <w:rFonts w:ascii="Times New Roman" w:eastAsia="Times New Roman" w:hAnsi="Times New Roman"/>
          <w:sz w:val="24"/>
          <w:szCs w:val="24"/>
        </w:rPr>
        <w:t>2. Challenges are</w:t>
      </w:r>
      <w:r w:rsidR="00A948F7" w:rsidRPr="007E4AF0">
        <w:rPr>
          <w:rFonts w:ascii="Times New Roman" w:eastAsia="Times New Roman" w:hAnsi="Times New Roman"/>
          <w:sz w:val="24"/>
          <w:szCs w:val="24"/>
        </w:rPr>
        <w:t xml:space="preserve"> like </w:t>
      </w:r>
      <w:r>
        <w:rPr>
          <w:rFonts w:ascii="Times New Roman" w:eastAsia="Times New Roman" w:hAnsi="Times New Roman"/>
          <w:sz w:val="24"/>
          <w:szCs w:val="24"/>
        </w:rPr>
        <w:t>_______________________________________________ .</w:t>
      </w:r>
      <w:r w:rsidR="00A948F7" w:rsidRPr="007E4AF0">
        <w:rPr>
          <w:rFonts w:ascii="Times New Roman" w:eastAsia="Times New Roman" w:hAnsi="Times New Roman"/>
          <w:sz w:val="24"/>
          <w:szCs w:val="24"/>
        </w:rPr>
        <w:t xml:space="preserve">                               </w:t>
      </w:r>
    </w:p>
    <w:p w14:paraId="637D5617" w14:textId="5442B3C1" w:rsidR="00BE2D7F" w:rsidRDefault="00BE2D7F" w:rsidP="00F44273">
      <w:pPr>
        <w:spacing w:line="240" w:lineRule="auto"/>
        <w:rPr>
          <w:rFonts w:ascii="Times New Roman" w:eastAsia="Times New Roman" w:hAnsi="Times New Roman"/>
          <w:sz w:val="24"/>
          <w:szCs w:val="24"/>
        </w:rPr>
      </w:pPr>
      <w:r>
        <w:rPr>
          <w:rFonts w:ascii="Times New Roman" w:eastAsia="Times New Roman" w:hAnsi="Times New Roman"/>
          <w:sz w:val="24"/>
          <w:szCs w:val="24"/>
        </w:rPr>
        <w:t xml:space="preserve">3. </w:t>
      </w:r>
      <w:r w:rsidR="00A948F7" w:rsidRPr="007E4AF0">
        <w:rPr>
          <w:rFonts w:ascii="Times New Roman" w:eastAsia="Times New Roman" w:hAnsi="Times New Roman"/>
          <w:sz w:val="24"/>
          <w:szCs w:val="24"/>
        </w:rPr>
        <w:t>Overcoming adversity and challeng</w:t>
      </w:r>
      <w:r>
        <w:rPr>
          <w:rFonts w:ascii="Times New Roman" w:eastAsia="Times New Roman" w:hAnsi="Times New Roman"/>
          <w:sz w:val="24"/>
          <w:szCs w:val="24"/>
        </w:rPr>
        <w:t>es</w:t>
      </w:r>
      <w:r w:rsidR="00A948F7" w:rsidRPr="007E4AF0">
        <w:rPr>
          <w:rFonts w:ascii="Times New Roman" w:eastAsia="Times New Roman" w:hAnsi="Times New Roman"/>
          <w:sz w:val="24"/>
          <w:szCs w:val="24"/>
        </w:rPr>
        <w:t xml:space="preserve"> are</w:t>
      </w:r>
      <w:r>
        <w:rPr>
          <w:rFonts w:ascii="Times New Roman" w:eastAsia="Times New Roman" w:hAnsi="Times New Roman"/>
          <w:sz w:val="24"/>
          <w:szCs w:val="24"/>
        </w:rPr>
        <w:t xml:space="preserve"> </w:t>
      </w:r>
    </w:p>
    <w:p w14:paraId="1670BB63" w14:textId="5A5C9176" w:rsidR="00472CFC" w:rsidRPr="007E4AF0" w:rsidRDefault="00BE2D7F" w:rsidP="00F44273">
      <w:pPr>
        <w:spacing w:line="240" w:lineRule="auto"/>
        <w:rPr>
          <w:rFonts w:ascii="Times New Roman" w:eastAsia="Times New Roman" w:hAnsi="Times New Roman"/>
          <w:sz w:val="24"/>
          <w:szCs w:val="24"/>
        </w:rPr>
      </w:pPr>
      <w:r>
        <w:rPr>
          <w:rFonts w:ascii="Times New Roman" w:eastAsia="Times New Roman" w:hAnsi="Times New Roman"/>
          <w:sz w:val="24"/>
          <w:szCs w:val="24"/>
        </w:rPr>
        <w:t xml:space="preserve">____________________________________________________________________________. </w:t>
      </w:r>
    </w:p>
    <w:p w14:paraId="0942D718" w14:textId="1DF6D51F" w:rsidR="00BE2D7F" w:rsidRDefault="00BE2D7F" w:rsidP="00F44273">
      <w:pPr>
        <w:spacing w:line="240" w:lineRule="auto"/>
        <w:rPr>
          <w:rFonts w:ascii="Times New Roman" w:eastAsia="Times New Roman" w:hAnsi="Times New Roman"/>
          <w:sz w:val="24"/>
          <w:szCs w:val="24"/>
        </w:rPr>
      </w:pPr>
      <w:r>
        <w:rPr>
          <w:rFonts w:ascii="Times New Roman" w:eastAsia="Times New Roman" w:hAnsi="Times New Roman"/>
          <w:sz w:val="24"/>
          <w:szCs w:val="24"/>
        </w:rPr>
        <w:t xml:space="preserve">4. </w:t>
      </w:r>
      <w:r w:rsidR="00A948F7" w:rsidRPr="007E4AF0">
        <w:rPr>
          <w:rFonts w:ascii="Times New Roman" w:eastAsia="Times New Roman" w:hAnsi="Times New Roman"/>
          <w:sz w:val="24"/>
          <w:szCs w:val="24"/>
        </w:rPr>
        <w:t>Life is</w:t>
      </w:r>
      <w:r>
        <w:rPr>
          <w:rFonts w:ascii="Times New Roman" w:eastAsia="Times New Roman" w:hAnsi="Times New Roman"/>
          <w:sz w:val="24"/>
          <w:szCs w:val="24"/>
        </w:rPr>
        <w:t xml:space="preserve"> _________________________  </w:t>
      </w:r>
      <w:r w:rsidR="00A948F7" w:rsidRPr="007E4AF0">
        <w:rPr>
          <w:rFonts w:ascii="Times New Roman" w:eastAsia="Times New Roman" w:hAnsi="Times New Roman"/>
          <w:sz w:val="24"/>
          <w:szCs w:val="24"/>
        </w:rPr>
        <w:t>but each and every person has to</w:t>
      </w:r>
      <w:r>
        <w:rPr>
          <w:rFonts w:ascii="Times New Roman" w:eastAsia="Times New Roman" w:hAnsi="Times New Roman"/>
          <w:sz w:val="24"/>
          <w:szCs w:val="24"/>
        </w:rPr>
        <w:t xml:space="preserve"> </w:t>
      </w:r>
    </w:p>
    <w:p w14:paraId="3759AD4D" w14:textId="77777777" w:rsidR="00BE2D7F" w:rsidRDefault="00BE2D7F" w:rsidP="00F44273">
      <w:pPr>
        <w:spacing w:line="240" w:lineRule="auto"/>
        <w:rPr>
          <w:rFonts w:ascii="Times New Roman" w:eastAsia="Times New Roman" w:hAnsi="Times New Roman"/>
          <w:sz w:val="24"/>
          <w:szCs w:val="24"/>
        </w:rPr>
      </w:pPr>
      <w:r>
        <w:rPr>
          <w:rFonts w:ascii="Times New Roman" w:eastAsia="Times New Roman" w:hAnsi="Times New Roman"/>
          <w:sz w:val="24"/>
          <w:szCs w:val="24"/>
        </w:rPr>
        <w:t xml:space="preserve">_______________________________ , </w:t>
      </w:r>
      <w:r w:rsidR="00A948F7" w:rsidRPr="007E4AF0">
        <w:rPr>
          <w:rFonts w:ascii="Times New Roman" w:eastAsia="Times New Roman" w:hAnsi="Times New Roman"/>
          <w:sz w:val="24"/>
          <w:szCs w:val="24"/>
        </w:rPr>
        <w:t>because l</w:t>
      </w:r>
      <w:r>
        <w:rPr>
          <w:rFonts w:ascii="Times New Roman" w:eastAsia="Times New Roman" w:hAnsi="Times New Roman"/>
          <w:sz w:val="24"/>
          <w:szCs w:val="24"/>
        </w:rPr>
        <w:t xml:space="preserve">ife without struggle is like </w:t>
      </w:r>
    </w:p>
    <w:p w14:paraId="7DD19103" w14:textId="065A39E5" w:rsidR="00A948F7" w:rsidRPr="007E4AF0" w:rsidRDefault="00BE2D7F" w:rsidP="00F44273">
      <w:pPr>
        <w:spacing w:line="240" w:lineRule="auto"/>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_____________________________________________________________________________ .</w:t>
      </w:r>
    </w:p>
    <w:p w14:paraId="6BB52E4D" w14:textId="77777777" w:rsidR="00A948F7" w:rsidRPr="007E4AF0" w:rsidRDefault="00A948F7" w:rsidP="00F44273">
      <w:pPr>
        <w:spacing w:line="240" w:lineRule="auto"/>
        <w:rPr>
          <w:rFonts w:ascii="Times New Roman" w:eastAsia="Times New Roman" w:hAnsi="Times New Roman"/>
          <w:sz w:val="24"/>
          <w:szCs w:val="24"/>
        </w:rPr>
      </w:pPr>
    </w:p>
    <w:p w14:paraId="02134096" w14:textId="4558480A" w:rsidR="00C54D1F" w:rsidRDefault="00C54D1F" w:rsidP="00B304E0">
      <w:pPr>
        <w:rPr>
          <w:rFonts w:ascii="Times New Roman" w:hAnsi="Times New Roman"/>
          <w:b/>
          <w:sz w:val="24"/>
          <w:szCs w:val="24"/>
        </w:rPr>
      </w:pPr>
      <w:r>
        <w:rPr>
          <w:rFonts w:ascii="Times New Roman" w:hAnsi="Times New Roman"/>
          <w:b/>
          <w:sz w:val="24"/>
          <w:szCs w:val="24"/>
        </w:rPr>
        <w:t>WRITING</w:t>
      </w:r>
    </w:p>
    <w:p w14:paraId="7A8B67E5" w14:textId="511DBCD8" w:rsidR="00C34A02" w:rsidRPr="00C34A02" w:rsidRDefault="00C34A02" w:rsidP="00B304E0">
      <w:pPr>
        <w:rPr>
          <w:rFonts w:ascii="Times New Roman" w:hAnsi="Times New Roman"/>
          <w:sz w:val="24"/>
          <w:szCs w:val="24"/>
        </w:rPr>
      </w:pPr>
      <w:r>
        <w:rPr>
          <w:rFonts w:ascii="Times New Roman" w:hAnsi="Times New Roman"/>
          <w:sz w:val="24"/>
          <w:szCs w:val="24"/>
        </w:rPr>
        <w:t>The teachers should direct students to take out their "I Am From" poems from the previous day's class and find at least one place where they could add figurative language to enhance the point they were trying to make.</w:t>
      </w:r>
    </w:p>
    <w:p w14:paraId="7CE27FA9" w14:textId="77777777" w:rsidR="00C34A02" w:rsidRDefault="00C34A02" w:rsidP="00B304E0">
      <w:pPr>
        <w:rPr>
          <w:rFonts w:ascii="Times New Roman" w:hAnsi="Times New Roman"/>
          <w:b/>
          <w:sz w:val="24"/>
          <w:szCs w:val="24"/>
        </w:rPr>
      </w:pPr>
    </w:p>
    <w:p w14:paraId="20BE36E3" w14:textId="3F3107D0" w:rsidR="00A948F7" w:rsidRPr="007E4AF0" w:rsidRDefault="00E663C3" w:rsidP="00B304E0">
      <w:pPr>
        <w:rPr>
          <w:rFonts w:ascii="Times New Roman" w:hAnsi="Times New Roman"/>
          <w:b/>
          <w:sz w:val="24"/>
          <w:szCs w:val="24"/>
        </w:rPr>
      </w:pPr>
      <w:r>
        <w:rPr>
          <w:rFonts w:ascii="Times New Roman" w:hAnsi="Times New Roman"/>
          <w:b/>
          <w:sz w:val="24"/>
          <w:szCs w:val="24"/>
        </w:rPr>
        <w:t>COLLEGE AND CAREER READINESS</w:t>
      </w:r>
    </w:p>
    <w:p w14:paraId="2C27BE65" w14:textId="57059C04" w:rsidR="00E86565" w:rsidRDefault="00A948F7" w:rsidP="00076C51">
      <w:pPr>
        <w:rPr>
          <w:rFonts w:ascii="Times New Roman" w:hAnsi="Times New Roman"/>
        </w:rPr>
      </w:pPr>
      <w:r w:rsidRPr="007E4AF0">
        <w:rPr>
          <w:rFonts w:ascii="Times New Roman" w:hAnsi="Times New Roman"/>
          <w:sz w:val="24"/>
          <w:szCs w:val="24"/>
        </w:rPr>
        <w:t>Both Sandra Ci</w:t>
      </w:r>
      <w:r w:rsidR="00E663C3">
        <w:rPr>
          <w:rFonts w:ascii="Times New Roman" w:hAnsi="Times New Roman"/>
          <w:sz w:val="24"/>
          <w:szCs w:val="24"/>
        </w:rPr>
        <w:t>s</w:t>
      </w:r>
      <w:r w:rsidRPr="007E4AF0">
        <w:rPr>
          <w:rFonts w:ascii="Times New Roman" w:hAnsi="Times New Roman"/>
          <w:sz w:val="24"/>
          <w:szCs w:val="24"/>
        </w:rPr>
        <w:t xml:space="preserve">neros and Maya Angelou have come from adverse environments.  All the odds were stacked against them.  From poverty to abuse yet they both have managed to leave a huge </w:t>
      </w:r>
      <w:r w:rsidRPr="007E4AF0">
        <w:rPr>
          <w:rFonts w:ascii="Times New Roman" w:hAnsi="Times New Roman"/>
          <w:sz w:val="24"/>
          <w:szCs w:val="24"/>
        </w:rPr>
        <w:lastRenderedPageBreak/>
        <w:t xml:space="preserve">imprint in society using their stories of adversity.  Both writers have managed to turn their lives into scripts and into springboards to enlighten, educate and </w:t>
      </w:r>
      <w:r w:rsidRPr="00E663C3">
        <w:rPr>
          <w:rFonts w:ascii="Times New Roman" w:hAnsi="Times New Roman"/>
          <w:sz w:val="24"/>
          <w:szCs w:val="24"/>
        </w:rPr>
        <w:t>liberate many folks who feel trapped and powerless.  Writing is an avenue for folks to speak, to rise and overcome many of the challenges faced.  Your story is an asset that can benefit many folks and it is your obligation to make your voice heard.</w:t>
      </w:r>
      <w:r w:rsidRPr="007E4AF0">
        <w:rPr>
          <w:rFonts w:ascii="Times New Roman" w:hAnsi="Times New Roman"/>
        </w:rPr>
        <w:t xml:space="preserve">   </w:t>
      </w:r>
    </w:p>
    <w:p w14:paraId="723B9367" w14:textId="1ABFAFA1" w:rsidR="00321172" w:rsidRPr="00321172" w:rsidRDefault="00321172" w:rsidP="00735FFF">
      <w:pPr>
        <w:pStyle w:val="ListParagraph"/>
        <w:numPr>
          <w:ilvl w:val="0"/>
          <w:numId w:val="46"/>
        </w:numPr>
        <w:rPr>
          <w:rFonts w:ascii="Times New Roman" w:hAnsi="Times New Roman"/>
        </w:rPr>
      </w:pPr>
      <w:r>
        <w:rPr>
          <w:rFonts w:ascii="Times New Roman" w:hAnsi="Times New Roman"/>
        </w:rPr>
        <w:t xml:space="preserve">In a roundtable discussion, talk about why perseverance is necessary for college/career readiness. </w:t>
      </w:r>
    </w:p>
    <w:p w14:paraId="33F2B289" w14:textId="77777777" w:rsidR="00BE2D7F" w:rsidRDefault="00BE2D7F">
      <w:pPr>
        <w:spacing w:after="0" w:line="240" w:lineRule="auto"/>
        <w:rPr>
          <w:rFonts w:ascii="Times New Roman" w:hAnsi="Times New Roman"/>
          <w:b/>
          <w:sz w:val="24"/>
          <w:szCs w:val="24"/>
        </w:rPr>
      </w:pPr>
      <w:r>
        <w:rPr>
          <w:rFonts w:ascii="Times New Roman" w:hAnsi="Times New Roman"/>
          <w:b/>
          <w:sz w:val="24"/>
          <w:szCs w:val="24"/>
        </w:rPr>
        <w:br w:type="page"/>
      </w:r>
    </w:p>
    <w:p w14:paraId="3F1FB7F6" w14:textId="463A348D" w:rsidR="0083523E" w:rsidRPr="0083523E" w:rsidRDefault="0083523E" w:rsidP="0083523E">
      <w:pPr>
        <w:rPr>
          <w:rFonts w:ascii="Times New Roman" w:hAnsi="Times New Roman"/>
          <w:b/>
          <w:sz w:val="28"/>
          <w:szCs w:val="28"/>
        </w:rPr>
      </w:pPr>
      <w:r>
        <w:rPr>
          <w:rFonts w:ascii="Times New Roman" w:hAnsi="Times New Roman"/>
          <w:b/>
          <w:sz w:val="28"/>
          <w:szCs w:val="28"/>
        </w:rPr>
        <w:lastRenderedPageBreak/>
        <w:t>Language Development Class, Day 5</w:t>
      </w:r>
    </w:p>
    <w:p w14:paraId="514EF01C" w14:textId="215AD038" w:rsidR="00AE3068" w:rsidRPr="00076C51" w:rsidRDefault="00AE3068" w:rsidP="00076C51">
      <w:pPr>
        <w:rPr>
          <w:rFonts w:ascii="Times New Roman" w:hAnsi="Times New Roman"/>
        </w:rPr>
      </w:pPr>
      <w:r w:rsidRPr="00247C08">
        <w:rPr>
          <w:rFonts w:ascii="Times New Roman" w:hAnsi="Times New Roman"/>
          <w:b/>
          <w:sz w:val="24"/>
          <w:szCs w:val="24"/>
        </w:rPr>
        <w:t xml:space="preserve">Lesson: </w:t>
      </w:r>
      <w:r w:rsidRPr="00247C08">
        <w:rPr>
          <w:rFonts w:ascii="Times New Roman" w:hAnsi="Times New Roman"/>
          <w:sz w:val="24"/>
          <w:szCs w:val="24"/>
        </w:rPr>
        <w:t>Galapagos Surprise</w:t>
      </w:r>
    </w:p>
    <w:p w14:paraId="37889BA4" w14:textId="4BBDA5AB" w:rsidR="00AE3068" w:rsidRPr="00247C08" w:rsidRDefault="00AE3068" w:rsidP="00AE3068">
      <w:pPr>
        <w:rPr>
          <w:rFonts w:ascii="Times New Roman" w:hAnsi="Times New Roman"/>
          <w:sz w:val="24"/>
          <w:szCs w:val="24"/>
        </w:rPr>
      </w:pPr>
      <w:r w:rsidRPr="00247C08">
        <w:rPr>
          <w:rFonts w:ascii="Times New Roman" w:hAnsi="Times New Roman"/>
          <w:b/>
          <w:sz w:val="24"/>
          <w:szCs w:val="24"/>
        </w:rPr>
        <w:t>Text:</w:t>
      </w:r>
      <w:r w:rsidRPr="00247C08">
        <w:rPr>
          <w:rFonts w:ascii="Times New Roman" w:hAnsi="Times New Roman"/>
          <w:sz w:val="24"/>
          <w:szCs w:val="24"/>
        </w:rPr>
        <w:t xml:space="preserve">  Print version of NPR broadcast interview</w:t>
      </w:r>
      <w:r w:rsidR="00076C51">
        <w:rPr>
          <w:rFonts w:ascii="Times New Roman" w:hAnsi="Times New Roman"/>
          <w:sz w:val="24"/>
          <w:szCs w:val="24"/>
        </w:rPr>
        <w:t xml:space="preserve"> "Galapagos Surprise Again with Pink Iguana"</w:t>
      </w:r>
    </w:p>
    <w:p w14:paraId="0EC7A45E" w14:textId="77777777" w:rsidR="00AE3068" w:rsidRPr="00247C08" w:rsidRDefault="00AE3068" w:rsidP="00AE3068">
      <w:pPr>
        <w:rPr>
          <w:rFonts w:ascii="Times New Roman" w:hAnsi="Times New Roman"/>
          <w:sz w:val="24"/>
          <w:szCs w:val="24"/>
        </w:rPr>
      </w:pPr>
      <w:r w:rsidRPr="00247C08">
        <w:rPr>
          <w:rFonts w:ascii="Times New Roman" w:hAnsi="Times New Roman"/>
          <w:b/>
          <w:sz w:val="24"/>
          <w:szCs w:val="24"/>
        </w:rPr>
        <w:t xml:space="preserve">Topic:  </w:t>
      </w:r>
      <w:r w:rsidRPr="00247C08">
        <w:rPr>
          <w:rFonts w:ascii="Times New Roman" w:hAnsi="Times New Roman"/>
          <w:sz w:val="24"/>
          <w:szCs w:val="24"/>
        </w:rPr>
        <w:t>Science</w:t>
      </w:r>
    </w:p>
    <w:p w14:paraId="1BF9700F" w14:textId="142F354C" w:rsidR="00AE3068" w:rsidRDefault="00AE3068" w:rsidP="00AE3068">
      <w:pPr>
        <w:rPr>
          <w:rFonts w:ascii="Times New Roman" w:hAnsi="Times New Roman"/>
          <w:sz w:val="24"/>
          <w:szCs w:val="24"/>
        </w:rPr>
      </w:pPr>
      <w:r w:rsidRPr="00247C08">
        <w:rPr>
          <w:rFonts w:ascii="Times New Roman" w:hAnsi="Times New Roman"/>
          <w:b/>
          <w:sz w:val="24"/>
          <w:szCs w:val="24"/>
        </w:rPr>
        <w:t>Level:</w:t>
      </w:r>
      <w:r w:rsidRPr="00247C08">
        <w:rPr>
          <w:rFonts w:ascii="Times New Roman" w:hAnsi="Times New Roman"/>
          <w:sz w:val="24"/>
          <w:szCs w:val="24"/>
        </w:rPr>
        <w:t xml:space="preserve">  </w:t>
      </w:r>
      <w:r w:rsidR="00C63E58">
        <w:rPr>
          <w:rFonts w:ascii="Times New Roman" w:hAnsi="Times New Roman"/>
          <w:sz w:val="24"/>
          <w:szCs w:val="24"/>
        </w:rPr>
        <w:t>Beginner/</w:t>
      </w:r>
      <w:r w:rsidRPr="00247C08">
        <w:rPr>
          <w:rFonts w:ascii="Times New Roman" w:hAnsi="Times New Roman"/>
          <w:sz w:val="24"/>
          <w:szCs w:val="24"/>
        </w:rPr>
        <w:t>Intermediate/Advanced</w:t>
      </w:r>
    </w:p>
    <w:p w14:paraId="6C4A082A" w14:textId="72653D8B" w:rsidR="00E663C3" w:rsidRDefault="00E663C3" w:rsidP="00AE3068">
      <w:pPr>
        <w:rPr>
          <w:rFonts w:ascii="Times New Roman" w:hAnsi="Times New Roman"/>
          <w:b/>
          <w:sz w:val="24"/>
          <w:szCs w:val="24"/>
        </w:rPr>
      </w:pPr>
      <w:r>
        <w:rPr>
          <w:rFonts w:ascii="Times New Roman" w:hAnsi="Times New Roman"/>
          <w:b/>
          <w:sz w:val="24"/>
          <w:szCs w:val="24"/>
        </w:rPr>
        <w:t>Common Core State Standards:</w:t>
      </w:r>
    </w:p>
    <w:p w14:paraId="2E167625" w14:textId="71DB58D9" w:rsidR="00E663C3" w:rsidRPr="00E663C3" w:rsidRDefault="00E663C3" w:rsidP="00E663C3">
      <w:pPr>
        <w:rPr>
          <w:rFonts w:ascii="Times New Roman" w:eastAsia="Times New Roman" w:hAnsi="Times New Roman"/>
          <w:sz w:val="24"/>
          <w:szCs w:val="24"/>
        </w:rPr>
      </w:pPr>
      <w:bookmarkStart w:id="5" w:name="CCSS.ELA-Literacy.RI.6.1"/>
      <w:bookmarkStart w:id="6" w:name="CCSS.ELA-Literacy.RI.6.7"/>
      <w:r w:rsidRPr="00E663C3">
        <w:rPr>
          <w:rFonts w:ascii="Times New Roman" w:eastAsia="Times New Roman" w:hAnsi="Times New Roman"/>
          <w:caps/>
          <w:sz w:val="20"/>
          <w:szCs w:val="20"/>
        </w:rPr>
        <w:t>CCSS.ELA-LITERACY.RI.6.1</w:t>
      </w:r>
      <w:bookmarkEnd w:id="5"/>
      <w:r w:rsidRPr="00E663C3">
        <w:rPr>
          <w:rFonts w:ascii="Times New Roman" w:eastAsia="Times New Roman" w:hAnsi="Times New Roman"/>
          <w:color w:val="202020"/>
          <w:sz w:val="24"/>
          <w:szCs w:val="24"/>
        </w:rPr>
        <w:br/>
        <w:t>Cite textual evidence to support analysis of what the text says explicitly as well as inferences drawn from the text.</w:t>
      </w:r>
    </w:p>
    <w:p w14:paraId="39E79CB1" w14:textId="5F3DAEE4" w:rsidR="00E663C3" w:rsidRDefault="00E663C3" w:rsidP="00E663C3">
      <w:pPr>
        <w:rPr>
          <w:rFonts w:ascii="Times New Roman" w:eastAsia="Times New Roman" w:hAnsi="Times New Roman"/>
          <w:color w:val="202020"/>
          <w:sz w:val="24"/>
          <w:szCs w:val="24"/>
        </w:rPr>
      </w:pPr>
      <w:r w:rsidRPr="00E663C3">
        <w:rPr>
          <w:rFonts w:ascii="Times New Roman" w:eastAsia="Times New Roman" w:hAnsi="Times New Roman"/>
          <w:caps/>
          <w:sz w:val="20"/>
          <w:szCs w:val="20"/>
        </w:rPr>
        <w:t>CCSS.ELA-LITERACY.RI.6.7</w:t>
      </w:r>
      <w:bookmarkEnd w:id="6"/>
      <w:r w:rsidRPr="00E663C3">
        <w:rPr>
          <w:rFonts w:ascii="Times New Roman" w:eastAsia="Times New Roman" w:hAnsi="Times New Roman"/>
          <w:color w:val="202020"/>
          <w:sz w:val="24"/>
          <w:szCs w:val="24"/>
        </w:rPr>
        <w:br/>
        <w:t>Integrate information presented in different media or formats (e.g., visually, quantitatively) as well as in words to develop a coherent understanding of a topic or issue.</w:t>
      </w:r>
    </w:p>
    <w:p w14:paraId="6263BC16" w14:textId="43D4A5C2" w:rsidR="00E663C3" w:rsidRDefault="00E663C3" w:rsidP="00E663C3">
      <w:pPr>
        <w:rPr>
          <w:rFonts w:ascii="Times New Roman" w:eastAsia="Times New Roman" w:hAnsi="Times New Roman"/>
          <w:sz w:val="24"/>
          <w:szCs w:val="24"/>
        </w:rPr>
      </w:pPr>
      <w:bookmarkStart w:id="7" w:name="CCSS.ELA-Literacy.RI.6.4"/>
      <w:r w:rsidRPr="00E663C3">
        <w:rPr>
          <w:rFonts w:ascii="Times New Roman" w:eastAsia="Times New Roman" w:hAnsi="Times New Roman"/>
          <w:sz w:val="20"/>
          <w:szCs w:val="20"/>
        </w:rPr>
        <w:t>CCSS.ELA-LITERACY.RI.6.4</w:t>
      </w:r>
      <w:bookmarkEnd w:id="7"/>
      <w:r w:rsidRPr="00E663C3">
        <w:rPr>
          <w:rFonts w:ascii="Times New Roman" w:eastAsia="Times New Roman" w:hAnsi="Times New Roman"/>
          <w:sz w:val="24"/>
          <w:szCs w:val="24"/>
        </w:rPr>
        <w:br/>
        <w:t>Determine the meaning of words and phrases as they are used in a text, including figurative, connotative, and technical meanings.</w:t>
      </w:r>
    </w:p>
    <w:p w14:paraId="64A6386D" w14:textId="54A2916E" w:rsidR="00E663C3" w:rsidRPr="0083523E" w:rsidRDefault="00E663C3" w:rsidP="00AE3068">
      <w:pPr>
        <w:rPr>
          <w:rFonts w:ascii="Times New Roman" w:eastAsia="Times New Roman" w:hAnsi="Times New Roman"/>
          <w:sz w:val="24"/>
          <w:szCs w:val="24"/>
        </w:rPr>
      </w:pPr>
      <w:bookmarkStart w:id="8" w:name="CCSS.ELA-Literacy.W.7.1"/>
      <w:r w:rsidRPr="00E663C3">
        <w:rPr>
          <w:rFonts w:ascii="Times New Roman" w:eastAsia="Times New Roman" w:hAnsi="Times New Roman"/>
          <w:sz w:val="20"/>
          <w:szCs w:val="20"/>
        </w:rPr>
        <w:t>CCSS.ELA-LITERACY.W.7.1</w:t>
      </w:r>
      <w:bookmarkEnd w:id="8"/>
      <w:r w:rsidRPr="00E663C3">
        <w:rPr>
          <w:rFonts w:ascii="Times New Roman" w:eastAsia="Times New Roman" w:hAnsi="Times New Roman"/>
          <w:sz w:val="24"/>
          <w:szCs w:val="24"/>
        </w:rPr>
        <w:br/>
        <w:t>Write arguments to support claims with clear reasons an</w:t>
      </w:r>
      <w:r w:rsidR="0083523E">
        <w:rPr>
          <w:rFonts w:ascii="Times New Roman" w:eastAsia="Times New Roman" w:hAnsi="Times New Roman"/>
          <w:sz w:val="24"/>
          <w:szCs w:val="24"/>
        </w:rPr>
        <w:t>d relevant evidence.</w:t>
      </w:r>
    </w:p>
    <w:p w14:paraId="75CC3388" w14:textId="3558096C" w:rsidR="0083523E" w:rsidRDefault="00E663C3" w:rsidP="0083523E">
      <w:pPr>
        <w:rPr>
          <w:rFonts w:ascii="Times New Roman" w:hAnsi="Times New Roman"/>
          <w:b/>
          <w:sz w:val="24"/>
          <w:szCs w:val="24"/>
        </w:rPr>
      </w:pPr>
      <w:r>
        <w:rPr>
          <w:rFonts w:ascii="Times New Roman" w:hAnsi="Times New Roman"/>
          <w:b/>
          <w:sz w:val="24"/>
          <w:szCs w:val="24"/>
        </w:rPr>
        <w:t>WIDA Standards:</w:t>
      </w:r>
    </w:p>
    <w:p w14:paraId="0D6E3FEA" w14:textId="0644B376" w:rsidR="0083523E" w:rsidRDefault="0083523E" w:rsidP="0083523E">
      <w:pPr>
        <w:rPr>
          <w:rFonts w:ascii="Times New Roman" w:hAnsi="Times New Roman"/>
          <w:sz w:val="24"/>
          <w:szCs w:val="24"/>
        </w:rPr>
      </w:pPr>
      <w:r>
        <w:rPr>
          <w:rFonts w:ascii="Times New Roman" w:hAnsi="Times New Roman"/>
          <w:sz w:val="24"/>
          <w:szCs w:val="24"/>
        </w:rPr>
        <w:t>Standard 1, Social and Instructional Language</w:t>
      </w:r>
    </w:p>
    <w:p w14:paraId="7BB1F9E1" w14:textId="3E3ACB47" w:rsidR="0083523E" w:rsidRPr="0083523E" w:rsidRDefault="0083523E" w:rsidP="00AE3068">
      <w:pPr>
        <w:rPr>
          <w:rFonts w:ascii="Times New Roman" w:hAnsi="Times New Roman"/>
          <w:sz w:val="24"/>
          <w:szCs w:val="24"/>
        </w:rPr>
      </w:pPr>
      <w:r>
        <w:rPr>
          <w:rFonts w:ascii="Times New Roman" w:hAnsi="Times New Roman"/>
          <w:sz w:val="24"/>
          <w:szCs w:val="24"/>
        </w:rPr>
        <w:t>Standard 4, The Language of Science</w:t>
      </w:r>
    </w:p>
    <w:p w14:paraId="4B4CB4FB" w14:textId="77777777" w:rsidR="00AE3068" w:rsidRPr="00247C08" w:rsidRDefault="00AE3068" w:rsidP="00AE3068">
      <w:pPr>
        <w:rPr>
          <w:rFonts w:ascii="Times New Roman" w:hAnsi="Times New Roman"/>
          <w:b/>
          <w:sz w:val="24"/>
          <w:szCs w:val="24"/>
        </w:rPr>
      </w:pPr>
      <w:r w:rsidRPr="00247C08">
        <w:rPr>
          <w:rFonts w:ascii="Times New Roman" w:hAnsi="Times New Roman"/>
          <w:b/>
          <w:sz w:val="24"/>
          <w:szCs w:val="24"/>
        </w:rPr>
        <w:t>Content Objectives:</w:t>
      </w:r>
    </w:p>
    <w:p w14:paraId="58C7F09A" w14:textId="2F09AE2D" w:rsidR="00AE3068" w:rsidRPr="00247C08" w:rsidRDefault="00AE3068" w:rsidP="00AE3068">
      <w:pPr>
        <w:pStyle w:val="ListParagraph"/>
        <w:numPr>
          <w:ilvl w:val="0"/>
          <w:numId w:val="1"/>
        </w:numPr>
        <w:rPr>
          <w:rFonts w:ascii="Times New Roman" w:hAnsi="Times New Roman"/>
          <w:b/>
          <w:sz w:val="24"/>
          <w:szCs w:val="24"/>
        </w:rPr>
      </w:pPr>
      <w:r w:rsidRPr="00247C08">
        <w:rPr>
          <w:rFonts w:ascii="Times New Roman" w:hAnsi="Times New Roman"/>
          <w:sz w:val="24"/>
          <w:szCs w:val="24"/>
        </w:rPr>
        <w:t>Understand the differences between reading an interview and reading other types of texts</w:t>
      </w:r>
      <w:r w:rsidR="009836E9">
        <w:rPr>
          <w:rFonts w:ascii="Times New Roman" w:hAnsi="Times New Roman"/>
          <w:sz w:val="24"/>
          <w:szCs w:val="24"/>
        </w:rPr>
        <w:t>.</w:t>
      </w:r>
    </w:p>
    <w:p w14:paraId="0966219C" w14:textId="216BB23E" w:rsidR="00AE3068" w:rsidRPr="00247C08" w:rsidRDefault="00AE3068" w:rsidP="00AE3068">
      <w:pPr>
        <w:pStyle w:val="ListParagraph"/>
        <w:numPr>
          <w:ilvl w:val="0"/>
          <w:numId w:val="1"/>
        </w:numPr>
        <w:rPr>
          <w:rFonts w:ascii="Times New Roman" w:hAnsi="Times New Roman"/>
          <w:b/>
          <w:sz w:val="24"/>
          <w:szCs w:val="24"/>
        </w:rPr>
      </w:pPr>
      <w:r w:rsidRPr="00247C08">
        <w:rPr>
          <w:rFonts w:ascii="Times New Roman" w:hAnsi="Times New Roman"/>
          <w:sz w:val="24"/>
          <w:szCs w:val="24"/>
        </w:rPr>
        <w:t>Reflect on what it means to be a scientist and how research is undertaken</w:t>
      </w:r>
      <w:r w:rsidR="009836E9">
        <w:rPr>
          <w:rFonts w:ascii="Times New Roman" w:hAnsi="Times New Roman"/>
          <w:sz w:val="24"/>
          <w:szCs w:val="24"/>
        </w:rPr>
        <w:t>.</w:t>
      </w:r>
    </w:p>
    <w:p w14:paraId="2E241319" w14:textId="3BA1A959" w:rsidR="00AE3068" w:rsidRPr="00247C08" w:rsidRDefault="00AE3068" w:rsidP="00AE3068">
      <w:pPr>
        <w:pStyle w:val="ListParagraph"/>
        <w:numPr>
          <w:ilvl w:val="0"/>
          <w:numId w:val="1"/>
        </w:numPr>
        <w:rPr>
          <w:rFonts w:ascii="Times New Roman" w:hAnsi="Times New Roman"/>
          <w:b/>
          <w:sz w:val="24"/>
          <w:szCs w:val="24"/>
        </w:rPr>
      </w:pPr>
      <w:r w:rsidRPr="00247C08">
        <w:rPr>
          <w:rFonts w:ascii="Times New Roman" w:hAnsi="Times New Roman"/>
          <w:sz w:val="24"/>
          <w:szCs w:val="24"/>
        </w:rPr>
        <w:t>Consider the biodiversity of the Galapagos Islands and become familiar with its attraction for both scientists and tourists</w:t>
      </w:r>
      <w:r w:rsidR="009836E9">
        <w:rPr>
          <w:rFonts w:ascii="Times New Roman" w:hAnsi="Times New Roman"/>
          <w:sz w:val="24"/>
          <w:szCs w:val="24"/>
        </w:rPr>
        <w:t>.</w:t>
      </w:r>
    </w:p>
    <w:p w14:paraId="38FD6D1D" w14:textId="43EA9758" w:rsidR="00AE3068" w:rsidRPr="00247C08" w:rsidRDefault="00AE3068" w:rsidP="00AE3068">
      <w:pPr>
        <w:pStyle w:val="ListParagraph"/>
        <w:numPr>
          <w:ilvl w:val="0"/>
          <w:numId w:val="1"/>
        </w:numPr>
        <w:rPr>
          <w:rFonts w:ascii="Times New Roman" w:hAnsi="Times New Roman"/>
          <w:b/>
          <w:sz w:val="24"/>
          <w:szCs w:val="24"/>
        </w:rPr>
      </w:pPr>
      <w:r w:rsidRPr="00247C08">
        <w:rPr>
          <w:rFonts w:ascii="Times New Roman" w:hAnsi="Times New Roman"/>
          <w:sz w:val="24"/>
          <w:szCs w:val="24"/>
        </w:rPr>
        <w:t>Discover strategies for solving problems and adding to current knowledge based on the scientific approach</w:t>
      </w:r>
      <w:r w:rsidR="009836E9">
        <w:rPr>
          <w:rFonts w:ascii="Times New Roman" w:hAnsi="Times New Roman"/>
          <w:sz w:val="24"/>
          <w:szCs w:val="24"/>
        </w:rPr>
        <w:t>.</w:t>
      </w:r>
    </w:p>
    <w:p w14:paraId="6D4FD2DD" w14:textId="7EF3273F" w:rsidR="00AE3068" w:rsidRPr="00E663C3" w:rsidRDefault="00AE3068" w:rsidP="00AE3068">
      <w:pPr>
        <w:pStyle w:val="ListParagraph"/>
        <w:numPr>
          <w:ilvl w:val="0"/>
          <w:numId w:val="1"/>
        </w:numPr>
        <w:rPr>
          <w:rFonts w:ascii="Times New Roman" w:hAnsi="Times New Roman"/>
          <w:b/>
          <w:sz w:val="24"/>
          <w:szCs w:val="24"/>
        </w:rPr>
      </w:pPr>
      <w:r w:rsidRPr="00247C08">
        <w:rPr>
          <w:rFonts w:ascii="Times New Roman" w:hAnsi="Times New Roman"/>
          <w:sz w:val="24"/>
          <w:szCs w:val="24"/>
        </w:rPr>
        <w:t xml:space="preserve">Recognize that </w:t>
      </w:r>
      <w:r w:rsidRPr="00247C08">
        <w:rPr>
          <w:rFonts w:ascii="Times New Roman" w:hAnsi="Times New Roman"/>
          <w:i/>
          <w:sz w:val="24"/>
          <w:szCs w:val="24"/>
        </w:rPr>
        <w:t>persistence</w:t>
      </w:r>
      <w:r w:rsidRPr="00247C08">
        <w:rPr>
          <w:rFonts w:ascii="Times New Roman" w:hAnsi="Times New Roman"/>
          <w:sz w:val="24"/>
          <w:szCs w:val="24"/>
        </w:rPr>
        <w:t xml:space="preserve"> is important in science and beyond</w:t>
      </w:r>
      <w:r w:rsidR="009836E9">
        <w:rPr>
          <w:rFonts w:ascii="Times New Roman" w:hAnsi="Times New Roman"/>
          <w:sz w:val="24"/>
          <w:szCs w:val="24"/>
        </w:rPr>
        <w:t>.</w:t>
      </w:r>
    </w:p>
    <w:p w14:paraId="0B9B2E5E" w14:textId="4F47D1DE" w:rsidR="00E663C3" w:rsidRDefault="00E663C3" w:rsidP="00E663C3">
      <w:pPr>
        <w:rPr>
          <w:rFonts w:ascii="Times New Roman" w:hAnsi="Times New Roman"/>
          <w:b/>
          <w:sz w:val="24"/>
          <w:szCs w:val="24"/>
        </w:rPr>
      </w:pPr>
      <w:r>
        <w:rPr>
          <w:rFonts w:ascii="Times New Roman" w:hAnsi="Times New Roman"/>
          <w:b/>
          <w:sz w:val="24"/>
          <w:szCs w:val="24"/>
        </w:rPr>
        <w:t>Language Objectives:</w:t>
      </w:r>
    </w:p>
    <w:p w14:paraId="51359B57" w14:textId="5169C741" w:rsidR="009836E9" w:rsidRPr="009836E9" w:rsidRDefault="009836E9" w:rsidP="00735FFF">
      <w:pPr>
        <w:pStyle w:val="ListParagraph"/>
        <w:numPr>
          <w:ilvl w:val="0"/>
          <w:numId w:val="19"/>
        </w:numPr>
        <w:rPr>
          <w:rFonts w:ascii="Times New Roman" w:hAnsi="Times New Roman"/>
          <w:b/>
          <w:sz w:val="24"/>
          <w:szCs w:val="24"/>
        </w:rPr>
      </w:pPr>
      <w:r>
        <w:rPr>
          <w:rFonts w:ascii="Times New Roman" w:hAnsi="Times New Roman"/>
          <w:sz w:val="24"/>
          <w:szCs w:val="24"/>
        </w:rPr>
        <w:t xml:space="preserve">Use context clues, word parts, and other strategies to find the meaning of Tier 3 science vocabulary words in context. </w:t>
      </w:r>
    </w:p>
    <w:p w14:paraId="65282D96" w14:textId="4D5B83C8" w:rsidR="009836E9" w:rsidRPr="009836E9" w:rsidRDefault="009836E9" w:rsidP="00735FFF">
      <w:pPr>
        <w:pStyle w:val="ListParagraph"/>
        <w:numPr>
          <w:ilvl w:val="0"/>
          <w:numId w:val="19"/>
        </w:numPr>
        <w:rPr>
          <w:rFonts w:ascii="Times New Roman" w:hAnsi="Times New Roman"/>
          <w:b/>
          <w:sz w:val="24"/>
          <w:szCs w:val="24"/>
        </w:rPr>
      </w:pPr>
      <w:r>
        <w:rPr>
          <w:rFonts w:ascii="Times New Roman" w:hAnsi="Times New Roman"/>
          <w:sz w:val="24"/>
          <w:szCs w:val="24"/>
        </w:rPr>
        <w:lastRenderedPageBreak/>
        <w:t>Combine information learned from listening, reading, and discussion to form evidence-based conclusions.</w:t>
      </w:r>
    </w:p>
    <w:p w14:paraId="2A59669E" w14:textId="041BCBAD" w:rsidR="00AE3068" w:rsidRPr="00247C08" w:rsidRDefault="00AE3068" w:rsidP="00AE3068">
      <w:pPr>
        <w:rPr>
          <w:rFonts w:ascii="Times New Roman" w:hAnsi="Times New Roman"/>
          <w:sz w:val="24"/>
          <w:szCs w:val="24"/>
        </w:rPr>
      </w:pPr>
      <w:r w:rsidRPr="00247C08">
        <w:rPr>
          <w:rFonts w:ascii="Times New Roman" w:hAnsi="Times New Roman"/>
          <w:b/>
          <w:sz w:val="24"/>
          <w:szCs w:val="24"/>
        </w:rPr>
        <w:t xml:space="preserve">Habits of Mind Objective:  </w:t>
      </w:r>
      <w:r w:rsidR="00E663C3">
        <w:rPr>
          <w:rFonts w:ascii="Times New Roman" w:hAnsi="Times New Roman"/>
          <w:sz w:val="24"/>
          <w:szCs w:val="24"/>
        </w:rPr>
        <w:t>Perseverance</w:t>
      </w:r>
      <w:r w:rsidR="009836E9">
        <w:rPr>
          <w:rFonts w:ascii="Times New Roman" w:hAnsi="Times New Roman"/>
          <w:sz w:val="24"/>
          <w:szCs w:val="24"/>
        </w:rPr>
        <w:t xml:space="preserve"> continues to be a vitally important quality in the professional world--especially in science, where it can take a lifetime to find a breakthrough in research. Perseverance is not just a skill that will get you to college, but help you succeed throughout your professional life.</w:t>
      </w:r>
    </w:p>
    <w:p w14:paraId="42C27877" w14:textId="3AFFAC2B" w:rsidR="00AE3068" w:rsidRPr="00247C08" w:rsidRDefault="00AE3068" w:rsidP="00AE3068">
      <w:pPr>
        <w:rPr>
          <w:rFonts w:ascii="Times New Roman" w:hAnsi="Times New Roman"/>
          <w:sz w:val="24"/>
          <w:szCs w:val="24"/>
        </w:rPr>
      </w:pPr>
      <w:r w:rsidRPr="00247C08">
        <w:rPr>
          <w:rFonts w:ascii="Times New Roman" w:hAnsi="Times New Roman"/>
          <w:b/>
          <w:sz w:val="24"/>
          <w:szCs w:val="24"/>
        </w:rPr>
        <w:t>Intercultural Connections:</w:t>
      </w:r>
      <w:r>
        <w:rPr>
          <w:rFonts w:ascii="Times New Roman" w:hAnsi="Times New Roman"/>
          <w:sz w:val="24"/>
          <w:szCs w:val="24"/>
        </w:rPr>
        <w:t xml:space="preserve"> </w:t>
      </w:r>
      <w:r w:rsidR="009836E9">
        <w:rPr>
          <w:rFonts w:ascii="Times New Roman" w:hAnsi="Times New Roman"/>
          <w:sz w:val="24"/>
          <w:szCs w:val="24"/>
        </w:rPr>
        <w:t>Teachers can lead students to c</w:t>
      </w:r>
      <w:r w:rsidRPr="00247C08">
        <w:rPr>
          <w:rFonts w:ascii="Times New Roman" w:hAnsi="Times New Roman"/>
          <w:sz w:val="24"/>
          <w:szCs w:val="24"/>
        </w:rPr>
        <w:t>ompare and contrast values and perceptions of science and scientists</w:t>
      </w:r>
      <w:r w:rsidR="009836E9">
        <w:rPr>
          <w:rFonts w:ascii="Times New Roman" w:hAnsi="Times New Roman"/>
          <w:sz w:val="24"/>
          <w:szCs w:val="24"/>
        </w:rPr>
        <w:t xml:space="preserve"> in their home cultures vs. the United States.</w:t>
      </w:r>
    </w:p>
    <w:p w14:paraId="3994487E" w14:textId="77777777" w:rsidR="00AE3068" w:rsidRPr="00247C08" w:rsidRDefault="00AE3068" w:rsidP="00AE3068">
      <w:pPr>
        <w:rPr>
          <w:rFonts w:ascii="Times New Roman" w:hAnsi="Times New Roman"/>
          <w:b/>
          <w:sz w:val="24"/>
          <w:szCs w:val="24"/>
        </w:rPr>
      </w:pPr>
      <w:r w:rsidRPr="00247C08">
        <w:rPr>
          <w:rFonts w:ascii="Times New Roman" w:hAnsi="Times New Roman"/>
          <w:b/>
          <w:sz w:val="24"/>
          <w:szCs w:val="24"/>
        </w:rPr>
        <w:t>ACTIVATING BACKGROUND KNOWLEDGE</w:t>
      </w:r>
    </w:p>
    <w:p w14:paraId="08ADECC2" w14:textId="77777777" w:rsidR="00AE3068" w:rsidRPr="00247C08" w:rsidRDefault="00AE3068" w:rsidP="00AE3068">
      <w:pPr>
        <w:rPr>
          <w:rFonts w:ascii="Times New Roman" w:hAnsi="Times New Roman"/>
          <w:b/>
          <w:sz w:val="24"/>
          <w:szCs w:val="24"/>
        </w:rPr>
      </w:pPr>
      <w:r w:rsidRPr="00247C08">
        <w:rPr>
          <w:rFonts w:ascii="Times New Roman" w:hAnsi="Times New Roman"/>
          <w:b/>
          <w:sz w:val="24"/>
          <w:szCs w:val="24"/>
        </w:rPr>
        <w:t>Opening Questions:</w:t>
      </w:r>
    </w:p>
    <w:p w14:paraId="13607FEF" w14:textId="77777777" w:rsidR="00AE3068" w:rsidRPr="00247C08" w:rsidRDefault="00AE3068" w:rsidP="00AE3068">
      <w:pPr>
        <w:pStyle w:val="ListParagraph"/>
        <w:numPr>
          <w:ilvl w:val="0"/>
          <w:numId w:val="2"/>
        </w:numPr>
        <w:rPr>
          <w:rFonts w:ascii="Times New Roman" w:hAnsi="Times New Roman"/>
          <w:sz w:val="24"/>
          <w:szCs w:val="24"/>
        </w:rPr>
      </w:pPr>
      <w:r w:rsidRPr="00247C08">
        <w:rPr>
          <w:rFonts w:ascii="Times New Roman" w:hAnsi="Times New Roman"/>
          <w:sz w:val="24"/>
          <w:szCs w:val="24"/>
        </w:rPr>
        <w:t>What is a natural resource?  What is biodiversity?</w:t>
      </w:r>
    </w:p>
    <w:p w14:paraId="7818A2CD" w14:textId="77777777" w:rsidR="00AE3068" w:rsidRPr="00247C08" w:rsidRDefault="00AE3068" w:rsidP="00AE3068">
      <w:pPr>
        <w:pStyle w:val="ListParagraph"/>
        <w:numPr>
          <w:ilvl w:val="0"/>
          <w:numId w:val="2"/>
        </w:numPr>
        <w:rPr>
          <w:rFonts w:ascii="Times New Roman" w:hAnsi="Times New Roman"/>
          <w:b/>
          <w:sz w:val="24"/>
          <w:szCs w:val="24"/>
        </w:rPr>
      </w:pPr>
      <w:r w:rsidRPr="00247C08">
        <w:rPr>
          <w:rFonts w:ascii="Times New Roman" w:hAnsi="Times New Roman"/>
          <w:sz w:val="24"/>
          <w:szCs w:val="24"/>
        </w:rPr>
        <w:t>Have you ever heard of the Galapagos Islands?  What do you know about them?</w:t>
      </w:r>
    </w:p>
    <w:p w14:paraId="642A8E67" w14:textId="77777777" w:rsidR="00AE3068" w:rsidRPr="00247C08" w:rsidRDefault="00AE3068" w:rsidP="00AE3068">
      <w:pPr>
        <w:pStyle w:val="ListParagraph"/>
        <w:numPr>
          <w:ilvl w:val="0"/>
          <w:numId w:val="2"/>
        </w:numPr>
        <w:rPr>
          <w:rFonts w:ascii="Times New Roman" w:hAnsi="Times New Roman"/>
          <w:b/>
          <w:sz w:val="24"/>
          <w:szCs w:val="24"/>
        </w:rPr>
      </w:pPr>
      <w:r w:rsidRPr="00247C08">
        <w:rPr>
          <w:rFonts w:ascii="Times New Roman" w:hAnsi="Times New Roman"/>
          <w:sz w:val="24"/>
          <w:szCs w:val="24"/>
        </w:rPr>
        <w:t xml:space="preserve">Have you ever lived in or visited another country (or any place) that had a special or famous natural resource?  </w:t>
      </w:r>
    </w:p>
    <w:p w14:paraId="4FA5F00A" w14:textId="77777777" w:rsidR="00AE3068" w:rsidRPr="00247C08" w:rsidRDefault="00AE3068" w:rsidP="00AE3068">
      <w:pPr>
        <w:pStyle w:val="ListParagraph"/>
        <w:numPr>
          <w:ilvl w:val="0"/>
          <w:numId w:val="2"/>
        </w:numPr>
        <w:rPr>
          <w:rFonts w:ascii="Times New Roman" w:hAnsi="Times New Roman"/>
          <w:b/>
          <w:sz w:val="24"/>
          <w:szCs w:val="24"/>
        </w:rPr>
      </w:pPr>
      <w:r w:rsidRPr="00247C08">
        <w:rPr>
          <w:rFonts w:ascii="Times New Roman" w:hAnsi="Times New Roman"/>
          <w:sz w:val="24"/>
          <w:szCs w:val="24"/>
        </w:rPr>
        <w:t>What features makes one place different from another?</w:t>
      </w:r>
    </w:p>
    <w:p w14:paraId="2BF69BAE" w14:textId="77777777" w:rsidR="00AE3068" w:rsidRPr="00247C08" w:rsidRDefault="00AE3068" w:rsidP="00AE3068">
      <w:pPr>
        <w:pStyle w:val="ListParagraph"/>
        <w:numPr>
          <w:ilvl w:val="0"/>
          <w:numId w:val="2"/>
        </w:numPr>
        <w:rPr>
          <w:rFonts w:ascii="Times New Roman" w:hAnsi="Times New Roman"/>
          <w:b/>
          <w:sz w:val="24"/>
          <w:szCs w:val="24"/>
        </w:rPr>
      </w:pPr>
      <w:r w:rsidRPr="00247C08">
        <w:rPr>
          <w:rFonts w:ascii="Times New Roman" w:hAnsi="Times New Roman"/>
          <w:sz w:val="24"/>
          <w:szCs w:val="24"/>
        </w:rPr>
        <w:t>How do</w:t>
      </w:r>
      <w:r>
        <w:rPr>
          <w:rFonts w:ascii="Times New Roman" w:hAnsi="Times New Roman"/>
          <w:sz w:val="24"/>
          <w:szCs w:val="24"/>
        </w:rPr>
        <w:t xml:space="preserve"> people study and</w:t>
      </w:r>
      <w:r w:rsidRPr="00247C08">
        <w:rPr>
          <w:rFonts w:ascii="Times New Roman" w:hAnsi="Times New Roman"/>
          <w:sz w:val="24"/>
          <w:szCs w:val="24"/>
        </w:rPr>
        <w:t xml:space="preserve"> learn about the natural world?    </w:t>
      </w:r>
    </w:p>
    <w:p w14:paraId="2EBF3934" w14:textId="77777777" w:rsidR="00AE3068" w:rsidRPr="00247C08" w:rsidRDefault="00AE3068" w:rsidP="00AE3068">
      <w:pPr>
        <w:pStyle w:val="ListParagraph"/>
        <w:numPr>
          <w:ilvl w:val="0"/>
          <w:numId w:val="2"/>
        </w:numPr>
        <w:rPr>
          <w:rFonts w:ascii="Times New Roman" w:hAnsi="Times New Roman"/>
          <w:b/>
          <w:sz w:val="24"/>
          <w:szCs w:val="24"/>
        </w:rPr>
      </w:pPr>
      <w:r w:rsidRPr="00247C08">
        <w:rPr>
          <w:rFonts w:ascii="Times New Roman" w:hAnsi="Times New Roman"/>
          <w:sz w:val="24"/>
          <w:szCs w:val="24"/>
        </w:rPr>
        <w:t>Have you ever seen movies or tv shows about people who study plants, animals, or other things related to nature?</w:t>
      </w:r>
    </w:p>
    <w:p w14:paraId="7902554E" w14:textId="7D7CB314" w:rsidR="00AE3068" w:rsidRPr="00247C08" w:rsidRDefault="00AE3068" w:rsidP="00AE3068">
      <w:pPr>
        <w:rPr>
          <w:rFonts w:ascii="Times New Roman" w:hAnsi="Times New Roman"/>
          <w:b/>
          <w:sz w:val="24"/>
          <w:szCs w:val="24"/>
        </w:rPr>
      </w:pPr>
      <w:r w:rsidRPr="00247C08">
        <w:rPr>
          <w:rFonts w:ascii="Times New Roman" w:hAnsi="Times New Roman"/>
          <w:b/>
          <w:sz w:val="24"/>
          <w:szCs w:val="24"/>
        </w:rPr>
        <w:t>Vocabulary</w:t>
      </w:r>
      <w:r w:rsidR="009836E9">
        <w:rPr>
          <w:rFonts w:ascii="Times New Roman" w:hAnsi="Times New Roman"/>
          <w:b/>
          <w:sz w:val="24"/>
          <w:szCs w:val="24"/>
        </w:rPr>
        <w:t xml:space="preserve">: </w:t>
      </w:r>
    </w:p>
    <w:p w14:paraId="698F943C" w14:textId="77777777" w:rsidR="00AE3068" w:rsidRPr="00247C08" w:rsidRDefault="00AE3068" w:rsidP="00AE3068">
      <w:pPr>
        <w:ind w:left="360"/>
        <w:rPr>
          <w:rFonts w:ascii="Times New Roman" w:hAnsi="Times New Roman"/>
          <w:sz w:val="24"/>
          <w:szCs w:val="24"/>
        </w:rPr>
      </w:pPr>
      <w:r>
        <w:rPr>
          <w:rFonts w:ascii="Times New Roman" w:hAnsi="Times New Roman"/>
          <w:sz w:val="24"/>
          <w:szCs w:val="24"/>
        </w:rPr>
        <w:t xml:space="preserve">genetic </w:t>
      </w:r>
      <w:r w:rsidRPr="00247C08">
        <w:rPr>
          <w:rFonts w:ascii="Times New Roman" w:hAnsi="Times New Roman"/>
          <w:sz w:val="24"/>
          <w:szCs w:val="24"/>
        </w:rPr>
        <w:t>mutation; relatively; pigment; hypothetic; distinct; remote; summit; confir</w:t>
      </w:r>
      <w:r>
        <w:rPr>
          <w:rFonts w:ascii="Times New Roman" w:hAnsi="Times New Roman"/>
          <w:sz w:val="24"/>
          <w:szCs w:val="24"/>
        </w:rPr>
        <w:t xml:space="preserve">m; variation; </w:t>
      </w:r>
      <w:r w:rsidRPr="00247C08">
        <w:rPr>
          <w:rFonts w:ascii="Times New Roman" w:hAnsi="Times New Roman"/>
          <w:sz w:val="24"/>
          <w:szCs w:val="24"/>
        </w:rPr>
        <w:t>taxonomy</w:t>
      </w:r>
    </w:p>
    <w:p w14:paraId="4436A839" w14:textId="77777777" w:rsidR="00AE3068" w:rsidRPr="00247C08" w:rsidRDefault="00AE3068" w:rsidP="00AE3068">
      <w:pPr>
        <w:rPr>
          <w:rFonts w:ascii="Times New Roman" w:hAnsi="Times New Roman"/>
          <w:sz w:val="24"/>
          <w:szCs w:val="24"/>
        </w:rPr>
      </w:pPr>
      <w:r w:rsidRPr="00247C08">
        <w:rPr>
          <w:rFonts w:ascii="Times New Roman" w:hAnsi="Times New Roman"/>
          <w:b/>
          <w:sz w:val="24"/>
          <w:szCs w:val="24"/>
        </w:rPr>
        <w:t xml:space="preserve">Task(s):  </w:t>
      </w:r>
      <w:r w:rsidRPr="00247C08">
        <w:rPr>
          <w:rFonts w:ascii="Times New Roman" w:hAnsi="Times New Roman"/>
          <w:sz w:val="24"/>
          <w:szCs w:val="24"/>
        </w:rPr>
        <w:t xml:space="preserve">Look at the underlined vocabulary words and phrases.  If you don’t know the word or phrase, can you use the rest of the sentence to understand the meaning?  Turn and talk to the person behind you about the words or phrases you don’t know.  If you still don’t understand the word, use the dictionary (online or book format). </w:t>
      </w:r>
    </w:p>
    <w:p w14:paraId="7FE07828" w14:textId="77777777" w:rsidR="00AE3068" w:rsidRPr="00247C08" w:rsidRDefault="00AE3068" w:rsidP="00AE3068">
      <w:pPr>
        <w:pStyle w:val="ListParagraph"/>
        <w:numPr>
          <w:ilvl w:val="0"/>
          <w:numId w:val="4"/>
        </w:numPr>
        <w:rPr>
          <w:rFonts w:ascii="Times New Roman" w:hAnsi="Times New Roman"/>
          <w:sz w:val="24"/>
          <w:szCs w:val="24"/>
        </w:rPr>
      </w:pPr>
      <w:r w:rsidRPr="00247C08">
        <w:rPr>
          <w:rFonts w:ascii="Times New Roman" w:hAnsi="Times New Roman"/>
          <w:sz w:val="24"/>
          <w:szCs w:val="24"/>
        </w:rPr>
        <w:t xml:space="preserve">What they didn’t know was whether the pink lizard was a </w:t>
      </w:r>
      <w:r w:rsidRPr="00247C08">
        <w:rPr>
          <w:rFonts w:ascii="Times New Roman" w:hAnsi="Times New Roman"/>
          <w:sz w:val="24"/>
          <w:szCs w:val="24"/>
          <w:u w:val="single"/>
        </w:rPr>
        <w:t>genetic mutation</w:t>
      </w:r>
      <w:r w:rsidRPr="00247C08">
        <w:rPr>
          <w:rFonts w:ascii="Times New Roman" w:hAnsi="Times New Roman"/>
          <w:sz w:val="24"/>
          <w:szCs w:val="24"/>
        </w:rPr>
        <w:t xml:space="preserve"> or a whole new species</w:t>
      </w:r>
      <w:r>
        <w:rPr>
          <w:rFonts w:ascii="Times New Roman" w:hAnsi="Times New Roman"/>
          <w:sz w:val="24"/>
          <w:szCs w:val="24"/>
        </w:rPr>
        <w:t>.</w:t>
      </w:r>
    </w:p>
    <w:p w14:paraId="616E947C" w14:textId="77777777" w:rsidR="00AE3068" w:rsidRDefault="00AE3068" w:rsidP="00AE3068">
      <w:pPr>
        <w:pStyle w:val="ListParagraph"/>
        <w:numPr>
          <w:ilvl w:val="0"/>
          <w:numId w:val="4"/>
        </w:numPr>
        <w:rPr>
          <w:rFonts w:ascii="Times New Roman" w:hAnsi="Times New Roman"/>
          <w:sz w:val="24"/>
          <w:szCs w:val="24"/>
        </w:rPr>
      </w:pPr>
      <w:r>
        <w:rPr>
          <w:rFonts w:ascii="Times New Roman" w:hAnsi="Times New Roman"/>
          <w:sz w:val="24"/>
          <w:szCs w:val="24"/>
        </w:rPr>
        <w:t xml:space="preserve">They are large, </w:t>
      </w:r>
      <w:r w:rsidRPr="00D27121">
        <w:rPr>
          <w:rFonts w:ascii="Times New Roman" w:hAnsi="Times New Roman"/>
          <w:sz w:val="24"/>
          <w:szCs w:val="24"/>
          <w:u w:val="single"/>
        </w:rPr>
        <w:t>relatively</w:t>
      </w:r>
      <w:r>
        <w:rPr>
          <w:rFonts w:ascii="Times New Roman" w:hAnsi="Times New Roman"/>
          <w:sz w:val="24"/>
          <w:szCs w:val="24"/>
        </w:rPr>
        <w:t xml:space="preserve"> slow animals.</w:t>
      </w:r>
    </w:p>
    <w:p w14:paraId="6A433FEC" w14:textId="77777777" w:rsidR="00AE3068" w:rsidRPr="00247C08" w:rsidRDefault="00AE3068" w:rsidP="00AE3068">
      <w:pPr>
        <w:pStyle w:val="ListParagraph"/>
        <w:numPr>
          <w:ilvl w:val="0"/>
          <w:numId w:val="4"/>
        </w:numPr>
        <w:rPr>
          <w:rFonts w:ascii="Times New Roman" w:hAnsi="Times New Roman"/>
          <w:sz w:val="24"/>
          <w:szCs w:val="24"/>
        </w:rPr>
      </w:pPr>
      <w:r w:rsidRPr="00247C08">
        <w:rPr>
          <w:rFonts w:ascii="Times New Roman" w:hAnsi="Times New Roman"/>
          <w:sz w:val="24"/>
          <w:szCs w:val="24"/>
        </w:rPr>
        <w:t xml:space="preserve">When we first saw them, some of us thought that they were just normal land iguanas that perhaps lacked </w:t>
      </w:r>
      <w:r w:rsidRPr="00247C08">
        <w:rPr>
          <w:rFonts w:ascii="Times New Roman" w:hAnsi="Times New Roman"/>
          <w:sz w:val="24"/>
          <w:szCs w:val="24"/>
          <w:u w:val="single"/>
        </w:rPr>
        <w:t>pigment</w:t>
      </w:r>
      <w:r w:rsidRPr="00247C08">
        <w:rPr>
          <w:rFonts w:ascii="Times New Roman" w:hAnsi="Times New Roman"/>
          <w:sz w:val="24"/>
          <w:szCs w:val="24"/>
        </w:rPr>
        <w:t xml:space="preserve"> and therefore had this pinkish color</w:t>
      </w:r>
      <w:r>
        <w:rPr>
          <w:rFonts w:ascii="Times New Roman" w:hAnsi="Times New Roman"/>
          <w:sz w:val="24"/>
          <w:szCs w:val="24"/>
        </w:rPr>
        <w:t>.</w:t>
      </w:r>
    </w:p>
    <w:p w14:paraId="30F829A3" w14:textId="77777777" w:rsidR="00AE3068" w:rsidRPr="00247C08" w:rsidRDefault="00AE3068" w:rsidP="00AE3068">
      <w:pPr>
        <w:pStyle w:val="ListParagraph"/>
        <w:numPr>
          <w:ilvl w:val="0"/>
          <w:numId w:val="4"/>
        </w:numPr>
        <w:rPr>
          <w:rFonts w:ascii="Times New Roman" w:hAnsi="Times New Roman"/>
          <w:sz w:val="24"/>
          <w:szCs w:val="24"/>
        </w:rPr>
      </w:pPr>
      <w:r w:rsidRPr="00247C08">
        <w:rPr>
          <w:rFonts w:ascii="Times New Roman" w:hAnsi="Times New Roman"/>
          <w:sz w:val="24"/>
          <w:szCs w:val="24"/>
        </w:rPr>
        <w:t xml:space="preserve">But that’s all very </w:t>
      </w:r>
      <w:r w:rsidRPr="00247C08">
        <w:rPr>
          <w:rFonts w:ascii="Times New Roman" w:hAnsi="Times New Roman"/>
          <w:sz w:val="24"/>
          <w:szCs w:val="24"/>
          <w:u w:val="single"/>
        </w:rPr>
        <w:t>hypothetic</w:t>
      </w:r>
      <w:r w:rsidRPr="00247C08">
        <w:rPr>
          <w:rFonts w:ascii="Times New Roman" w:hAnsi="Times New Roman"/>
          <w:sz w:val="24"/>
          <w:szCs w:val="24"/>
        </w:rPr>
        <w:t>, and it’s just an idea at this point</w:t>
      </w:r>
      <w:r>
        <w:rPr>
          <w:rFonts w:ascii="Times New Roman" w:hAnsi="Times New Roman"/>
          <w:sz w:val="24"/>
          <w:szCs w:val="24"/>
        </w:rPr>
        <w:t>.</w:t>
      </w:r>
    </w:p>
    <w:p w14:paraId="3B621115" w14:textId="77777777" w:rsidR="00AE3068" w:rsidRDefault="00AE3068" w:rsidP="00AE3068">
      <w:pPr>
        <w:pStyle w:val="ListParagraph"/>
        <w:numPr>
          <w:ilvl w:val="0"/>
          <w:numId w:val="4"/>
        </w:numPr>
        <w:rPr>
          <w:rFonts w:ascii="Times New Roman" w:hAnsi="Times New Roman"/>
          <w:sz w:val="24"/>
          <w:szCs w:val="24"/>
        </w:rPr>
      </w:pPr>
      <w:r w:rsidRPr="00247C08">
        <w:rPr>
          <w:rFonts w:ascii="Times New Roman" w:hAnsi="Times New Roman"/>
          <w:sz w:val="24"/>
          <w:szCs w:val="24"/>
        </w:rPr>
        <w:t xml:space="preserve">And the point is that these occur on the most </w:t>
      </w:r>
      <w:r w:rsidRPr="00247C08">
        <w:rPr>
          <w:rFonts w:ascii="Times New Roman" w:hAnsi="Times New Roman"/>
          <w:sz w:val="24"/>
          <w:szCs w:val="24"/>
          <w:u w:val="single"/>
        </w:rPr>
        <w:t>remote</w:t>
      </w:r>
      <w:r w:rsidRPr="00247C08">
        <w:rPr>
          <w:rFonts w:ascii="Times New Roman" w:hAnsi="Times New Roman"/>
          <w:sz w:val="24"/>
          <w:szCs w:val="24"/>
        </w:rPr>
        <w:t xml:space="preserve"> side of the most </w:t>
      </w:r>
      <w:r w:rsidRPr="00247C08">
        <w:rPr>
          <w:rFonts w:ascii="Times New Roman" w:hAnsi="Times New Roman"/>
          <w:sz w:val="24"/>
          <w:szCs w:val="24"/>
          <w:u w:val="single"/>
        </w:rPr>
        <w:t>remote</w:t>
      </w:r>
      <w:r w:rsidRPr="00247C08">
        <w:rPr>
          <w:rFonts w:ascii="Times New Roman" w:hAnsi="Times New Roman"/>
          <w:sz w:val="24"/>
          <w:szCs w:val="24"/>
        </w:rPr>
        <w:t xml:space="preserve"> volcano on the largest island in the Galapagos.  </w:t>
      </w:r>
    </w:p>
    <w:p w14:paraId="3C361551" w14:textId="77777777" w:rsidR="00AE3068" w:rsidRDefault="00AE3068" w:rsidP="00AE3068">
      <w:pPr>
        <w:pStyle w:val="ListParagraph"/>
        <w:numPr>
          <w:ilvl w:val="0"/>
          <w:numId w:val="4"/>
        </w:numPr>
        <w:rPr>
          <w:rFonts w:ascii="Times New Roman" w:hAnsi="Times New Roman"/>
          <w:sz w:val="24"/>
          <w:szCs w:val="24"/>
        </w:rPr>
      </w:pPr>
      <w:r>
        <w:rPr>
          <w:rFonts w:ascii="Times New Roman" w:hAnsi="Times New Roman"/>
          <w:sz w:val="24"/>
          <w:szCs w:val="24"/>
        </w:rPr>
        <w:t>.</w:t>
      </w:r>
      <w:r w:rsidRPr="00640864">
        <w:rPr>
          <w:rFonts w:ascii="Times New Roman" w:hAnsi="Times New Roman"/>
          <w:sz w:val="24"/>
          <w:szCs w:val="24"/>
        </w:rPr>
        <w:t xml:space="preserve"> </w:t>
      </w:r>
      <w:r>
        <w:rPr>
          <w:rFonts w:ascii="Times New Roman" w:hAnsi="Times New Roman"/>
          <w:sz w:val="24"/>
          <w:szCs w:val="24"/>
        </w:rPr>
        <w:t>I was probably the 10</w:t>
      </w:r>
      <w:r w:rsidRPr="00D27121">
        <w:rPr>
          <w:rFonts w:ascii="Times New Roman" w:hAnsi="Times New Roman"/>
          <w:sz w:val="24"/>
          <w:szCs w:val="24"/>
          <w:vertAlign w:val="superscript"/>
        </w:rPr>
        <w:t>th</w:t>
      </w:r>
      <w:r>
        <w:rPr>
          <w:rFonts w:ascii="Times New Roman" w:hAnsi="Times New Roman"/>
          <w:sz w:val="24"/>
          <w:szCs w:val="24"/>
        </w:rPr>
        <w:t xml:space="preserve"> or the 15</w:t>
      </w:r>
      <w:r w:rsidRPr="00D27121">
        <w:rPr>
          <w:rFonts w:ascii="Times New Roman" w:hAnsi="Times New Roman"/>
          <w:sz w:val="24"/>
          <w:szCs w:val="24"/>
          <w:vertAlign w:val="superscript"/>
        </w:rPr>
        <w:t>th</w:t>
      </w:r>
      <w:r>
        <w:rPr>
          <w:rFonts w:ascii="Times New Roman" w:hAnsi="Times New Roman"/>
          <w:sz w:val="24"/>
          <w:szCs w:val="24"/>
        </w:rPr>
        <w:t xml:space="preserve"> person who’d ever been to the </w:t>
      </w:r>
      <w:r w:rsidRPr="00D27121">
        <w:rPr>
          <w:rFonts w:ascii="Times New Roman" w:hAnsi="Times New Roman"/>
          <w:sz w:val="24"/>
          <w:szCs w:val="24"/>
          <w:u w:val="single"/>
        </w:rPr>
        <w:t>summit</w:t>
      </w:r>
      <w:r>
        <w:rPr>
          <w:rFonts w:ascii="Times New Roman" w:hAnsi="Times New Roman"/>
          <w:sz w:val="24"/>
          <w:szCs w:val="24"/>
        </w:rPr>
        <w:t xml:space="preserve"> of that volcano.</w:t>
      </w:r>
    </w:p>
    <w:p w14:paraId="01DC913B" w14:textId="77777777" w:rsidR="00AE3068" w:rsidRDefault="00AE3068" w:rsidP="00AE3068">
      <w:pPr>
        <w:pStyle w:val="ListParagraph"/>
        <w:numPr>
          <w:ilvl w:val="0"/>
          <w:numId w:val="4"/>
        </w:numPr>
        <w:rPr>
          <w:rFonts w:ascii="Times New Roman" w:hAnsi="Times New Roman"/>
          <w:sz w:val="24"/>
          <w:szCs w:val="24"/>
        </w:rPr>
      </w:pPr>
      <w:r>
        <w:rPr>
          <w:rFonts w:ascii="Times New Roman" w:hAnsi="Times New Roman"/>
          <w:sz w:val="24"/>
          <w:szCs w:val="24"/>
        </w:rPr>
        <w:lastRenderedPageBreak/>
        <w:t xml:space="preserve">And scientifically, how do you </w:t>
      </w:r>
      <w:r w:rsidRPr="000462C2">
        <w:rPr>
          <w:rFonts w:ascii="Times New Roman" w:hAnsi="Times New Roman"/>
          <w:sz w:val="24"/>
          <w:szCs w:val="24"/>
          <w:u w:val="single"/>
        </w:rPr>
        <w:t>confirm</w:t>
      </w:r>
      <w:r>
        <w:rPr>
          <w:rFonts w:ascii="Times New Roman" w:hAnsi="Times New Roman"/>
          <w:sz w:val="24"/>
          <w:szCs w:val="24"/>
        </w:rPr>
        <w:t xml:space="preserve"> that it is a new species?</w:t>
      </w:r>
    </w:p>
    <w:p w14:paraId="05BC3EE2" w14:textId="77777777" w:rsidR="00AE3068" w:rsidRDefault="00AE3068" w:rsidP="00AE3068">
      <w:pPr>
        <w:pStyle w:val="ListParagraph"/>
        <w:numPr>
          <w:ilvl w:val="0"/>
          <w:numId w:val="4"/>
        </w:numPr>
        <w:rPr>
          <w:rFonts w:ascii="Times New Roman" w:hAnsi="Times New Roman"/>
          <w:sz w:val="24"/>
          <w:szCs w:val="24"/>
        </w:rPr>
      </w:pPr>
      <w:r>
        <w:rPr>
          <w:rFonts w:ascii="Times New Roman" w:hAnsi="Times New Roman"/>
          <w:sz w:val="24"/>
          <w:szCs w:val="24"/>
        </w:rPr>
        <w:t xml:space="preserve">I think this is a normal land iguana that just has something wrong with it, and therefore there is an environmentally induced </w:t>
      </w:r>
      <w:r w:rsidRPr="00D22A35">
        <w:rPr>
          <w:rFonts w:ascii="Times New Roman" w:hAnsi="Times New Roman"/>
          <w:sz w:val="24"/>
          <w:szCs w:val="24"/>
          <w:u w:val="single"/>
        </w:rPr>
        <w:t>variation</w:t>
      </w:r>
      <w:r>
        <w:rPr>
          <w:rFonts w:ascii="Times New Roman" w:hAnsi="Times New Roman"/>
          <w:sz w:val="24"/>
          <w:szCs w:val="24"/>
        </w:rPr>
        <w:t xml:space="preserve"> that has caused this coloration.</w:t>
      </w:r>
    </w:p>
    <w:p w14:paraId="21C50B4B" w14:textId="77777777" w:rsidR="00AE3068" w:rsidRDefault="00AE3068" w:rsidP="00AE3068">
      <w:pPr>
        <w:pStyle w:val="ListParagraph"/>
        <w:numPr>
          <w:ilvl w:val="0"/>
          <w:numId w:val="4"/>
        </w:numPr>
        <w:rPr>
          <w:rFonts w:ascii="Times New Roman" w:hAnsi="Times New Roman"/>
          <w:sz w:val="24"/>
          <w:szCs w:val="24"/>
        </w:rPr>
      </w:pPr>
      <w:r>
        <w:rPr>
          <w:rFonts w:ascii="Times New Roman" w:hAnsi="Times New Roman"/>
          <w:sz w:val="24"/>
          <w:szCs w:val="24"/>
        </w:rPr>
        <w:t xml:space="preserve">…which shows that these lizards are very, very </w:t>
      </w:r>
      <w:r w:rsidRPr="00686A0D">
        <w:rPr>
          <w:rFonts w:ascii="Times New Roman" w:hAnsi="Times New Roman"/>
          <w:sz w:val="24"/>
          <w:szCs w:val="24"/>
          <w:u w:val="single"/>
        </w:rPr>
        <w:t>distinct</w:t>
      </w:r>
      <w:r>
        <w:rPr>
          <w:rFonts w:ascii="Times New Roman" w:hAnsi="Times New Roman"/>
          <w:sz w:val="24"/>
          <w:szCs w:val="24"/>
        </w:rPr>
        <w:t xml:space="preserve"> from Galapagos land iguanas and therefore are a </w:t>
      </w:r>
      <w:r w:rsidRPr="00686A0D">
        <w:rPr>
          <w:rFonts w:ascii="Times New Roman" w:hAnsi="Times New Roman"/>
          <w:sz w:val="24"/>
          <w:szCs w:val="24"/>
          <w:u w:val="single"/>
        </w:rPr>
        <w:t>distinct</w:t>
      </w:r>
      <w:r>
        <w:rPr>
          <w:rFonts w:ascii="Times New Roman" w:hAnsi="Times New Roman"/>
          <w:sz w:val="24"/>
          <w:szCs w:val="24"/>
        </w:rPr>
        <w:t xml:space="preserve"> species.</w:t>
      </w:r>
    </w:p>
    <w:p w14:paraId="1F4F06A5" w14:textId="77777777" w:rsidR="00AE3068" w:rsidRPr="00640864" w:rsidRDefault="00AE3068" w:rsidP="00AE3068">
      <w:pPr>
        <w:pStyle w:val="ListParagraph"/>
        <w:numPr>
          <w:ilvl w:val="0"/>
          <w:numId w:val="4"/>
        </w:numPr>
        <w:rPr>
          <w:rFonts w:ascii="Times New Roman" w:hAnsi="Times New Roman"/>
          <w:sz w:val="24"/>
          <w:szCs w:val="24"/>
        </w:rPr>
      </w:pPr>
      <w:r>
        <w:rPr>
          <w:rFonts w:ascii="Times New Roman" w:hAnsi="Times New Roman"/>
          <w:sz w:val="24"/>
          <w:szCs w:val="24"/>
        </w:rPr>
        <w:t xml:space="preserve">Discovering a new species is one thing, and then naming it is a practice of </w:t>
      </w:r>
      <w:r w:rsidRPr="00A24CCB">
        <w:rPr>
          <w:rFonts w:ascii="Times New Roman" w:hAnsi="Times New Roman"/>
          <w:sz w:val="24"/>
          <w:szCs w:val="24"/>
          <w:u w:val="single"/>
        </w:rPr>
        <w:t>taxonomy</w:t>
      </w:r>
      <w:r>
        <w:rPr>
          <w:rFonts w:ascii="Times New Roman" w:hAnsi="Times New Roman"/>
          <w:sz w:val="24"/>
          <w:szCs w:val="24"/>
        </w:rPr>
        <w:t>…</w:t>
      </w:r>
    </w:p>
    <w:p w14:paraId="35BE9A55" w14:textId="77777777" w:rsidR="00AE3068" w:rsidRPr="00247C08" w:rsidRDefault="00AE3068" w:rsidP="00AE3068">
      <w:pPr>
        <w:rPr>
          <w:rFonts w:ascii="Times New Roman" w:hAnsi="Times New Roman"/>
          <w:b/>
          <w:sz w:val="24"/>
          <w:szCs w:val="24"/>
        </w:rPr>
      </w:pPr>
      <w:r w:rsidRPr="00247C08">
        <w:rPr>
          <w:rFonts w:ascii="Times New Roman" w:hAnsi="Times New Roman"/>
          <w:b/>
          <w:sz w:val="24"/>
          <w:szCs w:val="24"/>
        </w:rPr>
        <w:t>COMPREHENSION AND DISCUSSION</w:t>
      </w:r>
    </w:p>
    <w:p w14:paraId="4E868ED7" w14:textId="77777777" w:rsidR="009836E9" w:rsidRDefault="00AE3068" w:rsidP="009836E9">
      <w:pPr>
        <w:rPr>
          <w:rFonts w:ascii="Times New Roman" w:hAnsi="Times New Roman"/>
          <w:sz w:val="24"/>
          <w:szCs w:val="24"/>
        </w:rPr>
      </w:pPr>
      <w:r w:rsidRPr="00247C08">
        <w:rPr>
          <w:rFonts w:ascii="Times New Roman" w:hAnsi="Times New Roman"/>
          <w:b/>
          <w:sz w:val="24"/>
          <w:szCs w:val="24"/>
        </w:rPr>
        <w:t>Task(s):</w:t>
      </w:r>
      <w:r w:rsidRPr="00247C08">
        <w:rPr>
          <w:rFonts w:ascii="Times New Roman" w:hAnsi="Times New Roman"/>
          <w:sz w:val="24"/>
          <w:szCs w:val="24"/>
        </w:rPr>
        <w:t xml:space="preserve">  First, visit the learning stations with a partner.  Gather, discuss and record important and interesting information in a travel journal about the Galapagos Islands.   Next, discuss the following questions about the interview you read in a small group:</w:t>
      </w:r>
    </w:p>
    <w:p w14:paraId="0E8AD679" w14:textId="77777777" w:rsidR="009836E9" w:rsidRPr="009836E9" w:rsidRDefault="00AE3068" w:rsidP="00735FFF">
      <w:pPr>
        <w:pStyle w:val="ListParagraph"/>
        <w:numPr>
          <w:ilvl w:val="0"/>
          <w:numId w:val="20"/>
        </w:numPr>
        <w:rPr>
          <w:rFonts w:ascii="Times New Roman" w:hAnsi="Times New Roman"/>
          <w:sz w:val="24"/>
          <w:szCs w:val="24"/>
        </w:rPr>
      </w:pPr>
      <w:r w:rsidRPr="009836E9">
        <w:rPr>
          <w:rFonts w:ascii="Times New Roman" w:hAnsi="Times New Roman"/>
          <w:sz w:val="24"/>
          <w:szCs w:val="24"/>
        </w:rPr>
        <w:t>What kind of text is this?  How is it different from other kinds of texts you have read?</w:t>
      </w:r>
    </w:p>
    <w:p w14:paraId="2667E87F" w14:textId="77777777" w:rsidR="009836E9" w:rsidRPr="009836E9" w:rsidRDefault="00AE3068" w:rsidP="00735FFF">
      <w:pPr>
        <w:pStyle w:val="ListParagraph"/>
        <w:numPr>
          <w:ilvl w:val="0"/>
          <w:numId w:val="20"/>
        </w:numPr>
        <w:rPr>
          <w:rFonts w:ascii="Times New Roman" w:hAnsi="Times New Roman"/>
          <w:sz w:val="24"/>
          <w:szCs w:val="24"/>
        </w:rPr>
      </w:pPr>
      <w:r w:rsidRPr="009836E9">
        <w:rPr>
          <w:rFonts w:ascii="Times New Roman" w:hAnsi="Times New Roman"/>
          <w:sz w:val="24"/>
          <w:szCs w:val="24"/>
        </w:rPr>
        <w:t>Who first found the pink iguana?  Where exactly was the pink iguana found?</w:t>
      </w:r>
    </w:p>
    <w:p w14:paraId="1E00E6F6" w14:textId="77777777" w:rsidR="009836E9" w:rsidRPr="009836E9" w:rsidRDefault="00AE3068" w:rsidP="00735FFF">
      <w:pPr>
        <w:pStyle w:val="ListParagraph"/>
        <w:numPr>
          <w:ilvl w:val="0"/>
          <w:numId w:val="20"/>
        </w:numPr>
        <w:rPr>
          <w:rFonts w:ascii="Times New Roman" w:hAnsi="Times New Roman"/>
          <w:sz w:val="24"/>
          <w:szCs w:val="24"/>
        </w:rPr>
      </w:pPr>
      <w:r w:rsidRPr="009836E9">
        <w:rPr>
          <w:rFonts w:ascii="Times New Roman" w:hAnsi="Times New Roman"/>
          <w:sz w:val="24"/>
          <w:szCs w:val="24"/>
        </w:rPr>
        <w:t>How many tourists visit the Galapagos Islands each year?  Why hadn’t more people seen the pink iguana?</w:t>
      </w:r>
    </w:p>
    <w:p w14:paraId="0250D4EC" w14:textId="77777777" w:rsidR="009836E9" w:rsidRPr="009836E9" w:rsidRDefault="00AE3068" w:rsidP="00735FFF">
      <w:pPr>
        <w:pStyle w:val="ListParagraph"/>
        <w:numPr>
          <w:ilvl w:val="0"/>
          <w:numId w:val="20"/>
        </w:numPr>
        <w:rPr>
          <w:rFonts w:ascii="Times New Roman" w:hAnsi="Times New Roman"/>
          <w:sz w:val="24"/>
          <w:szCs w:val="24"/>
        </w:rPr>
      </w:pPr>
      <w:r w:rsidRPr="009836E9">
        <w:rPr>
          <w:rFonts w:ascii="Times New Roman" w:hAnsi="Times New Roman"/>
          <w:sz w:val="24"/>
          <w:szCs w:val="24"/>
        </w:rPr>
        <w:t xml:space="preserve">What is the difference between a </w:t>
      </w:r>
      <w:r w:rsidRPr="009836E9">
        <w:rPr>
          <w:rFonts w:ascii="Times New Roman" w:hAnsi="Times New Roman"/>
          <w:sz w:val="24"/>
          <w:szCs w:val="24"/>
          <w:u w:val="single"/>
        </w:rPr>
        <w:t>new species</w:t>
      </w:r>
      <w:r w:rsidRPr="009836E9">
        <w:rPr>
          <w:rFonts w:ascii="Times New Roman" w:hAnsi="Times New Roman"/>
          <w:sz w:val="24"/>
          <w:szCs w:val="24"/>
        </w:rPr>
        <w:t xml:space="preserve"> and a </w:t>
      </w:r>
      <w:r w:rsidRPr="009836E9">
        <w:rPr>
          <w:rFonts w:ascii="Times New Roman" w:hAnsi="Times New Roman"/>
          <w:sz w:val="24"/>
          <w:szCs w:val="24"/>
          <w:u w:val="single"/>
        </w:rPr>
        <w:t>genetic mutation</w:t>
      </w:r>
      <w:r w:rsidRPr="009836E9">
        <w:rPr>
          <w:rFonts w:ascii="Times New Roman" w:hAnsi="Times New Roman"/>
          <w:sz w:val="24"/>
          <w:szCs w:val="24"/>
        </w:rPr>
        <w:t>?</w:t>
      </w:r>
    </w:p>
    <w:p w14:paraId="32D2CE93" w14:textId="77777777" w:rsidR="009836E9" w:rsidRPr="009836E9" w:rsidRDefault="00AE3068" w:rsidP="00735FFF">
      <w:pPr>
        <w:pStyle w:val="ListParagraph"/>
        <w:numPr>
          <w:ilvl w:val="0"/>
          <w:numId w:val="20"/>
        </w:numPr>
        <w:rPr>
          <w:rFonts w:ascii="Times New Roman" w:hAnsi="Times New Roman"/>
          <w:sz w:val="24"/>
          <w:szCs w:val="24"/>
        </w:rPr>
      </w:pPr>
      <w:r w:rsidRPr="009836E9">
        <w:rPr>
          <w:rFonts w:ascii="Times New Roman" w:hAnsi="Times New Roman"/>
          <w:sz w:val="24"/>
          <w:szCs w:val="24"/>
        </w:rPr>
        <w:t xml:space="preserve">What did Dr. Snell do with the iguanas as part of his research?  </w:t>
      </w:r>
    </w:p>
    <w:p w14:paraId="48ECF2A6" w14:textId="77777777" w:rsidR="009836E9" w:rsidRPr="009836E9" w:rsidRDefault="00AE3068" w:rsidP="00735FFF">
      <w:pPr>
        <w:pStyle w:val="ListParagraph"/>
        <w:numPr>
          <w:ilvl w:val="0"/>
          <w:numId w:val="20"/>
        </w:numPr>
        <w:rPr>
          <w:rFonts w:ascii="Times New Roman" w:hAnsi="Times New Roman"/>
          <w:sz w:val="24"/>
          <w:szCs w:val="24"/>
        </w:rPr>
      </w:pPr>
      <w:r w:rsidRPr="009836E9">
        <w:rPr>
          <w:rFonts w:ascii="Times New Roman" w:hAnsi="Times New Roman"/>
          <w:sz w:val="24"/>
          <w:szCs w:val="24"/>
        </w:rPr>
        <w:t>Are the pink iguanas just a different kind of land iguana or are they really a new species?  How did the woman scientist from Italy (Dr. Gentile) find the answer to this question?</w:t>
      </w:r>
    </w:p>
    <w:p w14:paraId="525F826C" w14:textId="77777777" w:rsidR="009836E9" w:rsidRPr="009836E9" w:rsidRDefault="00AE3068" w:rsidP="00735FFF">
      <w:pPr>
        <w:pStyle w:val="ListParagraph"/>
        <w:numPr>
          <w:ilvl w:val="0"/>
          <w:numId w:val="20"/>
        </w:numPr>
        <w:rPr>
          <w:rFonts w:ascii="Times New Roman" w:hAnsi="Times New Roman"/>
          <w:sz w:val="24"/>
          <w:szCs w:val="24"/>
        </w:rPr>
      </w:pPr>
      <w:r w:rsidRPr="009836E9">
        <w:rPr>
          <w:rFonts w:ascii="Times New Roman" w:hAnsi="Times New Roman"/>
          <w:sz w:val="24"/>
          <w:szCs w:val="24"/>
        </w:rPr>
        <w:t xml:space="preserve">What does is mean to </w:t>
      </w:r>
      <w:r w:rsidRPr="009836E9">
        <w:rPr>
          <w:rFonts w:ascii="Times New Roman" w:hAnsi="Times New Roman"/>
          <w:i/>
          <w:sz w:val="24"/>
          <w:szCs w:val="24"/>
        </w:rPr>
        <w:t>gather evidence</w:t>
      </w:r>
      <w:r w:rsidRPr="009836E9">
        <w:rPr>
          <w:rFonts w:ascii="Times New Roman" w:hAnsi="Times New Roman"/>
          <w:sz w:val="24"/>
          <w:szCs w:val="24"/>
        </w:rPr>
        <w:t xml:space="preserve"> and </w:t>
      </w:r>
      <w:r w:rsidRPr="009836E9">
        <w:rPr>
          <w:rFonts w:ascii="Times New Roman" w:hAnsi="Times New Roman"/>
          <w:i/>
          <w:sz w:val="24"/>
          <w:szCs w:val="24"/>
        </w:rPr>
        <w:t>form a hypothesis</w:t>
      </w:r>
      <w:r w:rsidRPr="009836E9">
        <w:rPr>
          <w:rFonts w:ascii="Times New Roman" w:hAnsi="Times New Roman"/>
          <w:sz w:val="24"/>
          <w:szCs w:val="24"/>
        </w:rPr>
        <w:t>?  Can you predict what happens when scientists disagree?</w:t>
      </w:r>
    </w:p>
    <w:p w14:paraId="7F41039C" w14:textId="351B51D6" w:rsidR="00AE3068" w:rsidRPr="009836E9" w:rsidRDefault="00AE3068" w:rsidP="00735FFF">
      <w:pPr>
        <w:pStyle w:val="ListParagraph"/>
        <w:numPr>
          <w:ilvl w:val="0"/>
          <w:numId w:val="20"/>
        </w:numPr>
        <w:rPr>
          <w:rFonts w:ascii="Times New Roman" w:hAnsi="Times New Roman"/>
          <w:sz w:val="24"/>
          <w:szCs w:val="24"/>
        </w:rPr>
      </w:pPr>
      <w:r w:rsidRPr="009836E9">
        <w:rPr>
          <w:rFonts w:ascii="Times New Roman" w:hAnsi="Times New Roman"/>
          <w:sz w:val="24"/>
          <w:szCs w:val="24"/>
        </w:rPr>
        <w:t xml:space="preserve">What is taxonomy?  </w:t>
      </w:r>
    </w:p>
    <w:p w14:paraId="4FA64737" w14:textId="77777777" w:rsidR="00E663C3" w:rsidRDefault="00E663C3" w:rsidP="00AE3068">
      <w:pPr>
        <w:rPr>
          <w:rFonts w:ascii="Times New Roman" w:hAnsi="Times New Roman"/>
          <w:b/>
          <w:sz w:val="24"/>
          <w:szCs w:val="24"/>
        </w:rPr>
      </w:pPr>
    </w:p>
    <w:p w14:paraId="7C347CE4" w14:textId="77777777" w:rsidR="00AE3068" w:rsidRPr="00247C08" w:rsidRDefault="00AE3068" w:rsidP="00AE3068">
      <w:pPr>
        <w:rPr>
          <w:rFonts w:ascii="Times New Roman" w:hAnsi="Times New Roman"/>
          <w:b/>
          <w:sz w:val="24"/>
          <w:szCs w:val="24"/>
        </w:rPr>
      </w:pPr>
      <w:r w:rsidRPr="00247C08">
        <w:rPr>
          <w:rFonts w:ascii="Times New Roman" w:hAnsi="Times New Roman"/>
          <w:b/>
          <w:sz w:val="24"/>
          <w:szCs w:val="24"/>
        </w:rPr>
        <w:t>LISTENING COMPREHENSION</w:t>
      </w:r>
    </w:p>
    <w:p w14:paraId="04A83589" w14:textId="77777777" w:rsidR="00AE3068" w:rsidRPr="00247C08" w:rsidRDefault="00AE3068" w:rsidP="00AE3068">
      <w:pPr>
        <w:rPr>
          <w:rFonts w:ascii="Times New Roman" w:hAnsi="Times New Roman"/>
          <w:sz w:val="24"/>
          <w:szCs w:val="24"/>
        </w:rPr>
      </w:pPr>
      <w:r w:rsidRPr="00247C08">
        <w:rPr>
          <w:rFonts w:ascii="Times New Roman" w:hAnsi="Times New Roman"/>
          <w:b/>
          <w:sz w:val="24"/>
          <w:szCs w:val="24"/>
        </w:rPr>
        <w:t>Task(s):</w:t>
      </w:r>
      <w:r w:rsidRPr="00247C08">
        <w:rPr>
          <w:rFonts w:ascii="Times New Roman" w:hAnsi="Times New Roman"/>
          <w:sz w:val="24"/>
          <w:szCs w:val="24"/>
        </w:rPr>
        <w:t xml:space="preserve">  Listen to the recorded interview at </w:t>
      </w:r>
      <w:hyperlink r:id="rId12" w:history="1">
        <w:r w:rsidRPr="00247C08">
          <w:rPr>
            <w:rStyle w:val="Hyperlink"/>
            <w:rFonts w:ascii="Times New Roman" w:hAnsi="Times New Roman"/>
            <w:sz w:val="24"/>
            <w:szCs w:val="24"/>
          </w:rPr>
          <w:t>www.npr.org</w:t>
        </w:r>
      </w:hyperlink>
      <w:r w:rsidRPr="00247C08">
        <w:rPr>
          <w:rFonts w:ascii="Times New Roman" w:hAnsi="Times New Roman"/>
          <w:sz w:val="24"/>
          <w:szCs w:val="24"/>
        </w:rPr>
        <w:t>.  What are some other words or phrases you could substitute for the underlined words and phrases below?  What can you do when you know most, but not all the words or phrases?  Share your ideas with a partner or small group.</w:t>
      </w:r>
      <w:r>
        <w:rPr>
          <w:rFonts w:ascii="Times New Roman" w:hAnsi="Times New Roman"/>
          <w:sz w:val="24"/>
          <w:szCs w:val="24"/>
        </w:rPr>
        <w:t xml:space="preserve">  </w:t>
      </w:r>
    </w:p>
    <w:p w14:paraId="441A823D" w14:textId="77777777" w:rsidR="00AE3068" w:rsidRPr="00890EFB" w:rsidRDefault="00AE3068" w:rsidP="00AE3068">
      <w:pPr>
        <w:ind w:left="720"/>
        <w:rPr>
          <w:rFonts w:ascii="Times New Roman" w:hAnsi="Times New Roman"/>
          <w:sz w:val="24"/>
          <w:szCs w:val="24"/>
        </w:rPr>
      </w:pPr>
      <w:r w:rsidRPr="00247C08">
        <w:rPr>
          <w:rFonts w:ascii="Times New Roman" w:hAnsi="Times New Roman"/>
          <w:sz w:val="24"/>
          <w:szCs w:val="24"/>
        </w:rPr>
        <w:t xml:space="preserve">“The Galapagos Islands have been famous for their wildlife ever since Charles Darwin </w:t>
      </w:r>
      <w:r w:rsidRPr="00247C08">
        <w:rPr>
          <w:rFonts w:ascii="Times New Roman" w:hAnsi="Times New Roman"/>
          <w:sz w:val="24"/>
          <w:szCs w:val="24"/>
          <w:u w:val="single"/>
        </w:rPr>
        <w:t>hatched</w:t>
      </w:r>
      <w:r w:rsidRPr="00247C08">
        <w:rPr>
          <w:rFonts w:ascii="Times New Roman" w:hAnsi="Times New Roman"/>
          <w:sz w:val="24"/>
          <w:szCs w:val="24"/>
        </w:rPr>
        <w:t xml:space="preserve"> his theories on evolution by studying Galapagos finches.  But even Darwin didn’t get everywhere on the Galapagos Islands.  And more than 20 years ago, scientists hiking on an island known as Isabela </w:t>
      </w:r>
      <w:r w:rsidRPr="00247C08">
        <w:rPr>
          <w:rFonts w:ascii="Times New Roman" w:hAnsi="Times New Roman"/>
          <w:sz w:val="24"/>
          <w:szCs w:val="24"/>
          <w:u w:val="single"/>
        </w:rPr>
        <w:t>spotted</w:t>
      </w:r>
      <w:r w:rsidRPr="00247C08">
        <w:rPr>
          <w:rFonts w:ascii="Times New Roman" w:hAnsi="Times New Roman"/>
          <w:sz w:val="24"/>
          <w:szCs w:val="24"/>
        </w:rPr>
        <w:t xml:space="preserve"> an iguana that was, well, pink.  What they didn’t know was whether the pink lizard was a genetic mutation</w:t>
      </w:r>
      <w:r w:rsidRPr="00247C08">
        <w:rPr>
          <w:rFonts w:ascii="Times New Roman" w:hAnsi="Times New Roman"/>
          <w:sz w:val="24"/>
          <w:szCs w:val="24"/>
          <w:u w:val="single"/>
        </w:rPr>
        <w:t xml:space="preserve"> </w:t>
      </w:r>
      <w:r w:rsidRPr="00247C08">
        <w:rPr>
          <w:rFonts w:ascii="Times New Roman" w:hAnsi="Times New Roman"/>
          <w:sz w:val="24"/>
          <w:szCs w:val="24"/>
        </w:rPr>
        <w:t xml:space="preserve">or a whole new species.  Now that’s been </w:t>
      </w:r>
      <w:r w:rsidRPr="00247C08">
        <w:rPr>
          <w:rFonts w:ascii="Times New Roman" w:hAnsi="Times New Roman"/>
          <w:sz w:val="24"/>
          <w:szCs w:val="24"/>
          <w:u w:val="single"/>
        </w:rPr>
        <w:t>cleared up</w:t>
      </w:r>
      <w:r w:rsidRPr="00247C08">
        <w:rPr>
          <w:rFonts w:ascii="Times New Roman" w:hAnsi="Times New Roman"/>
          <w:sz w:val="24"/>
          <w:szCs w:val="24"/>
        </w:rPr>
        <w:t xml:space="preserve"> by Italian researcher Gabriele Gentile.” </w:t>
      </w:r>
    </w:p>
    <w:p w14:paraId="5D43A4AD" w14:textId="77777777" w:rsidR="009836E9" w:rsidRDefault="009836E9" w:rsidP="00AE3068">
      <w:pPr>
        <w:rPr>
          <w:rFonts w:ascii="Times New Roman" w:hAnsi="Times New Roman"/>
          <w:b/>
          <w:sz w:val="24"/>
          <w:szCs w:val="24"/>
        </w:rPr>
      </w:pPr>
    </w:p>
    <w:p w14:paraId="07116182" w14:textId="77777777" w:rsidR="009836E9" w:rsidRDefault="009836E9" w:rsidP="00AE3068">
      <w:pPr>
        <w:rPr>
          <w:rFonts w:ascii="Times New Roman" w:hAnsi="Times New Roman"/>
          <w:b/>
          <w:sz w:val="24"/>
          <w:szCs w:val="24"/>
        </w:rPr>
      </w:pPr>
    </w:p>
    <w:p w14:paraId="48034436" w14:textId="77777777" w:rsidR="00AE3068" w:rsidRPr="00247C08" w:rsidRDefault="00AE3068" w:rsidP="00AE3068">
      <w:pPr>
        <w:rPr>
          <w:rFonts w:ascii="Times New Roman" w:hAnsi="Times New Roman"/>
          <w:b/>
          <w:sz w:val="24"/>
          <w:szCs w:val="24"/>
        </w:rPr>
      </w:pPr>
      <w:r w:rsidRPr="00247C08">
        <w:rPr>
          <w:rFonts w:ascii="Times New Roman" w:hAnsi="Times New Roman"/>
          <w:b/>
          <w:sz w:val="24"/>
          <w:szCs w:val="24"/>
        </w:rPr>
        <w:lastRenderedPageBreak/>
        <w:t>PRONUNCIATION THROUGH NEGOTIATION OF MEANING</w:t>
      </w:r>
    </w:p>
    <w:p w14:paraId="405CB498" w14:textId="77777777" w:rsidR="00AE3068" w:rsidRPr="00247C08" w:rsidRDefault="00AE3068" w:rsidP="00AE3068">
      <w:pPr>
        <w:rPr>
          <w:rFonts w:ascii="Times New Roman" w:hAnsi="Times New Roman"/>
          <w:sz w:val="24"/>
          <w:szCs w:val="24"/>
        </w:rPr>
      </w:pPr>
      <w:r w:rsidRPr="00247C08">
        <w:rPr>
          <w:rFonts w:ascii="Times New Roman" w:hAnsi="Times New Roman"/>
          <w:b/>
          <w:sz w:val="24"/>
          <w:szCs w:val="24"/>
        </w:rPr>
        <w:t>Task(s):</w:t>
      </w:r>
      <w:r w:rsidRPr="00247C08">
        <w:rPr>
          <w:rFonts w:ascii="Times New Roman" w:hAnsi="Times New Roman"/>
          <w:sz w:val="24"/>
          <w:szCs w:val="24"/>
        </w:rPr>
        <w:t xml:space="preserve">  Log on to </w:t>
      </w:r>
      <w:hyperlink r:id="rId13" w:history="1">
        <w:r w:rsidRPr="00247C08">
          <w:rPr>
            <w:rStyle w:val="Hyperlink"/>
            <w:rFonts w:ascii="Times New Roman" w:hAnsi="Times New Roman"/>
            <w:sz w:val="24"/>
            <w:szCs w:val="24"/>
          </w:rPr>
          <w:t>www.PBS.org</w:t>
        </w:r>
      </w:hyperlink>
      <w:r w:rsidRPr="00247C08">
        <w:rPr>
          <w:rFonts w:ascii="Times New Roman" w:hAnsi="Times New Roman"/>
          <w:sz w:val="24"/>
          <w:szCs w:val="24"/>
        </w:rPr>
        <w:t xml:space="preserve"> to access a cyber field trip to the Galapagos Islands.  Take notes on what interests you most.  You will create a short speaking presentation for members of your group.  Help your classmates to understand your ideas by speaking clearly and answering questions.   </w:t>
      </w:r>
    </w:p>
    <w:p w14:paraId="3F88F10D" w14:textId="77777777" w:rsidR="00AE3068" w:rsidRPr="00247C08" w:rsidRDefault="00AE3068" w:rsidP="00AE3068">
      <w:pPr>
        <w:rPr>
          <w:rFonts w:ascii="Times New Roman" w:hAnsi="Times New Roman"/>
          <w:b/>
          <w:sz w:val="24"/>
          <w:szCs w:val="24"/>
        </w:rPr>
      </w:pPr>
      <w:r w:rsidRPr="00247C08">
        <w:rPr>
          <w:rFonts w:ascii="Times New Roman" w:hAnsi="Times New Roman"/>
          <w:b/>
          <w:sz w:val="24"/>
          <w:szCs w:val="24"/>
        </w:rPr>
        <w:t>READING THE WORLD</w:t>
      </w:r>
    </w:p>
    <w:p w14:paraId="039464A8" w14:textId="77777777" w:rsidR="00AE3068" w:rsidRPr="00247C08" w:rsidRDefault="00AE3068" w:rsidP="00AE3068">
      <w:pPr>
        <w:rPr>
          <w:rFonts w:ascii="Times New Roman" w:hAnsi="Times New Roman"/>
          <w:sz w:val="24"/>
          <w:szCs w:val="24"/>
        </w:rPr>
      </w:pPr>
      <w:r w:rsidRPr="00247C08">
        <w:rPr>
          <w:rFonts w:ascii="Times New Roman" w:hAnsi="Times New Roman"/>
          <w:b/>
          <w:sz w:val="24"/>
          <w:szCs w:val="24"/>
        </w:rPr>
        <w:t xml:space="preserve">Task(s):  </w:t>
      </w:r>
      <w:r w:rsidRPr="00247C08">
        <w:rPr>
          <w:rFonts w:ascii="Times New Roman" w:hAnsi="Times New Roman"/>
          <w:sz w:val="24"/>
          <w:szCs w:val="24"/>
        </w:rPr>
        <w:t xml:space="preserve">Interview a partner.  When you finish, record your answers on a Venn Diagram (hint:  use as many </w:t>
      </w:r>
      <w:r w:rsidRPr="00A47C88">
        <w:rPr>
          <w:rFonts w:ascii="Times New Roman" w:hAnsi="Times New Roman"/>
          <w:sz w:val="24"/>
          <w:szCs w:val="24"/>
          <w:u w:val="single"/>
        </w:rPr>
        <w:t>description words</w:t>
      </w:r>
      <w:r w:rsidRPr="00247C08">
        <w:rPr>
          <w:rFonts w:ascii="Times New Roman" w:hAnsi="Times New Roman"/>
          <w:sz w:val="24"/>
          <w:szCs w:val="24"/>
        </w:rPr>
        <w:t xml:space="preserve"> as you can).  How is your thinking alike?  How is it different?  Consider your partner’s point of view carefully, using non-verbal cues to help express yourself as you both listen and speak.  </w:t>
      </w:r>
    </w:p>
    <w:p w14:paraId="6EE627D7" w14:textId="77777777" w:rsidR="00AE3068" w:rsidRPr="00247C08" w:rsidRDefault="00AE3068" w:rsidP="00AE3068">
      <w:pPr>
        <w:rPr>
          <w:rFonts w:ascii="Times New Roman" w:hAnsi="Times New Roman"/>
          <w:sz w:val="24"/>
          <w:szCs w:val="24"/>
        </w:rPr>
      </w:pPr>
      <w:r w:rsidRPr="00247C08">
        <w:rPr>
          <w:rFonts w:ascii="Times New Roman" w:hAnsi="Times New Roman"/>
          <w:sz w:val="24"/>
          <w:szCs w:val="24"/>
        </w:rPr>
        <w:t>Option A:</w:t>
      </w:r>
    </w:p>
    <w:p w14:paraId="0E9366C2" w14:textId="77777777" w:rsidR="00AE3068" w:rsidRPr="00247C08" w:rsidRDefault="00AE3068" w:rsidP="00AE3068">
      <w:pPr>
        <w:pStyle w:val="ListParagraph"/>
        <w:numPr>
          <w:ilvl w:val="0"/>
          <w:numId w:val="5"/>
        </w:numPr>
        <w:rPr>
          <w:rFonts w:ascii="Times New Roman" w:hAnsi="Times New Roman"/>
          <w:sz w:val="24"/>
          <w:szCs w:val="24"/>
        </w:rPr>
      </w:pPr>
      <w:r w:rsidRPr="00247C08">
        <w:rPr>
          <w:rFonts w:ascii="Times New Roman" w:hAnsi="Times New Roman"/>
          <w:sz w:val="24"/>
          <w:szCs w:val="24"/>
        </w:rPr>
        <w:t>When I think of a scientist, I think of ....</w:t>
      </w:r>
    </w:p>
    <w:p w14:paraId="47D9D97F" w14:textId="77777777" w:rsidR="00AE3068" w:rsidRPr="00247C08" w:rsidRDefault="00AE3068" w:rsidP="00AE3068">
      <w:pPr>
        <w:pStyle w:val="ListParagraph"/>
        <w:numPr>
          <w:ilvl w:val="0"/>
          <w:numId w:val="5"/>
        </w:numPr>
        <w:rPr>
          <w:rFonts w:ascii="Times New Roman" w:hAnsi="Times New Roman"/>
          <w:sz w:val="24"/>
          <w:szCs w:val="24"/>
        </w:rPr>
      </w:pPr>
      <w:r>
        <w:rPr>
          <w:rFonts w:ascii="Times New Roman" w:hAnsi="Times New Roman"/>
          <w:sz w:val="24"/>
          <w:szCs w:val="24"/>
        </w:rPr>
        <w:t>To me, Dr. Snell and Dr. Gentile sounded…</w:t>
      </w:r>
    </w:p>
    <w:p w14:paraId="0B79BFBF" w14:textId="77777777" w:rsidR="00AE3068" w:rsidRPr="00247C08" w:rsidRDefault="00AE3068" w:rsidP="00AE3068">
      <w:pPr>
        <w:rPr>
          <w:rFonts w:ascii="Times New Roman" w:hAnsi="Times New Roman"/>
          <w:sz w:val="24"/>
          <w:szCs w:val="24"/>
        </w:rPr>
      </w:pPr>
      <w:r w:rsidRPr="00247C08">
        <w:rPr>
          <w:rFonts w:ascii="Times New Roman" w:hAnsi="Times New Roman"/>
          <w:sz w:val="24"/>
          <w:szCs w:val="24"/>
        </w:rPr>
        <w:t xml:space="preserve">Option B:  </w:t>
      </w:r>
    </w:p>
    <w:p w14:paraId="58BDB75C" w14:textId="77777777" w:rsidR="00AE3068" w:rsidRPr="00247C08" w:rsidRDefault="00AE3068" w:rsidP="00AE3068">
      <w:pPr>
        <w:pStyle w:val="ListParagraph"/>
        <w:numPr>
          <w:ilvl w:val="0"/>
          <w:numId w:val="6"/>
        </w:numPr>
        <w:rPr>
          <w:rFonts w:ascii="Times New Roman" w:hAnsi="Times New Roman"/>
          <w:sz w:val="24"/>
          <w:szCs w:val="24"/>
        </w:rPr>
      </w:pPr>
      <w:r w:rsidRPr="00247C08">
        <w:rPr>
          <w:rFonts w:ascii="Times New Roman" w:hAnsi="Times New Roman"/>
          <w:sz w:val="24"/>
          <w:szCs w:val="24"/>
        </w:rPr>
        <w:t>When I think of science, I think of…</w:t>
      </w:r>
    </w:p>
    <w:p w14:paraId="01302E60" w14:textId="77777777" w:rsidR="00AE3068" w:rsidRPr="00247C08" w:rsidRDefault="00AE3068" w:rsidP="00AE3068">
      <w:pPr>
        <w:pStyle w:val="ListParagraph"/>
        <w:numPr>
          <w:ilvl w:val="0"/>
          <w:numId w:val="6"/>
        </w:numPr>
        <w:rPr>
          <w:rFonts w:ascii="Times New Roman" w:hAnsi="Times New Roman"/>
          <w:sz w:val="24"/>
          <w:szCs w:val="24"/>
        </w:rPr>
      </w:pPr>
      <w:r w:rsidRPr="00247C08">
        <w:rPr>
          <w:rFonts w:ascii="Times New Roman" w:hAnsi="Times New Roman"/>
          <w:sz w:val="24"/>
          <w:szCs w:val="24"/>
        </w:rPr>
        <w:t xml:space="preserve">Some jobs </w:t>
      </w:r>
      <w:r>
        <w:rPr>
          <w:rFonts w:ascii="Times New Roman" w:hAnsi="Times New Roman"/>
          <w:sz w:val="24"/>
          <w:szCs w:val="24"/>
        </w:rPr>
        <w:t xml:space="preserve">people do </w:t>
      </w:r>
      <w:r w:rsidRPr="00247C08">
        <w:rPr>
          <w:rFonts w:ascii="Times New Roman" w:hAnsi="Times New Roman"/>
          <w:sz w:val="24"/>
          <w:szCs w:val="24"/>
        </w:rPr>
        <w:t>that make me think of science are…</w:t>
      </w:r>
    </w:p>
    <w:p w14:paraId="306FC635" w14:textId="77777777" w:rsidR="00AE3068" w:rsidRPr="00247C08" w:rsidRDefault="00AE3068" w:rsidP="00AE3068">
      <w:pPr>
        <w:rPr>
          <w:rFonts w:ascii="Times New Roman" w:hAnsi="Times New Roman"/>
          <w:b/>
          <w:sz w:val="24"/>
          <w:szCs w:val="24"/>
        </w:rPr>
      </w:pPr>
      <w:r w:rsidRPr="00247C08">
        <w:rPr>
          <w:rFonts w:ascii="Times New Roman" w:hAnsi="Times New Roman"/>
          <w:b/>
          <w:sz w:val="24"/>
          <w:szCs w:val="24"/>
        </w:rPr>
        <w:t>INTERCULTURAL CONNECTIONS</w:t>
      </w:r>
    </w:p>
    <w:p w14:paraId="4B13B4F9" w14:textId="77777777" w:rsidR="00AE3068" w:rsidRPr="00247C08" w:rsidRDefault="00AE3068" w:rsidP="00AE3068">
      <w:pPr>
        <w:rPr>
          <w:rFonts w:ascii="Times New Roman" w:hAnsi="Times New Roman"/>
          <w:sz w:val="24"/>
          <w:szCs w:val="24"/>
        </w:rPr>
      </w:pPr>
      <w:r w:rsidRPr="00247C08">
        <w:rPr>
          <w:rFonts w:ascii="Times New Roman" w:hAnsi="Times New Roman"/>
          <w:sz w:val="24"/>
          <w:szCs w:val="24"/>
        </w:rPr>
        <w:t xml:space="preserve">Being a </w:t>
      </w:r>
      <w:r w:rsidRPr="00247C08">
        <w:rPr>
          <w:rFonts w:ascii="Times New Roman" w:hAnsi="Times New Roman"/>
          <w:sz w:val="24"/>
          <w:szCs w:val="24"/>
          <w:u w:val="single"/>
        </w:rPr>
        <w:t>global citizen</w:t>
      </w:r>
      <w:r w:rsidRPr="00247C08">
        <w:rPr>
          <w:rFonts w:ascii="Times New Roman" w:hAnsi="Times New Roman"/>
          <w:sz w:val="24"/>
          <w:szCs w:val="24"/>
        </w:rPr>
        <w:t xml:space="preserve"> means learning how to work well with others even when ideas or beliefs are different.  To be a successful scientist, a person must possess the quality of </w:t>
      </w:r>
      <w:r w:rsidRPr="00247C08">
        <w:rPr>
          <w:rFonts w:ascii="Times New Roman" w:hAnsi="Times New Roman"/>
          <w:sz w:val="24"/>
          <w:szCs w:val="24"/>
          <w:u w:val="single"/>
        </w:rPr>
        <w:t>persistence</w:t>
      </w:r>
      <w:r w:rsidRPr="00247C08">
        <w:rPr>
          <w:rFonts w:ascii="Times New Roman" w:hAnsi="Times New Roman"/>
          <w:sz w:val="24"/>
          <w:szCs w:val="24"/>
        </w:rPr>
        <w:t xml:space="preserve">.  This means that in order to learn and solve problems, you may need to:  ask for help; change your ideas if they aren’t working; and consider how you can work with others to get things done.  Persistent people don’t quit when things get difficult…they </w:t>
      </w:r>
      <w:r w:rsidRPr="00247C08">
        <w:rPr>
          <w:rFonts w:ascii="Times New Roman" w:hAnsi="Times New Roman"/>
          <w:sz w:val="24"/>
          <w:szCs w:val="24"/>
          <w:u w:val="single"/>
        </w:rPr>
        <w:t>negotiate</w:t>
      </w:r>
      <w:r w:rsidRPr="00247C08">
        <w:rPr>
          <w:rFonts w:ascii="Times New Roman" w:hAnsi="Times New Roman"/>
          <w:sz w:val="24"/>
          <w:szCs w:val="24"/>
        </w:rPr>
        <w:t>.</w:t>
      </w:r>
    </w:p>
    <w:p w14:paraId="4E129201" w14:textId="27EA5AB2" w:rsidR="00AE3068" w:rsidRDefault="00AE3068" w:rsidP="00AE3068">
      <w:pPr>
        <w:rPr>
          <w:rFonts w:ascii="Times New Roman" w:hAnsi="Times New Roman"/>
          <w:sz w:val="24"/>
          <w:szCs w:val="24"/>
        </w:rPr>
      </w:pPr>
      <w:r w:rsidRPr="00247C08">
        <w:rPr>
          <w:rFonts w:ascii="Times New Roman" w:hAnsi="Times New Roman"/>
          <w:b/>
          <w:sz w:val="24"/>
          <w:szCs w:val="24"/>
        </w:rPr>
        <w:t>Task(s):</w:t>
      </w:r>
      <w:r w:rsidR="00E663C3">
        <w:rPr>
          <w:rFonts w:ascii="Times New Roman" w:hAnsi="Times New Roman"/>
          <w:sz w:val="24"/>
          <w:szCs w:val="24"/>
        </w:rPr>
        <w:t xml:space="preserve">  Write and perform a brief role-</w:t>
      </w:r>
      <w:r w:rsidRPr="00247C08">
        <w:rPr>
          <w:rFonts w:ascii="Times New Roman" w:hAnsi="Times New Roman"/>
          <w:sz w:val="24"/>
          <w:szCs w:val="24"/>
        </w:rPr>
        <w:t>play that involves people negotiating to get things do</w:t>
      </w:r>
      <w:r w:rsidR="00E663C3">
        <w:rPr>
          <w:rFonts w:ascii="Times New Roman" w:hAnsi="Times New Roman"/>
          <w:sz w:val="24"/>
          <w:szCs w:val="24"/>
        </w:rPr>
        <w:t xml:space="preserve">ne.  Be </w:t>
      </w:r>
      <w:r w:rsidRPr="00247C08">
        <w:rPr>
          <w:rFonts w:ascii="Times New Roman" w:hAnsi="Times New Roman"/>
          <w:sz w:val="24"/>
          <w:szCs w:val="24"/>
        </w:rPr>
        <w:t xml:space="preserve">sure to include a </w:t>
      </w:r>
      <w:r w:rsidRPr="00247C08">
        <w:rPr>
          <w:rFonts w:ascii="Times New Roman" w:hAnsi="Times New Roman"/>
          <w:sz w:val="24"/>
          <w:szCs w:val="24"/>
          <w:u w:val="single"/>
        </w:rPr>
        <w:t>conflict</w:t>
      </w:r>
      <w:r w:rsidRPr="00247C08">
        <w:rPr>
          <w:rFonts w:ascii="Times New Roman" w:hAnsi="Times New Roman"/>
          <w:sz w:val="24"/>
          <w:szCs w:val="24"/>
        </w:rPr>
        <w:t xml:space="preserve"> and a </w:t>
      </w:r>
      <w:r w:rsidRPr="00247C08">
        <w:rPr>
          <w:rFonts w:ascii="Times New Roman" w:hAnsi="Times New Roman"/>
          <w:sz w:val="24"/>
          <w:szCs w:val="24"/>
          <w:u w:val="single"/>
        </w:rPr>
        <w:t>resolution</w:t>
      </w:r>
      <w:r w:rsidRPr="00247C08">
        <w:rPr>
          <w:rFonts w:ascii="Times New Roman" w:hAnsi="Times New Roman"/>
          <w:sz w:val="24"/>
          <w:szCs w:val="24"/>
        </w:rPr>
        <w:t>.</w:t>
      </w:r>
    </w:p>
    <w:p w14:paraId="4EC74C11" w14:textId="024A9B62" w:rsidR="00AE3068" w:rsidRPr="009836E9" w:rsidRDefault="009836E9" w:rsidP="00AE3068">
      <w:pPr>
        <w:rPr>
          <w:rFonts w:ascii="Times New Roman" w:hAnsi="Times New Roman"/>
          <w:sz w:val="24"/>
          <w:szCs w:val="24"/>
        </w:rPr>
      </w:pPr>
      <w:r>
        <w:rPr>
          <w:rFonts w:ascii="Times New Roman" w:hAnsi="Times New Roman"/>
          <w:sz w:val="24"/>
          <w:szCs w:val="24"/>
        </w:rPr>
        <w:t>The teacher should model a conflict resolution scenario, and ask a few partners to share their scenario with the class.</w:t>
      </w:r>
    </w:p>
    <w:p w14:paraId="4EBE1A11" w14:textId="77777777" w:rsidR="00AE3068" w:rsidRPr="00247C08" w:rsidRDefault="00AE3068" w:rsidP="00AE3068">
      <w:pPr>
        <w:rPr>
          <w:rFonts w:ascii="Times New Roman" w:hAnsi="Times New Roman"/>
          <w:b/>
          <w:sz w:val="24"/>
          <w:szCs w:val="24"/>
        </w:rPr>
      </w:pPr>
      <w:r w:rsidRPr="00247C08">
        <w:rPr>
          <w:rFonts w:ascii="Times New Roman" w:hAnsi="Times New Roman"/>
          <w:b/>
          <w:sz w:val="24"/>
          <w:szCs w:val="24"/>
        </w:rPr>
        <w:t>WRITING</w:t>
      </w:r>
    </w:p>
    <w:p w14:paraId="6DFADB9C" w14:textId="77777777" w:rsidR="00AE3068" w:rsidRPr="00247C08" w:rsidRDefault="00AE3068" w:rsidP="00AE3068">
      <w:pPr>
        <w:rPr>
          <w:rFonts w:ascii="Times New Roman" w:hAnsi="Times New Roman"/>
          <w:sz w:val="24"/>
          <w:szCs w:val="24"/>
        </w:rPr>
      </w:pPr>
      <w:r w:rsidRPr="00247C08">
        <w:rPr>
          <w:rFonts w:ascii="Times New Roman" w:hAnsi="Times New Roman"/>
          <w:sz w:val="24"/>
          <w:szCs w:val="24"/>
        </w:rPr>
        <w:t xml:space="preserve">You learned that many tourists visit the Galapagos Islands every year.  Do you think this is good for the Islands or not?  Think about the </w:t>
      </w:r>
      <w:r w:rsidRPr="00760D5B">
        <w:rPr>
          <w:rFonts w:ascii="Times New Roman" w:hAnsi="Times New Roman"/>
          <w:sz w:val="24"/>
          <w:szCs w:val="24"/>
          <w:u w:val="single"/>
        </w:rPr>
        <w:t xml:space="preserve">pros and cons </w:t>
      </w:r>
      <w:r w:rsidRPr="00247C08">
        <w:rPr>
          <w:rFonts w:ascii="Times New Roman" w:hAnsi="Times New Roman"/>
          <w:sz w:val="24"/>
          <w:szCs w:val="24"/>
        </w:rPr>
        <w:t xml:space="preserve">of </w:t>
      </w:r>
      <w:r w:rsidRPr="00705888">
        <w:rPr>
          <w:rFonts w:ascii="Times New Roman" w:hAnsi="Times New Roman"/>
          <w:b/>
          <w:sz w:val="24"/>
          <w:szCs w:val="24"/>
        </w:rPr>
        <w:t>tourism</w:t>
      </w:r>
      <w:r>
        <w:rPr>
          <w:rFonts w:ascii="Times New Roman" w:hAnsi="Times New Roman"/>
          <w:b/>
          <w:sz w:val="24"/>
          <w:szCs w:val="24"/>
        </w:rPr>
        <w:t xml:space="preserve"> </w:t>
      </w:r>
      <w:r>
        <w:rPr>
          <w:rFonts w:ascii="Times New Roman" w:hAnsi="Times New Roman"/>
          <w:sz w:val="24"/>
          <w:szCs w:val="24"/>
        </w:rPr>
        <w:t>on the Galapagos Islands</w:t>
      </w:r>
      <w:r w:rsidRPr="00247C08">
        <w:rPr>
          <w:rFonts w:ascii="Times New Roman" w:hAnsi="Times New Roman"/>
          <w:sz w:val="24"/>
          <w:szCs w:val="24"/>
        </w:rPr>
        <w:t>.  Write a short opinion statement.  Be sure to give reasons to support your opinion..</w:t>
      </w:r>
    </w:p>
    <w:p w14:paraId="0337B60D" w14:textId="77777777" w:rsidR="009836E9" w:rsidRDefault="009836E9" w:rsidP="00AE3068">
      <w:pPr>
        <w:rPr>
          <w:rFonts w:ascii="Times New Roman" w:hAnsi="Times New Roman"/>
          <w:b/>
          <w:sz w:val="24"/>
          <w:szCs w:val="24"/>
        </w:rPr>
      </w:pPr>
    </w:p>
    <w:p w14:paraId="4BC7DCEB" w14:textId="77777777" w:rsidR="00AE3068" w:rsidRPr="00247C08" w:rsidRDefault="00AE3068" w:rsidP="00AE3068">
      <w:pPr>
        <w:rPr>
          <w:rFonts w:ascii="Times New Roman" w:hAnsi="Times New Roman"/>
          <w:b/>
          <w:sz w:val="24"/>
          <w:szCs w:val="24"/>
        </w:rPr>
      </w:pPr>
      <w:r w:rsidRPr="00247C08">
        <w:rPr>
          <w:rFonts w:ascii="Times New Roman" w:hAnsi="Times New Roman"/>
          <w:b/>
          <w:sz w:val="24"/>
          <w:szCs w:val="24"/>
        </w:rPr>
        <w:lastRenderedPageBreak/>
        <w:t>INDEPENDENT STUDY</w:t>
      </w:r>
    </w:p>
    <w:p w14:paraId="4D72F6EA" w14:textId="108825C9" w:rsidR="00AE3068" w:rsidRPr="00247C08" w:rsidRDefault="00AE3068" w:rsidP="00AE3068">
      <w:pPr>
        <w:rPr>
          <w:rFonts w:ascii="Times New Roman" w:hAnsi="Times New Roman"/>
          <w:sz w:val="24"/>
          <w:szCs w:val="24"/>
        </w:rPr>
      </w:pPr>
      <w:r w:rsidRPr="00247C08">
        <w:rPr>
          <w:rFonts w:ascii="Times New Roman" w:hAnsi="Times New Roman"/>
          <w:sz w:val="24"/>
          <w:szCs w:val="24"/>
        </w:rPr>
        <w:t xml:space="preserve">A good internet source is </w:t>
      </w:r>
      <w:hyperlink r:id="rId14" w:history="1">
        <w:r w:rsidRPr="00247C08">
          <w:rPr>
            <w:rStyle w:val="Hyperlink"/>
            <w:rFonts w:ascii="Times New Roman" w:hAnsi="Times New Roman"/>
            <w:sz w:val="24"/>
            <w:szCs w:val="24"/>
          </w:rPr>
          <w:t>www.oneworldclassrooms.org</w:t>
        </w:r>
      </w:hyperlink>
      <w:r w:rsidRPr="00247C08">
        <w:rPr>
          <w:rFonts w:ascii="Times New Roman" w:hAnsi="Times New Roman"/>
          <w:sz w:val="24"/>
          <w:szCs w:val="24"/>
        </w:rPr>
        <w:t>, where you will find E-travel logs for the Galapagos Islands.</w:t>
      </w:r>
      <w:r>
        <w:rPr>
          <w:rFonts w:ascii="Times New Roman" w:hAnsi="Times New Roman"/>
          <w:sz w:val="24"/>
          <w:szCs w:val="24"/>
        </w:rPr>
        <w:t xml:space="preserve">  Here y</w:t>
      </w:r>
      <w:r w:rsidRPr="00247C08">
        <w:rPr>
          <w:rFonts w:ascii="Times New Roman" w:hAnsi="Times New Roman"/>
          <w:sz w:val="24"/>
          <w:szCs w:val="24"/>
        </w:rPr>
        <w:t>ou can learn much more about the culture and daily lives of people l</w:t>
      </w:r>
      <w:r w:rsidR="009836E9">
        <w:rPr>
          <w:rFonts w:ascii="Times New Roman" w:hAnsi="Times New Roman"/>
          <w:sz w:val="24"/>
          <w:szCs w:val="24"/>
        </w:rPr>
        <w:t xml:space="preserve">iving on the Galapagos Islands </w:t>
      </w:r>
      <w:r w:rsidRPr="00247C08">
        <w:rPr>
          <w:rFonts w:ascii="Times New Roman" w:hAnsi="Times New Roman"/>
          <w:sz w:val="24"/>
          <w:szCs w:val="24"/>
        </w:rPr>
        <w:t>including kids your age.</w:t>
      </w:r>
    </w:p>
    <w:p w14:paraId="4E775D27" w14:textId="6CAA2B65" w:rsidR="00AE3068" w:rsidRPr="00247C08" w:rsidRDefault="009836E9" w:rsidP="00AE3068">
      <w:pPr>
        <w:rPr>
          <w:rFonts w:ascii="Times New Roman" w:hAnsi="Times New Roman"/>
          <w:sz w:val="24"/>
          <w:szCs w:val="24"/>
        </w:rPr>
      </w:pPr>
      <w:r>
        <w:rPr>
          <w:rFonts w:ascii="Times New Roman" w:hAnsi="Times New Roman"/>
          <w:b/>
          <w:sz w:val="24"/>
          <w:szCs w:val="24"/>
        </w:rPr>
        <w:t>COLLEGE AND CAREER READINESS</w:t>
      </w:r>
    </w:p>
    <w:p w14:paraId="241DAC74" w14:textId="7719DE05" w:rsidR="00097305" w:rsidRDefault="00AE3068" w:rsidP="0083523E">
      <w:pPr>
        <w:rPr>
          <w:rFonts w:ascii="Times New Roman" w:hAnsi="Times New Roman"/>
          <w:sz w:val="24"/>
          <w:szCs w:val="24"/>
        </w:rPr>
      </w:pPr>
      <w:r w:rsidRPr="00247C08">
        <w:rPr>
          <w:rFonts w:ascii="Times New Roman" w:hAnsi="Times New Roman"/>
          <w:sz w:val="24"/>
          <w:szCs w:val="24"/>
        </w:rPr>
        <w:t>What kinds of jobs and professions are there in the field of science?  Consider asking your teacher for help in locating</w:t>
      </w:r>
      <w:r>
        <w:rPr>
          <w:rFonts w:ascii="Times New Roman" w:hAnsi="Times New Roman"/>
          <w:sz w:val="24"/>
          <w:szCs w:val="24"/>
        </w:rPr>
        <w:t xml:space="preserve"> and exploring</w:t>
      </w:r>
      <w:r w:rsidRPr="00247C08">
        <w:rPr>
          <w:rFonts w:ascii="Times New Roman" w:hAnsi="Times New Roman"/>
          <w:sz w:val="24"/>
          <w:szCs w:val="24"/>
        </w:rPr>
        <w:t xml:space="preserve"> interesting careers in scienc</w:t>
      </w:r>
      <w:r>
        <w:rPr>
          <w:rFonts w:ascii="Times New Roman" w:hAnsi="Times New Roman"/>
          <w:sz w:val="24"/>
          <w:szCs w:val="24"/>
        </w:rPr>
        <w:t>e.  Find out how you can begin preparing now for a career in science</w:t>
      </w:r>
      <w:r w:rsidR="0083523E">
        <w:rPr>
          <w:rFonts w:ascii="Times New Roman" w:hAnsi="Times New Roman"/>
          <w:sz w:val="24"/>
          <w:szCs w:val="24"/>
        </w:rPr>
        <w:t xml:space="preserve">. </w:t>
      </w:r>
    </w:p>
    <w:p w14:paraId="24CE7EFB" w14:textId="77777777" w:rsidR="00435522" w:rsidRDefault="00435522" w:rsidP="0083523E">
      <w:pPr>
        <w:rPr>
          <w:rFonts w:ascii="Times New Roman" w:hAnsi="Times New Roman"/>
          <w:sz w:val="24"/>
          <w:szCs w:val="24"/>
        </w:rPr>
      </w:pPr>
    </w:p>
    <w:p w14:paraId="20EA38D4" w14:textId="77777777" w:rsidR="00435522" w:rsidRDefault="00435522" w:rsidP="0083523E">
      <w:pPr>
        <w:rPr>
          <w:rFonts w:ascii="Times New Roman" w:hAnsi="Times New Roman"/>
          <w:sz w:val="24"/>
          <w:szCs w:val="24"/>
        </w:rPr>
      </w:pPr>
    </w:p>
    <w:p w14:paraId="5492E818" w14:textId="77777777" w:rsidR="00435522" w:rsidRDefault="00435522" w:rsidP="0083523E">
      <w:pPr>
        <w:rPr>
          <w:rFonts w:ascii="Times New Roman" w:hAnsi="Times New Roman"/>
          <w:sz w:val="24"/>
          <w:szCs w:val="24"/>
        </w:rPr>
      </w:pPr>
    </w:p>
    <w:p w14:paraId="22DEBAB6" w14:textId="77777777" w:rsidR="00435522" w:rsidRDefault="00435522" w:rsidP="0083523E">
      <w:pPr>
        <w:rPr>
          <w:rFonts w:ascii="Times New Roman" w:hAnsi="Times New Roman"/>
          <w:sz w:val="24"/>
          <w:szCs w:val="24"/>
        </w:rPr>
      </w:pPr>
    </w:p>
    <w:p w14:paraId="55AD915D" w14:textId="77777777" w:rsidR="00435522" w:rsidRDefault="00435522" w:rsidP="0083523E">
      <w:pPr>
        <w:rPr>
          <w:rFonts w:ascii="Times New Roman" w:hAnsi="Times New Roman"/>
          <w:sz w:val="24"/>
          <w:szCs w:val="24"/>
        </w:rPr>
      </w:pPr>
    </w:p>
    <w:p w14:paraId="7EAE6DEE" w14:textId="77777777" w:rsidR="00435522" w:rsidRDefault="00435522" w:rsidP="0083523E">
      <w:pPr>
        <w:rPr>
          <w:rFonts w:ascii="Times New Roman" w:hAnsi="Times New Roman"/>
          <w:sz w:val="24"/>
          <w:szCs w:val="24"/>
        </w:rPr>
      </w:pPr>
    </w:p>
    <w:p w14:paraId="04BC38CD" w14:textId="77777777" w:rsidR="00435522" w:rsidRDefault="00435522" w:rsidP="0083523E">
      <w:pPr>
        <w:rPr>
          <w:rFonts w:ascii="Times New Roman" w:hAnsi="Times New Roman"/>
          <w:sz w:val="24"/>
          <w:szCs w:val="24"/>
        </w:rPr>
      </w:pPr>
    </w:p>
    <w:p w14:paraId="43DBD555" w14:textId="77777777" w:rsidR="00435522" w:rsidRDefault="00435522" w:rsidP="0083523E">
      <w:pPr>
        <w:rPr>
          <w:rFonts w:ascii="Times New Roman" w:hAnsi="Times New Roman"/>
          <w:sz w:val="24"/>
          <w:szCs w:val="24"/>
        </w:rPr>
      </w:pPr>
    </w:p>
    <w:p w14:paraId="6393F4F2" w14:textId="77777777" w:rsidR="00435522" w:rsidRDefault="00435522" w:rsidP="0083523E">
      <w:pPr>
        <w:rPr>
          <w:rFonts w:ascii="Times New Roman" w:hAnsi="Times New Roman"/>
          <w:sz w:val="24"/>
          <w:szCs w:val="24"/>
        </w:rPr>
      </w:pPr>
    </w:p>
    <w:p w14:paraId="3E28C44D" w14:textId="77777777" w:rsidR="00435522" w:rsidRDefault="00435522" w:rsidP="0083523E">
      <w:pPr>
        <w:rPr>
          <w:rFonts w:ascii="Times New Roman" w:hAnsi="Times New Roman"/>
          <w:sz w:val="24"/>
          <w:szCs w:val="24"/>
        </w:rPr>
      </w:pPr>
    </w:p>
    <w:p w14:paraId="3CFF9663" w14:textId="77777777" w:rsidR="00435522" w:rsidRDefault="00435522" w:rsidP="0083523E">
      <w:pPr>
        <w:rPr>
          <w:rFonts w:ascii="Times New Roman" w:hAnsi="Times New Roman"/>
          <w:sz w:val="24"/>
          <w:szCs w:val="24"/>
        </w:rPr>
      </w:pPr>
    </w:p>
    <w:p w14:paraId="34393AB1" w14:textId="77777777" w:rsidR="00435522" w:rsidRDefault="00435522" w:rsidP="0083523E">
      <w:pPr>
        <w:rPr>
          <w:rFonts w:ascii="Times New Roman" w:hAnsi="Times New Roman"/>
          <w:sz w:val="24"/>
          <w:szCs w:val="24"/>
        </w:rPr>
      </w:pPr>
    </w:p>
    <w:p w14:paraId="128D7344" w14:textId="77777777" w:rsidR="00435522" w:rsidRDefault="00435522" w:rsidP="0083523E">
      <w:pPr>
        <w:rPr>
          <w:rFonts w:ascii="Times New Roman" w:hAnsi="Times New Roman"/>
          <w:sz w:val="24"/>
          <w:szCs w:val="24"/>
        </w:rPr>
      </w:pPr>
    </w:p>
    <w:p w14:paraId="578BBECF" w14:textId="77777777" w:rsidR="00435522" w:rsidRDefault="00435522" w:rsidP="0083523E">
      <w:pPr>
        <w:rPr>
          <w:rFonts w:ascii="Times New Roman" w:hAnsi="Times New Roman"/>
          <w:sz w:val="24"/>
          <w:szCs w:val="24"/>
        </w:rPr>
      </w:pPr>
    </w:p>
    <w:p w14:paraId="2723F380" w14:textId="77777777" w:rsidR="00435522" w:rsidRDefault="00435522" w:rsidP="0083523E">
      <w:pPr>
        <w:rPr>
          <w:rFonts w:ascii="Times New Roman" w:hAnsi="Times New Roman"/>
          <w:sz w:val="24"/>
          <w:szCs w:val="24"/>
        </w:rPr>
      </w:pPr>
    </w:p>
    <w:p w14:paraId="29414959" w14:textId="77777777" w:rsidR="00435522" w:rsidRDefault="00435522" w:rsidP="0083523E">
      <w:pPr>
        <w:rPr>
          <w:rFonts w:ascii="Times New Roman" w:hAnsi="Times New Roman"/>
          <w:sz w:val="24"/>
          <w:szCs w:val="24"/>
        </w:rPr>
      </w:pPr>
    </w:p>
    <w:p w14:paraId="48A798A0" w14:textId="77777777" w:rsidR="00435522" w:rsidRDefault="00435522" w:rsidP="0083523E">
      <w:pPr>
        <w:rPr>
          <w:rFonts w:ascii="Times New Roman" w:hAnsi="Times New Roman"/>
          <w:sz w:val="24"/>
          <w:szCs w:val="24"/>
        </w:rPr>
      </w:pPr>
    </w:p>
    <w:p w14:paraId="6096FBED" w14:textId="77777777" w:rsidR="00435522" w:rsidRDefault="00435522" w:rsidP="0083523E">
      <w:pPr>
        <w:rPr>
          <w:rFonts w:ascii="Times New Roman" w:hAnsi="Times New Roman"/>
          <w:sz w:val="24"/>
          <w:szCs w:val="24"/>
        </w:rPr>
      </w:pPr>
    </w:p>
    <w:p w14:paraId="1B4BB015" w14:textId="77777777" w:rsidR="00435522" w:rsidRDefault="00435522" w:rsidP="0083523E">
      <w:pPr>
        <w:rPr>
          <w:rFonts w:ascii="Times New Roman" w:hAnsi="Times New Roman"/>
          <w:sz w:val="24"/>
          <w:szCs w:val="24"/>
        </w:rPr>
      </w:pPr>
    </w:p>
    <w:p w14:paraId="7C46424F" w14:textId="77777777" w:rsidR="00435522" w:rsidRDefault="00435522" w:rsidP="0083523E">
      <w:pPr>
        <w:rPr>
          <w:rFonts w:ascii="Times New Roman" w:hAnsi="Times New Roman"/>
          <w:sz w:val="24"/>
          <w:szCs w:val="24"/>
        </w:rPr>
      </w:pPr>
    </w:p>
    <w:p w14:paraId="086377B2" w14:textId="1CBC1AF6" w:rsidR="00321172" w:rsidRDefault="00321172" w:rsidP="001A27D0">
      <w:pPr>
        <w:rPr>
          <w:rFonts w:ascii="Times New Roman" w:hAnsi="Times New Roman"/>
          <w:b/>
          <w:sz w:val="28"/>
          <w:szCs w:val="28"/>
        </w:rPr>
      </w:pPr>
      <w:r w:rsidRPr="00321172">
        <w:rPr>
          <w:rFonts w:ascii="Times New Roman" w:hAnsi="Times New Roman"/>
          <w:b/>
          <w:color w:val="FF0000"/>
          <w:sz w:val="28"/>
          <w:szCs w:val="28"/>
        </w:rPr>
        <w:t>EMPATHY</w:t>
      </w:r>
    </w:p>
    <w:p w14:paraId="1D7D6077" w14:textId="46C1804A" w:rsidR="001A27D0" w:rsidRPr="0083523E" w:rsidRDefault="00321172" w:rsidP="001A27D0">
      <w:pPr>
        <w:rPr>
          <w:rFonts w:ascii="Times New Roman" w:hAnsi="Times New Roman"/>
          <w:b/>
          <w:sz w:val="28"/>
          <w:szCs w:val="28"/>
        </w:rPr>
      </w:pPr>
      <w:r>
        <w:rPr>
          <w:rFonts w:ascii="Times New Roman" w:hAnsi="Times New Roman"/>
          <w:b/>
          <w:sz w:val="28"/>
          <w:szCs w:val="28"/>
        </w:rPr>
        <w:t xml:space="preserve">Language Development </w:t>
      </w:r>
      <w:r w:rsidR="001A27D0">
        <w:rPr>
          <w:rFonts w:ascii="Times New Roman" w:hAnsi="Times New Roman"/>
          <w:b/>
          <w:sz w:val="28"/>
          <w:szCs w:val="28"/>
        </w:rPr>
        <w:t>Week 2, Day 1</w:t>
      </w:r>
    </w:p>
    <w:p w14:paraId="6DEA8600" w14:textId="77777777" w:rsidR="001A27D0" w:rsidRPr="00D465EA" w:rsidRDefault="001A27D0" w:rsidP="001A27D0">
      <w:pPr>
        <w:spacing w:after="0" w:line="240" w:lineRule="auto"/>
        <w:jc w:val="both"/>
        <w:rPr>
          <w:rFonts w:ascii="Times New Roman" w:hAnsi="Times New Roman"/>
        </w:rPr>
      </w:pPr>
      <w:r w:rsidRPr="00AE3068">
        <w:rPr>
          <w:rFonts w:ascii="Times New Roman" w:hAnsi="Times New Roman"/>
          <w:b/>
          <w:sz w:val="24"/>
          <w:szCs w:val="24"/>
        </w:rPr>
        <w:t xml:space="preserve">Lesson: </w:t>
      </w:r>
      <w:r>
        <w:rPr>
          <w:rFonts w:ascii="Times New Roman" w:hAnsi="Times New Roman"/>
          <w:sz w:val="24"/>
          <w:szCs w:val="24"/>
        </w:rPr>
        <w:t>Martin Luther King Speech</w:t>
      </w:r>
    </w:p>
    <w:p w14:paraId="5923A6DC" w14:textId="77777777" w:rsidR="001A27D0" w:rsidRDefault="001A27D0" w:rsidP="001A27D0">
      <w:pPr>
        <w:spacing w:after="0" w:line="240" w:lineRule="auto"/>
        <w:rPr>
          <w:rFonts w:ascii="Times New Roman" w:hAnsi="Times New Roman"/>
          <w:b/>
          <w:sz w:val="24"/>
          <w:szCs w:val="24"/>
        </w:rPr>
      </w:pPr>
    </w:p>
    <w:p w14:paraId="47C51F50" w14:textId="77777777" w:rsidR="001A27D0" w:rsidRPr="00AE3068" w:rsidRDefault="001A27D0" w:rsidP="001A27D0">
      <w:pPr>
        <w:rPr>
          <w:rFonts w:ascii="Times New Roman" w:hAnsi="Times New Roman"/>
          <w:sz w:val="24"/>
          <w:szCs w:val="24"/>
        </w:rPr>
      </w:pPr>
      <w:r w:rsidRPr="00AE3068">
        <w:rPr>
          <w:rFonts w:ascii="Times New Roman" w:hAnsi="Times New Roman"/>
          <w:b/>
          <w:sz w:val="24"/>
          <w:szCs w:val="24"/>
        </w:rPr>
        <w:t>Text:</w:t>
      </w:r>
      <w:r w:rsidRPr="00AE3068">
        <w:rPr>
          <w:rFonts w:ascii="Times New Roman" w:hAnsi="Times New Roman"/>
          <w:sz w:val="24"/>
          <w:szCs w:val="24"/>
        </w:rPr>
        <w:t xml:space="preserve">  </w:t>
      </w:r>
      <w:r w:rsidRPr="00311D66">
        <w:rPr>
          <w:rFonts w:ascii="Times New Roman" w:hAnsi="Times New Roman"/>
          <w:sz w:val="24"/>
          <w:szCs w:val="24"/>
          <w:u w:val="single"/>
        </w:rPr>
        <w:t>I Have a Dream Speech</w:t>
      </w:r>
      <w:r>
        <w:rPr>
          <w:rFonts w:ascii="Times New Roman" w:hAnsi="Times New Roman"/>
          <w:sz w:val="24"/>
          <w:szCs w:val="24"/>
        </w:rPr>
        <w:t xml:space="preserve"> by Martin Luther King</w:t>
      </w:r>
    </w:p>
    <w:p w14:paraId="704F0E49" w14:textId="77777777" w:rsidR="001A27D0" w:rsidRPr="007E4AF0" w:rsidRDefault="001A27D0" w:rsidP="001A27D0">
      <w:pPr>
        <w:rPr>
          <w:rStyle w:val="SubtleEmphasis"/>
          <w:rFonts w:ascii="Times New Roman" w:hAnsi="Times New Roman"/>
        </w:rPr>
      </w:pPr>
      <w:r w:rsidRPr="00AE3068">
        <w:rPr>
          <w:rFonts w:ascii="Times New Roman" w:hAnsi="Times New Roman"/>
          <w:b/>
          <w:sz w:val="24"/>
          <w:szCs w:val="24"/>
        </w:rPr>
        <w:t xml:space="preserve">Topic: </w:t>
      </w:r>
      <w:r>
        <w:rPr>
          <w:rFonts w:ascii="Times New Roman" w:hAnsi="Times New Roman"/>
          <w:sz w:val="24"/>
          <w:szCs w:val="24"/>
        </w:rPr>
        <w:t>ELA/SS/Empathy</w:t>
      </w:r>
    </w:p>
    <w:p w14:paraId="23E3F8A3" w14:textId="77777777" w:rsidR="001A27D0" w:rsidRPr="00AE3068" w:rsidRDefault="001A27D0" w:rsidP="001A27D0">
      <w:pPr>
        <w:rPr>
          <w:rFonts w:ascii="Times New Roman" w:hAnsi="Times New Roman"/>
          <w:sz w:val="24"/>
          <w:szCs w:val="24"/>
        </w:rPr>
      </w:pPr>
      <w:r w:rsidRPr="00AE3068">
        <w:rPr>
          <w:rFonts w:ascii="Times New Roman" w:hAnsi="Times New Roman"/>
          <w:b/>
          <w:sz w:val="24"/>
          <w:szCs w:val="24"/>
        </w:rPr>
        <w:t>Level:</w:t>
      </w:r>
      <w:r w:rsidRPr="00AE3068">
        <w:rPr>
          <w:rFonts w:ascii="Times New Roman" w:hAnsi="Times New Roman"/>
          <w:sz w:val="24"/>
          <w:szCs w:val="24"/>
        </w:rPr>
        <w:t xml:space="preserve">  Beginner/Intermediate/Advanced</w:t>
      </w:r>
    </w:p>
    <w:p w14:paraId="7BC65144" w14:textId="77777777" w:rsidR="001A27D0" w:rsidRDefault="001A27D0" w:rsidP="001A27D0">
      <w:pPr>
        <w:rPr>
          <w:rFonts w:ascii="Times New Roman" w:hAnsi="Times New Roman"/>
          <w:b/>
          <w:sz w:val="24"/>
          <w:szCs w:val="24"/>
        </w:rPr>
      </w:pPr>
      <w:r w:rsidRPr="007E4AF0">
        <w:rPr>
          <w:rFonts w:ascii="Times New Roman" w:hAnsi="Times New Roman"/>
          <w:b/>
          <w:sz w:val="24"/>
          <w:szCs w:val="24"/>
        </w:rPr>
        <w:t>Common Core State Standards:</w:t>
      </w:r>
    </w:p>
    <w:p w14:paraId="0228858F" w14:textId="77777777" w:rsidR="001A27D0" w:rsidRPr="009C437D" w:rsidRDefault="001A27D0" w:rsidP="001A27D0">
      <w:pPr>
        <w:rPr>
          <w:rFonts w:ascii="Times New Roman" w:eastAsia="Times New Roman" w:hAnsi="Times New Roman"/>
          <w:sz w:val="24"/>
          <w:szCs w:val="24"/>
        </w:rPr>
      </w:pPr>
      <w:r w:rsidRPr="009C437D">
        <w:rPr>
          <w:rFonts w:ascii="Times New Roman" w:eastAsia="Times New Roman" w:hAnsi="Times New Roman"/>
          <w:caps/>
          <w:sz w:val="20"/>
          <w:szCs w:val="20"/>
        </w:rPr>
        <w:t>CCSS.ELA-LITERACY.RL.6.2</w:t>
      </w:r>
      <w:r w:rsidRPr="00AE3068">
        <w:rPr>
          <w:rFonts w:ascii="Times New Roman" w:eastAsia="Times New Roman" w:hAnsi="Times New Roman"/>
          <w:color w:val="202020"/>
          <w:sz w:val="26"/>
          <w:szCs w:val="26"/>
        </w:rPr>
        <w:br/>
      </w:r>
      <w:r w:rsidRPr="009C437D">
        <w:rPr>
          <w:rFonts w:ascii="Times New Roman" w:eastAsia="Times New Roman" w:hAnsi="Times New Roman"/>
          <w:color w:val="202020"/>
          <w:sz w:val="24"/>
          <w:szCs w:val="24"/>
        </w:rPr>
        <w:t>Determine a theme or central idea of a text and how it is conveyed through particular details; provide a summary of the text distinct from personal opinions or judgments.</w:t>
      </w:r>
    </w:p>
    <w:p w14:paraId="679868FB" w14:textId="77777777" w:rsidR="001A27D0" w:rsidRDefault="001A27D0" w:rsidP="001A27D0">
      <w:pPr>
        <w:rPr>
          <w:rFonts w:ascii="Times New Roman" w:eastAsia="Times New Roman" w:hAnsi="Times New Roman"/>
          <w:color w:val="202020"/>
          <w:sz w:val="24"/>
          <w:szCs w:val="24"/>
        </w:rPr>
      </w:pPr>
      <w:r w:rsidRPr="009C437D">
        <w:rPr>
          <w:rFonts w:ascii="Times New Roman" w:eastAsia="Times New Roman" w:hAnsi="Times New Roman"/>
          <w:caps/>
          <w:sz w:val="20"/>
          <w:szCs w:val="20"/>
        </w:rPr>
        <w:t>CCSS.ELA-LITERACY.SL.6.1</w:t>
      </w:r>
      <w:r w:rsidRPr="00AE3068">
        <w:rPr>
          <w:rFonts w:ascii="Times New Roman" w:eastAsia="Times New Roman" w:hAnsi="Times New Roman"/>
          <w:color w:val="202020"/>
          <w:sz w:val="26"/>
          <w:szCs w:val="26"/>
        </w:rPr>
        <w:br/>
      </w:r>
      <w:r w:rsidRPr="009C437D">
        <w:rPr>
          <w:rFonts w:ascii="Times New Roman" w:eastAsia="Times New Roman" w:hAnsi="Times New Roman"/>
          <w:color w:val="202020"/>
          <w:sz w:val="24"/>
          <w:szCs w:val="24"/>
        </w:rPr>
        <w:t xml:space="preserve">Engage effectively in a range of collaborative discussions (one-on-one, in groups, and teacher-led) </w:t>
      </w:r>
      <w:r>
        <w:rPr>
          <w:rFonts w:ascii="Times New Roman" w:eastAsia="Times New Roman" w:hAnsi="Times New Roman"/>
          <w:color w:val="202020"/>
          <w:sz w:val="24"/>
          <w:szCs w:val="24"/>
        </w:rPr>
        <w:t>with diverse partners on grade-level</w:t>
      </w:r>
      <w:r w:rsidRPr="009C437D">
        <w:rPr>
          <w:rFonts w:ascii="Times New Roman" w:eastAsia="Times New Roman" w:hAnsi="Times New Roman"/>
          <w:color w:val="202020"/>
          <w:sz w:val="24"/>
          <w:szCs w:val="24"/>
        </w:rPr>
        <w:t xml:space="preserve"> topics, texts, and issues, building on others' ideas and expressing their own clearly.</w:t>
      </w:r>
    </w:p>
    <w:p w14:paraId="5D006191" w14:textId="77777777" w:rsidR="001A27D0" w:rsidRDefault="001A27D0" w:rsidP="001A27D0">
      <w:pPr>
        <w:rPr>
          <w:rFonts w:ascii="Times New Roman" w:eastAsia="Times New Roman" w:hAnsi="Times New Roman"/>
          <w:sz w:val="24"/>
          <w:szCs w:val="24"/>
        </w:rPr>
      </w:pPr>
      <w:r w:rsidRPr="00E663C3">
        <w:rPr>
          <w:rFonts w:ascii="Times New Roman" w:eastAsia="Times New Roman" w:hAnsi="Times New Roman"/>
          <w:sz w:val="20"/>
          <w:szCs w:val="20"/>
        </w:rPr>
        <w:t>CCSS.ELA-LITERACY.RI.6.4</w:t>
      </w:r>
      <w:r w:rsidRPr="00E663C3">
        <w:rPr>
          <w:rFonts w:ascii="Times New Roman" w:eastAsia="Times New Roman" w:hAnsi="Times New Roman"/>
          <w:sz w:val="24"/>
          <w:szCs w:val="24"/>
        </w:rPr>
        <w:br/>
        <w:t>Determine the meaning of words and phrases as they are used in a text, including figurative, connotative, and technical meanings.</w:t>
      </w:r>
    </w:p>
    <w:p w14:paraId="72ABD63C" w14:textId="77777777" w:rsidR="001A27D0" w:rsidRDefault="001A27D0" w:rsidP="001A27D0">
      <w:pPr>
        <w:rPr>
          <w:rFonts w:ascii="Times New Roman" w:hAnsi="Times New Roman"/>
          <w:b/>
          <w:sz w:val="24"/>
          <w:szCs w:val="24"/>
        </w:rPr>
      </w:pPr>
      <w:r w:rsidRPr="007E4AF0">
        <w:rPr>
          <w:rFonts w:ascii="Times New Roman" w:hAnsi="Times New Roman"/>
          <w:b/>
          <w:sz w:val="24"/>
          <w:szCs w:val="24"/>
        </w:rPr>
        <w:t>WIDA Standards:</w:t>
      </w:r>
    </w:p>
    <w:p w14:paraId="45469E7A" w14:textId="77777777" w:rsidR="001A27D0" w:rsidRDefault="001A27D0" w:rsidP="001A27D0">
      <w:pPr>
        <w:spacing w:after="0"/>
        <w:rPr>
          <w:rFonts w:ascii="Times New Roman" w:hAnsi="Times New Roman"/>
          <w:sz w:val="24"/>
          <w:szCs w:val="24"/>
        </w:rPr>
      </w:pPr>
      <w:r>
        <w:rPr>
          <w:rFonts w:ascii="Times New Roman" w:hAnsi="Times New Roman"/>
          <w:sz w:val="24"/>
          <w:szCs w:val="24"/>
        </w:rPr>
        <w:t>Standard 1-</w:t>
      </w:r>
      <w:r w:rsidRPr="009C437D">
        <w:rPr>
          <w:rFonts w:ascii="Times New Roman" w:hAnsi="Times New Roman"/>
          <w:sz w:val="24"/>
          <w:szCs w:val="24"/>
        </w:rPr>
        <w:t xml:space="preserve"> </w:t>
      </w:r>
      <w:r>
        <w:rPr>
          <w:rFonts w:ascii="Times New Roman" w:hAnsi="Times New Roman"/>
          <w:sz w:val="24"/>
          <w:szCs w:val="24"/>
        </w:rPr>
        <w:t>English language learners communicate for social and i</w:t>
      </w:r>
      <w:r w:rsidRPr="009C437D">
        <w:rPr>
          <w:rFonts w:ascii="Times New Roman" w:hAnsi="Times New Roman"/>
          <w:sz w:val="24"/>
          <w:szCs w:val="24"/>
        </w:rPr>
        <w:t xml:space="preserve">nstructional </w:t>
      </w:r>
      <w:r>
        <w:rPr>
          <w:rFonts w:ascii="Times New Roman" w:hAnsi="Times New Roman"/>
          <w:sz w:val="24"/>
          <w:szCs w:val="24"/>
        </w:rPr>
        <w:t>purposes within the school setting.</w:t>
      </w:r>
    </w:p>
    <w:p w14:paraId="413A90B4" w14:textId="77777777" w:rsidR="001A27D0" w:rsidRPr="009C437D" w:rsidRDefault="001A27D0" w:rsidP="001A27D0">
      <w:pPr>
        <w:spacing w:after="0"/>
        <w:rPr>
          <w:rFonts w:ascii="Times New Roman" w:hAnsi="Times New Roman"/>
          <w:sz w:val="24"/>
          <w:szCs w:val="24"/>
        </w:rPr>
      </w:pPr>
    </w:p>
    <w:p w14:paraId="7ECE0FD2" w14:textId="77777777" w:rsidR="001A27D0" w:rsidRPr="009C437D" w:rsidRDefault="001A27D0" w:rsidP="001A27D0">
      <w:pPr>
        <w:spacing w:after="0"/>
        <w:rPr>
          <w:rFonts w:ascii="Times New Roman" w:hAnsi="Times New Roman"/>
          <w:sz w:val="24"/>
          <w:szCs w:val="24"/>
        </w:rPr>
      </w:pPr>
      <w:r>
        <w:rPr>
          <w:rFonts w:ascii="Times New Roman" w:hAnsi="Times New Roman"/>
          <w:sz w:val="24"/>
          <w:szCs w:val="24"/>
        </w:rPr>
        <w:t>Standard 2-</w:t>
      </w:r>
      <w:r w:rsidRPr="006E78CF">
        <w:rPr>
          <w:rFonts w:ascii="Times New Roman" w:hAnsi="Times New Roman"/>
          <w:sz w:val="24"/>
          <w:szCs w:val="24"/>
        </w:rPr>
        <w:t xml:space="preserve"> </w:t>
      </w:r>
      <w:r>
        <w:rPr>
          <w:rFonts w:ascii="Times New Roman" w:hAnsi="Times New Roman"/>
          <w:sz w:val="24"/>
          <w:szCs w:val="24"/>
        </w:rPr>
        <w:t>English language learners communicate information, ideas, and concepts necessary for academic success in the content area of English Language Arts.</w:t>
      </w:r>
    </w:p>
    <w:p w14:paraId="4241E19A" w14:textId="77777777" w:rsidR="001A27D0" w:rsidRDefault="001A27D0" w:rsidP="001A27D0">
      <w:pPr>
        <w:spacing w:after="0"/>
        <w:rPr>
          <w:rFonts w:ascii="Times New Roman" w:hAnsi="Times New Roman"/>
          <w:sz w:val="24"/>
          <w:szCs w:val="24"/>
        </w:rPr>
      </w:pPr>
    </w:p>
    <w:p w14:paraId="7478A397" w14:textId="77777777" w:rsidR="001A27D0" w:rsidRDefault="001A27D0" w:rsidP="001A27D0">
      <w:pPr>
        <w:spacing w:after="0"/>
        <w:rPr>
          <w:rFonts w:ascii="Times New Roman" w:hAnsi="Times New Roman"/>
          <w:sz w:val="24"/>
          <w:szCs w:val="24"/>
        </w:rPr>
      </w:pPr>
      <w:r>
        <w:rPr>
          <w:rFonts w:ascii="Times New Roman" w:hAnsi="Times New Roman"/>
          <w:sz w:val="24"/>
          <w:szCs w:val="24"/>
        </w:rPr>
        <w:t>Standard 5-</w:t>
      </w:r>
      <w:r w:rsidRPr="006E78CF">
        <w:rPr>
          <w:rFonts w:ascii="Times New Roman" w:hAnsi="Times New Roman"/>
          <w:sz w:val="24"/>
          <w:szCs w:val="24"/>
        </w:rPr>
        <w:t xml:space="preserve"> </w:t>
      </w:r>
      <w:r>
        <w:rPr>
          <w:rFonts w:ascii="Times New Roman" w:hAnsi="Times New Roman"/>
          <w:sz w:val="24"/>
          <w:szCs w:val="24"/>
        </w:rPr>
        <w:t>English language learners communicate information, ideas, and concepts necessary for academic success in the content area of Social Studies</w:t>
      </w:r>
    </w:p>
    <w:p w14:paraId="5328BF1B" w14:textId="77777777" w:rsidR="001A27D0" w:rsidRDefault="001A27D0" w:rsidP="001A27D0">
      <w:pPr>
        <w:rPr>
          <w:rFonts w:ascii="Times New Roman" w:hAnsi="Times New Roman"/>
          <w:b/>
          <w:sz w:val="24"/>
          <w:szCs w:val="24"/>
        </w:rPr>
      </w:pPr>
    </w:p>
    <w:p w14:paraId="5D38542F" w14:textId="77777777" w:rsidR="001A27D0" w:rsidRDefault="001A27D0" w:rsidP="001A27D0">
      <w:pPr>
        <w:spacing w:after="0"/>
        <w:rPr>
          <w:rFonts w:ascii="Times New Roman" w:hAnsi="Times New Roman"/>
          <w:b/>
          <w:sz w:val="24"/>
          <w:szCs w:val="24"/>
        </w:rPr>
      </w:pPr>
      <w:r w:rsidRPr="00AE3068">
        <w:rPr>
          <w:rFonts w:ascii="Times New Roman" w:hAnsi="Times New Roman"/>
          <w:b/>
          <w:sz w:val="24"/>
          <w:szCs w:val="24"/>
        </w:rPr>
        <w:t>Content Objectives:</w:t>
      </w:r>
      <w:r>
        <w:rPr>
          <w:rFonts w:ascii="Times New Roman" w:hAnsi="Times New Roman"/>
          <w:b/>
          <w:sz w:val="24"/>
          <w:szCs w:val="24"/>
        </w:rPr>
        <w:t xml:space="preserve"> SWBAT</w:t>
      </w:r>
    </w:p>
    <w:p w14:paraId="5502860F" w14:textId="77777777" w:rsidR="001A27D0" w:rsidRPr="00E95A13" w:rsidRDefault="001A27D0" w:rsidP="00735FFF">
      <w:pPr>
        <w:numPr>
          <w:ilvl w:val="0"/>
          <w:numId w:val="31"/>
        </w:numPr>
        <w:spacing w:after="0" w:line="240" w:lineRule="auto"/>
        <w:contextualSpacing/>
        <w:rPr>
          <w:rFonts w:ascii="Times New Roman" w:hAnsi="Times New Roman"/>
          <w:sz w:val="24"/>
          <w:szCs w:val="24"/>
        </w:rPr>
      </w:pPr>
      <w:r w:rsidRPr="00E95A13">
        <w:rPr>
          <w:rFonts w:ascii="Times New Roman" w:hAnsi="Times New Roman"/>
          <w:sz w:val="24"/>
          <w:szCs w:val="24"/>
        </w:rPr>
        <w:t>Analyze and identify examples of figurative language in ML King’s “I Have a Dream” Speech.</w:t>
      </w:r>
    </w:p>
    <w:p w14:paraId="5CDDD85F" w14:textId="77777777" w:rsidR="001A27D0" w:rsidRPr="00E95A13" w:rsidRDefault="001A27D0" w:rsidP="00735FFF">
      <w:pPr>
        <w:numPr>
          <w:ilvl w:val="0"/>
          <w:numId w:val="31"/>
        </w:numPr>
        <w:spacing w:after="0" w:line="240" w:lineRule="auto"/>
        <w:contextualSpacing/>
        <w:rPr>
          <w:rFonts w:ascii="Times New Roman" w:hAnsi="Times New Roman"/>
          <w:sz w:val="24"/>
          <w:szCs w:val="24"/>
        </w:rPr>
      </w:pPr>
      <w:r w:rsidRPr="00E95A13">
        <w:rPr>
          <w:rFonts w:ascii="Times New Roman" w:hAnsi="Times New Roman"/>
          <w:sz w:val="24"/>
          <w:szCs w:val="24"/>
        </w:rPr>
        <w:t>Demonstrate an understanding of the values of social injustice and civil rights in 1960 America.</w:t>
      </w:r>
    </w:p>
    <w:p w14:paraId="45C29611" w14:textId="77777777" w:rsidR="001A27D0" w:rsidRDefault="001A27D0" w:rsidP="00735FFF">
      <w:pPr>
        <w:numPr>
          <w:ilvl w:val="0"/>
          <w:numId w:val="31"/>
        </w:numPr>
        <w:spacing w:after="0" w:line="240" w:lineRule="auto"/>
        <w:contextualSpacing/>
        <w:rPr>
          <w:rFonts w:ascii="Times New Roman" w:hAnsi="Times New Roman"/>
          <w:sz w:val="24"/>
          <w:szCs w:val="24"/>
        </w:rPr>
      </w:pPr>
      <w:r w:rsidRPr="00E95A13">
        <w:rPr>
          <w:rFonts w:ascii="Times New Roman" w:hAnsi="Times New Roman"/>
          <w:sz w:val="24"/>
          <w:szCs w:val="24"/>
        </w:rPr>
        <w:lastRenderedPageBreak/>
        <w:t>Recognize and explain how “empathy” is related to ML King’s I Have a Dream” Speech.</w:t>
      </w:r>
    </w:p>
    <w:p w14:paraId="5503F70C" w14:textId="77777777" w:rsidR="001A27D0" w:rsidRDefault="001A27D0" w:rsidP="001A27D0">
      <w:pPr>
        <w:spacing w:after="0" w:line="240" w:lineRule="auto"/>
        <w:contextualSpacing/>
        <w:rPr>
          <w:rFonts w:ascii="Times New Roman" w:hAnsi="Times New Roman"/>
          <w:sz w:val="24"/>
          <w:szCs w:val="24"/>
        </w:rPr>
      </w:pPr>
    </w:p>
    <w:p w14:paraId="14295E47" w14:textId="77777777" w:rsidR="001A27D0" w:rsidRPr="00E95A13" w:rsidRDefault="001A27D0" w:rsidP="001A27D0">
      <w:pPr>
        <w:spacing w:after="0" w:line="240" w:lineRule="auto"/>
        <w:contextualSpacing/>
        <w:rPr>
          <w:rFonts w:ascii="Times New Roman" w:hAnsi="Times New Roman"/>
          <w:sz w:val="24"/>
          <w:szCs w:val="24"/>
        </w:rPr>
      </w:pPr>
    </w:p>
    <w:p w14:paraId="1212983F" w14:textId="77777777" w:rsidR="001A27D0" w:rsidRPr="00D84B33" w:rsidRDefault="001A27D0" w:rsidP="001A27D0">
      <w:pPr>
        <w:spacing w:after="0" w:line="240" w:lineRule="auto"/>
        <w:ind w:left="720"/>
        <w:contextualSpacing/>
        <w:rPr>
          <w:rFonts w:ascii="Times New Roman" w:hAnsi="Times New Roman"/>
        </w:rPr>
      </w:pPr>
    </w:p>
    <w:p w14:paraId="6E67632E" w14:textId="77777777" w:rsidR="001A27D0" w:rsidRDefault="001A27D0" w:rsidP="001A27D0">
      <w:pPr>
        <w:rPr>
          <w:rFonts w:ascii="Times New Roman" w:hAnsi="Times New Roman"/>
          <w:b/>
          <w:sz w:val="24"/>
          <w:szCs w:val="24"/>
        </w:rPr>
      </w:pPr>
      <w:r w:rsidRPr="007E4AF0">
        <w:rPr>
          <w:rFonts w:ascii="Times New Roman" w:hAnsi="Times New Roman"/>
          <w:b/>
          <w:sz w:val="24"/>
          <w:szCs w:val="24"/>
        </w:rPr>
        <w:t>Language Objectives:</w:t>
      </w:r>
    </w:p>
    <w:p w14:paraId="0F54C1B1" w14:textId="77777777" w:rsidR="001A27D0" w:rsidRDefault="001A27D0" w:rsidP="001A27D0">
      <w:pPr>
        <w:pStyle w:val="ListParagraph"/>
        <w:numPr>
          <w:ilvl w:val="0"/>
          <w:numId w:val="1"/>
        </w:numPr>
        <w:spacing w:after="0"/>
        <w:rPr>
          <w:rFonts w:ascii="Times New Roman" w:hAnsi="Times New Roman"/>
          <w:sz w:val="24"/>
          <w:szCs w:val="24"/>
        </w:rPr>
      </w:pPr>
      <w:r>
        <w:rPr>
          <w:rFonts w:ascii="Times New Roman" w:hAnsi="Times New Roman"/>
          <w:sz w:val="24"/>
          <w:szCs w:val="24"/>
        </w:rPr>
        <w:t>Demonstrate an understanding of the concept of empathy by actively engaging in oral and written discourse using appropriate vocabulary at corresponding proficiency levels.</w:t>
      </w:r>
    </w:p>
    <w:p w14:paraId="41975F05" w14:textId="77777777" w:rsidR="001A27D0" w:rsidRPr="007E4AF0" w:rsidRDefault="001A27D0" w:rsidP="001A27D0">
      <w:pPr>
        <w:pStyle w:val="ListParagraph"/>
        <w:numPr>
          <w:ilvl w:val="0"/>
          <w:numId w:val="1"/>
        </w:numPr>
        <w:spacing w:after="0"/>
        <w:rPr>
          <w:rFonts w:ascii="Times New Roman" w:hAnsi="Times New Roman"/>
          <w:sz w:val="24"/>
          <w:szCs w:val="24"/>
        </w:rPr>
      </w:pPr>
      <w:r>
        <w:rPr>
          <w:rFonts w:ascii="Times New Roman" w:hAnsi="Times New Roman"/>
          <w:sz w:val="24"/>
          <w:szCs w:val="24"/>
        </w:rPr>
        <w:t>Use appropriate words, phrases, and illustrations to actively participate in listening, speaking, reading and writing activities at appropriate proficiency levels.</w:t>
      </w:r>
    </w:p>
    <w:p w14:paraId="672513BD" w14:textId="77777777" w:rsidR="001A27D0" w:rsidRDefault="001A27D0" w:rsidP="001A27D0">
      <w:pPr>
        <w:pStyle w:val="ListParagraph"/>
        <w:numPr>
          <w:ilvl w:val="0"/>
          <w:numId w:val="1"/>
        </w:numPr>
        <w:spacing w:after="0"/>
        <w:rPr>
          <w:rFonts w:ascii="Times New Roman" w:hAnsi="Times New Roman"/>
          <w:sz w:val="24"/>
          <w:szCs w:val="24"/>
        </w:rPr>
      </w:pPr>
      <w:r>
        <w:rPr>
          <w:rFonts w:ascii="Times New Roman" w:hAnsi="Times New Roman"/>
          <w:sz w:val="24"/>
          <w:szCs w:val="24"/>
        </w:rPr>
        <w:t>Orally demonstrate comprehension of the ML King speech through partner and whole group discussions and literacy activities and articulate the connection to the empathy theme.</w:t>
      </w:r>
    </w:p>
    <w:p w14:paraId="14731A19" w14:textId="77777777" w:rsidR="001A27D0" w:rsidRDefault="001A27D0" w:rsidP="001A27D0">
      <w:pPr>
        <w:spacing w:after="0"/>
        <w:rPr>
          <w:rFonts w:ascii="Times New Roman" w:hAnsi="Times New Roman"/>
          <w:b/>
          <w:sz w:val="24"/>
          <w:szCs w:val="24"/>
        </w:rPr>
      </w:pPr>
    </w:p>
    <w:p w14:paraId="1EBCDBCB" w14:textId="77777777" w:rsidR="001A27D0" w:rsidRDefault="001A27D0" w:rsidP="001A27D0">
      <w:pPr>
        <w:spacing w:after="0"/>
        <w:rPr>
          <w:rFonts w:ascii="Times New Roman" w:hAnsi="Times New Roman"/>
          <w:b/>
          <w:sz w:val="24"/>
          <w:szCs w:val="24"/>
        </w:rPr>
      </w:pPr>
      <w:r w:rsidRPr="00AE3068">
        <w:rPr>
          <w:rFonts w:ascii="Times New Roman" w:hAnsi="Times New Roman"/>
          <w:b/>
          <w:sz w:val="24"/>
          <w:szCs w:val="24"/>
        </w:rPr>
        <w:t xml:space="preserve">Habits of Mind Objective: </w:t>
      </w:r>
    </w:p>
    <w:p w14:paraId="4E48C2C0" w14:textId="77777777" w:rsidR="001A27D0" w:rsidRDefault="001A27D0" w:rsidP="001A27D0">
      <w:pPr>
        <w:spacing w:after="0"/>
        <w:rPr>
          <w:rFonts w:ascii="Times New Roman" w:hAnsi="Times New Roman"/>
          <w:b/>
          <w:sz w:val="24"/>
          <w:szCs w:val="24"/>
        </w:rPr>
      </w:pPr>
      <w:r>
        <w:rPr>
          <w:rFonts w:ascii="Times New Roman" w:hAnsi="Times New Roman"/>
          <w:b/>
          <w:sz w:val="24"/>
          <w:szCs w:val="24"/>
        </w:rPr>
        <w:t>SWBAT</w:t>
      </w:r>
    </w:p>
    <w:p w14:paraId="58642EF1" w14:textId="77777777" w:rsidR="001A27D0" w:rsidRPr="00ED4766" w:rsidRDefault="001A27D0" w:rsidP="00735FFF">
      <w:pPr>
        <w:pStyle w:val="ListParagraph"/>
        <w:numPr>
          <w:ilvl w:val="0"/>
          <w:numId w:val="21"/>
        </w:numPr>
        <w:spacing w:after="0"/>
        <w:rPr>
          <w:rFonts w:ascii="Times New Roman" w:hAnsi="Times New Roman"/>
          <w:b/>
          <w:sz w:val="24"/>
          <w:szCs w:val="24"/>
        </w:rPr>
      </w:pPr>
      <w:r>
        <w:rPr>
          <w:rFonts w:ascii="Times New Roman" w:hAnsi="Times New Roman"/>
          <w:sz w:val="24"/>
          <w:szCs w:val="24"/>
        </w:rPr>
        <w:t>Demonstrate an understanding of the concept of empathy as it relates to</w:t>
      </w:r>
      <w:r w:rsidRPr="006748AC">
        <w:rPr>
          <w:rFonts w:ascii="Times New Roman" w:hAnsi="Times New Roman"/>
          <w:sz w:val="24"/>
          <w:szCs w:val="24"/>
        </w:rPr>
        <w:t xml:space="preserve"> another perso</w:t>
      </w:r>
      <w:r>
        <w:rPr>
          <w:rFonts w:ascii="Times New Roman" w:hAnsi="Times New Roman"/>
          <w:sz w:val="24"/>
          <w:szCs w:val="24"/>
        </w:rPr>
        <w:t xml:space="preserve">n's experiences and emotions by </w:t>
      </w:r>
      <w:r w:rsidRPr="006748AC">
        <w:rPr>
          <w:rFonts w:ascii="Times New Roman" w:hAnsi="Times New Roman"/>
          <w:sz w:val="24"/>
          <w:szCs w:val="24"/>
        </w:rPr>
        <w:t>respond</w:t>
      </w:r>
      <w:r>
        <w:rPr>
          <w:rFonts w:ascii="Times New Roman" w:hAnsi="Times New Roman"/>
          <w:sz w:val="24"/>
          <w:szCs w:val="24"/>
        </w:rPr>
        <w:t>ing</w:t>
      </w:r>
      <w:r w:rsidRPr="006748AC">
        <w:rPr>
          <w:rFonts w:ascii="Times New Roman" w:hAnsi="Times New Roman"/>
          <w:sz w:val="24"/>
          <w:szCs w:val="24"/>
        </w:rPr>
        <w:t xml:space="preserve"> appropriately to their attitudes and behaviors in all contexts.</w:t>
      </w:r>
    </w:p>
    <w:p w14:paraId="1669C2AC" w14:textId="77777777" w:rsidR="001A27D0" w:rsidRPr="00FA14AB" w:rsidRDefault="001A27D0" w:rsidP="00735FFF">
      <w:pPr>
        <w:pStyle w:val="ListParagraph"/>
        <w:numPr>
          <w:ilvl w:val="0"/>
          <w:numId w:val="21"/>
        </w:numPr>
        <w:spacing w:after="0"/>
        <w:rPr>
          <w:rFonts w:ascii="Times New Roman" w:hAnsi="Times New Roman"/>
          <w:sz w:val="24"/>
          <w:szCs w:val="24"/>
        </w:rPr>
      </w:pPr>
      <w:r w:rsidRPr="00FA14AB">
        <w:rPr>
          <w:rFonts w:ascii="Times New Roman" w:hAnsi="Times New Roman"/>
          <w:sz w:val="24"/>
          <w:szCs w:val="24"/>
        </w:rPr>
        <w:t>Articulate the background, culture, and leadership beliefs of Martin Luther King as he delivered his “I Have a Dream Speech” during the Civil rights Movement of the 1960s.</w:t>
      </w:r>
    </w:p>
    <w:p w14:paraId="725E0245" w14:textId="77777777" w:rsidR="001A27D0" w:rsidRDefault="001A27D0" w:rsidP="001A27D0">
      <w:pPr>
        <w:rPr>
          <w:rFonts w:ascii="Times New Roman" w:hAnsi="Times New Roman"/>
          <w:b/>
          <w:sz w:val="24"/>
          <w:szCs w:val="24"/>
        </w:rPr>
      </w:pPr>
    </w:p>
    <w:p w14:paraId="1B89FD57" w14:textId="77777777" w:rsidR="001A27D0" w:rsidRDefault="001A27D0" w:rsidP="001A27D0">
      <w:pPr>
        <w:spacing w:after="0"/>
        <w:rPr>
          <w:rFonts w:ascii="Times New Roman" w:hAnsi="Times New Roman"/>
          <w:sz w:val="24"/>
          <w:szCs w:val="24"/>
        </w:rPr>
      </w:pPr>
      <w:r>
        <w:rPr>
          <w:rFonts w:ascii="Times New Roman" w:hAnsi="Times New Roman"/>
          <w:b/>
          <w:sz w:val="24"/>
          <w:szCs w:val="24"/>
        </w:rPr>
        <w:t>Intercultural Objectives</w:t>
      </w:r>
      <w:r w:rsidRPr="007E4AF0">
        <w:rPr>
          <w:rFonts w:ascii="Times New Roman" w:hAnsi="Times New Roman"/>
          <w:b/>
          <w:sz w:val="24"/>
          <w:szCs w:val="24"/>
        </w:rPr>
        <w:t>:</w:t>
      </w:r>
      <w:r w:rsidRPr="007E4AF0">
        <w:rPr>
          <w:rFonts w:ascii="Times New Roman" w:hAnsi="Times New Roman"/>
          <w:sz w:val="24"/>
          <w:szCs w:val="24"/>
        </w:rPr>
        <w:t xml:space="preserve"> </w:t>
      </w:r>
    </w:p>
    <w:p w14:paraId="17C8B837" w14:textId="77777777" w:rsidR="001A27D0" w:rsidRDefault="001A27D0" w:rsidP="001A27D0">
      <w:pPr>
        <w:spacing w:after="0"/>
        <w:rPr>
          <w:rFonts w:ascii="Times New Roman" w:hAnsi="Times New Roman"/>
          <w:b/>
          <w:sz w:val="24"/>
          <w:szCs w:val="24"/>
        </w:rPr>
      </w:pPr>
      <w:r w:rsidRPr="006748AC">
        <w:rPr>
          <w:rFonts w:ascii="Times New Roman" w:hAnsi="Times New Roman"/>
          <w:b/>
          <w:sz w:val="24"/>
          <w:szCs w:val="24"/>
        </w:rPr>
        <w:t>SWBAT</w:t>
      </w:r>
    </w:p>
    <w:p w14:paraId="0A4FE602" w14:textId="77777777" w:rsidR="001A27D0" w:rsidRPr="006748AC" w:rsidRDefault="001A27D0" w:rsidP="00735FFF">
      <w:pPr>
        <w:pStyle w:val="ListParagraph"/>
        <w:numPr>
          <w:ilvl w:val="0"/>
          <w:numId w:val="21"/>
        </w:numPr>
        <w:spacing w:after="0"/>
        <w:rPr>
          <w:rFonts w:ascii="Times New Roman" w:hAnsi="Times New Roman"/>
          <w:sz w:val="24"/>
          <w:szCs w:val="24"/>
        </w:rPr>
      </w:pPr>
      <w:r>
        <w:rPr>
          <w:rFonts w:ascii="Times New Roman" w:hAnsi="Times New Roman"/>
          <w:sz w:val="24"/>
          <w:szCs w:val="24"/>
        </w:rPr>
        <w:t xml:space="preserve">Identify the </w:t>
      </w:r>
      <w:r w:rsidRPr="006748AC">
        <w:rPr>
          <w:rFonts w:ascii="Times New Roman" w:hAnsi="Times New Roman"/>
          <w:sz w:val="24"/>
          <w:szCs w:val="24"/>
        </w:rPr>
        <w:t>similarities</w:t>
      </w:r>
      <w:r>
        <w:rPr>
          <w:rFonts w:ascii="Times New Roman" w:hAnsi="Times New Roman"/>
          <w:sz w:val="24"/>
          <w:szCs w:val="24"/>
        </w:rPr>
        <w:t xml:space="preserve"> and differences among cultures </w:t>
      </w:r>
      <w:r w:rsidRPr="00B82A64">
        <w:rPr>
          <w:rFonts w:ascii="Times New Roman" w:hAnsi="Times New Roman"/>
          <w:sz w:val="24"/>
          <w:szCs w:val="24"/>
        </w:rPr>
        <w:t>and to identify how these may contribute to empathetic persuasion in social situations</w:t>
      </w:r>
      <w:r w:rsidRPr="006748AC">
        <w:rPr>
          <w:rFonts w:ascii="Times New Roman" w:hAnsi="Times New Roman"/>
          <w:sz w:val="24"/>
          <w:szCs w:val="24"/>
        </w:rPr>
        <w:t xml:space="preserve"> </w:t>
      </w:r>
    </w:p>
    <w:p w14:paraId="36378DE7" w14:textId="77777777" w:rsidR="001A27D0" w:rsidRDefault="001A27D0" w:rsidP="00735FFF">
      <w:pPr>
        <w:pStyle w:val="ListParagraph"/>
        <w:numPr>
          <w:ilvl w:val="0"/>
          <w:numId w:val="21"/>
        </w:numPr>
        <w:spacing w:after="0"/>
        <w:rPr>
          <w:rFonts w:ascii="Times New Roman" w:hAnsi="Times New Roman"/>
          <w:sz w:val="24"/>
          <w:szCs w:val="24"/>
        </w:rPr>
      </w:pPr>
      <w:r>
        <w:rPr>
          <w:rFonts w:ascii="Times New Roman" w:hAnsi="Times New Roman"/>
          <w:sz w:val="24"/>
          <w:szCs w:val="24"/>
        </w:rPr>
        <w:t xml:space="preserve">Use </w:t>
      </w:r>
      <w:r w:rsidRPr="006748AC">
        <w:rPr>
          <w:rFonts w:ascii="Times New Roman" w:hAnsi="Times New Roman"/>
          <w:sz w:val="24"/>
          <w:szCs w:val="24"/>
        </w:rPr>
        <w:t>language in developing an understanding of values, beliefs, and per</w:t>
      </w:r>
      <w:r>
        <w:rPr>
          <w:rFonts w:ascii="Times New Roman" w:hAnsi="Times New Roman"/>
          <w:sz w:val="24"/>
          <w:szCs w:val="24"/>
        </w:rPr>
        <w:t xml:space="preserve">spectives in other cultures in order to increase awareness </w:t>
      </w:r>
      <w:r w:rsidRPr="006748AC">
        <w:rPr>
          <w:rFonts w:ascii="Times New Roman" w:hAnsi="Times New Roman"/>
          <w:sz w:val="24"/>
          <w:szCs w:val="24"/>
        </w:rPr>
        <w:t xml:space="preserve">of global citizenship and </w:t>
      </w:r>
      <w:r>
        <w:rPr>
          <w:rFonts w:ascii="Times New Roman" w:hAnsi="Times New Roman"/>
          <w:sz w:val="24"/>
          <w:szCs w:val="24"/>
        </w:rPr>
        <w:t xml:space="preserve">to develop </w:t>
      </w:r>
      <w:r w:rsidRPr="006748AC">
        <w:rPr>
          <w:rFonts w:ascii="Times New Roman" w:hAnsi="Times New Roman"/>
          <w:sz w:val="24"/>
          <w:szCs w:val="24"/>
        </w:rPr>
        <w:t xml:space="preserve">cultural competence. </w:t>
      </w:r>
    </w:p>
    <w:p w14:paraId="0C4BB315" w14:textId="77777777" w:rsidR="001A27D0" w:rsidRDefault="001A27D0" w:rsidP="00735FFF">
      <w:pPr>
        <w:pStyle w:val="ListParagraph"/>
        <w:numPr>
          <w:ilvl w:val="0"/>
          <w:numId w:val="21"/>
        </w:numPr>
        <w:spacing w:after="0"/>
        <w:rPr>
          <w:rFonts w:ascii="Times New Roman" w:hAnsi="Times New Roman"/>
          <w:sz w:val="24"/>
          <w:szCs w:val="24"/>
        </w:rPr>
      </w:pPr>
      <w:r>
        <w:rPr>
          <w:rFonts w:ascii="Times New Roman" w:hAnsi="Times New Roman"/>
          <w:sz w:val="24"/>
          <w:szCs w:val="24"/>
        </w:rPr>
        <w:t>Demonstrate cultural intelligence by dealing</w:t>
      </w:r>
      <w:r w:rsidRPr="006748AC">
        <w:rPr>
          <w:rFonts w:ascii="Times New Roman" w:hAnsi="Times New Roman"/>
          <w:sz w:val="24"/>
          <w:szCs w:val="24"/>
        </w:rPr>
        <w:t xml:space="preserve"> effectively with people in multicultural settings.</w:t>
      </w:r>
    </w:p>
    <w:p w14:paraId="4F21F024" w14:textId="77777777" w:rsidR="001A27D0" w:rsidRDefault="001A27D0" w:rsidP="00735FFF">
      <w:pPr>
        <w:pStyle w:val="ListParagraph"/>
        <w:numPr>
          <w:ilvl w:val="0"/>
          <w:numId w:val="21"/>
        </w:numPr>
        <w:spacing w:after="0"/>
        <w:rPr>
          <w:rFonts w:ascii="Times New Roman" w:hAnsi="Times New Roman"/>
          <w:sz w:val="24"/>
          <w:szCs w:val="24"/>
        </w:rPr>
      </w:pPr>
      <w:r>
        <w:rPr>
          <w:rFonts w:ascii="Times New Roman" w:hAnsi="Times New Roman"/>
          <w:sz w:val="24"/>
          <w:szCs w:val="24"/>
        </w:rPr>
        <w:t>Identify the empathetic nuances in Martin Luther King’s “I Have a Dream Speech”</w:t>
      </w:r>
      <w:r w:rsidRPr="006748AC">
        <w:rPr>
          <w:rFonts w:ascii="Times New Roman" w:hAnsi="Times New Roman"/>
          <w:sz w:val="24"/>
          <w:szCs w:val="24"/>
        </w:rPr>
        <w:t xml:space="preserve"> </w:t>
      </w:r>
      <w:r>
        <w:rPr>
          <w:rFonts w:ascii="Times New Roman" w:hAnsi="Times New Roman"/>
          <w:sz w:val="24"/>
          <w:szCs w:val="24"/>
        </w:rPr>
        <w:t>and articulate the positive effects on the human population.</w:t>
      </w:r>
    </w:p>
    <w:p w14:paraId="640661CE" w14:textId="77777777" w:rsidR="001A27D0" w:rsidRDefault="001A27D0" w:rsidP="001A27D0">
      <w:pPr>
        <w:spacing w:after="0"/>
        <w:rPr>
          <w:rFonts w:ascii="Times New Roman" w:hAnsi="Times New Roman"/>
          <w:sz w:val="24"/>
          <w:szCs w:val="24"/>
        </w:rPr>
      </w:pPr>
    </w:p>
    <w:p w14:paraId="63E2F5AC" w14:textId="77777777" w:rsidR="001A27D0" w:rsidRDefault="001A27D0" w:rsidP="001A27D0">
      <w:pPr>
        <w:rPr>
          <w:rFonts w:ascii="Times New Roman" w:hAnsi="Times New Roman"/>
          <w:b/>
          <w:sz w:val="24"/>
          <w:szCs w:val="24"/>
        </w:rPr>
      </w:pPr>
      <w:r w:rsidRPr="007E4AF0">
        <w:rPr>
          <w:rFonts w:ascii="Times New Roman" w:hAnsi="Times New Roman"/>
          <w:b/>
          <w:sz w:val="24"/>
          <w:szCs w:val="24"/>
        </w:rPr>
        <w:t>ACTIVATING BACKGROUND KNOWLEDGE</w:t>
      </w:r>
    </w:p>
    <w:p w14:paraId="14F7BF86" w14:textId="77777777" w:rsidR="001A27D0" w:rsidRDefault="001A27D0" w:rsidP="00735FFF">
      <w:pPr>
        <w:pStyle w:val="ListParagraph"/>
        <w:numPr>
          <w:ilvl w:val="0"/>
          <w:numId w:val="41"/>
        </w:numPr>
        <w:spacing w:after="0"/>
        <w:rPr>
          <w:rFonts w:ascii="Times New Roman" w:hAnsi="Times New Roman"/>
          <w:sz w:val="24"/>
          <w:szCs w:val="24"/>
        </w:rPr>
      </w:pPr>
      <w:r>
        <w:rPr>
          <w:rFonts w:ascii="Times New Roman" w:hAnsi="Times New Roman"/>
          <w:sz w:val="24"/>
          <w:szCs w:val="24"/>
        </w:rPr>
        <w:t xml:space="preserve">Do now: in a journal, write down what you think is the meaning of oppression. Can you think of any groups of people from around the world (past or present) who have been unfairly oppressed? Turn and discuss what you wrote with a partner. </w:t>
      </w:r>
    </w:p>
    <w:p w14:paraId="7F7B2AB4" w14:textId="77777777" w:rsidR="001A27D0" w:rsidRDefault="001A27D0" w:rsidP="00735FFF">
      <w:pPr>
        <w:pStyle w:val="ListParagraph"/>
        <w:numPr>
          <w:ilvl w:val="0"/>
          <w:numId w:val="41"/>
        </w:numPr>
        <w:spacing w:after="0"/>
        <w:rPr>
          <w:rFonts w:ascii="Times New Roman" w:hAnsi="Times New Roman"/>
          <w:sz w:val="24"/>
          <w:szCs w:val="24"/>
        </w:rPr>
      </w:pPr>
      <w:r>
        <w:rPr>
          <w:rFonts w:ascii="Times New Roman" w:hAnsi="Times New Roman"/>
          <w:sz w:val="24"/>
          <w:szCs w:val="24"/>
        </w:rPr>
        <w:lastRenderedPageBreak/>
        <w:t>In small groups with assigned group roles, discuss what you know about the oppression of African Americans in the US. What do you know about the lives of Martin Luther King Jr., Rosa Parks, or Malcolm X?</w:t>
      </w:r>
    </w:p>
    <w:p w14:paraId="33222FFB" w14:textId="77777777" w:rsidR="001A27D0" w:rsidRPr="00175FA4" w:rsidRDefault="001A27D0" w:rsidP="00735FFF">
      <w:pPr>
        <w:pStyle w:val="ListParagraph"/>
        <w:numPr>
          <w:ilvl w:val="0"/>
          <w:numId w:val="41"/>
        </w:numPr>
        <w:spacing w:after="0"/>
        <w:rPr>
          <w:rFonts w:ascii="Times New Roman" w:hAnsi="Times New Roman"/>
          <w:sz w:val="24"/>
          <w:szCs w:val="24"/>
        </w:rPr>
      </w:pPr>
      <w:r w:rsidRPr="00175FA4">
        <w:rPr>
          <w:rFonts w:ascii="Times New Roman" w:hAnsi="Times New Roman"/>
          <w:sz w:val="24"/>
          <w:szCs w:val="24"/>
        </w:rPr>
        <w:t>What do you know about the March on Washington in 1963?  Complete a Circle Map w/a partner. Be prepared to share it w/the class.</w:t>
      </w:r>
    </w:p>
    <w:p w14:paraId="41977BF0" w14:textId="77777777" w:rsidR="001A27D0" w:rsidRPr="00175FA4" w:rsidRDefault="001A27D0" w:rsidP="00735FFF">
      <w:pPr>
        <w:pStyle w:val="ListParagraph"/>
        <w:numPr>
          <w:ilvl w:val="0"/>
          <w:numId w:val="41"/>
        </w:numPr>
        <w:spacing w:after="0"/>
        <w:rPr>
          <w:rFonts w:ascii="Times New Roman" w:hAnsi="Times New Roman"/>
          <w:sz w:val="24"/>
          <w:szCs w:val="24"/>
        </w:rPr>
      </w:pPr>
      <w:r w:rsidRPr="00175FA4">
        <w:rPr>
          <w:rFonts w:ascii="Times New Roman" w:hAnsi="Times New Roman"/>
          <w:sz w:val="24"/>
          <w:szCs w:val="24"/>
        </w:rPr>
        <w:t>Watch the video clip-Bet You didn’t Know (</w:t>
      </w:r>
      <w:hyperlink r:id="rId15" w:history="1">
        <w:r w:rsidRPr="00175FA4">
          <w:rPr>
            <w:rStyle w:val="Hyperlink"/>
            <w:rFonts w:ascii="Times New Roman" w:hAnsi="Times New Roman"/>
            <w:sz w:val="24"/>
            <w:szCs w:val="24"/>
          </w:rPr>
          <w:t>http://vimeo.com/67224181</w:t>
        </w:r>
      </w:hyperlink>
      <w:r w:rsidRPr="00175FA4">
        <w:rPr>
          <w:rFonts w:ascii="Times New Roman" w:hAnsi="Times New Roman"/>
          <w:sz w:val="24"/>
          <w:szCs w:val="24"/>
        </w:rPr>
        <w:t xml:space="preserve"> )</w:t>
      </w:r>
    </w:p>
    <w:p w14:paraId="6B7A722A" w14:textId="77777777" w:rsidR="001A27D0" w:rsidRPr="00175FA4" w:rsidRDefault="001A27D0" w:rsidP="00735FFF">
      <w:pPr>
        <w:pStyle w:val="ListParagraph"/>
        <w:numPr>
          <w:ilvl w:val="0"/>
          <w:numId w:val="41"/>
        </w:numPr>
        <w:spacing w:after="0"/>
        <w:rPr>
          <w:rFonts w:ascii="Times New Roman" w:hAnsi="Times New Roman"/>
          <w:sz w:val="24"/>
          <w:szCs w:val="24"/>
        </w:rPr>
      </w:pPr>
      <w:r w:rsidRPr="00175FA4">
        <w:rPr>
          <w:rFonts w:ascii="Times New Roman" w:hAnsi="Times New Roman"/>
          <w:sz w:val="24"/>
          <w:szCs w:val="24"/>
        </w:rPr>
        <w:t>With your partner, add other details to your circle map using a different colored marker.</w:t>
      </w:r>
    </w:p>
    <w:p w14:paraId="537A9624" w14:textId="77777777" w:rsidR="001A27D0" w:rsidRPr="00175FA4" w:rsidRDefault="001A27D0" w:rsidP="00735FFF">
      <w:pPr>
        <w:pStyle w:val="ListParagraph"/>
        <w:numPr>
          <w:ilvl w:val="0"/>
          <w:numId w:val="41"/>
        </w:numPr>
        <w:spacing w:after="0"/>
        <w:rPr>
          <w:rFonts w:ascii="Times New Roman" w:hAnsi="Times New Roman"/>
          <w:sz w:val="24"/>
          <w:szCs w:val="24"/>
        </w:rPr>
      </w:pPr>
      <w:r w:rsidRPr="00175FA4">
        <w:rPr>
          <w:rFonts w:ascii="Times New Roman" w:hAnsi="Times New Roman"/>
          <w:sz w:val="24"/>
          <w:szCs w:val="24"/>
        </w:rPr>
        <w:t>Anticipation guide: Partner read and discuss each statement, then mark it as True or False.</w:t>
      </w:r>
    </w:p>
    <w:p w14:paraId="20DEB7AD" w14:textId="77777777" w:rsidR="001A27D0" w:rsidRDefault="001A27D0" w:rsidP="00735FFF">
      <w:pPr>
        <w:pStyle w:val="ListParagraph"/>
        <w:numPr>
          <w:ilvl w:val="0"/>
          <w:numId w:val="41"/>
        </w:numPr>
        <w:spacing w:after="0"/>
        <w:rPr>
          <w:rFonts w:ascii="Times New Roman" w:hAnsi="Times New Roman"/>
          <w:sz w:val="24"/>
          <w:szCs w:val="24"/>
        </w:rPr>
      </w:pPr>
      <w:r w:rsidRPr="00175FA4">
        <w:rPr>
          <w:rFonts w:ascii="Times New Roman" w:hAnsi="Times New Roman"/>
          <w:sz w:val="24"/>
          <w:szCs w:val="24"/>
        </w:rPr>
        <w:t>Debrief the AG w/the students.</w:t>
      </w:r>
    </w:p>
    <w:p w14:paraId="1B391E19" w14:textId="77777777" w:rsidR="001A27D0" w:rsidRDefault="001A27D0" w:rsidP="00735FFF">
      <w:pPr>
        <w:pStyle w:val="ListParagraph"/>
        <w:numPr>
          <w:ilvl w:val="0"/>
          <w:numId w:val="41"/>
        </w:numPr>
        <w:spacing w:after="0"/>
        <w:rPr>
          <w:rFonts w:ascii="Times New Roman" w:hAnsi="Times New Roman"/>
          <w:sz w:val="24"/>
          <w:szCs w:val="24"/>
        </w:rPr>
      </w:pPr>
    </w:p>
    <w:p w14:paraId="79446C09" w14:textId="77777777" w:rsidR="001A27D0" w:rsidRPr="00843AA9" w:rsidRDefault="001A27D0" w:rsidP="001A27D0">
      <w:pPr>
        <w:spacing w:after="0"/>
        <w:rPr>
          <w:rFonts w:ascii="Times New Roman" w:hAnsi="Times New Roman"/>
          <w:sz w:val="24"/>
          <w:szCs w:val="24"/>
        </w:rPr>
      </w:pPr>
      <w:r>
        <w:rPr>
          <w:rFonts w:ascii="Times New Roman" w:hAnsi="Times New Roman"/>
          <w:sz w:val="24"/>
          <w:szCs w:val="24"/>
        </w:rPr>
        <w:t>Anticipation Guide</w:t>
      </w:r>
    </w:p>
    <w:tbl>
      <w:tblPr>
        <w:tblStyle w:val="TableGrid"/>
        <w:tblW w:w="0" w:type="auto"/>
        <w:tblLook w:val="04A0" w:firstRow="1" w:lastRow="0" w:firstColumn="1" w:lastColumn="0" w:noHBand="0" w:noVBand="1"/>
      </w:tblPr>
      <w:tblGrid>
        <w:gridCol w:w="3888"/>
        <w:gridCol w:w="900"/>
        <w:gridCol w:w="900"/>
        <w:gridCol w:w="3888"/>
      </w:tblGrid>
      <w:tr w:rsidR="001A27D0" w14:paraId="5AB8E911" w14:textId="77777777" w:rsidTr="00321172">
        <w:tc>
          <w:tcPr>
            <w:tcW w:w="3888" w:type="dxa"/>
          </w:tcPr>
          <w:p w14:paraId="50F195FF" w14:textId="77777777" w:rsidR="001A27D0" w:rsidRDefault="001A27D0" w:rsidP="00321172">
            <w:pPr>
              <w:spacing w:after="0"/>
              <w:rPr>
                <w:rFonts w:ascii="Times New Roman" w:hAnsi="Times New Roman"/>
                <w:sz w:val="24"/>
                <w:szCs w:val="24"/>
              </w:rPr>
            </w:pPr>
            <w:r>
              <w:rPr>
                <w:rFonts w:ascii="Times New Roman" w:hAnsi="Times New Roman"/>
                <w:sz w:val="24"/>
                <w:szCs w:val="24"/>
              </w:rPr>
              <w:t>Statement</w:t>
            </w:r>
          </w:p>
        </w:tc>
        <w:tc>
          <w:tcPr>
            <w:tcW w:w="900" w:type="dxa"/>
          </w:tcPr>
          <w:p w14:paraId="5F1433B9" w14:textId="77777777" w:rsidR="001A27D0" w:rsidRDefault="001A27D0" w:rsidP="00321172">
            <w:pPr>
              <w:spacing w:after="0"/>
              <w:rPr>
                <w:rFonts w:ascii="Times New Roman" w:hAnsi="Times New Roman"/>
                <w:sz w:val="24"/>
                <w:szCs w:val="24"/>
              </w:rPr>
            </w:pPr>
            <w:r>
              <w:rPr>
                <w:rFonts w:ascii="Times New Roman" w:hAnsi="Times New Roman"/>
                <w:sz w:val="24"/>
                <w:szCs w:val="24"/>
              </w:rPr>
              <w:t>True</w:t>
            </w:r>
          </w:p>
        </w:tc>
        <w:tc>
          <w:tcPr>
            <w:tcW w:w="900" w:type="dxa"/>
          </w:tcPr>
          <w:p w14:paraId="2511231D" w14:textId="77777777" w:rsidR="001A27D0" w:rsidRDefault="001A27D0" w:rsidP="00321172">
            <w:pPr>
              <w:spacing w:after="0"/>
              <w:rPr>
                <w:rFonts w:ascii="Times New Roman" w:hAnsi="Times New Roman"/>
                <w:sz w:val="24"/>
                <w:szCs w:val="24"/>
              </w:rPr>
            </w:pPr>
            <w:r>
              <w:rPr>
                <w:rFonts w:ascii="Times New Roman" w:hAnsi="Times New Roman"/>
                <w:sz w:val="24"/>
                <w:szCs w:val="24"/>
              </w:rPr>
              <w:t>False</w:t>
            </w:r>
          </w:p>
        </w:tc>
        <w:tc>
          <w:tcPr>
            <w:tcW w:w="3888" w:type="dxa"/>
          </w:tcPr>
          <w:p w14:paraId="1D7CE063" w14:textId="77777777" w:rsidR="001A27D0" w:rsidRDefault="001A27D0" w:rsidP="00321172">
            <w:pPr>
              <w:spacing w:after="0"/>
              <w:rPr>
                <w:rFonts w:ascii="Times New Roman" w:hAnsi="Times New Roman"/>
                <w:sz w:val="24"/>
                <w:szCs w:val="24"/>
              </w:rPr>
            </w:pPr>
            <w:r>
              <w:rPr>
                <w:rFonts w:ascii="Times New Roman" w:hAnsi="Times New Roman"/>
                <w:sz w:val="24"/>
                <w:szCs w:val="24"/>
              </w:rPr>
              <w:t>After Reading-Explain</w:t>
            </w:r>
          </w:p>
        </w:tc>
      </w:tr>
      <w:tr w:rsidR="001A27D0" w14:paraId="1B3C3863" w14:textId="77777777" w:rsidTr="00321172">
        <w:tc>
          <w:tcPr>
            <w:tcW w:w="3888" w:type="dxa"/>
          </w:tcPr>
          <w:p w14:paraId="02D20660" w14:textId="77777777" w:rsidR="001A27D0" w:rsidRDefault="001A27D0" w:rsidP="00321172">
            <w:pPr>
              <w:spacing w:after="0"/>
              <w:rPr>
                <w:rFonts w:ascii="Times New Roman" w:hAnsi="Times New Roman"/>
                <w:sz w:val="24"/>
                <w:szCs w:val="24"/>
              </w:rPr>
            </w:pPr>
            <w:r w:rsidRPr="00A25942">
              <w:rPr>
                <w:rFonts w:ascii="Times New Roman" w:hAnsi="Times New Roman"/>
                <w:sz w:val="24"/>
                <w:szCs w:val="24"/>
              </w:rPr>
              <w:t>1. The 1963 “I Have a Dream” speech is a simple text that drew its power mostly from a passionate delivery.</w:t>
            </w:r>
          </w:p>
        </w:tc>
        <w:tc>
          <w:tcPr>
            <w:tcW w:w="900" w:type="dxa"/>
          </w:tcPr>
          <w:p w14:paraId="4E4B3225" w14:textId="77777777" w:rsidR="001A27D0" w:rsidRDefault="001A27D0" w:rsidP="00321172">
            <w:pPr>
              <w:spacing w:after="0"/>
              <w:rPr>
                <w:rFonts w:ascii="Times New Roman" w:hAnsi="Times New Roman"/>
                <w:sz w:val="24"/>
                <w:szCs w:val="24"/>
              </w:rPr>
            </w:pPr>
          </w:p>
        </w:tc>
        <w:tc>
          <w:tcPr>
            <w:tcW w:w="900" w:type="dxa"/>
          </w:tcPr>
          <w:p w14:paraId="35CF81CC" w14:textId="77777777" w:rsidR="001A27D0" w:rsidRDefault="001A27D0" w:rsidP="00321172">
            <w:pPr>
              <w:spacing w:after="0"/>
              <w:rPr>
                <w:rFonts w:ascii="Times New Roman" w:hAnsi="Times New Roman"/>
                <w:sz w:val="24"/>
                <w:szCs w:val="24"/>
              </w:rPr>
            </w:pPr>
          </w:p>
        </w:tc>
        <w:tc>
          <w:tcPr>
            <w:tcW w:w="3888" w:type="dxa"/>
          </w:tcPr>
          <w:p w14:paraId="74B33D1B" w14:textId="77777777" w:rsidR="001A27D0" w:rsidRDefault="001A27D0" w:rsidP="00321172">
            <w:pPr>
              <w:spacing w:after="0"/>
              <w:rPr>
                <w:rFonts w:ascii="Times New Roman" w:hAnsi="Times New Roman"/>
                <w:sz w:val="24"/>
                <w:szCs w:val="24"/>
              </w:rPr>
            </w:pPr>
          </w:p>
        </w:tc>
      </w:tr>
      <w:tr w:rsidR="001A27D0" w14:paraId="500AFF92" w14:textId="77777777" w:rsidTr="00321172">
        <w:tc>
          <w:tcPr>
            <w:tcW w:w="3888" w:type="dxa"/>
          </w:tcPr>
          <w:p w14:paraId="704BDFF0" w14:textId="77777777" w:rsidR="001A27D0" w:rsidRDefault="001A27D0" w:rsidP="00321172">
            <w:pPr>
              <w:spacing w:after="0"/>
              <w:rPr>
                <w:rFonts w:ascii="Times New Roman" w:hAnsi="Times New Roman"/>
                <w:sz w:val="24"/>
                <w:szCs w:val="24"/>
              </w:rPr>
            </w:pPr>
            <w:r w:rsidRPr="00A25942">
              <w:rPr>
                <w:rFonts w:ascii="Times New Roman" w:hAnsi="Times New Roman"/>
                <w:sz w:val="24"/>
                <w:szCs w:val="24"/>
              </w:rPr>
              <w:t>2. In his speech, Dr. King was addressing an audience of Black people.</w:t>
            </w:r>
          </w:p>
        </w:tc>
        <w:tc>
          <w:tcPr>
            <w:tcW w:w="900" w:type="dxa"/>
          </w:tcPr>
          <w:p w14:paraId="29DB0050" w14:textId="77777777" w:rsidR="001A27D0" w:rsidRDefault="001A27D0" w:rsidP="00321172">
            <w:pPr>
              <w:spacing w:after="0"/>
              <w:rPr>
                <w:rFonts w:ascii="Times New Roman" w:hAnsi="Times New Roman"/>
                <w:sz w:val="24"/>
                <w:szCs w:val="24"/>
              </w:rPr>
            </w:pPr>
          </w:p>
        </w:tc>
        <w:tc>
          <w:tcPr>
            <w:tcW w:w="900" w:type="dxa"/>
          </w:tcPr>
          <w:p w14:paraId="51A7B5C8" w14:textId="77777777" w:rsidR="001A27D0" w:rsidRDefault="001A27D0" w:rsidP="00321172">
            <w:pPr>
              <w:spacing w:after="0"/>
              <w:rPr>
                <w:rFonts w:ascii="Times New Roman" w:hAnsi="Times New Roman"/>
                <w:sz w:val="24"/>
                <w:szCs w:val="24"/>
              </w:rPr>
            </w:pPr>
          </w:p>
        </w:tc>
        <w:tc>
          <w:tcPr>
            <w:tcW w:w="3888" w:type="dxa"/>
          </w:tcPr>
          <w:p w14:paraId="29F5A6C1" w14:textId="77777777" w:rsidR="001A27D0" w:rsidRDefault="001A27D0" w:rsidP="00321172">
            <w:pPr>
              <w:spacing w:after="0"/>
              <w:rPr>
                <w:rFonts w:ascii="Times New Roman" w:hAnsi="Times New Roman"/>
                <w:sz w:val="24"/>
                <w:szCs w:val="24"/>
              </w:rPr>
            </w:pPr>
          </w:p>
        </w:tc>
      </w:tr>
      <w:tr w:rsidR="001A27D0" w14:paraId="3175876B" w14:textId="77777777" w:rsidTr="00321172">
        <w:tc>
          <w:tcPr>
            <w:tcW w:w="3888" w:type="dxa"/>
          </w:tcPr>
          <w:p w14:paraId="50FB6C7D" w14:textId="77777777" w:rsidR="001A27D0" w:rsidRDefault="001A27D0" w:rsidP="00321172">
            <w:pPr>
              <w:spacing w:after="0"/>
              <w:rPr>
                <w:rFonts w:ascii="Times New Roman" w:hAnsi="Times New Roman"/>
                <w:sz w:val="24"/>
                <w:szCs w:val="24"/>
              </w:rPr>
            </w:pPr>
            <w:r>
              <w:rPr>
                <w:rFonts w:ascii="Times New Roman" w:hAnsi="Times New Roman"/>
                <w:sz w:val="24"/>
                <w:szCs w:val="24"/>
              </w:rPr>
              <w:t xml:space="preserve">3. </w:t>
            </w:r>
            <w:r w:rsidRPr="00A25942">
              <w:rPr>
                <w:rFonts w:ascii="Times New Roman" w:hAnsi="Times New Roman"/>
                <w:sz w:val="24"/>
                <w:szCs w:val="24"/>
              </w:rPr>
              <w:t>Dr. King warned his audience not to trust White people.</w:t>
            </w:r>
          </w:p>
        </w:tc>
        <w:tc>
          <w:tcPr>
            <w:tcW w:w="900" w:type="dxa"/>
          </w:tcPr>
          <w:p w14:paraId="587DD931" w14:textId="77777777" w:rsidR="001A27D0" w:rsidRDefault="001A27D0" w:rsidP="00321172">
            <w:pPr>
              <w:spacing w:after="0"/>
              <w:rPr>
                <w:rFonts w:ascii="Times New Roman" w:hAnsi="Times New Roman"/>
                <w:sz w:val="24"/>
                <w:szCs w:val="24"/>
              </w:rPr>
            </w:pPr>
          </w:p>
        </w:tc>
        <w:tc>
          <w:tcPr>
            <w:tcW w:w="900" w:type="dxa"/>
          </w:tcPr>
          <w:p w14:paraId="6F020836" w14:textId="77777777" w:rsidR="001A27D0" w:rsidRDefault="001A27D0" w:rsidP="00321172">
            <w:pPr>
              <w:spacing w:after="0"/>
              <w:rPr>
                <w:rFonts w:ascii="Times New Roman" w:hAnsi="Times New Roman"/>
                <w:sz w:val="24"/>
                <w:szCs w:val="24"/>
              </w:rPr>
            </w:pPr>
          </w:p>
        </w:tc>
        <w:tc>
          <w:tcPr>
            <w:tcW w:w="3888" w:type="dxa"/>
          </w:tcPr>
          <w:p w14:paraId="3C01F089" w14:textId="77777777" w:rsidR="001A27D0" w:rsidRDefault="001A27D0" w:rsidP="00321172">
            <w:pPr>
              <w:spacing w:after="0"/>
              <w:rPr>
                <w:rFonts w:ascii="Times New Roman" w:hAnsi="Times New Roman"/>
                <w:sz w:val="24"/>
                <w:szCs w:val="24"/>
              </w:rPr>
            </w:pPr>
          </w:p>
        </w:tc>
      </w:tr>
      <w:tr w:rsidR="001A27D0" w14:paraId="1BD6C727" w14:textId="77777777" w:rsidTr="00321172">
        <w:tc>
          <w:tcPr>
            <w:tcW w:w="3888" w:type="dxa"/>
          </w:tcPr>
          <w:p w14:paraId="04D8F0F0" w14:textId="77777777" w:rsidR="001A27D0" w:rsidRDefault="001A27D0" w:rsidP="00321172">
            <w:pPr>
              <w:spacing w:after="0"/>
              <w:rPr>
                <w:rFonts w:ascii="Times New Roman" w:hAnsi="Times New Roman"/>
                <w:sz w:val="24"/>
                <w:szCs w:val="24"/>
              </w:rPr>
            </w:pPr>
            <w:r w:rsidRPr="00A25942">
              <w:rPr>
                <w:rFonts w:ascii="Times New Roman" w:hAnsi="Times New Roman"/>
                <w:sz w:val="24"/>
                <w:szCs w:val="24"/>
              </w:rPr>
              <w:t>4. Dr. King’s speech is a call for social change at any cost and by any means</w:t>
            </w:r>
          </w:p>
        </w:tc>
        <w:tc>
          <w:tcPr>
            <w:tcW w:w="900" w:type="dxa"/>
          </w:tcPr>
          <w:p w14:paraId="119FCB3B" w14:textId="77777777" w:rsidR="001A27D0" w:rsidRDefault="001A27D0" w:rsidP="00321172">
            <w:pPr>
              <w:spacing w:after="0"/>
              <w:rPr>
                <w:rFonts w:ascii="Times New Roman" w:hAnsi="Times New Roman"/>
                <w:sz w:val="24"/>
                <w:szCs w:val="24"/>
              </w:rPr>
            </w:pPr>
          </w:p>
        </w:tc>
        <w:tc>
          <w:tcPr>
            <w:tcW w:w="900" w:type="dxa"/>
          </w:tcPr>
          <w:p w14:paraId="3A445812" w14:textId="77777777" w:rsidR="001A27D0" w:rsidRDefault="001A27D0" w:rsidP="00321172">
            <w:pPr>
              <w:spacing w:after="0"/>
              <w:rPr>
                <w:rFonts w:ascii="Times New Roman" w:hAnsi="Times New Roman"/>
                <w:sz w:val="24"/>
                <w:szCs w:val="24"/>
              </w:rPr>
            </w:pPr>
          </w:p>
        </w:tc>
        <w:tc>
          <w:tcPr>
            <w:tcW w:w="3888" w:type="dxa"/>
          </w:tcPr>
          <w:p w14:paraId="6AF388DF" w14:textId="77777777" w:rsidR="001A27D0" w:rsidRDefault="001A27D0" w:rsidP="00321172">
            <w:pPr>
              <w:spacing w:after="0"/>
              <w:rPr>
                <w:rFonts w:ascii="Times New Roman" w:hAnsi="Times New Roman"/>
                <w:sz w:val="24"/>
                <w:szCs w:val="24"/>
              </w:rPr>
            </w:pPr>
          </w:p>
        </w:tc>
      </w:tr>
      <w:tr w:rsidR="001A27D0" w14:paraId="646BCEFC" w14:textId="77777777" w:rsidTr="00321172">
        <w:tc>
          <w:tcPr>
            <w:tcW w:w="3888" w:type="dxa"/>
          </w:tcPr>
          <w:p w14:paraId="19A2EB7A" w14:textId="77777777" w:rsidR="001A27D0" w:rsidRPr="00A25942" w:rsidRDefault="001A27D0" w:rsidP="00321172">
            <w:pPr>
              <w:spacing w:after="0"/>
              <w:rPr>
                <w:rFonts w:ascii="Times New Roman" w:hAnsi="Times New Roman"/>
                <w:sz w:val="24"/>
                <w:szCs w:val="24"/>
              </w:rPr>
            </w:pPr>
            <w:r w:rsidRPr="00292FCB">
              <w:rPr>
                <w:rFonts w:ascii="Times New Roman" w:hAnsi="Times New Roman"/>
                <w:sz w:val="24"/>
                <w:szCs w:val="24"/>
              </w:rPr>
              <w:t>5. The “dream” of King’s 1963 speech came true when the Civil Rights Act of 1964 was passed by Congress.</w:t>
            </w:r>
          </w:p>
        </w:tc>
        <w:tc>
          <w:tcPr>
            <w:tcW w:w="900" w:type="dxa"/>
          </w:tcPr>
          <w:p w14:paraId="1A3065AA" w14:textId="77777777" w:rsidR="001A27D0" w:rsidRDefault="001A27D0" w:rsidP="00321172">
            <w:pPr>
              <w:spacing w:after="0"/>
              <w:rPr>
                <w:rFonts w:ascii="Times New Roman" w:hAnsi="Times New Roman"/>
                <w:sz w:val="24"/>
                <w:szCs w:val="24"/>
              </w:rPr>
            </w:pPr>
          </w:p>
        </w:tc>
        <w:tc>
          <w:tcPr>
            <w:tcW w:w="900" w:type="dxa"/>
          </w:tcPr>
          <w:p w14:paraId="4DB8E307" w14:textId="77777777" w:rsidR="001A27D0" w:rsidRDefault="001A27D0" w:rsidP="00321172">
            <w:pPr>
              <w:spacing w:after="0"/>
              <w:rPr>
                <w:rFonts w:ascii="Times New Roman" w:hAnsi="Times New Roman"/>
                <w:sz w:val="24"/>
                <w:szCs w:val="24"/>
              </w:rPr>
            </w:pPr>
          </w:p>
        </w:tc>
        <w:tc>
          <w:tcPr>
            <w:tcW w:w="3888" w:type="dxa"/>
          </w:tcPr>
          <w:p w14:paraId="48EA6D31" w14:textId="77777777" w:rsidR="001A27D0" w:rsidRDefault="001A27D0" w:rsidP="00321172">
            <w:pPr>
              <w:spacing w:after="0"/>
              <w:rPr>
                <w:rFonts w:ascii="Times New Roman" w:hAnsi="Times New Roman"/>
                <w:sz w:val="24"/>
                <w:szCs w:val="24"/>
              </w:rPr>
            </w:pPr>
          </w:p>
        </w:tc>
      </w:tr>
    </w:tbl>
    <w:p w14:paraId="16F07FC0" w14:textId="77777777" w:rsidR="001A27D0" w:rsidRPr="008312DD" w:rsidRDefault="001A27D0" w:rsidP="001A27D0">
      <w:pPr>
        <w:spacing w:after="0"/>
        <w:rPr>
          <w:rFonts w:ascii="Times New Roman" w:hAnsi="Times New Roman"/>
          <w:sz w:val="24"/>
          <w:szCs w:val="24"/>
        </w:rPr>
      </w:pPr>
    </w:p>
    <w:p w14:paraId="2361B94D" w14:textId="77777777" w:rsidR="001A27D0" w:rsidRPr="009B5786" w:rsidRDefault="001A27D0" w:rsidP="001A27D0">
      <w:pPr>
        <w:spacing w:after="0"/>
        <w:rPr>
          <w:rFonts w:ascii="Times New Roman" w:hAnsi="Times New Roman"/>
          <w:sz w:val="24"/>
          <w:szCs w:val="24"/>
        </w:rPr>
      </w:pPr>
    </w:p>
    <w:p w14:paraId="770E7C90" w14:textId="77777777" w:rsidR="001A27D0" w:rsidRPr="00BE597D" w:rsidRDefault="001A27D0" w:rsidP="001A27D0">
      <w:pPr>
        <w:spacing w:after="0"/>
        <w:rPr>
          <w:rFonts w:ascii="Times New Roman" w:hAnsi="Times New Roman"/>
          <w:sz w:val="24"/>
          <w:szCs w:val="24"/>
        </w:rPr>
      </w:pPr>
      <w:r w:rsidRPr="00BE597D">
        <w:rPr>
          <w:rFonts w:ascii="Times New Roman" w:hAnsi="Times New Roman"/>
          <w:sz w:val="24"/>
          <w:szCs w:val="24"/>
        </w:rPr>
        <w:t>Background Info on MLK:</w:t>
      </w:r>
    </w:p>
    <w:p w14:paraId="01CD85FF" w14:textId="77777777" w:rsidR="001A27D0" w:rsidRPr="00354A86" w:rsidRDefault="001A27D0" w:rsidP="001A27D0">
      <w:pPr>
        <w:shd w:val="clear" w:color="auto" w:fill="FFFFFF"/>
        <w:spacing w:after="0" w:line="270" w:lineRule="atLeast"/>
        <w:rPr>
          <w:rFonts w:ascii="Arial" w:eastAsia="Times New Roman" w:hAnsi="Arial" w:cs="Arial"/>
          <w:sz w:val="20"/>
          <w:szCs w:val="20"/>
        </w:rPr>
      </w:pPr>
      <w:r w:rsidRPr="00354A86">
        <w:rPr>
          <w:rFonts w:ascii="Arial" w:eastAsia="Times New Roman" w:hAnsi="Arial" w:cs="Arial"/>
          <w:sz w:val="20"/>
          <w:szCs w:val="20"/>
        </w:rPr>
        <w:t>Dr. Martin Luther King Jr.’s most memorable speech from his life as an activist, “I Have a Dream,” was delivered August 28, 1963 before more than 200,000 people in front of the Lincoln Memorial in Washington, D.C., as part of the March on Washington for Jobs and Fre</w:t>
      </w:r>
      <w:r w:rsidRPr="00EA43CC">
        <w:rPr>
          <w:rFonts w:ascii="Arial" w:eastAsia="Times New Roman" w:hAnsi="Arial" w:cs="Arial"/>
          <w:sz w:val="20"/>
          <w:szCs w:val="20"/>
        </w:rPr>
        <w:t>edom</w:t>
      </w:r>
      <w:r w:rsidRPr="00354A86">
        <w:rPr>
          <w:rFonts w:ascii="Arial" w:eastAsia="Times New Roman" w:hAnsi="Arial" w:cs="Arial"/>
          <w:sz w:val="20"/>
          <w:szCs w:val="20"/>
        </w:rPr>
        <w:t>. The speech not only helped to galvanize the already growing civil-rights movement across the country at the time, it also became one of the most influential and inspirational pieces of rhetoric in American history.</w:t>
      </w:r>
    </w:p>
    <w:p w14:paraId="449A277B" w14:textId="77777777" w:rsidR="001A27D0" w:rsidRPr="00354A86" w:rsidRDefault="001A27D0" w:rsidP="001A27D0">
      <w:pPr>
        <w:shd w:val="clear" w:color="auto" w:fill="FFFFFF"/>
        <w:spacing w:after="0" w:line="270" w:lineRule="atLeast"/>
        <w:rPr>
          <w:rFonts w:ascii="Arial" w:eastAsia="Times New Roman" w:hAnsi="Arial" w:cs="Arial"/>
          <w:sz w:val="20"/>
          <w:szCs w:val="20"/>
        </w:rPr>
      </w:pPr>
      <w:r w:rsidRPr="00354A86">
        <w:rPr>
          <w:rFonts w:ascii="Arial" w:eastAsia="Times New Roman" w:hAnsi="Arial" w:cs="Arial"/>
          <w:sz w:val="20"/>
          <w:szCs w:val="20"/>
        </w:rPr>
        <w:t>Remarkably, midway through his delivery, King suspended his pre-scripted text and began to improvise; what resulted was the speech’s most recognizable section, the passage in which the words “I have a dream” are passionately repeated. Indeed, King’s background as a Baptist preacher in the South instilled in him a keen awareness of the urgency of the moment and the ability to make sudden alterations to his plans. This skill helped King establish a rapport with his ever-changing audience so that he could consistently communicate on a meaningful level, a skill that was demonstrated at the March.</w:t>
      </w:r>
    </w:p>
    <w:p w14:paraId="68E97B17" w14:textId="77777777" w:rsidR="001A27D0" w:rsidRPr="00EA43CC" w:rsidRDefault="001A27D0" w:rsidP="001A27D0">
      <w:pPr>
        <w:shd w:val="clear" w:color="auto" w:fill="FFFFFF"/>
        <w:spacing w:after="0" w:line="270" w:lineRule="atLeast"/>
        <w:rPr>
          <w:rFonts w:ascii="Arial" w:eastAsia="Times New Roman" w:hAnsi="Arial" w:cs="Arial"/>
          <w:sz w:val="20"/>
          <w:szCs w:val="20"/>
        </w:rPr>
      </w:pPr>
      <w:r w:rsidRPr="00354A86">
        <w:rPr>
          <w:rFonts w:ascii="Arial" w:eastAsia="Times New Roman" w:hAnsi="Arial" w:cs="Arial"/>
          <w:sz w:val="20"/>
          <w:szCs w:val="20"/>
        </w:rPr>
        <w:lastRenderedPageBreak/>
        <w:t>What is also apparent in “I Have Dream” is King’s deep commitment to scholarship (he earned a Ph.D. from Boston University). King was clearly well-versed in both American history and religious scripture, and he seamlessly weaves references to both into the fabric of his oration. Overall, “I Have a Dream” can be held up as a masterful creative work in itself; its dramatic structure coupled with its image-laden content render a remarkably moving piece of American literature that when read even outside of its original context still strongly resonates today.</w:t>
      </w:r>
    </w:p>
    <w:p w14:paraId="6024174A" w14:textId="77777777" w:rsidR="001A27D0" w:rsidRDefault="001A27D0" w:rsidP="001A27D0">
      <w:pPr>
        <w:shd w:val="clear" w:color="auto" w:fill="FFFFFF"/>
        <w:spacing w:after="0" w:line="270" w:lineRule="atLeast"/>
        <w:rPr>
          <w:rFonts w:ascii="Arial" w:eastAsia="Times New Roman" w:hAnsi="Arial" w:cs="Arial"/>
          <w:color w:val="4A4A4A"/>
          <w:sz w:val="18"/>
          <w:szCs w:val="18"/>
        </w:rPr>
      </w:pPr>
    </w:p>
    <w:p w14:paraId="639E6E56" w14:textId="77777777" w:rsidR="001A27D0" w:rsidRDefault="001A27D0" w:rsidP="001A27D0">
      <w:pPr>
        <w:rPr>
          <w:rFonts w:ascii="Times New Roman" w:hAnsi="Times New Roman"/>
          <w:b/>
          <w:sz w:val="24"/>
          <w:szCs w:val="24"/>
        </w:rPr>
      </w:pPr>
      <w:r w:rsidRPr="007E4AF0">
        <w:rPr>
          <w:rFonts w:ascii="Times New Roman" w:hAnsi="Times New Roman"/>
          <w:b/>
          <w:sz w:val="24"/>
          <w:szCs w:val="24"/>
        </w:rPr>
        <w:t>Vocabulary</w:t>
      </w:r>
      <w:r>
        <w:rPr>
          <w:rFonts w:ascii="Times New Roman" w:hAnsi="Times New Roman"/>
          <w:b/>
          <w:sz w:val="24"/>
          <w:szCs w:val="24"/>
        </w:rPr>
        <w:t xml:space="preserve">: (Teach/review words in bold during opening activity. Choose 3-5 other words to pre-teach before the reading, based on student proficiency level. Select a vocabulary strategy for pre-teaching these words) </w:t>
      </w:r>
    </w:p>
    <w:p w14:paraId="4FFBCE21" w14:textId="77777777" w:rsidR="001A27D0" w:rsidRDefault="001A27D0" w:rsidP="001A27D0">
      <w:pPr>
        <w:rPr>
          <w:rFonts w:ascii="Times New Roman" w:hAnsi="Times New Roman"/>
          <w:b/>
          <w:sz w:val="24"/>
          <w:szCs w:val="24"/>
        </w:rPr>
      </w:pPr>
    </w:p>
    <w:tbl>
      <w:tblPr>
        <w:tblStyle w:val="TableGrid"/>
        <w:tblW w:w="0" w:type="auto"/>
        <w:tblLook w:val="04A0" w:firstRow="1" w:lastRow="0" w:firstColumn="1" w:lastColumn="0" w:noHBand="0" w:noVBand="1"/>
      </w:tblPr>
      <w:tblGrid>
        <w:gridCol w:w="3192"/>
        <w:gridCol w:w="3192"/>
        <w:gridCol w:w="3192"/>
      </w:tblGrid>
      <w:tr w:rsidR="001A27D0" w14:paraId="1864AC6E" w14:textId="77777777" w:rsidTr="00321172">
        <w:tc>
          <w:tcPr>
            <w:tcW w:w="3192" w:type="dxa"/>
          </w:tcPr>
          <w:p w14:paraId="0A1FAF9E" w14:textId="77777777" w:rsidR="001A27D0" w:rsidRDefault="001A27D0" w:rsidP="00321172">
            <w:pPr>
              <w:spacing w:after="0"/>
              <w:rPr>
                <w:rFonts w:ascii="Times New Roman" w:hAnsi="Times New Roman"/>
                <w:b/>
                <w:sz w:val="24"/>
                <w:szCs w:val="24"/>
              </w:rPr>
            </w:pPr>
            <w:r>
              <w:rPr>
                <w:rFonts w:ascii="Times New Roman" w:hAnsi="Times New Roman"/>
                <w:b/>
                <w:sz w:val="24"/>
                <w:szCs w:val="24"/>
              </w:rPr>
              <w:t>Tier 1</w:t>
            </w:r>
          </w:p>
          <w:p w14:paraId="7CA0FBE3" w14:textId="77777777" w:rsidR="001A27D0" w:rsidRDefault="001A27D0" w:rsidP="00321172">
            <w:pPr>
              <w:spacing w:after="0"/>
              <w:rPr>
                <w:rFonts w:ascii="Times New Roman" w:hAnsi="Times New Roman"/>
                <w:sz w:val="24"/>
                <w:szCs w:val="24"/>
              </w:rPr>
            </w:pPr>
            <w:r>
              <w:rPr>
                <w:rFonts w:ascii="Times New Roman" w:hAnsi="Times New Roman"/>
                <w:sz w:val="24"/>
                <w:szCs w:val="24"/>
              </w:rPr>
              <w:t>Seared</w:t>
            </w:r>
          </w:p>
          <w:p w14:paraId="46EC3C35" w14:textId="77777777" w:rsidR="001A27D0" w:rsidRDefault="001A27D0" w:rsidP="00321172">
            <w:pPr>
              <w:spacing w:after="0"/>
              <w:rPr>
                <w:rFonts w:ascii="Times New Roman" w:hAnsi="Times New Roman"/>
                <w:sz w:val="24"/>
                <w:szCs w:val="24"/>
              </w:rPr>
            </w:pPr>
            <w:r>
              <w:rPr>
                <w:rFonts w:ascii="Times New Roman" w:hAnsi="Times New Roman"/>
                <w:sz w:val="24"/>
                <w:szCs w:val="24"/>
              </w:rPr>
              <w:t>Citizenship</w:t>
            </w:r>
          </w:p>
          <w:p w14:paraId="6FCEAA1F" w14:textId="77777777" w:rsidR="001A27D0" w:rsidRDefault="001A27D0" w:rsidP="00321172">
            <w:pPr>
              <w:spacing w:after="0"/>
              <w:rPr>
                <w:rFonts w:ascii="Times New Roman" w:hAnsi="Times New Roman"/>
                <w:sz w:val="24"/>
                <w:szCs w:val="24"/>
              </w:rPr>
            </w:pPr>
            <w:r>
              <w:rPr>
                <w:rFonts w:ascii="Times New Roman" w:hAnsi="Times New Roman"/>
                <w:sz w:val="24"/>
                <w:szCs w:val="24"/>
              </w:rPr>
              <w:t>Pledge</w:t>
            </w:r>
          </w:p>
          <w:p w14:paraId="6661648A" w14:textId="77777777" w:rsidR="001A27D0" w:rsidRDefault="001A27D0" w:rsidP="00321172">
            <w:pPr>
              <w:spacing w:after="0"/>
              <w:rPr>
                <w:rFonts w:ascii="Times New Roman" w:hAnsi="Times New Roman"/>
                <w:sz w:val="24"/>
                <w:szCs w:val="24"/>
              </w:rPr>
            </w:pPr>
            <w:r>
              <w:rPr>
                <w:rFonts w:ascii="Times New Roman" w:hAnsi="Times New Roman"/>
                <w:sz w:val="24"/>
                <w:szCs w:val="24"/>
              </w:rPr>
              <w:t>Freedom</w:t>
            </w:r>
          </w:p>
          <w:p w14:paraId="415AF6F2" w14:textId="77777777" w:rsidR="001A27D0" w:rsidRDefault="001A27D0" w:rsidP="00321172">
            <w:pPr>
              <w:spacing w:after="0"/>
              <w:rPr>
                <w:rFonts w:ascii="Times New Roman" w:hAnsi="Times New Roman"/>
                <w:sz w:val="24"/>
                <w:szCs w:val="24"/>
              </w:rPr>
            </w:pPr>
            <w:r>
              <w:rPr>
                <w:rFonts w:ascii="Times New Roman" w:hAnsi="Times New Roman"/>
                <w:sz w:val="24"/>
                <w:szCs w:val="24"/>
              </w:rPr>
              <w:t>Veterans</w:t>
            </w:r>
          </w:p>
          <w:p w14:paraId="59C08292" w14:textId="77777777" w:rsidR="001A27D0" w:rsidRDefault="001A27D0" w:rsidP="00321172">
            <w:pPr>
              <w:spacing w:after="0"/>
              <w:rPr>
                <w:rFonts w:ascii="Times New Roman" w:hAnsi="Times New Roman"/>
                <w:sz w:val="24"/>
                <w:szCs w:val="24"/>
              </w:rPr>
            </w:pPr>
            <w:r>
              <w:rPr>
                <w:rFonts w:ascii="Times New Roman" w:hAnsi="Times New Roman"/>
                <w:sz w:val="24"/>
                <w:szCs w:val="24"/>
              </w:rPr>
              <w:t>Dream</w:t>
            </w:r>
          </w:p>
          <w:p w14:paraId="495E0104" w14:textId="77777777" w:rsidR="001A27D0" w:rsidRDefault="001A27D0" w:rsidP="00321172">
            <w:pPr>
              <w:spacing w:after="0"/>
              <w:rPr>
                <w:rFonts w:ascii="Times New Roman" w:hAnsi="Times New Roman"/>
                <w:sz w:val="24"/>
                <w:szCs w:val="24"/>
              </w:rPr>
            </w:pPr>
            <w:r>
              <w:rPr>
                <w:rFonts w:ascii="Times New Roman" w:hAnsi="Times New Roman"/>
                <w:sz w:val="24"/>
                <w:szCs w:val="24"/>
              </w:rPr>
              <w:t>Hope</w:t>
            </w:r>
          </w:p>
          <w:p w14:paraId="3659D876" w14:textId="77777777" w:rsidR="001A27D0" w:rsidRPr="00977087" w:rsidRDefault="001A27D0" w:rsidP="00321172">
            <w:pPr>
              <w:spacing w:after="0"/>
              <w:rPr>
                <w:rFonts w:ascii="Times New Roman" w:hAnsi="Times New Roman"/>
                <w:sz w:val="24"/>
                <w:szCs w:val="24"/>
              </w:rPr>
            </w:pPr>
            <w:r>
              <w:rPr>
                <w:rFonts w:ascii="Times New Roman" w:hAnsi="Times New Roman"/>
                <w:sz w:val="24"/>
                <w:szCs w:val="24"/>
              </w:rPr>
              <w:t>nation</w:t>
            </w:r>
          </w:p>
        </w:tc>
        <w:tc>
          <w:tcPr>
            <w:tcW w:w="3192" w:type="dxa"/>
          </w:tcPr>
          <w:p w14:paraId="2FD1F0D3" w14:textId="77777777" w:rsidR="001A27D0" w:rsidRDefault="001A27D0" w:rsidP="00321172">
            <w:pPr>
              <w:spacing w:after="0"/>
              <w:rPr>
                <w:rFonts w:ascii="Times New Roman" w:hAnsi="Times New Roman"/>
                <w:b/>
                <w:sz w:val="24"/>
                <w:szCs w:val="24"/>
              </w:rPr>
            </w:pPr>
            <w:r>
              <w:rPr>
                <w:rFonts w:ascii="Times New Roman" w:hAnsi="Times New Roman"/>
                <w:b/>
                <w:sz w:val="24"/>
                <w:szCs w:val="24"/>
              </w:rPr>
              <w:t xml:space="preserve">Tier 2 </w:t>
            </w:r>
          </w:p>
          <w:p w14:paraId="24108CD8" w14:textId="77777777" w:rsidR="001A27D0" w:rsidRDefault="001A27D0" w:rsidP="00321172">
            <w:pPr>
              <w:spacing w:after="0"/>
              <w:rPr>
                <w:rFonts w:ascii="Times New Roman" w:hAnsi="Times New Roman"/>
                <w:sz w:val="24"/>
                <w:szCs w:val="24"/>
              </w:rPr>
            </w:pPr>
            <w:r>
              <w:rPr>
                <w:rFonts w:ascii="Times New Roman" w:hAnsi="Times New Roman"/>
                <w:sz w:val="24"/>
                <w:szCs w:val="24"/>
              </w:rPr>
              <w:t>go down in history</w:t>
            </w:r>
          </w:p>
          <w:p w14:paraId="29F80B2B" w14:textId="77777777" w:rsidR="001A27D0" w:rsidRDefault="001A27D0" w:rsidP="00321172">
            <w:pPr>
              <w:spacing w:after="0"/>
              <w:rPr>
                <w:rFonts w:ascii="Times New Roman" w:hAnsi="Times New Roman"/>
                <w:sz w:val="24"/>
                <w:szCs w:val="24"/>
              </w:rPr>
            </w:pPr>
            <w:r>
              <w:rPr>
                <w:rFonts w:ascii="Times New Roman" w:hAnsi="Times New Roman"/>
                <w:sz w:val="24"/>
                <w:szCs w:val="24"/>
              </w:rPr>
              <w:t>withering injustice</w:t>
            </w:r>
          </w:p>
          <w:p w14:paraId="2BD13C26" w14:textId="77777777" w:rsidR="001A27D0" w:rsidRDefault="001A27D0" w:rsidP="00321172">
            <w:pPr>
              <w:spacing w:after="0"/>
              <w:rPr>
                <w:rFonts w:ascii="Times New Roman" w:hAnsi="Times New Roman"/>
                <w:sz w:val="24"/>
                <w:szCs w:val="24"/>
              </w:rPr>
            </w:pPr>
            <w:r>
              <w:rPr>
                <w:rFonts w:ascii="Times New Roman" w:hAnsi="Times New Roman"/>
                <w:sz w:val="24"/>
                <w:szCs w:val="24"/>
              </w:rPr>
              <w:t>segregation</w:t>
            </w:r>
          </w:p>
          <w:p w14:paraId="14FD5B3E" w14:textId="77777777" w:rsidR="001A27D0" w:rsidRDefault="001A27D0" w:rsidP="00321172">
            <w:pPr>
              <w:spacing w:after="0"/>
              <w:rPr>
                <w:rFonts w:ascii="Times New Roman" w:hAnsi="Times New Roman"/>
                <w:sz w:val="24"/>
                <w:szCs w:val="24"/>
              </w:rPr>
            </w:pPr>
            <w:r>
              <w:rPr>
                <w:rFonts w:ascii="Times New Roman" w:hAnsi="Times New Roman"/>
                <w:sz w:val="24"/>
                <w:szCs w:val="24"/>
              </w:rPr>
              <w:t>discrimination</w:t>
            </w:r>
          </w:p>
          <w:p w14:paraId="56A22068" w14:textId="77777777" w:rsidR="001A27D0" w:rsidRDefault="001A27D0" w:rsidP="00321172">
            <w:pPr>
              <w:spacing w:after="0"/>
              <w:rPr>
                <w:rFonts w:ascii="Times New Roman" w:hAnsi="Times New Roman"/>
                <w:sz w:val="24"/>
                <w:szCs w:val="24"/>
              </w:rPr>
            </w:pPr>
            <w:r>
              <w:rPr>
                <w:rFonts w:ascii="Times New Roman" w:hAnsi="Times New Roman"/>
                <w:sz w:val="24"/>
                <w:szCs w:val="24"/>
              </w:rPr>
              <w:t>Negro</w:t>
            </w:r>
          </w:p>
          <w:p w14:paraId="24C2092E" w14:textId="77777777" w:rsidR="001A27D0" w:rsidRDefault="001A27D0" w:rsidP="00321172">
            <w:pPr>
              <w:spacing w:after="0"/>
              <w:rPr>
                <w:rFonts w:ascii="Times New Roman" w:hAnsi="Times New Roman"/>
                <w:sz w:val="24"/>
                <w:szCs w:val="24"/>
              </w:rPr>
            </w:pPr>
            <w:r>
              <w:rPr>
                <w:rFonts w:ascii="Times New Roman" w:hAnsi="Times New Roman"/>
                <w:sz w:val="24"/>
                <w:szCs w:val="24"/>
              </w:rPr>
              <w:t>Conduct</w:t>
            </w:r>
          </w:p>
          <w:p w14:paraId="42E6E38E" w14:textId="77777777" w:rsidR="001A27D0" w:rsidRPr="00977087" w:rsidRDefault="001A27D0" w:rsidP="00321172">
            <w:pPr>
              <w:spacing w:after="0"/>
              <w:rPr>
                <w:rFonts w:ascii="Times New Roman" w:hAnsi="Times New Roman"/>
                <w:sz w:val="24"/>
                <w:szCs w:val="24"/>
              </w:rPr>
            </w:pPr>
            <w:r>
              <w:rPr>
                <w:rFonts w:ascii="Times New Roman" w:hAnsi="Times New Roman"/>
                <w:sz w:val="24"/>
                <w:szCs w:val="24"/>
              </w:rPr>
              <w:t>Negro spiritual</w:t>
            </w:r>
          </w:p>
        </w:tc>
        <w:tc>
          <w:tcPr>
            <w:tcW w:w="3192" w:type="dxa"/>
          </w:tcPr>
          <w:p w14:paraId="2EB4A11E" w14:textId="77777777" w:rsidR="001A27D0" w:rsidRDefault="001A27D0" w:rsidP="00321172">
            <w:pPr>
              <w:spacing w:after="0"/>
              <w:rPr>
                <w:rFonts w:ascii="Times New Roman" w:hAnsi="Times New Roman"/>
                <w:b/>
                <w:sz w:val="24"/>
                <w:szCs w:val="24"/>
              </w:rPr>
            </w:pPr>
            <w:r>
              <w:rPr>
                <w:rFonts w:ascii="Times New Roman" w:hAnsi="Times New Roman"/>
                <w:b/>
                <w:sz w:val="24"/>
                <w:szCs w:val="24"/>
              </w:rPr>
              <w:t>Tier3</w:t>
            </w:r>
          </w:p>
          <w:p w14:paraId="6295D044" w14:textId="77777777" w:rsidR="001A27D0" w:rsidRDefault="001A27D0" w:rsidP="00321172">
            <w:pPr>
              <w:spacing w:after="0"/>
              <w:rPr>
                <w:rFonts w:ascii="Times New Roman" w:hAnsi="Times New Roman"/>
                <w:sz w:val="24"/>
                <w:szCs w:val="24"/>
              </w:rPr>
            </w:pPr>
            <w:r>
              <w:rPr>
                <w:rFonts w:ascii="Times New Roman" w:hAnsi="Times New Roman"/>
                <w:sz w:val="24"/>
                <w:szCs w:val="24"/>
              </w:rPr>
              <w:t>f</w:t>
            </w:r>
            <w:r w:rsidRPr="00EA43CC">
              <w:rPr>
                <w:rFonts w:ascii="Times New Roman" w:hAnsi="Times New Roman"/>
                <w:sz w:val="24"/>
                <w:szCs w:val="24"/>
              </w:rPr>
              <w:t>ive score years ago</w:t>
            </w:r>
          </w:p>
          <w:p w14:paraId="2863AEC6" w14:textId="77777777" w:rsidR="001A27D0" w:rsidRDefault="001A27D0" w:rsidP="00321172">
            <w:pPr>
              <w:spacing w:after="0"/>
              <w:rPr>
                <w:rFonts w:ascii="Times New Roman" w:hAnsi="Times New Roman"/>
                <w:sz w:val="24"/>
                <w:szCs w:val="24"/>
              </w:rPr>
            </w:pPr>
            <w:r>
              <w:rPr>
                <w:rFonts w:ascii="Times New Roman" w:hAnsi="Times New Roman"/>
                <w:sz w:val="24"/>
                <w:szCs w:val="24"/>
              </w:rPr>
              <w:t>Emancipation Proclamation</w:t>
            </w:r>
          </w:p>
          <w:p w14:paraId="1334B541" w14:textId="77777777" w:rsidR="001A27D0" w:rsidRDefault="001A27D0" w:rsidP="00321172">
            <w:pPr>
              <w:spacing w:after="0"/>
              <w:rPr>
                <w:rFonts w:ascii="Times New Roman" w:hAnsi="Times New Roman"/>
                <w:sz w:val="24"/>
                <w:szCs w:val="24"/>
              </w:rPr>
            </w:pPr>
            <w:r>
              <w:rPr>
                <w:rFonts w:ascii="Times New Roman" w:hAnsi="Times New Roman"/>
                <w:sz w:val="24"/>
                <w:szCs w:val="24"/>
              </w:rPr>
              <w:t>manacles</w:t>
            </w:r>
          </w:p>
          <w:p w14:paraId="681A317D" w14:textId="77777777" w:rsidR="001A27D0" w:rsidRDefault="001A27D0" w:rsidP="00321172">
            <w:pPr>
              <w:spacing w:after="0"/>
              <w:rPr>
                <w:rFonts w:ascii="Times New Roman" w:hAnsi="Times New Roman"/>
                <w:sz w:val="24"/>
                <w:szCs w:val="24"/>
              </w:rPr>
            </w:pPr>
            <w:r>
              <w:rPr>
                <w:rFonts w:ascii="Times New Roman" w:hAnsi="Times New Roman"/>
                <w:sz w:val="24"/>
                <w:szCs w:val="24"/>
              </w:rPr>
              <w:t>languishing</w:t>
            </w:r>
          </w:p>
          <w:p w14:paraId="4FE96F10" w14:textId="77777777" w:rsidR="001A27D0" w:rsidRDefault="001A27D0" w:rsidP="00321172">
            <w:pPr>
              <w:spacing w:after="0"/>
              <w:rPr>
                <w:rFonts w:ascii="Times New Roman" w:hAnsi="Times New Roman"/>
                <w:sz w:val="24"/>
                <w:szCs w:val="24"/>
              </w:rPr>
            </w:pPr>
            <w:r>
              <w:rPr>
                <w:rFonts w:ascii="Times New Roman" w:hAnsi="Times New Roman"/>
                <w:sz w:val="24"/>
                <w:szCs w:val="24"/>
              </w:rPr>
              <w:t>promissory note</w:t>
            </w:r>
          </w:p>
          <w:p w14:paraId="49568CCF" w14:textId="77777777" w:rsidR="001A27D0" w:rsidRPr="00EA43CC" w:rsidRDefault="001A27D0" w:rsidP="00321172">
            <w:pPr>
              <w:spacing w:after="0"/>
              <w:rPr>
                <w:rFonts w:ascii="Times New Roman" w:hAnsi="Times New Roman"/>
                <w:sz w:val="24"/>
                <w:szCs w:val="24"/>
              </w:rPr>
            </w:pPr>
            <w:r>
              <w:rPr>
                <w:rFonts w:ascii="Times New Roman" w:hAnsi="Times New Roman"/>
                <w:sz w:val="24"/>
                <w:szCs w:val="24"/>
              </w:rPr>
              <w:t>unalienable rights</w:t>
            </w:r>
          </w:p>
        </w:tc>
      </w:tr>
    </w:tbl>
    <w:p w14:paraId="6937B985" w14:textId="77777777" w:rsidR="001A27D0" w:rsidRDefault="001A27D0" w:rsidP="001A27D0">
      <w:pPr>
        <w:rPr>
          <w:rFonts w:ascii="Times New Roman" w:hAnsi="Times New Roman"/>
          <w:b/>
          <w:sz w:val="24"/>
          <w:szCs w:val="24"/>
        </w:rPr>
      </w:pPr>
    </w:p>
    <w:p w14:paraId="19D5210C" w14:textId="77777777" w:rsidR="001A27D0" w:rsidRDefault="001A27D0" w:rsidP="001A27D0">
      <w:pPr>
        <w:spacing w:after="0"/>
        <w:rPr>
          <w:rFonts w:ascii="Times New Roman" w:hAnsi="Times New Roman"/>
          <w:b/>
          <w:sz w:val="24"/>
          <w:szCs w:val="24"/>
        </w:rPr>
      </w:pPr>
      <w:r w:rsidRPr="004648C7">
        <w:rPr>
          <w:rFonts w:ascii="Times New Roman" w:hAnsi="Times New Roman"/>
          <w:b/>
          <w:sz w:val="24"/>
          <w:szCs w:val="24"/>
        </w:rPr>
        <w:t>READING THE WORLD/ LISTENING COMPREHENSION</w:t>
      </w:r>
    </w:p>
    <w:p w14:paraId="20619B42" w14:textId="77777777" w:rsidR="001A27D0" w:rsidRDefault="001A27D0" w:rsidP="001A27D0">
      <w:pPr>
        <w:spacing w:after="0"/>
        <w:rPr>
          <w:rFonts w:ascii="Times New Roman" w:hAnsi="Times New Roman"/>
          <w:b/>
          <w:sz w:val="24"/>
          <w:szCs w:val="24"/>
        </w:rPr>
      </w:pPr>
    </w:p>
    <w:p w14:paraId="5B8DFAE8" w14:textId="77777777" w:rsidR="001A27D0" w:rsidRDefault="001A27D0" w:rsidP="001A27D0">
      <w:pPr>
        <w:spacing w:after="0"/>
        <w:rPr>
          <w:rFonts w:ascii="Times New Roman" w:hAnsi="Times New Roman"/>
          <w:sz w:val="24"/>
          <w:szCs w:val="24"/>
        </w:rPr>
      </w:pPr>
      <w:r w:rsidRPr="004648C7">
        <w:rPr>
          <w:rFonts w:ascii="Times New Roman" w:hAnsi="Times New Roman"/>
          <w:sz w:val="24"/>
          <w:szCs w:val="24"/>
        </w:rPr>
        <w:t>Watch the video of Martin Luther King delivering the “I Have Dream Speech in 1963</w:t>
      </w:r>
      <w:r>
        <w:rPr>
          <w:rFonts w:ascii="Times New Roman" w:hAnsi="Times New Roman"/>
          <w:sz w:val="24"/>
          <w:szCs w:val="24"/>
        </w:rPr>
        <w:t xml:space="preserve"> (17 minutes)</w:t>
      </w:r>
      <w:r w:rsidRPr="004648C7">
        <w:rPr>
          <w:rFonts w:ascii="Times New Roman" w:hAnsi="Times New Roman"/>
          <w:sz w:val="24"/>
          <w:szCs w:val="24"/>
        </w:rPr>
        <w:t>:</w:t>
      </w:r>
    </w:p>
    <w:p w14:paraId="70DF7E81" w14:textId="77777777" w:rsidR="001A27D0" w:rsidRDefault="001A27D0" w:rsidP="001A27D0">
      <w:pPr>
        <w:spacing w:after="0"/>
        <w:rPr>
          <w:rFonts w:ascii="Times New Roman" w:hAnsi="Times New Roman"/>
          <w:sz w:val="24"/>
          <w:szCs w:val="24"/>
        </w:rPr>
      </w:pPr>
      <w:hyperlink r:id="rId16" w:history="1">
        <w:r w:rsidRPr="00737907">
          <w:rPr>
            <w:rStyle w:val="Hyperlink"/>
            <w:rFonts w:ascii="Times New Roman" w:hAnsi="Times New Roman"/>
            <w:sz w:val="24"/>
            <w:szCs w:val="24"/>
          </w:rPr>
          <w:t>http://www.youtube.com/watch?v=smEqnnklfYs&amp;feature=kp</w:t>
        </w:r>
      </w:hyperlink>
    </w:p>
    <w:p w14:paraId="49050E1A" w14:textId="77777777" w:rsidR="001A27D0" w:rsidRDefault="001A27D0" w:rsidP="001A27D0">
      <w:pPr>
        <w:spacing w:after="0"/>
        <w:rPr>
          <w:rFonts w:ascii="Times New Roman" w:hAnsi="Times New Roman"/>
          <w:sz w:val="24"/>
          <w:szCs w:val="24"/>
        </w:rPr>
      </w:pPr>
      <w:r>
        <w:rPr>
          <w:rFonts w:ascii="Times New Roman" w:hAnsi="Times New Roman"/>
          <w:sz w:val="24"/>
          <w:szCs w:val="24"/>
        </w:rPr>
        <w:t>Follow along in the student reader. Highlight any words or ideas that resonate with you.</w:t>
      </w:r>
    </w:p>
    <w:p w14:paraId="61FAE338" w14:textId="77777777" w:rsidR="001A27D0" w:rsidRPr="004648C7" w:rsidRDefault="001A27D0" w:rsidP="001A27D0">
      <w:pPr>
        <w:spacing w:after="0"/>
        <w:rPr>
          <w:rFonts w:ascii="Times New Roman" w:hAnsi="Times New Roman"/>
          <w:sz w:val="24"/>
          <w:szCs w:val="24"/>
        </w:rPr>
      </w:pPr>
    </w:p>
    <w:p w14:paraId="70EBCB22" w14:textId="77777777" w:rsidR="001A27D0" w:rsidRPr="004648C7" w:rsidRDefault="001A27D0" w:rsidP="001A27D0">
      <w:pPr>
        <w:spacing w:after="0"/>
        <w:rPr>
          <w:rFonts w:ascii="Times New Roman" w:hAnsi="Times New Roman"/>
          <w:sz w:val="24"/>
          <w:szCs w:val="24"/>
        </w:rPr>
      </w:pPr>
      <w:r w:rsidRPr="004648C7">
        <w:rPr>
          <w:rFonts w:ascii="Times New Roman" w:hAnsi="Times New Roman"/>
          <w:sz w:val="24"/>
          <w:szCs w:val="24"/>
        </w:rPr>
        <w:t>Read-aloud w/a Partner: the “I Have Dream Speech” in the student reader</w:t>
      </w:r>
    </w:p>
    <w:p w14:paraId="20DCD7DB" w14:textId="77777777" w:rsidR="001A27D0" w:rsidRDefault="001A27D0" w:rsidP="001A27D0">
      <w:pPr>
        <w:rPr>
          <w:rFonts w:ascii="Times New Roman" w:hAnsi="Times New Roman"/>
          <w:b/>
          <w:sz w:val="24"/>
          <w:szCs w:val="24"/>
        </w:rPr>
      </w:pPr>
    </w:p>
    <w:p w14:paraId="5351B3D1" w14:textId="77777777" w:rsidR="001A27D0" w:rsidRDefault="001A27D0" w:rsidP="00735FFF">
      <w:pPr>
        <w:numPr>
          <w:ilvl w:val="0"/>
          <w:numId w:val="38"/>
        </w:numPr>
        <w:shd w:val="clear" w:color="auto" w:fill="FFFFFF"/>
        <w:spacing w:before="100" w:beforeAutospacing="1" w:after="90" w:line="270" w:lineRule="atLeast"/>
        <w:ind w:left="240"/>
        <w:rPr>
          <w:rFonts w:ascii="Arial" w:eastAsia="Times New Roman" w:hAnsi="Arial" w:cs="Arial"/>
          <w:color w:val="4A4A4A"/>
          <w:sz w:val="24"/>
          <w:szCs w:val="24"/>
        </w:rPr>
      </w:pPr>
      <w:hyperlink r:id="rId17" w:tgtFrame="_blank" w:history="1">
        <w:r w:rsidRPr="00730A11">
          <w:rPr>
            <w:rFonts w:ascii="Arial" w:eastAsia="Times New Roman" w:hAnsi="Arial" w:cs="Arial"/>
            <w:b/>
            <w:bCs/>
            <w:sz w:val="24"/>
            <w:szCs w:val="24"/>
          </w:rPr>
          <w:t>Review literary terms</w:t>
        </w:r>
      </w:hyperlink>
      <w:r w:rsidRPr="00730A11">
        <w:rPr>
          <w:rFonts w:ascii="Arial" w:eastAsia="Times New Roman" w:hAnsi="Arial" w:cs="Arial"/>
          <w:color w:val="4A4A4A"/>
          <w:sz w:val="24"/>
          <w:szCs w:val="24"/>
        </w:rPr>
        <w:t> </w:t>
      </w:r>
      <w:r w:rsidRPr="00730A11">
        <w:rPr>
          <w:rFonts w:ascii="Arial" w:eastAsia="Times New Roman" w:hAnsi="Arial" w:cs="Arial"/>
          <w:sz w:val="24"/>
          <w:szCs w:val="24"/>
        </w:rPr>
        <w:t>with the students.</w:t>
      </w:r>
      <w:r>
        <w:rPr>
          <w:rFonts w:ascii="Arial" w:eastAsia="Times New Roman" w:hAnsi="Arial" w:cs="Arial"/>
          <w:sz w:val="24"/>
          <w:szCs w:val="24"/>
        </w:rPr>
        <w:t xml:space="preserve"> (May prepare as a study guide or display on chart paper)</w:t>
      </w:r>
    </w:p>
    <w:p w14:paraId="006C28CE" w14:textId="77777777" w:rsidR="001A27D0" w:rsidRDefault="001A27D0" w:rsidP="001A27D0">
      <w:pPr>
        <w:autoSpaceDE w:val="0"/>
        <w:autoSpaceDN w:val="0"/>
        <w:adjustRightInd w:val="0"/>
        <w:spacing w:after="0" w:line="240" w:lineRule="auto"/>
        <w:rPr>
          <w:rFonts w:ascii="TimesNewRoman,Bold" w:hAnsi="TimesNewRoman,Bold" w:cs="TimesNewRoman,Bold"/>
          <w:b/>
          <w:bCs/>
          <w:sz w:val="24"/>
          <w:szCs w:val="24"/>
        </w:rPr>
      </w:pPr>
      <w:r>
        <w:rPr>
          <w:rFonts w:ascii="TimesNewRoman,Bold" w:hAnsi="TimesNewRoman,Bold" w:cs="TimesNewRoman,Bold"/>
          <w:b/>
          <w:bCs/>
          <w:sz w:val="24"/>
          <w:szCs w:val="24"/>
        </w:rPr>
        <w:t>Literary Terms:</w:t>
      </w:r>
    </w:p>
    <w:p w14:paraId="50660C13"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1. </w:t>
      </w:r>
      <w:r>
        <w:rPr>
          <w:rFonts w:ascii="TimesNewRoman,Bold" w:hAnsi="TimesNewRoman,Bold" w:cs="TimesNewRoman,Bold"/>
          <w:b/>
          <w:bCs/>
          <w:sz w:val="24"/>
          <w:szCs w:val="24"/>
        </w:rPr>
        <w:t xml:space="preserve">Figurative language </w:t>
      </w:r>
      <w:r>
        <w:rPr>
          <w:rFonts w:ascii="TimesNewRoman,Italic" w:hAnsi="TimesNewRoman,Italic" w:cs="TimesNewRoman,Italic"/>
          <w:i/>
          <w:iCs/>
          <w:sz w:val="24"/>
          <w:szCs w:val="24"/>
        </w:rPr>
        <w:t>(From Prentice Hall Literature: Bronze, 1991)</w:t>
      </w:r>
      <w:r>
        <w:rPr>
          <w:rFonts w:ascii="TimesNewRoman" w:hAnsi="TimesNewRoman" w:cs="TimesNewRoman"/>
          <w:sz w:val="24"/>
          <w:szCs w:val="24"/>
        </w:rPr>
        <w:t>: writing or</w:t>
      </w:r>
    </w:p>
    <w:p w14:paraId="75EA194E"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speech that is not meant to be taken literally. The many types of figurative language</w:t>
      </w:r>
    </w:p>
    <w:p w14:paraId="30D9B9ED"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are known as figures of speech, which include (among others) metaphor,</w:t>
      </w:r>
    </w:p>
    <w:p w14:paraId="2BBE84DA"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personification, simile and symbol.”</w:t>
      </w:r>
    </w:p>
    <w:p w14:paraId="46FB6B2C"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p>
    <w:p w14:paraId="364B57DE"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r>
        <w:rPr>
          <w:rFonts w:ascii="SymbolMT" w:hAnsi="SymbolMT" w:cs="SymbolMT"/>
          <w:sz w:val="24"/>
          <w:szCs w:val="24"/>
        </w:rPr>
        <w:t xml:space="preserve">• </w:t>
      </w:r>
      <w:r>
        <w:rPr>
          <w:rFonts w:ascii="TimesNewRoman,Bold" w:hAnsi="TimesNewRoman,Bold" w:cs="TimesNewRoman,Bold"/>
          <w:b/>
          <w:bCs/>
          <w:sz w:val="24"/>
          <w:szCs w:val="24"/>
        </w:rPr>
        <w:t xml:space="preserve">Metaphor: </w:t>
      </w:r>
      <w:r>
        <w:rPr>
          <w:rFonts w:ascii="TimesNewRoman" w:hAnsi="TimesNewRoman" w:cs="TimesNewRoman"/>
          <w:sz w:val="24"/>
          <w:szCs w:val="24"/>
        </w:rPr>
        <w:t>Something in a literary work described as though it were something</w:t>
      </w:r>
    </w:p>
    <w:p w14:paraId="0376B42C"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lastRenderedPageBreak/>
        <w:t>else. “</w:t>
      </w:r>
      <w:r>
        <w:rPr>
          <w:rFonts w:ascii="TimesNewRoman,Italic" w:hAnsi="TimesNewRoman,Italic" w:cs="TimesNewRoman,Italic"/>
          <w:i/>
          <w:iCs/>
          <w:sz w:val="24"/>
          <w:szCs w:val="24"/>
        </w:rPr>
        <w:t>The slings and arrows of outrageous fortune</w:t>
      </w:r>
      <w:r>
        <w:rPr>
          <w:rFonts w:ascii="TimesNewRoman" w:hAnsi="TimesNewRoman" w:cs="TimesNewRoman"/>
          <w:sz w:val="24"/>
          <w:szCs w:val="24"/>
        </w:rPr>
        <w:t>.”</w:t>
      </w:r>
    </w:p>
    <w:p w14:paraId="7BEAAB43"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p>
    <w:p w14:paraId="74B91AC7" w14:textId="77777777" w:rsidR="001A27D0" w:rsidRDefault="001A27D0" w:rsidP="001A27D0">
      <w:pPr>
        <w:autoSpaceDE w:val="0"/>
        <w:autoSpaceDN w:val="0"/>
        <w:adjustRightInd w:val="0"/>
        <w:spacing w:after="0" w:line="240" w:lineRule="auto"/>
        <w:rPr>
          <w:rFonts w:ascii="TimesNewRoman,Italic" w:hAnsi="TimesNewRoman,Italic" w:cs="TimesNewRoman,Italic"/>
          <w:i/>
          <w:iCs/>
          <w:sz w:val="24"/>
          <w:szCs w:val="24"/>
        </w:rPr>
      </w:pPr>
      <w:r>
        <w:rPr>
          <w:rFonts w:ascii="SymbolMT" w:hAnsi="SymbolMT" w:cs="SymbolMT"/>
          <w:sz w:val="24"/>
          <w:szCs w:val="24"/>
        </w:rPr>
        <w:t xml:space="preserve">• </w:t>
      </w:r>
      <w:r>
        <w:rPr>
          <w:rFonts w:ascii="TimesNewRoman,Bold" w:hAnsi="TimesNewRoman,Bold" w:cs="TimesNewRoman,Bold"/>
          <w:b/>
          <w:bCs/>
          <w:sz w:val="24"/>
          <w:szCs w:val="24"/>
        </w:rPr>
        <w:t xml:space="preserve">Personification: </w:t>
      </w:r>
      <w:r>
        <w:rPr>
          <w:rFonts w:ascii="TimesNewRoman" w:hAnsi="TimesNewRoman" w:cs="TimesNewRoman"/>
          <w:sz w:val="24"/>
          <w:szCs w:val="24"/>
        </w:rPr>
        <w:t xml:space="preserve">When a non-human subject is given human characteristics. </w:t>
      </w:r>
      <w:r>
        <w:rPr>
          <w:rFonts w:ascii="TimesNewRoman,Italic" w:hAnsi="TimesNewRoman,Italic" w:cs="TimesNewRoman,Italic"/>
          <w:i/>
          <w:iCs/>
          <w:sz w:val="24"/>
          <w:szCs w:val="24"/>
        </w:rPr>
        <w:t>The</w:t>
      </w:r>
    </w:p>
    <w:p w14:paraId="7C4544A4"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r>
        <w:rPr>
          <w:rFonts w:ascii="TimesNewRoman,Italic" w:hAnsi="TimesNewRoman,Italic" w:cs="TimesNewRoman,Italic"/>
          <w:i/>
          <w:iCs/>
          <w:sz w:val="24"/>
          <w:szCs w:val="24"/>
        </w:rPr>
        <w:t>wind ate through the boy’s flesh</w:t>
      </w:r>
      <w:r>
        <w:rPr>
          <w:rFonts w:ascii="TimesNewRoman" w:hAnsi="TimesNewRoman" w:cs="TimesNewRoman"/>
          <w:sz w:val="24"/>
          <w:szCs w:val="24"/>
        </w:rPr>
        <w:t>.</w:t>
      </w:r>
    </w:p>
    <w:p w14:paraId="08674DA1"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p>
    <w:p w14:paraId="7E19CB50"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r>
        <w:rPr>
          <w:rFonts w:ascii="SymbolMT" w:hAnsi="SymbolMT" w:cs="SymbolMT"/>
          <w:sz w:val="24"/>
          <w:szCs w:val="24"/>
        </w:rPr>
        <w:t xml:space="preserve">• </w:t>
      </w:r>
      <w:r>
        <w:rPr>
          <w:rFonts w:ascii="TimesNewRoman,Bold" w:hAnsi="TimesNewRoman,Bold" w:cs="TimesNewRoman,Bold"/>
          <w:b/>
          <w:bCs/>
          <w:sz w:val="24"/>
          <w:szCs w:val="24"/>
        </w:rPr>
        <w:t xml:space="preserve">Simile: </w:t>
      </w:r>
      <w:r>
        <w:rPr>
          <w:rFonts w:ascii="TimesNewRoman" w:hAnsi="TimesNewRoman" w:cs="TimesNewRoman"/>
          <w:sz w:val="24"/>
          <w:szCs w:val="24"/>
        </w:rPr>
        <w:t>A figure of speech that makes a direct comparison between two unlike</w:t>
      </w:r>
    </w:p>
    <w:p w14:paraId="3E99B43F"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subjects using either like or as. </w:t>
      </w:r>
      <w:r>
        <w:rPr>
          <w:rFonts w:ascii="TimesNewRoman,Italic" w:hAnsi="TimesNewRoman,Italic" w:cs="TimesNewRoman,Italic"/>
          <w:i/>
          <w:iCs/>
          <w:sz w:val="24"/>
          <w:szCs w:val="24"/>
        </w:rPr>
        <w:t>She sings as a lark sings but stings like a wasp</w:t>
      </w:r>
      <w:r>
        <w:rPr>
          <w:rFonts w:ascii="TimesNewRoman" w:hAnsi="TimesNewRoman" w:cs="TimesNewRoman"/>
          <w:sz w:val="24"/>
          <w:szCs w:val="24"/>
        </w:rPr>
        <w:t>.</w:t>
      </w:r>
    </w:p>
    <w:p w14:paraId="29A4BC37"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p>
    <w:p w14:paraId="2FD54FF7" w14:textId="77777777" w:rsidR="001A27D0" w:rsidRDefault="001A27D0" w:rsidP="001A27D0">
      <w:pPr>
        <w:autoSpaceDE w:val="0"/>
        <w:autoSpaceDN w:val="0"/>
        <w:adjustRightInd w:val="0"/>
        <w:spacing w:after="0" w:line="240" w:lineRule="auto"/>
        <w:rPr>
          <w:rFonts w:ascii="TimesNewRoman,Italic" w:hAnsi="TimesNewRoman,Italic" w:cs="TimesNewRoman,Italic"/>
          <w:i/>
          <w:iCs/>
          <w:sz w:val="24"/>
          <w:szCs w:val="24"/>
        </w:rPr>
      </w:pPr>
      <w:r>
        <w:rPr>
          <w:rFonts w:ascii="SymbolMT" w:hAnsi="SymbolMT" w:cs="SymbolMT"/>
          <w:sz w:val="24"/>
          <w:szCs w:val="24"/>
        </w:rPr>
        <w:t xml:space="preserve">• </w:t>
      </w:r>
      <w:r>
        <w:rPr>
          <w:rFonts w:ascii="TimesNewRoman,Bold" w:hAnsi="TimesNewRoman,Bold" w:cs="TimesNewRoman,Bold"/>
          <w:b/>
          <w:bCs/>
          <w:sz w:val="24"/>
          <w:szCs w:val="24"/>
        </w:rPr>
        <w:t xml:space="preserve">Symbol: </w:t>
      </w:r>
      <w:r>
        <w:rPr>
          <w:rFonts w:ascii="TimesNewRoman" w:hAnsi="TimesNewRoman" w:cs="TimesNewRoman"/>
          <w:sz w:val="24"/>
          <w:szCs w:val="24"/>
        </w:rPr>
        <w:t xml:space="preserve">Anything in literature that stands for or represents something else. </w:t>
      </w:r>
      <w:r>
        <w:rPr>
          <w:rFonts w:ascii="TimesNewRoman,Italic" w:hAnsi="TimesNewRoman,Italic" w:cs="TimesNewRoman,Italic"/>
          <w:i/>
          <w:iCs/>
          <w:sz w:val="24"/>
          <w:szCs w:val="24"/>
        </w:rPr>
        <w:t>The</w:t>
      </w:r>
    </w:p>
    <w:p w14:paraId="2569833C"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r>
        <w:rPr>
          <w:rFonts w:ascii="TimesNewRoman,Italic" w:hAnsi="TimesNewRoman,Italic" w:cs="TimesNewRoman,Italic"/>
          <w:i/>
          <w:iCs/>
          <w:sz w:val="24"/>
          <w:szCs w:val="24"/>
        </w:rPr>
        <w:t>sun symbolizing hope; night symbolizing fear; the tides symbolizing change</w:t>
      </w:r>
      <w:r>
        <w:rPr>
          <w:rFonts w:ascii="TimesNewRoman" w:hAnsi="TimesNewRoman" w:cs="TimesNewRoman"/>
          <w:sz w:val="24"/>
          <w:szCs w:val="24"/>
        </w:rPr>
        <w:t>.</w:t>
      </w:r>
    </w:p>
    <w:p w14:paraId="5BDC59BB"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p>
    <w:p w14:paraId="2F6B38F8"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p>
    <w:p w14:paraId="3F755A5C"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p>
    <w:p w14:paraId="14185437"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p>
    <w:p w14:paraId="04637ED4"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2. </w:t>
      </w:r>
      <w:r>
        <w:rPr>
          <w:rFonts w:ascii="TimesNewRoman,Bold" w:hAnsi="TimesNewRoman,Bold" w:cs="TimesNewRoman,Bold"/>
          <w:b/>
          <w:bCs/>
          <w:sz w:val="24"/>
          <w:szCs w:val="24"/>
        </w:rPr>
        <w:t xml:space="preserve">Oratory </w:t>
      </w:r>
      <w:r>
        <w:rPr>
          <w:rFonts w:ascii="TimesNewRoman,Italic" w:hAnsi="TimesNewRoman,Italic" w:cs="TimesNewRoman,Italic"/>
          <w:i/>
          <w:iCs/>
          <w:sz w:val="24"/>
          <w:szCs w:val="24"/>
        </w:rPr>
        <w:t>(From Merriam Webster’s Encyclopedia of Literature, 1995)</w:t>
      </w:r>
      <w:r>
        <w:rPr>
          <w:rFonts w:ascii="TimesNewRoman" w:hAnsi="TimesNewRoman" w:cs="TimesNewRoman"/>
          <w:sz w:val="24"/>
          <w:szCs w:val="24"/>
        </w:rPr>
        <w:t>: the rationale</w:t>
      </w:r>
    </w:p>
    <w:p w14:paraId="78052B02"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and practice of persuasive public speaking.</w:t>
      </w:r>
    </w:p>
    <w:p w14:paraId="794FDB11"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p>
    <w:p w14:paraId="0794183C" w14:textId="77777777" w:rsidR="001A27D0" w:rsidRPr="00013374" w:rsidRDefault="001A27D0" w:rsidP="001A27D0">
      <w:pPr>
        <w:autoSpaceDE w:val="0"/>
        <w:autoSpaceDN w:val="0"/>
        <w:adjustRightInd w:val="0"/>
        <w:spacing w:after="0" w:line="240" w:lineRule="auto"/>
        <w:rPr>
          <w:rFonts w:ascii="TimesNewRoman" w:hAnsi="TimesNewRoman" w:cs="TimesNewRoman"/>
          <w:b/>
          <w:sz w:val="24"/>
          <w:szCs w:val="24"/>
        </w:rPr>
      </w:pPr>
      <w:r w:rsidRPr="00013374">
        <w:rPr>
          <w:rFonts w:ascii="TimesNewRoman" w:hAnsi="TimesNewRoman" w:cs="TimesNewRoman"/>
          <w:b/>
          <w:sz w:val="24"/>
          <w:szCs w:val="24"/>
        </w:rPr>
        <w:t>Some oratorical devices include:</w:t>
      </w:r>
    </w:p>
    <w:p w14:paraId="57726F6A"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r>
        <w:rPr>
          <w:rFonts w:ascii="SymbolMT" w:hAnsi="SymbolMT" w:cs="SymbolMT"/>
          <w:sz w:val="24"/>
          <w:szCs w:val="24"/>
        </w:rPr>
        <w:t xml:space="preserve">• </w:t>
      </w:r>
      <w:r w:rsidRPr="00013374">
        <w:rPr>
          <w:rFonts w:ascii="TimesNewRoman" w:hAnsi="TimesNewRoman" w:cs="TimesNewRoman"/>
          <w:b/>
          <w:sz w:val="24"/>
          <w:szCs w:val="24"/>
        </w:rPr>
        <w:t>Refrain</w:t>
      </w:r>
      <w:r>
        <w:rPr>
          <w:rFonts w:ascii="TimesNewRoman" w:hAnsi="TimesNewRoman" w:cs="TimesNewRoman"/>
          <w:sz w:val="24"/>
          <w:szCs w:val="24"/>
        </w:rPr>
        <w:t>: A regularly repeated line or group of lines in a poem or song</w:t>
      </w:r>
    </w:p>
    <w:p w14:paraId="5C29297F"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r>
        <w:rPr>
          <w:rFonts w:ascii="SymbolMT" w:hAnsi="SymbolMT" w:cs="SymbolMT"/>
          <w:sz w:val="24"/>
          <w:szCs w:val="24"/>
        </w:rPr>
        <w:t xml:space="preserve">• </w:t>
      </w:r>
      <w:r w:rsidRPr="00013374">
        <w:rPr>
          <w:rFonts w:ascii="TimesNewRoman" w:hAnsi="TimesNewRoman" w:cs="TimesNewRoman"/>
          <w:b/>
          <w:sz w:val="24"/>
          <w:szCs w:val="24"/>
        </w:rPr>
        <w:t>Dramatic pau</w:t>
      </w:r>
      <w:r>
        <w:rPr>
          <w:rFonts w:ascii="TimesNewRoman" w:hAnsi="TimesNewRoman" w:cs="TimesNewRoman"/>
          <w:sz w:val="24"/>
          <w:szCs w:val="24"/>
        </w:rPr>
        <w:t>se: An intentional pause in delivery in order to build suspense or</w:t>
      </w:r>
    </w:p>
    <w:p w14:paraId="3229CDDF" w14:textId="77777777" w:rsidR="001A27D0" w:rsidRDefault="001A27D0" w:rsidP="001A27D0">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magnify the importance of a point.</w:t>
      </w:r>
    </w:p>
    <w:p w14:paraId="08CBAA99" w14:textId="77777777" w:rsidR="001A27D0" w:rsidRDefault="001A27D0" w:rsidP="001A27D0">
      <w:pPr>
        <w:autoSpaceDE w:val="0"/>
        <w:autoSpaceDN w:val="0"/>
        <w:adjustRightInd w:val="0"/>
        <w:spacing w:after="0" w:line="240" w:lineRule="auto"/>
        <w:rPr>
          <w:rFonts w:ascii="TimesNewRoman,Italic" w:hAnsi="TimesNewRoman,Italic" w:cs="TimesNewRoman,Italic"/>
          <w:i/>
          <w:iCs/>
          <w:sz w:val="24"/>
          <w:szCs w:val="24"/>
        </w:rPr>
      </w:pPr>
      <w:r>
        <w:rPr>
          <w:rFonts w:ascii="SymbolMT" w:hAnsi="SymbolMT" w:cs="SymbolMT"/>
          <w:sz w:val="24"/>
          <w:szCs w:val="24"/>
        </w:rPr>
        <w:t xml:space="preserve">• </w:t>
      </w:r>
      <w:r w:rsidRPr="00013374">
        <w:rPr>
          <w:rFonts w:ascii="TimesNewRoman" w:hAnsi="TimesNewRoman" w:cs="TimesNewRoman"/>
          <w:b/>
          <w:sz w:val="24"/>
          <w:szCs w:val="24"/>
        </w:rPr>
        <w:t>Hyperbole</w:t>
      </w:r>
      <w:r>
        <w:rPr>
          <w:rFonts w:ascii="TimesNewRoman" w:hAnsi="TimesNewRoman" w:cs="TimesNewRoman"/>
          <w:sz w:val="24"/>
          <w:szCs w:val="24"/>
        </w:rPr>
        <w:t xml:space="preserve">: exaggeration used for emphasis or dramatic effect. </w:t>
      </w:r>
      <w:r>
        <w:rPr>
          <w:rFonts w:ascii="TimesNewRoman,Italic" w:hAnsi="TimesNewRoman,Italic" w:cs="TimesNewRoman,Italic"/>
          <w:i/>
          <w:iCs/>
          <w:sz w:val="24"/>
          <w:szCs w:val="24"/>
        </w:rPr>
        <w:t>We will not breathe again until the injustice has stopped.</w:t>
      </w:r>
    </w:p>
    <w:p w14:paraId="085C671C" w14:textId="77777777" w:rsidR="001A27D0" w:rsidRDefault="001A27D0" w:rsidP="001A27D0">
      <w:pPr>
        <w:autoSpaceDE w:val="0"/>
        <w:autoSpaceDN w:val="0"/>
        <w:adjustRightInd w:val="0"/>
        <w:spacing w:after="0" w:line="240" w:lineRule="auto"/>
        <w:rPr>
          <w:rFonts w:ascii="TimesNewRoman,Italic" w:hAnsi="TimesNewRoman,Italic" w:cs="TimesNewRoman,Italic"/>
          <w:i/>
          <w:iCs/>
          <w:sz w:val="24"/>
          <w:szCs w:val="24"/>
        </w:rPr>
      </w:pPr>
    </w:p>
    <w:p w14:paraId="5BEC4123" w14:textId="77777777" w:rsidR="001A27D0" w:rsidRDefault="001A27D0" w:rsidP="001A27D0">
      <w:pPr>
        <w:rPr>
          <w:rFonts w:ascii="Times New Roman" w:hAnsi="Times New Roman"/>
          <w:b/>
          <w:sz w:val="24"/>
          <w:szCs w:val="24"/>
        </w:rPr>
      </w:pPr>
      <w:r>
        <w:rPr>
          <w:rFonts w:ascii="Times New Roman" w:hAnsi="Times New Roman"/>
          <w:b/>
          <w:sz w:val="24"/>
          <w:szCs w:val="24"/>
        </w:rPr>
        <w:t>READ THE WORLD/LISTENING COMPREHENSION</w:t>
      </w:r>
    </w:p>
    <w:p w14:paraId="118BBCC0" w14:textId="77777777" w:rsidR="001A27D0" w:rsidRDefault="001A27D0" w:rsidP="001A27D0">
      <w:pPr>
        <w:shd w:val="clear" w:color="auto" w:fill="FFFFFF"/>
        <w:spacing w:before="100" w:beforeAutospacing="1" w:after="90" w:line="270" w:lineRule="atLeast"/>
        <w:rPr>
          <w:rFonts w:ascii="Arial" w:eastAsia="Times New Roman" w:hAnsi="Arial" w:cs="Arial"/>
          <w:sz w:val="24"/>
          <w:szCs w:val="24"/>
        </w:rPr>
      </w:pPr>
      <w:r w:rsidRPr="00E518F0">
        <w:rPr>
          <w:rFonts w:ascii="Arial" w:eastAsia="Times New Roman" w:hAnsi="Arial" w:cs="Arial"/>
          <w:sz w:val="24"/>
          <w:szCs w:val="24"/>
        </w:rPr>
        <w:t>Have the students carefully listen to</w:t>
      </w:r>
      <w:r w:rsidRPr="00730A11">
        <w:rPr>
          <w:rFonts w:ascii="Arial" w:eastAsia="Times New Roman" w:hAnsi="Arial" w:cs="Arial"/>
          <w:sz w:val="24"/>
          <w:szCs w:val="24"/>
        </w:rPr>
        <w:t xml:space="preserve"> the entire speech</w:t>
      </w:r>
      <w:r w:rsidRPr="00E518F0">
        <w:rPr>
          <w:rFonts w:ascii="Arial" w:eastAsia="Times New Roman" w:hAnsi="Arial" w:cs="Arial"/>
          <w:sz w:val="24"/>
          <w:szCs w:val="24"/>
        </w:rPr>
        <w:t xml:space="preserve"> while following along in the reader. </w:t>
      </w:r>
      <w:r>
        <w:rPr>
          <w:rFonts w:ascii="Arial" w:eastAsia="Times New Roman" w:hAnsi="Arial" w:cs="Arial"/>
          <w:sz w:val="24"/>
          <w:szCs w:val="24"/>
        </w:rPr>
        <w:t xml:space="preserve">Stop at appropriate times for students to ask questions and to discuss important details. </w:t>
      </w:r>
    </w:p>
    <w:p w14:paraId="38D4CDD8" w14:textId="77777777" w:rsidR="001A27D0" w:rsidRPr="007E4AF0" w:rsidRDefault="001A27D0" w:rsidP="001A27D0">
      <w:pPr>
        <w:rPr>
          <w:rFonts w:ascii="Times New Roman" w:hAnsi="Times New Roman"/>
          <w:b/>
          <w:sz w:val="24"/>
          <w:szCs w:val="24"/>
        </w:rPr>
      </w:pPr>
      <w:r w:rsidRPr="007E4AF0">
        <w:rPr>
          <w:rFonts w:ascii="Times New Roman" w:hAnsi="Times New Roman"/>
          <w:b/>
          <w:sz w:val="24"/>
          <w:szCs w:val="24"/>
        </w:rPr>
        <w:t>COMPREHENSION AND DISCUSSION</w:t>
      </w:r>
      <w:r>
        <w:rPr>
          <w:rFonts w:ascii="Times New Roman" w:hAnsi="Times New Roman"/>
          <w:b/>
          <w:sz w:val="24"/>
          <w:szCs w:val="24"/>
        </w:rPr>
        <w:t>/WRITING</w:t>
      </w:r>
    </w:p>
    <w:p w14:paraId="56E9A4DE" w14:textId="77777777" w:rsidR="001A27D0" w:rsidRDefault="001A27D0" w:rsidP="001A27D0">
      <w:pPr>
        <w:shd w:val="clear" w:color="auto" w:fill="FFFFFF"/>
        <w:spacing w:before="100" w:beforeAutospacing="1" w:after="90" w:line="270" w:lineRule="atLeast"/>
        <w:rPr>
          <w:rFonts w:ascii="Arial" w:eastAsia="Times New Roman" w:hAnsi="Arial" w:cs="Arial"/>
          <w:sz w:val="24"/>
          <w:szCs w:val="24"/>
        </w:rPr>
      </w:pPr>
      <w:r w:rsidRPr="00730A11">
        <w:rPr>
          <w:rFonts w:ascii="Arial" w:eastAsia="Times New Roman" w:hAnsi="Arial" w:cs="Arial"/>
          <w:sz w:val="24"/>
          <w:szCs w:val="24"/>
        </w:rPr>
        <w:t>After they have read the text, ask them to address the following activity questions</w:t>
      </w:r>
      <w:r>
        <w:rPr>
          <w:rFonts w:ascii="Arial" w:eastAsia="Times New Roman" w:hAnsi="Arial" w:cs="Arial"/>
          <w:sz w:val="24"/>
          <w:szCs w:val="24"/>
        </w:rPr>
        <w:t xml:space="preserve"> using A Double Entry Journal</w:t>
      </w:r>
      <w:r w:rsidRPr="00730A11">
        <w:rPr>
          <w:rFonts w:ascii="Arial" w:eastAsia="Times New Roman" w:hAnsi="Arial" w:cs="Arial"/>
          <w:sz w:val="24"/>
          <w:szCs w:val="24"/>
        </w:rPr>
        <w:t>:</w:t>
      </w:r>
    </w:p>
    <w:tbl>
      <w:tblPr>
        <w:tblStyle w:val="TableGrid"/>
        <w:tblW w:w="0" w:type="auto"/>
        <w:tblLook w:val="04A0" w:firstRow="1" w:lastRow="0" w:firstColumn="1" w:lastColumn="0" w:noHBand="0" w:noVBand="1"/>
      </w:tblPr>
      <w:tblGrid>
        <w:gridCol w:w="4788"/>
        <w:gridCol w:w="4788"/>
      </w:tblGrid>
      <w:tr w:rsidR="001A27D0" w14:paraId="4FE4687C" w14:textId="77777777" w:rsidTr="00321172">
        <w:tc>
          <w:tcPr>
            <w:tcW w:w="4788" w:type="dxa"/>
          </w:tcPr>
          <w:p w14:paraId="5C66CAD6" w14:textId="77777777" w:rsidR="001A27D0" w:rsidRDefault="001A27D0" w:rsidP="00321172">
            <w:pPr>
              <w:spacing w:before="100" w:beforeAutospacing="1" w:after="90" w:line="270" w:lineRule="atLeast"/>
              <w:rPr>
                <w:rFonts w:ascii="Arial" w:eastAsia="Times New Roman" w:hAnsi="Arial" w:cs="Arial"/>
                <w:sz w:val="24"/>
                <w:szCs w:val="24"/>
              </w:rPr>
            </w:pPr>
            <w:r>
              <w:rPr>
                <w:rFonts w:ascii="Arial" w:eastAsia="Times New Roman" w:hAnsi="Arial" w:cs="Arial"/>
                <w:sz w:val="24"/>
                <w:szCs w:val="24"/>
              </w:rPr>
              <w:t>Figurative Language(Metaphor, Personification, Simile, Symbols)</w:t>
            </w:r>
          </w:p>
        </w:tc>
        <w:tc>
          <w:tcPr>
            <w:tcW w:w="4788" w:type="dxa"/>
          </w:tcPr>
          <w:p w14:paraId="6E806D0C" w14:textId="77777777" w:rsidR="001A27D0" w:rsidRDefault="001A27D0" w:rsidP="00321172">
            <w:pPr>
              <w:spacing w:before="100" w:beforeAutospacing="1" w:after="90" w:line="270" w:lineRule="atLeast"/>
              <w:rPr>
                <w:rFonts w:ascii="Arial" w:eastAsia="Times New Roman" w:hAnsi="Arial" w:cs="Arial"/>
                <w:sz w:val="24"/>
                <w:szCs w:val="24"/>
              </w:rPr>
            </w:pPr>
            <w:r>
              <w:rPr>
                <w:rFonts w:ascii="Arial" w:eastAsia="Times New Roman" w:hAnsi="Arial" w:cs="Arial"/>
                <w:sz w:val="24"/>
                <w:szCs w:val="24"/>
              </w:rPr>
              <w:t>Literal Meaning</w:t>
            </w:r>
          </w:p>
        </w:tc>
      </w:tr>
      <w:tr w:rsidR="001A27D0" w14:paraId="4B4BEF52" w14:textId="77777777" w:rsidTr="00321172">
        <w:tc>
          <w:tcPr>
            <w:tcW w:w="4788" w:type="dxa"/>
          </w:tcPr>
          <w:p w14:paraId="088931F2" w14:textId="77777777" w:rsidR="001A27D0" w:rsidRDefault="001A27D0" w:rsidP="00321172">
            <w:pPr>
              <w:spacing w:before="100" w:beforeAutospacing="1" w:after="90" w:line="270" w:lineRule="atLeast"/>
              <w:rPr>
                <w:rFonts w:ascii="Arial" w:eastAsia="Times New Roman" w:hAnsi="Arial" w:cs="Arial"/>
                <w:sz w:val="24"/>
                <w:szCs w:val="24"/>
              </w:rPr>
            </w:pPr>
            <w:r>
              <w:rPr>
                <w:rFonts w:ascii="Arial" w:eastAsia="Times New Roman" w:hAnsi="Arial" w:cs="Arial"/>
                <w:sz w:val="24"/>
                <w:szCs w:val="24"/>
              </w:rPr>
              <w:t>1</w:t>
            </w:r>
          </w:p>
        </w:tc>
        <w:tc>
          <w:tcPr>
            <w:tcW w:w="4788" w:type="dxa"/>
          </w:tcPr>
          <w:p w14:paraId="124DBCAD" w14:textId="77777777" w:rsidR="001A27D0" w:rsidRDefault="001A27D0" w:rsidP="00321172">
            <w:pPr>
              <w:spacing w:before="100" w:beforeAutospacing="1" w:after="90" w:line="270" w:lineRule="atLeast"/>
              <w:rPr>
                <w:rFonts w:ascii="Arial" w:eastAsia="Times New Roman" w:hAnsi="Arial" w:cs="Arial"/>
                <w:sz w:val="24"/>
                <w:szCs w:val="24"/>
              </w:rPr>
            </w:pPr>
          </w:p>
        </w:tc>
      </w:tr>
      <w:tr w:rsidR="001A27D0" w14:paraId="4F9F3955" w14:textId="77777777" w:rsidTr="00321172">
        <w:tc>
          <w:tcPr>
            <w:tcW w:w="4788" w:type="dxa"/>
          </w:tcPr>
          <w:p w14:paraId="3B28F8A7" w14:textId="77777777" w:rsidR="001A27D0" w:rsidRDefault="001A27D0" w:rsidP="00321172">
            <w:pPr>
              <w:spacing w:before="100" w:beforeAutospacing="1" w:after="90" w:line="270" w:lineRule="atLeast"/>
              <w:rPr>
                <w:rFonts w:ascii="Arial" w:eastAsia="Times New Roman" w:hAnsi="Arial" w:cs="Arial"/>
                <w:sz w:val="24"/>
                <w:szCs w:val="24"/>
              </w:rPr>
            </w:pPr>
            <w:r>
              <w:rPr>
                <w:rFonts w:ascii="Arial" w:eastAsia="Times New Roman" w:hAnsi="Arial" w:cs="Arial"/>
                <w:sz w:val="24"/>
                <w:szCs w:val="24"/>
              </w:rPr>
              <w:t>2</w:t>
            </w:r>
          </w:p>
        </w:tc>
        <w:tc>
          <w:tcPr>
            <w:tcW w:w="4788" w:type="dxa"/>
          </w:tcPr>
          <w:p w14:paraId="2DD7ECAB" w14:textId="77777777" w:rsidR="001A27D0" w:rsidRDefault="001A27D0" w:rsidP="00321172">
            <w:pPr>
              <w:spacing w:before="100" w:beforeAutospacing="1" w:after="90" w:line="270" w:lineRule="atLeast"/>
              <w:rPr>
                <w:rFonts w:ascii="Arial" w:eastAsia="Times New Roman" w:hAnsi="Arial" w:cs="Arial"/>
                <w:sz w:val="24"/>
                <w:szCs w:val="24"/>
              </w:rPr>
            </w:pPr>
          </w:p>
        </w:tc>
      </w:tr>
      <w:tr w:rsidR="001A27D0" w14:paraId="5C9D9287" w14:textId="77777777" w:rsidTr="00321172">
        <w:tc>
          <w:tcPr>
            <w:tcW w:w="4788" w:type="dxa"/>
          </w:tcPr>
          <w:p w14:paraId="2A674A39" w14:textId="77777777" w:rsidR="001A27D0" w:rsidRDefault="001A27D0" w:rsidP="00321172">
            <w:pPr>
              <w:spacing w:before="100" w:beforeAutospacing="1" w:after="90" w:line="270" w:lineRule="atLeast"/>
              <w:rPr>
                <w:rFonts w:ascii="Arial" w:eastAsia="Times New Roman" w:hAnsi="Arial" w:cs="Arial"/>
                <w:sz w:val="24"/>
                <w:szCs w:val="24"/>
              </w:rPr>
            </w:pPr>
            <w:r>
              <w:rPr>
                <w:rFonts w:ascii="Arial" w:eastAsia="Times New Roman" w:hAnsi="Arial" w:cs="Arial"/>
                <w:sz w:val="24"/>
                <w:szCs w:val="24"/>
              </w:rPr>
              <w:t>3</w:t>
            </w:r>
          </w:p>
        </w:tc>
        <w:tc>
          <w:tcPr>
            <w:tcW w:w="4788" w:type="dxa"/>
          </w:tcPr>
          <w:p w14:paraId="5797261A" w14:textId="77777777" w:rsidR="001A27D0" w:rsidRDefault="001A27D0" w:rsidP="00321172">
            <w:pPr>
              <w:spacing w:before="100" w:beforeAutospacing="1" w:after="90" w:line="270" w:lineRule="atLeast"/>
              <w:rPr>
                <w:rFonts w:ascii="Arial" w:eastAsia="Times New Roman" w:hAnsi="Arial" w:cs="Arial"/>
                <w:sz w:val="24"/>
                <w:szCs w:val="24"/>
              </w:rPr>
            </w:pPr>
          </w:p>
        </w:tc>
      </w:tr>
      <w:tr w:rsidR="001A27D0" w14:paraId="01AAF439" w14:textId="77777777" w:rsidTr="00321172">
        <w:tc>
          <w:tcPr>
            <w:tcW w:w="4788" w:type="dxa"/>
          </w:tcPr>
          <w:p w14:paraId="240B3224" w14:textId="77777777" w:rsidR="001A27D0" w:rsidRDefault="001A27D0" w:rsidP="00321172">
            <w:pPr>
              <w:spacing w:before="100" w:beforeAutospacing="1" w:after="90" w:line="270" w:lineRule="atLeast"/>
              <w:rPr>
                <w:rFonts w:ascii="Arial" w:eastAsia="Times New Roman" w:hAnsi="Arial" w:cs="Arial"/>
                <w:sz w:val="24"/>
                <w:szCs w:val="24"/>
              </w:rPr>
            </w:pPr>
            <w:r>
              <w:rPr>
                <w:rFonts w:ascii="Arial" w:eastAsia="Times New Roman" w:hAnsi="Arial" w:cs="Arial"/>
                <w:sz w:val="24"/>
                <w:szCs w:val="24"/>
              </w:rPr>
              <w:t>4</w:t>
            </w:r>
          </w:p>
        </w:tc>
        <w:tc>
          <w:tcPr>
            <w:tcW w:w="4788" w:type="dxa"/>
          </w:tcPr>
          <w:p w14:paraId="5C8F5489" w14:textId="77777777" w:rsidR="001A27D0" w:rsidRDefault="001A27D0" w:rsidP="00321172">
            <w:pPr>
              <w:spacing w:before="100" w:beforeAutospacing="1" w:after="90" w:line="270" w:lineRule="atLeast"/>
              <w:rPr>
                <w:rFonts w:ascii="Arial" w:eastAsia="Times New Roman" w:hAnsi="Arial" w:cs="Arial"/>
                <w:sz w:val="24"/>
                <w:szCs w:val="24"/>
              </w:rPr>
            </w:pPr>
          </w:p>
        </w:tc>
      </w:tr>
      <w:tr w:rsidR="001A27D0" w14:paraId="749AC630" w14:textId="77777777" w:rsidTr="00321172">
        <w:tc>
          <w:tcPr>
            <w:tcW w:w="4788" w:type="dxa"/>
          </w:tcPr>
          <w:p w14:paraId="1667EA21" w14:textId="77777777" w:rsidR="001A27D0" w:rsidRDefault="001A27D0" w:rsidP="00321172">
            <w:pPr>
              <w:spacing w:before="100" w:beforeAutospacing="1" w:after="90" w:line="270" w:lineRule="atLeast"/>
              <w:rPr>
                <w:rFonts w:ascii="Arial" w:eastAsia="Times New Roman" w:hAnsi="Arial" w:cs="Arial"/>
                <w:sz w:val="24"/>
                <w:szCs w:val="24"/>
              </w:rPr>
            </w:pPr>
            <w:r>
              <w:rPr>
                <w:rFonts w:ascii="Arial" w:eastAsia="Times New Roman" w:hAnsi="Arial" w:cs="Arial"/>
                <w:sz w:val="24"/>
                <w:szCs w:val="24"/>
              </w:rPr>
              <w:t>5</w:t>
            </w:r>
          </w:p>
        </w:tc>
        <w:tc>
          <w:tcPr>
            <w:tcW w:w="4788" w:type="dxa"/>
          </w:tcPr>
          <w:p w14:paraId="2B8DA90B" w14:textId="77777777" w:rsidR="001A27D0" w:rsidRDefault="001A27D0" w:rsidP="00321172">
            <w:pPr>
              <w:spacing w:before="100" w:beforeAutospacing="1" w:after="90" w:line="270" w:lineRule="atLeast"/>
              <w:rPr>
                <w:rFonts w:ascii="Arial" w:eastAsia="Times New Roman" w:hAnsi="Arial" w:cs="Arial"/>
                <w:sz w:val="24"/>
                <w:szCs w:val="24"/>
              </w:rPr>
            </w:pPr>
          </w:p>
        </w:tc>
      </w:tr>
      <w:tr w:rsidR="001A27D0" w14:paraId="7F73A0CA" w14:textId="77777777" w:rsidTr="00321172">
        <w:tc>
          <w:tcPr>
            <w:tcW w:w="4788" w:type="dxa"/>
          </w:tcPr>
          <w:p w14:paraId="70B20C4E" w14:textId="77777777" w:rsidR="001A27D0" w:rsidRDefault="001A27D0" w:rsidP="00321172">
            <w:pPr>
              <w:spacing w:before="100" w:beforeAutospacing="1" w:after="90" w:line="270" w:lineRule="atLeast"/>
              <w:rPr>
                <w:rFonts w:ascii="Arial" w:eastAsia="Times New Roman" w:hAnsi="Arial" w:cs="Arial"/>
                <w:sz w:val="24"/>
                <w:szCs w:val="24"/>
              </w:rPr>
            </w:pPr>
            <w:r>
              <w:rPr>
                <w:rFonts w:ascii="Arial" w:eastAsia="Times New Roman" w:hAnsi="Arial" w:cs="Arial"/>
                <w:sz w:val="24"/>
                <w:szCs w:val="24"/>
              </w:rPr>
              <w:t>Oratorical Devices (Refrain, Hyperbole)</w:t>
            </w:r>
          </w:p>
        </w:tc>
        <w:tc>
          <w:tcPr>
            <w:tcW w:w="4788" w:type="dxa"/>
          </w:tcPr>
          <w:p w14:paraId="798F09B0" w14:textId="77777777" w:rsidR="001A27D0" w:rsidRDefault="001A27D0" w:rsidP="00321172">
            <w:pPr>
              <w:spacing w:before="100" w:beforeAutospacing="1" w:after="90" w:line="270" w:lineRule="atLeast"/>
              <w:rPr>
                <w:rFonts w:ascii="Arial" w:eastAsia="Times New Roman" w:hAnsi="Arial" w:cs="Arial"/>
                <w:sz w:val="24"/>
                <w:szCs w:val="24"/>
              </w:rPr>
            </w:pPr>
            <w:r>
              <w:rPr>
                <w:rFonts w:ascii="Arial" w:eastAsia="Times New Roman" w:hAnsi="Arial" w:cs="Arial"/>
                <w:sz w:val="24"/>
                <w:szCs w:val="24"/>
              </w:rPr>
              <w:t>Literal Meaning</w:t>
            </w:r>
          </w:p>
        </w:tc>
      </w:tr>
      <w:tr w:rsidR="001A27D0" w14:paraId="281EB34E" w14:textId="77777777" w:rsidTr="00321172">
        <w:tc>
          <w:tcPr>
            <w:tcW w:w="4788" w:type="dxa"/>
          </w:tcPr>
          <w:p w14:paraId="11EC6F54" w14:textId="77777777" w:rsidR="001A27D0" w:rsidRDefault="001A27D0" w:rsidP="00321172">
            <w:pPr>
              <w:spacing w:before="100" w:beforeAutospacing="1" w:after="90" w:line="270" w:lineRule="atLeast"/>
              <w:rPr>
                <w:rFonts w:ascii="Arial" w:eastAsia="Times New Roman" w:hAnsi="Arial" w:cs="Arial"/>
                <w:sz w:val="24"/>
                <w:szCs w:val="24"/>
              </w:rPr>
            </w:pPr>
            <w:r>
              <w:rPr>
                <w:rFonts w:ascii="Arial" w:eastAsia="Times New Roman" w:hAnsi="Arial" w:cs="Arial"/>
                <w:sz w:val="24"/>
                <w:szCs w:val="24"/>
              </w:rPr>
              <w:t>1</w:t>
            </w:r>
          </w:p>
        </w:tc>
        <w:tc>
          <w:tcPr>
            <w:tcW w:w="4788" w:type="dxa"/>
          </w:tcPr>
          <w:p w14:paraId="3677AC6D" w14:textId="77777777" w:rsidR="001A27D0" w:rsidRDefault="001A27D0" w:rsidP="00321172">
            <w:pPr>
              <w:spacing w:before="100" w:beforeAutospacing="1" w:after="90" w:line="270" w:lineRule="atLeast"/>
              <w:rPr>
                <w:rFonts w:ascii="Arial" w:eastAsia="Times New Roman" w:hAnsi="Arial" w:cs="Arial"/>
                <w:sz w:val="24"/>
                <w:szCs w:val="24"/>
              </w:rPr>
            </w:pPr>
          </w:p>
        </w:tc>
      </w:tr>
      <w:tr w:rsidR="001A27D0" w14:paraId="7C52FA13" w14:textId="77777777" w:rsidTr="00321172">
        <w:tc>
          <w:tcPr>
            <w:tcW w:w="4788" w:type="dxa"/>
          </w:tcPr>
          <w:p w14:paraId="3CD18BC8" w14:textId="77777777" w:rsidR="001A27D0" w:rsidRDefault="001A27D0" w:rsidP="00321172">
            <w:pPr>
              <w:spacing w:before="100" w:beforeAutospacing="1" w:after="90" w:line="270" w:lineRule="atLeast"/>
              <w:rPr>
                <w:rFonts w:ascii="Arial" w:eastAsia="Times New Roman" w:hAnsi="Arial" w:cs="Arial"/>
                <w:sz w:val="24"/>
                <w:szCs w:val="24"/>
              </w:rPr>
            </w:pPr>
            <w:r>
              <w:rPr>
                <w:rFonts w:ascii="Arial" w:eastAsia="Times New Roman" w:hAnsi="Arial" w:cs="Arial"/>
                <w:sz w:val="24"/>
                <w:szCs w:val="24"/>
              </w:rPr>
              <w:lastRenderedPageBreak/>
              <w:t>2</w:t>
            </w:r>
          </w:p>
        </w:tc>
        <w:tc>
          <w:tcPr>
            <w:tcW w:w="4788" w:type="dxa"/>
          </w:tcPr>
          <w:p w14:paraId="4DEC4655" w14:textId="77777777" w:rsidR="001A27D0" w:rsidRDefault="001A27D0" w:rsidP="00321172">
            <w:pPr>
              <w:spacing w:before="100" w:beforeAutospacing="1" w:after="90" w:line="270" w:lineRule="atLeast"/>
              <w:rPr>
                <w:rFonts w:ascii="Arial" w:eastAsia="Times New Roman" w:hAnsi="Arial" w:cs="Arial"/>
                <w:sz w:val="24"/>
                <w:szCs w:val="24"/>
              </w:rPr>
            </w:pPr>
          </w:p>
        </w:tc>
      </w:tr>
      <w:tr w:rsidR="001A27D0" w14:paraId="4ECF9667" w14:textId="77777777" w:rsidTr="00321172">
        <w:tc>
          <w:tcPr>
            <w:tcW w:w="4788" w:type="dxa"/>
          </w:tcPr>
          <w:p w14:paraId="1650AAE2" w14:textId="77777777" w:rsidR="001A27D0" w:rsidRDefault="001A27D0" w:rsidP="00321172">
            <w:pPr>
              <w:spacing w:before="100" w:beforeAutospacing="1" w:after="90" w:line="270" w:lineRule="atLeast"/>
              <w:rPr>
                <w:rFonts w:ascii="Arial" w:eastAsia="Times New Roman" w:hAnsi="Arial" w:cs="Arial"/>
                <w:sz w:val="24"/>
                <w:szCs w:val="24"/>
              </w:rPr>
            </w:pPr>
            <w:r>
              <w:rPr>
                <w:rFonts w:ascii="Arial" w:eastAsia="Times New Roman" w:hAnsi="Arial" w:cs="Arial"/>
                <w:sz w:val="24"/>
                <w:szCs w:val="24"/>
              </w:rPr>
              <w:t>3</w:t>
            </w:r>
          </w:p>
        </w:tc>
        <w:tc>
          <w:tcPr>
            <w:tcW w:w="4788" w:type="dxa"/>
          </w:tcPr>
          <w:p w14:paraId="2FB85CDF" w14:textId="77777777" w:rsidR="001A27D0" w:rsidRDefault="001A27D0" w:rsidP="00321172">
            <w:pPr>
              <w:spacing w:before="100" w:beforeAutospacing="1" w:after="90" w:line="270" w:lineRule="atLeast"/>
              <w:rPr>
                <w:rFonts w:ascii="Arial" w:eastAsia="Times New Roman" w:hAnsi="Arial" w:cs="Arial"/>
                <w:sz w:val="24"/>
                <w:szCs w:val="24"/>
              </w:rPr>
            </w:pPr>
          </w:p>
        </w:tc>
      </w:tr>
    </w:tbl>
    <w:p w14:paraId="0CC9BA86" w14:textId="77777777" w:rsidR="001A27D0" w:rsidRPr="00730A11" w:rsidRDefault="001A27D0" w:rsidP="00735FFF">
      <w:pPr>
        <w:numPr>
          <w:ilvl w:val="1"/>
          <w:numId w:val="38"/>
        </w:numPr>
        <w:shd w:val="clear" w:color="auto" w:fill="FFFFFF"/>
        <w:spacing w:before="100" w:beforeAutospacing="1" w:after="90" w:line="270" w:lineRule="atLeast"/>
        <w:ind w:left="240"/>
        <w:rPr>
          <w:rFonts w:ascii="Arial" w:eastAsia="Times New Roman" w:hAnsi="Arial" w:cs="Arial"/>
          <w:sz w:val="24"/>
          <w:szCs w:val="24"/>
        </w:rPr>
      </w:pPr>
      <w:r w:rsidRPr="00730A11">
        <w:rPr>
          <w:rFonts w:ascii="Arial" w:eastAsia="Times New Roman" w:hAnsi="Arial" w:cs="Arial"/>
          <w:b/>
          <w:bCs/>
          <w:sz w:val="24"/>
          <w:szCs w:val="24"/>
        </w:rPr>
        <w:t>What examples of figurative language can be found in the text?</w:t>
      </w:r>
      <w:r w:rsidRPr="00730A11">
        <w:rPr>
          <w:rFonts w:ascii="Arial" w:eastAsia="Times New Roman" w:hAnsi="Arial" w:cs="Arial"/>
          <w:sz w:val="24"/>
          <w:szCs w:val="24"/>
        </w:rPr>
        <w:t xml:space="preserve"> (For example, “seared in the flames of withering injustice”; “manacles of segregation and the chains of discrimination”; “whirlwinds of revolt”; “oasis of freedom and justice”; “symphony of brotherhood.”</w:t>
      </w:r>
      <w:r>
        <w:rPr>
          <w:rFonts w:ascii="Arial" w:eastAsia="Times New Roman" w:hAnsi="Arial" w:cs="Arial"/>
          <w:sz w:val="24"/>
          <w:szCs w:val="24"/>
        </w:rPr>
        <w:t xml:space="preserve"> </w:t>
      </w:r>
    </w:p>
    <w:p w14:paraId="320556A3" w14:textId="77777777" w:rsidR="001A27D0" w:rsidRPr="005D6A76" w:rsidRDefault="001A27D0" w:rsidP="00735FFF">
      <w:pPr>
        <w:numPr>
          <w:ilvl w:val="1"/>
          <w:numId w:val="38"/>
        </w:numPr>
        <w:shd w:val="clear" w:color="auto" w:fill="FFFFFF"/>
        <w:spacing w:before="100" w:beforeAutospacing="1" w:after="90" w:line="270" w:lineRule="atLeast"/>
        <w:ind w:left="240"/>
        <w:rPr>
          <w:rFonts w:ascii="Times New Roman" w:eastAsia="Times New Roman" w:hAnsi="Times New Roman"/>
          <w:sz w:val="24"/>
          <w:szCs w:val="24"/>
        </w:rPr>
      </w:pPr>
      <w:r w:rsidRPr="00730A11">
        <w:rPr>
          <w:rFonts w:ascii="Arial" w:eastAsia="Times New Roman" w:hAnsi="Arial" w:cs="Arial"/>
          <w:b/>
          <w:bCs/>
          <w:sz w:val="24"/>
          <w:szCs w:val="24"/>
        </w:rPr>
        <w:t>How do these uses enhance the overall impact of the speech? What oratorical devices does King use to add vitality and force to his speech?</w:t>
      </w:r>
      <w:r w:rsidRPr="00730A11">
        <w:rPr>
          <w:rFonts w:ascii="Arial" w:eastAsia="Times New Roman" w:hAnsi="Arial" w:cs="Arial"/>
          <w:sz w:val="24"/>
          <w:szCs w:val="24"/>
        </w:rPr>
        <w:t xml:space="preserve"> (For example, use of refrains such as “I have a dream,” “let freedom ring” and “we can never be satisfied”; multiple shifts in sentence lengths; dramatic shifts in tone, such as from </w:t>
      </w:r>
      <w:r w:rsidRPr="005D6A76">
        <w:rPr>
          <w:rFonts w:ascii="Times New Roman" w:eastAsia="Times New Roman" w:hAnsi="Times New Roman"/>
          <w:sz w:val="24"/>
          <w:szCs w:val="24"/>
        </w:rPr>
        <w:t>enraged to cautionary to hopeful; use of questions as well as exclamations, such as “when will you be satisfied?” and “I have a dream today!”)</w:t>
      </w:r>
    </w:p>
    <w:p w14:paraId="11D96849" w14:textId="77777777" w:rsidR="001A27D0" w:rsidRPr="005D6A76" w:rsidRDefault="001A27D0" w:rsidP="001A27D0">
      <w:pPr>
        <w:shd w:val="clear" w:color="auto" w:fill="FFFFFF"/>
        <w:spacing w:before="100" w:beforeAutospacing="1" w:line="270" w:lineRule="atLeast"/>
        <w:ind w:left="240"/>
        <w:rPr>
          <w:rFonts w:ascii="Times New Roman" w:eastAsia="Times New Roman" w:hAnsi="Times New Roman"/>
          <w:sz w:val="24"/>
          <w:szCs w:val="24"/>
        </w:rPr>
      </w:pPr>
      <w:r w:rsidRPr="005D6A76">
        <w:rPr>
          <w:rFonts w:ascii="Times New Roman" w:eastAsia="Times New Roman" w:hAnsi="Times New Roman"/>
          <w:sz w:val="24"/>
          <w:szCs w:val="24"/>
        </w:rPr>
        <w:t>Discuss the responses as a class.</w:t>
      </w:r>
    </w:p>
    <w:p w14:paraId="5C826D6B" w14:textId="77777777" w:rsidR="001A27D0" w:rsidRDefault="001A27D0" w:rsidP="001A27D0">
      <w:pPr>
        <w:shd w:val="clear" w:color="auto" w:fill="FFFFFF"/>
        <w:spacing w:before="100" w:beforeAutospacing="1" w:after="0" w:line="270" w:lineRule="atLeast"/>
        <w:rPr>
          <w:rFonts w:ascii="Times New Roman" w:eastAsia="Times New Roman" w:hAnsi="Times New Roman"/>
          <w:sz w:val="24"/>
          <w:szCs w:val="24"/>
        </w:rPr>
      </w:pPr>
      <w:r w:rsidRPr="00224D06">
        <w:rPr>
          <w:rFonts w:ascii="Times New Roman" w:eastAsia="Times New Roman" w:hAnsi="Times New Roman"/>
          <w:sz w:val="24"/>
          <w:szCs w:val="24"/>
        </w:rPr>
        <w:t>DISCUSSION QUESTIONS (USE AT YOUR OWN DISCRETION)</w:t>
      </w:r>
    </w:p>
    <w:p w14:paraId="12AC84DB" w14:textId="77777777" w:rsidR="001A27D0" w:rsidRPr="00224D06" w:rsidRDefault="001A27D0" w:rsidP="001A27D0">
      <w:pPr>
        <w:autoSpaceDE w:val="0"/>
        <w:autoSpaceDN w:val="0"/>
        <w:adjustRightInd w:val="0"/>
        <w:spacing w:after="0" w:line="240" w:lineRule="auto"/>
        <w:rPr>
          <w:rFonts w:ascii="Times New Roman" w:hAnsi="Times New Roman"/>
          <w:color w:val="D3232A"/>
          <w:sz w:val="24"/>
          <w:szCs w:val="24"/>
        </w:rPr>
      </w:pPr>
      <w:r w:rsidRPr="00224D06">
        <w:rPr>
          <w:rFonts w:ascii="Times New Roman" w:hAnsi="Times New Roman"/>
          <w:color w:val="D3232A"/>
          <w:sz w:val="24"/>
          <w:szCs w:val="24"/>
        </w:rPr>
        <w:t>PRIMARY SOURCE QUESTIONS</w:t>
      </w:r>
    </w:p>
    <w:p w14:paraId="7F717702" w14:textId="77777777" w:rsidR="001A27D0" w:rsidRPr="00224D06" w:rsidRDefault="001A27D0" w:rsidP="001A27D0">
      <w:pPr>
        <w:autoSpaceDE w:val="0"/>
        <w:autoSpaceDN w:val="0"/>
        <w:adjustRightInd w:val="0"/>
        <w:spacing w:after="0" w:line="240" w:lineRule="auto"/>
        <w:rPr>
          <w:rFonts w:ascii="Times New Roman" w:hAnsi="Times New Roman"/>
          <w:color w:val="444445"/>
          <w:sz w:val="24"/>
          <w:szCs w:val="24"/>
        </w:rPr>
      </w:pPr>
      <w:r w:rsidRPr="00224D06">
        <w:rPr>
          <w:rFonts w:ascii="Times New Roman" w:hAnsi="Times New Roman"/>
          <w:color w:val="444445"/>
          <w:sz w:val="24"/>
          <w:szCs w:val="24"/>
        </w:rPr>
        <w:t>1. Why do you think MLK decided to reference the Constitution and Declaration of Independence in this speech?</w:t>
      </w:r>
    </w:p>
    <w:p w14:paraId="3EEF836F" w14:textId="77777777" w:rsidR="001A27D0" w:rsidRPr="00224D06" w:rsidRDefault="001A27D0" w:rsidP="001A27D0">
      <w:pPr>
        <w:autoSpaceDE w:val="0"/>
        <w:autoSpaceDN w:val="0"/>
        <w:adjustRightInd w:val="0"/>
        <w:spacing w:after="0" w:line="240" w:lineRule="auto"/>
        <w:rPr>
          <w:rFonts w:ascii="Times New Roman" w:hAnsi="Times New Roman"/>
          <w:color w:val="444445"/>
          <w:sz w:val="24"/>
          <w:szCs w:val="24"/>
        </w:rPr>
      </w:pPr>
      <w:r w:rsidRPr="00224D06">
        <w:rPr>
          <w:rFonts w:ascii="Times New Roman" w:hAnsi="Times New Roman"/>
          <w:color w:val="444445"/>
          <w:sz w:val="24"/>
          <w:szCs w:val="24"/>
        </w:rPr>
        <w:t>2. What do you think Dr. King means when he says that African Americans have been given a check marked “insufficient funds”?</w:t>
      </w:r>
    </w:p>
    <w:p w14:paraId="05920EF9" w14:textId="77777777" w:rsidR="001A27D0" w:rsidRPr="00224D06" w:rsidRDefault="001A27D0" w:rsidP="001A27D0">
      <w:pPr>
        <w:autoSpaceDE w:val="0"/>
        <w:autoSpaceDN w:val="0"/>
        <w:adjustRightInd w:val="0"/>
        <w:spacing w:after="0" w:line="240" w:lineRule="auto"/>
        <w:rPr>
          <w:rFonts w:ascii="Times New Roman" w:hAnsi="Times New Roman"/>
          <w:color w:val="444445"/>
          <w:sz w:val="24"/>
          <w:szCs w:val="24"/>
        </w:rPr>
      </w:pPr>
      <w:r w:rsidRPr="00224D06">
        <w:rPr>
          <w:rFonts w:ascii="Times New Roman" w:hAnsi="Times New Roman"/>
          <w:color w:val="444445"/>
          <w:sz w:val="24"/>
          <w:szCs w:val="24"/>
        </w:rPr>
        <w:t>What does this metaphor reveal about inequality in 1963?</w:t>
      </w:r>
    </w:p>
    <w:p w14:paraId="4F550B2C" w14:textId="77777777" w:rsidR="001A27D0" w:rsidRPr="00224D06" w:rsidRDefault="001A27D0" w:rsidP="001A27D0">
      <w:pPr>
        <w:autoSpaceDE w:val="0"/>
        <w:autoSpaceDN w:val="0"/>
        <w:adjustRightInd w:val="0"/>
        <w:spacing w:after="0" w:line="240" w:lineRule="auto"/>
        <w:rPr>
          <w:rFonts w:ascii="Times New Roman" w:hAnsi="Times New Roman"/>
          <w:color w:val="444445"/>
          <w:sz w:val="24"/>
          <w:szCs w:val="24"/>
        </w:rPr>
      </w:pPr>
      <w:r w:rsidRPr="00224D06">
        <w:rPr>
          <w:rFonts w:ascii="Times New Roman" w:hAnsi="Times New Roman"/>
          <w:color w:val="444445"/>
          <w:sz w:val="24"/>
          <w:szCs w:val="24"/>
        </w:rPr>
        <w:t xml:space="preserve">3. Dr. King references a “sacred obligation” in this paragraph. What do you think this obligation is, in </w:t>
      </w:r>
      <w:r>
        <w:rPr>
          <w:rFonts w:ascii="Times New Roman" w:hAnsi="Times New Roman"/>
          <w:color w:val="444445"/>
          <w:sz w:val="24"/>
          <w:szCs w:val="24"/>
        </w:rPr>
        <w:t xml:space="preserve">his view? How do you think that </w:t>
      </w:r>
      <w:r w:rsidRPr="00224D06">
        <w:rPr>
          <w:rFonts w:ascii="Times New Roman" w:hAnsi="Times New Roman"/>
          <w:color w:val="444445"/>
          <w:sz w:val="24"/>
          <w:szCs w:val="24"/>
        </w:rPr>
        <w:t>obligation could be achieved?</w:t>
      </w:r>
    </w:p>
    <w:p w14:paraId="0C9A70FA" w14:textId="77777777" w:rsidR="001A27D0" w:rsidRDefault="001A27D0" w:rsidP="001A27D0">
      <w:pPr>
        <w:autoSpaceDE w:val="0"/>
        <w:autoSpaceDN w:val="0"/>
        <w:adjustRightInd w:val="0"/>
        <w:spacing w:after="0" w:line="240" w:lineRule="auto"/>
        <w:rPr>
          <w:rFonts w:ascii="Times New Roman" w:hAnsi="Times New Roman"/>
          <w:color w:val="444445"/>
          <w:sz w:val="24"/>
          <w:szCs w:val="24"/>
        </w:rPr>
      </w:pPr>
      <w:r w:rsidRPr="00224D06">
        <w:rPr>
          <w:rFonts w:ascii="Times New Roman" w:hAnsi="Times New Roman"/>
          <w:color w:val="444445"/>
          <w:sz w:val="24"/>
          <w:szCs w:val="24"/>
        </w:rPr>
        <w:t>4. Why do you think Dr. King’s “I Have a Dream” speech is remembered as one of the most significant speeches in U.S. history?</w:t>
      </w:r>
    </w:p>
    <w:p w14:paraId="1BECE011" w14:textId="77777777" w:rsidR="001A27D0" w:rsidRDefault="001A27D0" w:rsidP="001A27D0">
      <w:pPr>
        <w:autoSpaceDE w:val="0"/>
        <w:autoSpaceDN w:val="0"/>
        <w:adjustRightInd w:val="0"/>
        <w:spacing w:after="0" w:line="240" w:lineRule="auto"/>
        <w:rPr>
          <w:rFonts w:ascii="Times New Roman" w:hAnsi="Times New Roman"/>
          <w:color w:val="444445"/>
          <w:sz w:val="24"/>
          <w:szCs w:val="24"/>
        </w:rPr>
      </w:pPr>
    </w:p>
    <w:p w14:paraId="695CBD52" w14:textId="77777777" w:rsidR="001A27D0" w:rsidRPr="009C3866" w:rsidRDefault="001A27D0" w:rsidP="001A27D0">
      <w:pPr>
        <w:jc w:val="center"/>
        <w:rPr>
          <w:b/>
          <w:sz w:val="24"/>
          <w:szCs w:val="24"/>
        </w:rPr>
      </w:pPr>
      <w:r w:rsidRPr="009C3866">
        <w:rPr>
          <w:b/>
          <w:sz w:val="24"/>
          <w:szCs w:val="24"/>
        </w:rPr>
        <w:t>Student Recording Form</w:t>
      </w:r>
    </w:p>
    <w:p w14:paraId="25D7E821" w14:textId="77777777" w:rsidR="001A27D0" w:rsidRPr="009C3866" w:rsidRDefault="001A27D0" w:rsidP="001A27D0">
      <w:pPr>
        <w:rPr>
          <w:sz w:val="24"/>
          <w:szCs w:val="24"/>
        </w:rPr>
      </w:pPr>
      <w:r w:rsidRPr="009C3866">
        <w:rPr>
          <w:b/>
          <w:sz w:val="24"/>
          <w:szCs w:val="24"/>
        </w:rPr>
        <w:t xml:space="preserve">Read:  </w:t>
      </w:r>
      <w:r w:rsidRPr="009C3866">
        <w:rPr>
          <w:i/>
          <w:sz w:val="24"/>
          <w:szCs w:val="24"/>
          <w:u w:val="single"/>
        </w:rPr>
        <w:t>I Have a Dream</w:t>
      </w:r>
      <w:r>
        <w:rPr>
          <w:i/>
          <w:sz w:val="24"/>
          <w:szCs w:val="24"/>
          <w:u w:val="single"/>
        </w:rPr>
        <w:t xml:space="preserve"> </w:t>
      </w:r>
      <w:r>
        <w:rPr>
          <w:b/>
          <w:i/>
          <w:sz w:val="24"/>
          <w:szCs w:val="24"/>
          <w:u w:val="single"/>
        </w:rPr>
        <w:t>Speech</w:t>
      </w:r>
    </w:p>
    <w:tbl>
      <w:tblPr>
        <w:tblpPr w:leftFromText="180" w:rightFromText="180" w:vertAnchor="text" w:horzAnchor="page" w:tblpX="1549" w:tblpY="3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1A27D0" w:rsidRPr="009C3866" w14:paraId="4667E228" w14:textId="77777777" w:rsidTr="00321172">
        <w:tc>
          <w:tcPr>
            <w:tcW w:w="9576" w:type="dxa"/>
            <w:tcBorders>
              <w:top w:val="single" w:sz="4" w:space="0" w:color="auto"/>
              <w:left w:val="single" w:sz="4" w:space="0" w:color="auto"/>
              <w:bottom w:val="single" w:sz="4" w:space="0" w:color="auto"/>
              <w:right w:val="single" w:sz="4" w:space="0" w:color="auto"/>
            </w:tcBorders>
          </w:tcPr>
          <w:p w14:paraId="66F0FEB2" w14:textId="77777777" w:rsidR="001A27D0" w:rsidRPr="009C3866" w:rsidRDefault="001A27D0" w:rsidP="00321172">
            <w:pPr>
              <w:spacing w:after="0" w:line="240" w:lineRule="auto"/>
              <w:rPr>
                <w:b/>
                <w:sz w:val="28"/>
                <w:szCs w:val="28"/>
              </w:rPr>
            </w:pPr>
          </w:p>
        </w:tc>
      </w:tr>
      <w:tr w:rsidR="001A27D0" w:rsidRPr="009C3866" w14:paraId="560BE58F" w14:textId="77777777" w:rsidTr="00321172">
        <w:tc>
          <w:tcPr>
            <w:tcW w:w="9576" w:type="dxa"/>
            <w:tcBorders>
              <w:top w:val="single" w:sz="4" w:space="0" w:color="auto"/>
              <w:left w:val="single" w:sz="4" w:space="0" w:color="auto"/>
              <w:bottom w:val="single" w:sz="4" w:space="0" w:color="auto"/>
              <w:right w:val="single" w:sz="4" w:space="0" w:color="auto"/>
            </w:tcBorders>
          </w:tcPr>
          <w:p w14:paraId="1A5BFD2A" w14:textId="77777777" w:rsidR="001A27D0" w:rsidRPr="009C3866" w:rsidRDefault="001A27D0" w:rsidP="00321172">
            <w:pPr>
              <w:spacing w:after="0" w:line="240" w:lineRule="auto"/>
              <w:rPr>
                <w:b/>
                <w:sz w:val="28"/>
                <w:szCs w:val="28"/>
              </w:rPr>
            </w:pPr>
          </w:p>
        </w:tc>
      </w:tr>
      <w:tr w:rsidR="001A27D0" w:rsidRPr="009C3866" w14:paraId="428D4CA7" w14:textId="77777777" w:rsidTr="00321172">
        <w:tc>
          <w:tcPr>
            <w:tcW w:w="9576" w:type="dxa"/>
            <w:tcBorders>
              <w:top w:val="single" w:sz="4" w:space="0" w:color="auto"/>
              <w:left w:val="single" w:sz="4" w:space="0" w:color="auto"/>
              <w:bottom w:val="single" w:sz="4" w:space="0" w:color="auto"/>
              <w:right w:val="single" w:sz="4" w:space="0" w:color="auto"/>
            </w:tcBorders>
          </w:tcPr>
          <w:p w14:paraId="21728CB9" w14:textId="77777777" w:rsidR="001A27D0" w:rsidRPr="009C3866" w:rsidRDefault="001A27D0" w:rsidP="00321172">
            <w:pPr>
              <w:spacing w:after="0" w:line="240" w:lineRule="auto"/>
              <w:rPr>
                <w:b/>
                <w:sz w:val="28"/>
                <w:szCs w:val="28"/>
              </w:rPr>
            </w:pPr>
          </w:p>
        </w:tc>
      </w:tr>
      <w:tr w:rsidR="001A27D0" w:rsidRPr="009C3866" w14:paraId="5F90BD7B" w14:textId="77777777" w:rsidTr="00321172">
        <w:tc>
          <w:tcPr>
            <w:tcW w:w="9576" w:type="dxa"/>
            <w:tcBorders>
              <w:top w:val="single" w:sz="4" w:space="0" w:color="auto"/>
              <w:left w:val="single" w:sz="4" w:space="0" w:color="auto"/>
              <w:bottom w:val="single" w:sz="4" w:space="0" w:color="auto"/>
              <w:right w:val="single" w:sz="4" w:space="0" w:color="auto"/>
            </w:tcBorders>
          </w:tcPr>
          <w:p w14:paraId="41C28C64" w14:textId="77777777" w:rsidR="001A27D0" w:rsidRPr="009C3866" w:rsidRDefault="001A27D0" w:rsidP="00321172">
            <w:pPr>
              <w:spacing w:after="0" w:line="240" w:lineRule="auto"/>
              <w:rPr>
                <w:b/>
                <w:sz w:val="28"/>
                <w:szCs w:val="28"/>
              </w:rPr>
            </w:pPr>
          </w:p>
        </w:tc>
      </w:tr>
    </w:tbl>
    <w:p w14:paraId="4EC1F9C4" w14:textId="77777777" w:rsidR="001A27D0" w:rsidRPr="009C3866" w:rsidRDefault="001A27D0" w:rsidP="001A27D0">
      <w:pPr>
        <w:spacing w:after="0" w:line="240" w:lineRule="auto"/>
        <w:rPr>
          <w:b/>
        </w:rPr>
      </w:pPr>
      <w:r w:rsidRPr="009C3866">
        <w:rPr>
          <w:b/>
          <w:sz w:val="24"/>
          <w:szCs w:val="24"/>
        </w:rPr>
        <w:t xml:space="preserve"> </w:t>
      </w:r>
      <w:r>
        <w:rPr>
          <w:b/>
        </w:rPr>
        <w:t>Paraphrase paragraph 2</w:t>
      </w:r>
      <w:r w:rsidRPr="009C3866">
        <w:rPr>
          <w:b/>
        </w:rPr>
        <w:t xml:space="preserve"> </w:t>
      </w:r>
    </w:p>
    <w:p w14:paraId="0297A521" w14:textId="77777777" w:rsidR="001A27D0" w:rsidRPr="009C3866" w:rsidRDefault="001A27D0" w:rsidP="001A27D0">
      <w:pPr>
        <w:rPr>
          <w:b/>
        </w:rPr>
      </w:pPr>
    </w:p>
    <w:p w14:paraId="0EA69D10" w14:textId="77777777" w:rsidR="001A27D0" w:rsidRPr="009C3866" w:rsidRDefault="001A27D0" w:rsidP="001A27D0">
      <w:pPr>
        <w:rPr>
          <w:b/>
        </w:rPr>
      </w:pPr>
      <w:r>
        <w:rPr>
          <w:b/>
        </w:rPr>
        <w:t>Paraphrase paragraph 3</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1A27D0" w:rsidRPr="009C3866" w14:paraId="51B408B0" w14:textId="77777777" w:rsidTr="00321172">
        <w:tc>
          <w:tcPr>
            <w:tcW w:w="9576" w:type="dxa"/>
            <w:tcBorders>
              <w:top w:val="single" w:sz="4" w:space="0" w:color="auto"/>
              <w:left w:val="single" w:sz="4" w:space="0" w:color="auto"/>
              <w:bottom w:val="single" w:sz="4" w:space="0" w:color="auto"/>
              <w:right w:val="single" w:sz="4" w:space="0" w:color="auto"/>
            </w:tcBorders>
          </w:tcPr>
          <w:p w14:paraId="28E41987" w14:textId="77777777" w:rsidR="001A27D0" w:rsidRPr="009C3866" w:rsidRDefault="001A27D0" w:rsidP="00321172">
            <w:pPr>
              <w:spacing w:after="0" w:line="240" w:lineRule="auto"/>
              <w:rPr>
                <w:b/>
                <w:sz w:val="28"/>
                <w:szCs w:val="28"/>
              </w:rPr>
            </w:pPr>
          </w:p>
        </w:tc>
      </w:tr>
      <w:tr w:rsidR="001A27D0" w:rsidRPr="009C3866" w14:paraId="54FA0BC1" w14:textId="77777777" w:rsidTr="00321172">
        <w:tc>
          <w:tcPr>
            <w:tcW w:w="9576" w:type="dxa"/>
            <w:tcBorders>
              <w:top w:val="single" w:sz="4" w:space="0" w:color="auto"/>
              <w:left w:val="single" w:sz="4" w:space="0" w:color="auto"/>
              <w:bottom w:val="single" w:sz="4" w:space="0" w:color="auto"/>
              <w:right w:val="single" w:sz="4" w:space="0" w:color="auto"/>
            </w:tcBorders>
          </w:tcPr>
          <w:p w14:paraId="02BE2E12" w14:textId="77777777" w:rsidR="001A27D0" w:rsidRPr="009C3866" w:rsidRDefault="001A27D0" w:rsidP="00321172">
            <w:pPr>
              <w:spacing w:after="0" w:line="240" w:lineRule="auto"/>
              <w:rPr>
                <w:b/>
                <w:sz w:val="28"/>
                <w:szCs w:val="28"/>
              </w:rPr>
            </w:pPr>
          </w:p>
        </w:tc>
      </w:tr>
      <w:tr w:rsidR="001A27D0" w:rsidRPr="009C3866" w14:paraId="362FD4BF" w14:textId="77777777" w:rsidTr="00321172">
        <w:tc>
          <w:tcPr>
            <w:tcW w:w="9576" w:type="dxa"/>
            <w:tcBorders>
              <w:top w:val="single" w:sz="4" w:space="0" w:color="auto"/>
              <w:left w:val="single" w:sz="4" w:space="0" w:color="auto"/>
              <w:bottom w:val="single" w:sz="4" w:space="0" w:color="auto"/>
              <w:right w:val="single" w:sz="4" w:space="0" w:color="auto"/>
            </w:tcBorders>
          </w:tcPr>
          <w:p w14:paraId="17A1D332" w14:textId="77777777" w:rsidR="001A27D0" w:rsidRPr="009C3866" w:rsidRDefault="001A27D0" w:rsidP="00321172">
            <w:pPr>
              <w:spacing w:after="0" w:line="240" w:lineRule="auto"/>
              <w:ind w:right="-342"/>
              <w:rPr>
                <w:b/>
                <w:sz w:val="28"/>
                <w:szCs w:val="28"/>
              </w:rPr>
            </w:pPr>
          </w:p>
        </w:tc>
      </w:tr>
      <w:tr w:rsidR="001A27D0" w:rsidRPr="009C3866" w14:paraId="24653754" w14:textId="77777777" w:rsidTr="00321172">
        <w:tc>
          <w:tcPr>
            <w:tcW w:w="9576" w:type="dxa"/>
            <w:tcBorders>
              <w:top w:val="single" w:sz="4" w:space="0" w:color="auto"/>
              <w:left w:val="single" w:sz="4" w:space="0" w:color="auto"/>
              <w:bottom w:val="single" w:sz="4" w:space="0" w:color="auto"/>
              <w:right w:val="single" w:sz="4" w:space="0" w:color="auto"/>
            </w:tcBorders>
          </w:tcPr>
          <w:p w14:paraId="640163F9" w14:textId="77777777" w:rsidR="001A27D0" w:rsidRPr="009C3866" w:rsidRDefault="001A27D0" w:rsidP="00321172">
            <w:pPr>
              <w:spacing w:after="0" w:line="240" w:lineRule="auto"/>
              <w:rPr>
                <w:b/>
                <w:sz w:val="28"/>
                <w:szCs w:val="28"/>
              </w:rPr>
            </w:pPr>
          </w:p>
        </w:tc>
      </w:tr>
      <w:tr w:rsidR="001A27D0" w:rsidRPr="009C3866" w14:paraId="0B626967" w14:textId="77777777" w:rsidTr="00321172">
        <w:tc>
          <w:tcPr>
            <w:tcW w:w="9576" w:type="dxa"/>
            <w:tcBorders>
              <w:top w:val="single" w:sz="4" w:space="0" w:color="auto"/>
              <w:left w:val="single" w:sz="4" w:space="0" w:color="auto"/>
              <w:bottom w:val="single" w:sz="4" w:space="0" w:color="auto"/>
              <w:right w:val="single" w:sz="4" w:space="0" w:color="auto"/>
            </w:tcBorders>
          </w:tcPr>
          <w:p w14:paraId="5A084C42" w14:textId="77777777" w:rsidR="001A27D0" w:rsidRPr="009C3866" w:rsidRDefault="001A27D0" w:rsidP="00321172">
            <w:pPr>
              <w:spacing w:after="0" w:line="240" w:lineRule="auto"/>
              <w:rPr>
                <w:b/>
                <w:sz w:val="28"/>
                <w:szCs w:val="28"/>
              </w:rPr>
            </w:pPr>
          </w:p>
        </w:tc>
      </w:tr>
      <w:tr w:rsidR="001A27D0" w:rsidRPr="009C3866" w14:paraId="1381683C" w14:textId="77777777" w:rsidTr="00321172">
        <w:tc>
          <w:tcPr>
            <w:tcW w:w="9576" w:type="dxa"/>
            <w:tcBorders>
              <w:top w:val="single" w:sz="4" w:space="0" w:color="auto"/>
              <w:left w:val="single" w:sz="4" w:space="0" w:color="auto"/>
              <w:bottom w:val="single" w:sz="4" w:space="0" w:color="auto"/>
              <w:right w:val="single" w:sz="4" w:space="0" w:color="auto"/>
            </w:tcBorders>
          </w:tcPr>
          <w:p w14:paraId="59725DB2" w14:textId="77777777" w:rsidR="001A27D0" w:rsidRPr="009C3866" w:rsidRDefault="001A27D0" w:rsidP="00321172">
            <w:pPr>
              <w:spacing w:after="0" w:line="240" w:lineRule="auto"/>
              <w:rPr>
                <w:b/>
                <w:sz w:val="28"/>
                <w:szCs w:val="28"/>
              </w:rPr>
            </w:pPr>
          </w:p>
        </w:tc>
      </w:tr>
      <w:tr w:rsidR="001A27D0" w:rsidRPr="009C3866" w14:paraId="1B11B615" w14:textId="77777777" w:rsidTr="00321172">
        <w:tc>
          <w:tcPr>
            <w:tcW w:w="9576" w:type="dxa"/>
            <w:tcBorders>
              <w:top w:val="single" w:sz="4" w:space="0" w:color="auto"/>
              <w:left w:val="single" w:sz="4" w:space="0" w:color="auto"/>
              <w:bottom w:val="single" w:sz="4" w:space="0" w:color="auto"/>
              <w:right w:val="single" w:sz="4" w:space="0" w:color="auto"/>
            </w:tcBorders>
          </w:tcPr>
          <w:p w14:paraId="66886EDB" w14:textId="77777777" w:rsidR="001A27D0" w:rsidRPr="009C3866" w:rsidRDefault="001A27D0" w:rsidP="00321172">
            <w:pPr>
              <w:spacing w:after="0" w:line="240" w:lineRule="auto"/>
              <w:rPr>
                <w:b/>
                <w:sz w:val="28"/>
                <w:szCs w:val="28"/>
              </w:rPr>
            </w:pPr>
          </w:p>
        </w:tc>
      </w:tr>
    </w:tbl>
    <w:p w14:paraId="1182F409" w14:textId="77777777" w:rsidR="001A27D0" w:rsidRPr="009C3866" w:rsidRDefault="001A27D0" w:rsidP="001A27D0">
      <w:pPr>
        <w:spacing w:after="0"/>
        <w:rPr>
          <w:b/>
          <w:sz w:val="24"/>
          <w:szCs w:val="24"/>
        </w:rPr>
      </w:pPr>
    </w:p>
    <w:p w14:paraId="67D8BDC8" w14:textId="77777777" w:rsidR="001A27D0" w:rsidRPr="005D6A76" w:rsidRDefault="001A27D0" w:rsidP="001A27D0">
      <w:pPr>
        <w:spacing w:after="0"/>
        <w:rPr>
          <w:rFonts w:ascii="Times New Roman" w:hAnsi="Times New Roman"/>
          <w:b/>
          <w:sz w:val="24"/>
          <w:szCs w:val="24"/>
        </w:rPr>
      </w:pPr>
      <w:r w:rsidRPr="005D6A76">
        <w:rPr>
          <w:rFonts w:ascii="Times New Roman" w:hAnsi="Times New Roman"/>
          <w:b/>
          <w:sz w:val="24"/>
          <w:szCs w:val="24"/>
        </w:rPr>
        <w:t>Reread the text and use the text dependent questions below to self-assess your close reading and understanding of the text:</w:t>
      </w:r>
    </w:p>
    <w:p w14:paraId="00F58A8F" w14:textId="77777777" w:rsidR="001A27D0" w:rsidRPr="005D6A76" w:rsidRDefault="001A27D0" w:rsidP="00735FFF">
      <w:pPr>
        <w:numPr>
          <w:ilvl w:val="0"/>
          <w:numId w:val="42"/>
        </w:numPr>
        <w:spacing w:after="120"/>
        <w:contextualSpacing/>
        <w:rPr>
          <w:rFonts w:ascii="Times New Roman" w:hAnsi="Times New Roman"/>
          <w:sz w:val="24"/>
          <w:szCs w:val="24"/>
        </w:rPr>
      </w:pPr>
      <w:r w:rsidRPr="005D6A76">
        <w:rPr>
          <w:rFonts w:ascii="Times New Roman" w:hAnsi="Times New Roman"/>
          <w:sz w:val="24"/>
          <w:szCs w:val="24"/>
        </w:rPr>
        <w:t>Why does the author say the Emancipation Proclamation “</w:t>
      </w:r>
      <w:r w:rsidRPr="005D6A76">
        <w:rPr>
          <w:rFonts w:ascii="Times New Roman" w:hAnsi="Times New Roman"/>
          <w:color w:val="111111"/>
          <w:sz w:val="24"/>
          <w:szCs w:val="24"/>
        </w:rPr>
        <w:t>came as a great beacon light of hope</w:t>
      </w:r>
      <w:r w:rsidRPr="005D6A76">
        <w:rPr>
          <w:rFonts w:ascii="Times New Roman" w:hAnsi="Times New Roman"/>
          <w:sz w:val="24"/>
          <w:szCs w:val="24"/>
        </w:rPr>
        <w:t xml:space="preserve">?” in the first paragraph?  </w:t>
      </w:r>
    </w:p>
    <w:p w14:paraId="66D14ED0" w14:textId="77777777" w:rsidR="001A27D0" w:rsidRPr="005D6A76" w:rsidRDefault="001A27D0" w:rsidP="001A27D0">
      <w:pPr>
        <w:spacing w:after="120"/>
        <w:ind w:left="720"/>
        <w:contextualSpacing/>
        <w:rPr>
          <w:rFonts w:ascii="Times New Roman" w:hAnsi="Times New Roman"/>
          <w:sz w:val="24"/>
          <w:szCs w:val="24"/>
        </w:rPr>
      </w:pPr>
    </w:p>
    <w:p w14:paraId="06C96A9E" w14:textId="77777777" w:rsidR="001A27D0" w:rsidRPr="005D6A76" w:rsidRDefault="001A27D0" w:rsidP="001A27D0">
      <w:pPr>
        <w:spacing w:after="120"/>
        <w:contextualSpacing/>
        <w:rPr>
          <w:rFonts w:ascii="Times New Roman" w:hAnsi="Times New Roman"/>
          <w:sz w:val="24"/>
          <w:szCs w:val="24"/>
        </w:rPr>
      </w:pPr>
    </w:p>
    <w:p w14:paraId="780BE14C" w14:textId="77777777" w:rsidR="001A27D0" w:rsidRPr="005D6A76" w:rsidRDefault="001A27D0" w:rsidP="00735FFF">
      <w:pPr>
        <w:numPr>
          <w:ilvl w:val="0"/>
          <w:numId w:val="42"/>
        </w:numPr>
        <w:spacing w:after="120"/>
        <w:contextualSpacing/>
        <w:rPr>
          <w:rFonts w:ascii="Times New Roman" w:hAnsi="Times New Roman"/>
          <w:sz w:val="24"/>
          <w:szCs w:val="24"/>
        </w:rPr>
      </w:pPr>
      <w:r w:rsidRPr="005D6A76">
        <w:rPr>
          <w:rFonts w:ascii="Times New Roman" w:hAnsi="Times New Roman"/>
          <w:sz w:val="24"/>
          <w:szCs w:val="24"/>
        </w:rPr>
        <w:t>What was King referring to when he said, “the long night of their captivity” in paragraph one?</w:t>
      </w:r>
    </w:p>
    <w:p w14:paraId="7ACF1FC2" w14:textId="77777777" w:rsidR="001A27D0" w:rsidRPr="005D6A76" w:rsidRDefault="001A27D0" w:rsidP="00735FFF">
      <w:pPr>
        <w:numPr>
          <w:ilvl w:val="0"/>
          <w:numId w:val="42"/>
        </w:numPr>
        <w:spacing w:after="120"/>
        <w:contextualSpacing/>
        <w:rPr>
          <w:rFonts w:ascii="Times New Roman" w:hAnsi="Times New Roman"/>
          <w:sz w:val="24"/>
          <w:szCs w:val="24"/>
        </w:rPr>
      </w:pPr>
      <w:r w:rsidRPr="005D6A76">
        <w:rPr>
          <w:rFonts w:ascii="Times New Roman" w:hAnsi="Times New Roman"/>
          <w:sz w:val="24"/>
          <w:szCs w:val="24"/>
        </w:rPr>
        <w:t>Why does the author choose the words “</w:t>
      </w:r>
      <w:r w:rsidRPr="005D6A76">
        <w:rPr>
          <w:rFonts w:ascii="Times New Roman" w:hAnsi="Times New Roman"/>
          <w:sz w:val="24"/>
          <w:szCs w:val="24"/>
          <w:u w:val="single"/>
        </w:rPr>
        <w:t>manacles</w:t>
      </w:r>
      <w:r w:rsidRPr="005D6A76">
        <w:rPr>
          <w:rFonts w:ascii="Times New Roman" w:hAnsi="Times New Roman"/>
          <w:sz w:val="24"/>
          <w:szCs w:val="24"/>
        </w:rPr>
        <w:t xml:space="preserve"> of segregation and </w:t>
      </w:r>
      <w:r w:rsidRPr="005D6A76">
        <w:rPr>
          <w:rFonts w:ascii="Times New Roman" w:hAnsi="Times New Roman"/>
          <w:sz w:val="24"/>
          <w:szCs w:val="24"/>
          <w:u w:val="single"/>
        </w:rPr>
        <w:t>chains</w:t>
      </w:r>
      <w:r w:rsidRPr="005D6A76">
        <w:rPr>
          <w:rFonts w:ascii="Times New Roman" w:hAnsi="Times New Roman"/>
          <w:sz w:val="24"/>
          <w:szCs w:val="24"/>
        </w:rPr>
        <w:t xml:space="preserve"> of discrimination” in paragraph 2?  What imagery is he evoking?</w:t>
      </w:r>
    </w:p>
    <w:p w14:paraId="77025F1E" w14:textId="77777777" w:rsidR="001A27D0" w:rsidRPr="005D6A76" w:rsidRDefault="001A27D0" w:rsidP="00735FFF">
      <w:pPr>
        <w:numPr>
          <w:ilvl w:val="0"/>
          <w:numId w:val="43"/>
        </w:numPr>
        <w:spacing w:after="0"/>
        <w:rPr>
          <w:rFonts w:ascii="Times New Roman" w:hAnsi="Times New Roman"/>
          <w:sz w:val="24"/>
          <w:szCs w:val="24"/>
        </w:rPr>
      </w:pPr>
      <w:r w:rsidRPr="005D6A76">
        <w:rPr>
          <w:rFonts w:ascii="Times New Roman" w:hAnsi="Times New Roman"/>
          <w:sz w:val="24"/>
          <w:szCs w:val="24"/>
        </w:rPr>
        <w:t>Martin Luther King, Jr. describes life one hundred years after the signing of the Emancipation Proclamation in paragraph 2.  What specific examples does he state?</w:t>
      </w:r>
    </w:p>
    <w:p w14:paraId="3107F5AA" w14:textId="77777777" w:rsidR="001A27D0" w:rsidRPr="005D6A76" w:rsidRDefault="001A27D0" w:rsidP="00735FFF">
      <w:pPr>
        <w:numPr>
          <w:ilvl w:val="0"/>
          <w:numId w:val="43"/>
        </w:numPr>
        <w:spacing w:after="0"/>
        <w:rPr>
          <w:rFonts w:ascii="Times New Roman" w:hAnsi="Times New Roman"/>
          <w:sz w:val="24"/>
          <w:szCs w:val="24"/>
        </w:rPr>
      </w:pPr>
      <w:r w:rsidRPr="005D6A76">
        <w:rPr>
          <w:rFonts w:ascii="Times New Roman" w:hAnsi="Times New Roman"/>
          <w:sz w:val="24"/>
          <w:szCs w:val="24"/>
        </w:rPr>
        <w:t xml:space="preserve">In the third and fourth paragraphs, King uses </w:t>
      </w:r>
      <w:r w:rsidRPr="005D6A76">
        <w:rPr>
          <w:rFonts w:ascii="Times New Roman" w:hAnsi="Times New Roman"/>
          <w:sz w:val="24"/>
          <w:szCs w:val="24"/>
          <w:u w:val="single"/>
        </w:rPr>
        <w:t>banking</w:t>
      </w:r>
      <w:r w:rsidRPr="005D6A76">
        <w:rPr>
          <w:rFonts w:ascii="Times New Roman" w:hAnsi="Times New Roman"/>
          <w:sz w:val="24"/>
          <w:szCs w:val="24"/>
        </w:rPr>
        <w:t xml:space="preserve"> metaphors to describe the impact of the Constitution and Declaration of Independence on all citizens of America.  What is the meaning of this figurative language?</w:t>
      </w:r>
    </w:p>
    <w:p w14:paraId="196846AA" w14:textId="77777777" w:rsidR="001A27D0" w:rsidRPr="005D6A76" w:rsidRDefault="001A27D0" w:rsidP="00735FFF">
      <w:pPr>
        <w:numPr>
          <w:ilvl w:val="0"/>
          <w:numId w:val="43"/>
        </w:numPr>
        <w:spacing w:after="0"/>
        <w:rPr>
          <w:rFonts w:ascii="Times New Roman" w:hAnsi="Times New Roman"/>
          <w:sz w:val="24"/>
          <w:szCs w:val="24"/>
        </w:rPr>
      </w:pPr>
      <w:r w:rsidRPr="005D6A76">
        <w:rPr>
          <w:rFonts w:ascii="Times New Roman" w:hAnsi="Times New Roman"/>
          <w:sz w:val="24"/>
          <w:szCs w:val="24"/>
        </w:rPr>
        <w:t>King repeats the phrase “</w:t>
      </w:r>
      <w:r w:rsidRPr="005D6A76">
        <w:rPr>
          <w:rFonts w:ascii="Times New Roman" w:hAnsi="Times New Roman"/>
          <w:sz w:val="24"/>
          <w:szCs w:val="24"/>
          <w:u w:val="single"/>
        </w:rPr>
        <w:t>Now is the time to…</w:t>
      </w:r>
      <w:r w:rsidRPr="005D6A76">
        <w:rPr>
          <w:rFonts w:ascii="Times New Roman" w:hAnsi="Times New Roman"/>
          <w:sz w:val="24"/>
          <w:szCs w:val="24"/>
        </w:rPr>
        <w:t>” in the fifth paragraph.  What is he asking the audience to consider and act upon?  What is he asking people to do?</w:t>
      </w:r>
    </w:p>
    <w:p w14:paraId="506B9B4F" w14:textId="77777777" w:rsidR="001A27D0" w:rsidRPr="005D6A76" w:rsidRDefault="001A27D0" w:rsidP="00735FFF">
      <w:pPr>
        <w:numPr>
          <w:ilvl w:val="0"/>
          <w:numId w:val="43"/>
        </w:numPr>
        <w:spacing w:after="0"/>
        <w:rPr>
          <w:rFonts w:ascii="Times New Roman" w:hAnsi="Times New Roman"/>
          <w:sz w:val="24"/>
          <w:szCs w:val="24"/>
        </w:rPr>
      </w:pPr>
      <w:r w:rsidRPr="005D6A76">
        <w:rPr>
          <w:rFonts w:ascii="Times New Roman" w:hAnsi="Times New Roman"/>
          <w:sz w:val="24"/>
          <w:szCs w:val="24"/>
        </w:rPr>
        <w:t>What specific words did the author choose to create a sense of urgency for action in paragraphs five and six?</w:t>
      </w:r>
    </w:p>
    <w:p w14:paraId="4B31FE57" w14:textId="77777777" w:rsidR="001A27D0" w:rsidRPr="005D6A76" w:rsidRDefault="001A27D0" w:rsidP="00735FFF">
      <w:pPr>
        <w:numPr>
          <w:ilvl w:val="0"/>
          <w:numId w:val="43"/>
        </w:numPr>
        <w:spacing w:after="0"/>
        <w:rPr>
          <w:rFonts w:ascii="Times New Roman" w:hAnsi="Times New Roman"/>
          <w:sz w:val="24"/>
          <w:szCs w:val="24"/>
        </w:rPr>
      </w:pPr>
      <w:r w:rsidRPr="005D6A76">
        <w:rPr>
          <w:rFonts w:ascii="Times New Roman" w:hAnsi="Times New Roman"/>
          <w:sz w:val="24"/>
          <w:szCs w:val="24"/>
        </w:rPr>
        <w:t xml:space="preserve">What examples were provided of </w:t>
      </w:r>
      <w:r w:rsidRPr="005D6A76">
        <w:rPr>
          <w:rFonts w:ascii="Times New Roman" w:hAnsi="Times New Roman"/>
          <w:sz w:val="24"/>
          <w:szCs w:val="24"/>
          <w:u w:val="single"/>
        </w:rPr>
        <w:t>the rude awakening</w:t>
      </w:r>
      <w:r w:rsidRPr="005D6A76">
        <w:rPr>
          <w:rFonts w:ascii="Times New Roman" w:hAnsi="Times New Roman"/>
          <w:sz w:val="24"/>
          <w:szCs w:val="24"/>
        </w:rPr>
        <w:t xml:space="preserve"> that could be expected?</w:t>
      </w:r>
    </w:p>
    <w:p w14:paraId="57F724DF" w14:textId="77777777" w:rsidR="001A27D0" w:rsidRDefault="001A27D0" w:rsidP="001A27D0">
      <w:pPr>
        <w:spacing w:after="0"/>
        <w:rPr>
          <w:rFonts w:ascii="Times New Roman" w:hAnsi="Times New Roman"/>
          <w:b/>
          <w:sz w:val="24"/>
          <w:szCs w:val="24"/>
        </w:rPr>
      </w:pPr>
    </w:p>
    <w:p w14:paraId="3F4E73FA" w14:textId="77777777" w:rsidR="001A27D0" w:rsidRPr="007E4AF0" w:rsidRDefault="001A27D0" w:rsidP="001A27D0">
      <w:pPr>
        <w:rPr>
          <w:rFonts w:ascii="Times New Roman" w:hAnsi="Times New Roman"/>
          <w:b/>
          <w:sz w:val="24"/>
          <w:szCs w:val="24"/>
        </w:rPr>
      </w:pPr>
      <w:r w:rsidRPr="007E4AF0">
        <w:rPr>
          <w:rFonts w:ascii="Times New Roman" w:hAnsi="Times New Roman"/>
          <w:b/>
          <w:sz w:val="24"/>
          <w:szCs w:val="24"/>
        </w:rPr>
        <w:t>LISTENING COMPREHENSION</w:t>
      </w:r>
      <w:r>
        <w:rPr>
          <w:rFonts w:ascii="Times New Roman" w:hAnsi="Times New Roman"/>
          <w:b/>
          <w:sz w:val="24"/>
          <w:szCs w:val="24"/>
        </w:rPr>
        <w:t>/</w:t>
      </w:r>
      <w:r w:rsidRPr="007E4AF0">
        <w:rPr>
          <w:rFonts w:ascii="Times New Roman" w:hAnsi="Times New Roman"/>
          <w:b/>
          <w:sz w:val="24"/>
          <w:szCs w:val="24"/>
        </w:rPr>
        <w:t>PRONUNCIATION THROUGH NEGOTIATION OF MEANING</w:t>
      </w:r>
    </w:p>
    <w:p w14:paraId="3FC4060D" w14:textId="77777777" w:rsidR="001A27D0" w:rsidRPr="009B706C" w:rsidRDefault="001A27D0" w:rsidP="001A27D0">
      <w:pPr>
        <w:pStyle w:val="NormalWeb"/>
        <w:shd w:val="clear" w:color="auto" w:fill="FFFFFF"/>
        <w:spacing w:line="270" w:lineRule="atLeast"/>
        <w:rPr>
          <w:sz w:val="24"/>
          <w:szCs w:val="24"/>
        </w:rPr>
      </w:pPr>
      <w:r w:rsidRPr="009B706C">
        <w:rPr>
          <w:sz w:val="24"/>
          <w:szCs w:val="24"/>
        </w:rPr>
        <w:t xml:space="preserve">In triads, have the students compare the structure and content of “I Have a Dream,” </w:t>
      </w:r>
      <w:r w:rsidRPr="009B706C">
        <w:rPr>
          <w:rStyle w:val="Strong"/>
          <w:rFonts w:eastAsiaTheme="majorEastAsia"/>
          <w:b w:val="0"/>
          <w:sz w:val="24"/>
          <w:szCs w:val="24"/>
        </w:rPr>
        <w:t xml:space="preserve">and Barack Obama’s DNC Keynote Address. </w:t>
      </w:r>
      <w:r w:rsidRPr="009B706C">
        <w:rPr>
          <w:sz w:val="24"/>
          <w:szCs w:val="24"/>
        </w:rPr>
        <w:t>A primary goal here is to help the students see the common structural and figurative threads that tie together many famous oratorical works. After the students have carefully studied the two speeches, you may wish to begin with the following questions, being sure they defend their responses with supporting examples:</w:t>
      </w:r>
    </w:p>
    <w:p w14:paraId="5E28FE75" w14:textId="77777777" w:rsidR="001A27D0" w:rsidRDefault="001A27D0" w:rsidP="001A27D0">
      <w:pPr>
        <w:shd w:val="clear" w:color="auto" w:fill="FFFFFF"/>
        <w:spacing w:before="100" w:beforeAutospacing="1" w:after="90" w:line="270" w:lineRule="atLeast"/>
        <w:rPr>
          <w:rFonts w:ascii="Arial" w:hAnsi="Arial" w:cs="Arial"/>
          <w:sz w:val="24"/>
          <w:szCs w:val="24"/>
        </w:rPr>
      </w:pPr>
      <w:r w:rsidRPr="009B706C">
        <w:rPr>
          <w:rFonts w:ascii="Arial" w:hAnsi="Arial" w:cs="Arial"/>
          <w:sz w:val="24"/>
          <w:szCs w:val="24"/>
        </w:rPr>
        <w:t>Guiding Question: How are the speeches alike and/or different in their choices of language? In other words, do the speeches seem as if they were composed for the general public or rather for specific groups?</w:t>
      </w:r>
    </w:p>
    <w:tbl>
      <w:tblPr>
        <w:tblStyle w:val="TableGrid"/>
        <w:tblW w:w="0" w:type="auto"/>
        <w:tblLayout w:type="fixed"/>
        <w:tblLook w:val="04A0" w:firstRow="1" w:lastRow="0" w:firstColumn="1" w:lastColumn="0" w:noHBand="0" w:noVBand="1"/>
      </w:tblPr>
      <w:tblGrid>
        <w:gridCol w:w="4788"/>
        <w:gridCol w:w="2430"/>
        <w:gridCol w:w="1080"/>
        <w:gridCol w:w="1278"/>
      </w:tblGrid>
      <w:tr w:rsidR="001A27D0" w14:paraId="6F448D72" w14:textId="77777777" w:rsidTr="00321172">
        <w:tc>
          <w:tcPr>
            <w:tcW w:w="7218" w:type="dxa"/>
            <w:gridSpan w:val="2"/>
          </w:tcPr>
          <w:p w14:paraId="65B6B142" w14:textId="77777777" w:rsidR="001A27D0" w:rsidRDefault="001A27D0" w:rsidP="00321172">
            <w:pPr>
              <w:spacing w:before="100" w:beforeAutospacing="1" w:after="90" w:line="270" w:lineRule="atLeast"/>
              <w:rPr>
                <w:rFonts w:ascii="Arial" w:hAnsi="Arial" w:cs="Arial"/>
                <w:sz w:val="24"/>
                <w:szCs w:val="24"/>
              </w:rPr>
            </w:pPr>
            <w:r>
              <w:rPr>
                <w:rFonts w:ascii="Arial" w:hAnsi="Arial" w:cs="Arial"/>
                <w:sz w:val="24"/>
                <w:szCs w:val="24"/>
              </w:rPr>
              <w:lastRenderedPageBreak/>
              <w:t>Criterion</w:t>
            </w:r>
          </w:p>
        </w:tc>
        <w:tc>
          <w:tcPr>
            <w:tcW w:w="1080" w:type="dxa"/>
          </w:tcPr>
          <w:p w14:paraId="2CBB1A41" w14:textId="77777777" w:rsidR="001A27D0" w:rsidRDefault="001A27D0" w:rsidP="00321172">
            <w:pPr>
              <w:spacing w:before="100" w:beforeAutospacing="1" w:after="90" w:line="270" w:lineRule="atLeast"/>
              <w:rPr>
                <w:rFonts w:ascii="Arial" w:hAnsi="Arial" w:cs="Arial"/>
                <w:sz w:val="24"/>
                <w:szCs w:val="24"/>
              </w:rPr>
            </w:pPr>
            <w:r>
              <w:rPr>
                <w:rFonts w:ascii="Arial" w:hAnsi="Arial" w:cs="Arial"/>
                <w:sz w:val="24"/>
                <w:szCs w:val="24"/>
              </w:rPr>
              <w:t>MLK’s</w:t>
            </w:r>
          </w:p>
        </w:tc>
        <w:tc>
          <w:tcPr>
            <w:tcW w:w="1278" w:type="dxa"/>
          </w:tcPr>
          <w:p w14:paraId="20EAEAF5" w14:textId="77777777" w:rsidR="001A27D0" w:rsidRDefault="001A27D0" w:rsidP="00321172">
            <w:pPr>
              <w:spacing w:before="100" w:beforeAutospacing="1" w:after="90" w:line="270" w:lineRule="atLeast"/>
              <w:rPr>
                <w:rFonts w:ascii="Arial" w:hAnsi="Arial" w:cs="Arial"/>
                <w:sz w:val="24"/>
                <w:szCs w:val="24"/>
              </w:rPr>
            </w:pPr>
            <w:r>
              <w:rPr>
                <w:rFonts w:ascii="Arial" w:hAnsi="Arial" w:cs="Arial"/>
                <w:sz w:val="24"/>
                <w:szCs w:val="24"/>
              </w:rPr>
              <w:t>Obama’s</w:t>
            </w:r>
          </w:p>
        </w:tc>
      </w:tr>
      <w:tr w:rsidR="001A27D0" w14:paraId="3828867A" w14:textId="77777777" w:rsidTr="00321172">
        <w:tc>
          <w:tcPr>
            <w:tcW w:w="7218" w:type="dxa"/>
            <w:gridSpan w:val="2"/>
          </w:tcPr>
          <w:p w14:paraId="33F34374" w14:textId="77777777" w:rsidR="001A27D0" w:rsidRPr="009B706C" w:rsidRDefault="001A27D0" w:rsidP="00735FFF">
            <w:pPr>
              <w:numPr>
                <w:ilvl w:val="0"/>
                <w:numId w:val="39"/>
              </w:numPr>
              <w:shd w:val="clear" w:color="auto" w:fill="FFFFFF"/>
              <w:spacing w:before="100" w:beforeAutospacing="1" w:after="90" w:line="270" w:lineRule="atLeast"/>
              <w:ind w:left="0"/>
              <w:rPr>
                <w:rFonts w:ascii="Arial" w:hAnsi="Arial" w:cs="Arial"/>
                <w:sz w:val="18"/>
                <w:szCs w:val="18"/>
              </w:rPr>
            </w:pPr>
            <w:r>
              <w:rPr>
                <w:rFonts w:ascii="Arial" w:hAnsi="Arial" w:cs="Arial"/>
                <w:sz w:val="18"/>
                <w:szCs w:val="18"/>
              </w:rPr>
              <w:t>Most direct-t</w:t>
            </w:r>
            <w:r w:rsidRPr="009B706C">
              <w:rPr>
                <w:rFonts w:ascii="Arial" w:hAnsi="Arial" w:cs="Arial"/>
                <w:sz w:val="18"/>
                <w:szCs w:val="18"/>
              </w:rPr>
              <w:t>hat is, which speech uses the least amount of figurative language and/or obscure references?</w:t>
            </w:r>
          </w:p>
        </w:tc>
        <w:tc>
          <w:tcPr>
            <w:tcW w:w="1080" w:type="dxa"/>
          </w:tcPr>
          <w:p w14:paraId="166F8858" w14:textId="77777777" w:rsidR="001A27D0" w:rsidRDefault="001A27D0" w:rsidP="00321172">
            <w:pPr>
              <w:spacing w:before="100" w:beforeAutospacing="1" w:after="90" w:line="270" w:lineRule="atLeast"/>
              <w:rPr>
                <w:rFonts w:ascii="Arial" w:hAnsi="Arial" w:cs="Arial"/>
                <w:sz w:val="24"/>
                <w:szCs w:val="24"/>
              </w:rPr>
            </w:pPr>
          </w:p>
        </w:tc>
        <w:tc>
          <w:tcPr>
            <w:tcW w:w="1278" w:type="dxa"/>
          </w:tcPr>
          <w:p w14:paraId="4FCE4B38" w14:textId="77777777" w:rsidR="001A27D0" w:rsidRDefault="001A27D0" w:rsidP="00321172">
            <w:pPr>
              <w:spacing w:before="100" w:beforeAutospacing="1" w:after="90" w:line="270" w:lineRule="atLeast"/>
              <w:rPr>
                <w:rFonts w:ascii="Arial" w:hAnsi="Arial" w:cs="Arial"/>
                <w:sz w:val="24"/>
                <w:szCs w:val="24"/>
              </w:rPr>
            </w:pPr>
          </w:p>
        </w:tc>
      </w:tr>
      <w:tr w:rsidR="001A27D0" w14:paraId="1F08BCD4" w14:textId="77777777" w:rsidTr="00321172">
        <w:tc>
          <w:tcPr>
            <w:tcW w:w="7218" w:type="dxa"/>
            <w:gridSpan w:val="2"/>
          </w:tcPr>
          <w:p w14:paraId="05BBB5B7" w14:textId="77777777" w:rsidR="001A27D0" w:rsidRPr="009B706C" w:rsidRDefault="001A27D0" w:rsidP="00735FFF">
            <w:pPr>
              <w:numPr>
                <w:ilvl w:val="0"/>
                <w:numId w:val="39"/>
              </w:numPr>
              <w:shd w:val="clear" w:color="auto" w:fill="FFFFFF"/>
              <w:spacing w:before="100" w:beforeAutospacing="1" w:after="90" w:line="270" w:lineRule="atLeast"/>
              <w:ind w:left="0"/>
              <w:rPr>
                <w:rFonts w:ascii="Arial" w:hAnsi="Arial" w:cs="Arial"/>
                <w:sz w:val="18"/>
                <w:szCs w:val="18"/>
              </w:rPr>
            </w:pPr>
            <w:r w:rsidRPr="009B706C">
              <w:rPr>
                <w:rFonts w:ascii="Arial" w:hAnsi="Arial" w:cs="Arial"/>
                <w:sz w:val="18"/>
                <w:szCs w:val="18"/>
              </w:rPr>
              <w:t>Which of the three is the most metaphorical in its content? In other words, which makes the most use of figurative language?</w:t>
            </w:r>
          </w:p>
        </w:tc>
        <w:tc>
          <w:tcPr>
            <w:tcW w:w="1080" w:type="dxa"/>
          </w:tcPr>
          <w:p w14:paraId="0D36D439" w14:textId="77777777" w:rsidR="001A27D0" w:rsidRDefault="001A27D0" w:rsidP="00321172">
            <w:pPr>
              <w:spacing w:before="100" w:beforeAutospacing="1" w:after="90" w:line="270" w:lineRule="atLeast"/>
              <w:rPr>
                <w:rFonts w:ascii="Arial" w:hAnsi="Arial" w:cs="Arial"/>
                <w:sz w:val="24"/>
                <w:szCs w:val="24"/>
              </w:rPr>
            </w:pPr>
          </w:p>
        </w:tc>
        <w:tc>
          <w:tcPr>
            <w:tcW w:w="1278" w:type="dxa"/>
          </w:tcPr>
          <w:p w14:paraId="0B783EAA" w14:textId="77777777" w:rsidR="001A27D0" w:rsidRDefault="001A27D0" w:rsidP="00321172">
            <w:pPr>
              <w:spacing w:before="100" w:beforeAutospacing="1" w:after="90" w:line="270" w:lineRule="atLeast"/>
              <w:rPr>
                <w:rFonts w:ascii="Arial" w:hAnsi="Arial" w:cs="Arial"/>
                <w:sz w:val="24"/>
                <w:szCs w:val="24"/>
              </w:rPr>
            </w:pPr>
          </w:p>
        </w:tc>
      </w:tr>
      <w:tr w:rsidR="001A27D0" w14:paraId="3DF367A7" w14:textId="77777777" w:rsidTr="00321172">
        <w:tc>
          <w:tcPr>
            <w:tcW w:w="7218" w:type="dxa"/>
            <w:gridSpan w:val="2"/>
          </w:tcPr>
          <w:p w14:paraId="2D40C5EB" w14:textId="77777777" w:rsidR="001A27D0" w:rsidRPr="009B706C" w:rsidRDefault="001A27D0" w:rsidP="00735FFF">
            <w:pPr>
              <w:numPr>
                <w:ilvl w:val="0"/>
                <w:numId w:val="39"/>
              </w:numPr>
              <w:shd w:val="clear" w:color="auto" w:fill="FFFFFF"/>
              <w:spacing w:before="100" w:beforeAutospacing="1" w:after="90" w:line="270" w:lineRule="atLeast"/>
              <w:ind w:left="0"/>
              <w:rPr>
                <w:rFonts w:ascii="Arial" w:hAnsi="Arial" w:cs="Arial"/>
                <w:sz w:val="18"/>
                <w:szCs w:val="18"/>
              </w:rPr>
            </w:pPr>
            <w:r w:rsidRPr="009B706C">
              <w:rPr>
                <w:rFonts w:ascii="Arial" w:hAnsi="Arial" w:cs="Arial"/>
                <w:sz w:val="18"/>
                <w:szCs w:val="18"/>
              </w:rPr>
              <w:t>Based strictly on the texts themselves, which speech do you see as the most:</w:t>
            </w:r>
          </w:p>
          <w:p w14:paraId="28F584FD" w14:textId="77777777" w:rsidR="001A27D0" w:rsidRPr="00F95005" w:rsidRDefault="001A27D0" w:rsidP="00735FFF">
            <w:pPr>
              <w:numPr>
                <w:ilvl w:val="1"/>
                <w:numId w:val="39"/>
              </w:numPr>
              <w:shd w:val="clear" w:color="auto" w:fill="FFFFFF"/>
              <w:spacing w:before="100" w:beforeAutospacing="1" w:after="90" w:line="270" w:lineRule="atLeast"/>
              <w:ind w:left="0"/>
              <w:rPr>
                <w:rFonts w:ascii="Arial" w:hAnsi="Arial" w:cs="Arial"/>
                <w:sz w:val="18"/>
                <w:szCs w:val="18"/>
              </w:rPr>
            </w:pPr>
            <w:r w:rsidRPr="009B706C">
              <w:rPr>
                <w:rFonts w:ascii="Arial" w:hAnsi="Arial" w:cs="Arial"/>
                <w:sz w:val="18"/>
                <w:szCs w:val="18"/>
              </w:rPr>
              <w:t>Eloquent?</w:t>
            </w:r>
          </w:p>
        </w:tc>
        <w:tc>
          <w:tcPr>
            <w:tcW w:w="1080" w:type="dxa"/>
          </w:tcPr>
          <w:p w14:paraId="6DFBB5B9" w14:textId="77777777" w:rsidR="001A27D0" w:rsidRDefault="001A27D0" w:rsidP="00321172">
            <w:pPr>
              <w:spacing w:before="100" w:beforeAutospacing="1" w:after="90" w:line="270" w:lineRule="atLeast"/>
              <w:rPr>
                <w:rFonts w:ascii="Arial" w:hAnsi="Arial" w:cs="Arial"/>
                <w:sz w:val="24"/>
                <w:szCs w:val="24"/>
              </w:rPr>
            </w:pPr>
          </w:p>
        </w:tc>
        <w:tc>
          <w:tcPr>
            <w:tcW w:w="1278" w:type="dxa"/>
          </w:tcPr>
          <w:p w14:paraId="6C7775E9" w14:textId="77777777" w:rsidR="001A27D0" w:rsidRDefault="001A27D0" w:rsidP="00321172">
            <w:pPr>
              <w:spacing w:before="100" w:beforeAutospacing="1" w:after="90" w:line="270" w:lineRule="atLeast"/>
              <w:rPr>
                <w:rFonts w:ascii="Arial" w:hAnsi="Arial" w:cs="Arial"/>
                <w:sz w:val="24"/>
                <w:szCs w:val="24"/>
              </w:rPr>
            </w:pPr>
          </w:p>
        </w:tc>
      </w:tr>
      <w:tr w:rsidR="001A27D0" w14:paraId="7430DD65" w14:textId="77777777" w:rsidTr="00321172">
        <w:tc>
          <w:tcPr>
            <w:tcW w:w="7218" w:type="dxa"/>
            <w:gridSpan w:val="2"/>
          </w:tcPr>
          <w:p w14:paraId="3DDC3CD2" w14:textId="77777777" w:rsidR="001A27D0" w:rsidRPr="00F95005" w:rsidRDefault="001A27D0" w:rsidP="00735FFF">
            <w:pPr>
              <w:numPr>
                <w:ilvl w:val="1"/>
                <w:numId w:val="39"/>
              </w:numPr>
              <w:shd w:val="clear" w:color="auto" w:fill="FFFFFF"/>
              <w:spacing w:before="100" w:beforeAutospacing="1" w:after="90" w:line="270" w:lineRule="atLeast"/>
              <w:ind w:left="0"/>
              <w:rPr>
                <w:rFonts w:ascii="Arial" w:hAnsi="Arial" w:cs="Arial"/>
                <w:sz w:val="18"/>
                <w:szCs w:val="18"/>
              </w:rPr>
            </w:pPr>
            <w:r w:rsidRPr="009B706C">
              <w:rPr>
                <w:rFonts w:ascii="Arial" w:hAnsi="Arial" w:cs="Arial"/>
                <w:sz w:val="18"/>
                <w:szCs w:val="18"/>
              </w:rPr>
              <w:t>Passionate?</w:t>
            </w:r>
          </w:p>
        </w:tc>
        <w:tc>
          <w:tcPr>
            <w:tcW w:w="1080" w:type="dxa"/>
          </w:tcPr>
          <w:p w14:paraId="4516253F" w14:textId="77777777" w:rsidR="001A27D0" w:rsidRDefault="001A27D0" w:rsidP="00321172">
            <w:pPr>
              <w:spacing w:before="100" w:beforeAutospacing="1" w:after="90" w:line="270" w:lineRule="atLeast"/>
              <w:rPr>
                <w:rFonts w:ascii="Arial" w:hAnsi="Arial" w:cs="Arial"/>
                <w:sz w:val="24"/>
                <w:szCs w:val="24"/>
              </w:rPr>
            </w:pPr>
          </w:p>
        </w:tc>
        <w:tc>
          <w:tcPr>
            <w:tcW w:w="1278" w:type="dxa"/>
          </w:tcPr>
          <w:p w14:paraId="7D9FBD5F" w14:textId="77777777" w:rsidR="001A27D0" w:rsidRDefault="001A27D0" w:rsidP="00321172">
            <w:pPr>
              <w:spacing w:before="100" w:beforeAutospacing="1" w:after="90" w:line="270" w:lineRule="atLeast"/>
              <w:rPr>
                <w:rFonts w:ascii="Arial" w:hAnsi="Arial" w:cs="Arial"/>
                <w:sz w:val="24"/>
                <w:szCs w:val="24"/>
              </w:rPr>
            </w:pPr>
          </w:p>
        </w:tc>
      </w:tr>
      <w:tr w:rsidR="001A27D0" w14:paraId="71958208" w14:textId="77777777" w:rsidTr="00321172">
        <w:tc>
          <w:tcPr>
            <w:tcW w:w="7218" w:type="dxa"/>
            <w:gridSpan w:val="2"/>
          </w:tcPr>
          <w:p w14:paraId="11AA5D83" w14:textId="77777777" w:rsidR="001A27D0" w:rsidRPr="00F95005" w:rsidRDefault="001A27D0" w:rsidP="00735FFF">
            <w:pPr>
              <w:numPr>
                <w:ilvl w:val="1"/>
                <w:numId w:val="39"/>
              </w:numPr>
              <w:shd w:val="clear" w:color="auto" w:fill="FFFFFF"/>
              <w:spacing w:before="100" w:beforeAutospacing="1" w:after="90" w:line="270" w:lineRule="atLeast"/>
              <w:ind w:left="0"/>
              <w:rPr>
                <w:rFonts w:ascii="Arial" w:hAnsi="Arial" w:cs="Arial"/>
                <w:sz w:val="18"/>
                <w:szCs w:val="18"/>
              </w:rPr>
            </w:pPr>
            <w:r w:rsidRPr="009B706C">
              <w:rPr>
                <w:rFonts w:ascii="Arial" w:hAnsi="Arial" w:cs="Arial"/>
                <w:sz w:val="18"/>
                <w:szCs w:val="18"/>
              </w:rPr>
              <w:t>Intellectual?</w:t>
            </w:r>
          </w:p>
        </w:tc>
        <w:tc>
          <w:tcPr>
            <w:tcW w:w="1080" w:type="dxa"/>
          </w:tcPr>
          <w:p w14:paraId="4FD21AC5" w14:textId="77777777" w:rsidR="001A27D0" w:rsidRDefault="001A27D0" w:rsidP="00321172">
            <w:pPr>
              <w:spacing w:before="100" w:beforeAutospacing="1" w:after="90" w:line="270" w:lineRule="atLeast"/>
              <w:rPr>
                <w:rFonts w:ascii="Arial" w:hAnsi="Arial" w:cs="Arial"/>
                <w:sz w:val="24"/>
                <w:szCs w:val="24"/>
              </w:rPr>
            </w:pPr>
          </w:p>
        </w:tc>
        <w:tc>
          <w:tcPr>
            <w:tcW w:w="1278" w:type="dxa"/>
          </w:tcPr>
          <w:p w14:paraId="4A59C98A" w14:textId="77777777" w:rsidR="001A27D0" w:rsidRDefault="001A27D0" w:rsidP="00321172">
            <w:pPr>
              <w:spacing w:before="100" w:beforeAutospacing="1" w:after="90" w:line="270" w:lineRule="atLeast"/>
              <w:rPr>
                <w:rFonts w:ascii="Arial" w:hAnsi="Arial" w:cs="Arial"/>
                <w:sz w:val="24"/>
                <w:szCs w:val="24"/>
              </w:rPr>
            </w:pPr>
          </w:p>
        </w:tc>
      </w:tr>
      <w:tr w:rsidR="001A27D0" w14:paraId="3309C11C" w14:textId="77777777" w:rsidTr="00321172">
        <w:tc>
          <w:tcPr>
            <w:tcW w:w="7218" w:type="dxa"/>
            <w:gridSpan w:val="2"/>
          </w:tcPr>
          <w:p w14:paraId="0FAA5104" w14:textId="77777777" w:rsidR="001A27D0" w:rsidRPr="00F95005" w:rsidRDefault="001A27D0" w:rsidP="00735FFF">
            <w:pPr>
              <w:numPr>
                <w:ilvl w:val="1"/>
                <w:numId w:val="39"/>
              </w:numPr>
              <w:shd w:val="clear" w:color="auto" w:fill="FFFFFF"/>
              <w:spacing w:before="100" w:beforeAutospacing="1" w:after="90" w:line="270" w:lineRule="atLeast"/>
              <w:ind w:left="0"/>
              <w:rPr>
                <w:rFonts w:ascii="Arial" w:hAnsi="Arial" w:cs="Arial"/>
                <w:sz w:val="18"/>
                <w:szCs w:val="18"/>
              </w:rPr>
            </w:pPr>
            <w:r w:rsidRPr="009B706C">
              <w:rPr>
                <w:rFonts w:ascii="Arial" w:hAnsi="Arial" w:cs="Arial"/>
                <w:sz w:val="18"/>
                <w:szCs w:val="18"/>
              </w:rPr>
              <w:t>Persuasive?</w:t>
            </w:r>
          </w:p>
        </w:tc>
        <w:tc>
          <w:tcPr>
            <w:tcW w:w="1080" w:type="dxa"/>
          </w:tcPr>
          <w:p w14:paraId="13F2AD58" w14:textId="77777777" w:rsidR="001A27D0" w:rsidRDefault="001A27D0" w:rsidP="00321172">
            <w:pPr>
              <w:spacing w:before="100" w:beforeAutospacing="1" w:after="90" w:line="270" w:lineRule="atLeast"/>
              <w:rPr>
                <w:rFonts w:ascii="Arial" w:hAnsi="Arial" w:cs="Arial"/>
                <w:sz w:val="24"/>
                <w:szCs w:val="24"/>
              </w:rPr>
            </w:pPr>
          </w:p>
        </w:tc>
        <w:tc>
          <w:tcPr>
            <w:tcW w:w="1278" w:type="dxa"/>
          </w:tcPr>
          <w:p w14:paraId="5FF0C6DC" w14:textId="77777777" w:rsidR="001A27D0" w:rsidRDefault="001A27D0" w:rsidP="00321172">
            <w:pPr>
              <w:spacing w:before="100" w:beforeAutospacing="1" w:after="90" w:line="270" w:lineRule="atLeast"/>
              <w:rPr>
                <w:rFonts w:ascii="Arial" w:hAnsi="Arial" w:cs="Arial"/>
                <w:sz w:val="24"/>
                <w:szCs w:val="24"/>
              </w:rPr>
            </w:pPr>
          </w:p>
        </w:tc>
      </w:tr>
      <w:tr w:rsidR="001A27D0" w14:paraId="50A0768A" w14:textId="77777777" w:rsidTr="00321172">
        <w:tc>
          <w:tcPr>
            <w:tcW w:w="7218" w:type="dxa"/>
            <w:gridSpan w:val="2"/>
          </w:tcPr>
          <w:p w14:paraId="18422B30" w14:textId="77777777" w:rsidR="001A27D0" w:rsidRPr="00F95005" w:rsidRDefault="001A27D0" w:rsidP="00735FFF">
            <w:pPr>
              <w:numPr>
                <w:ilvl w:val="1"/>
                <w:numId w:val="39"/>
              </w:numPr>
              <w:shd w:val="clear" w:color="auto" w:fill="FFFFFF"/>
              <w:spacing w:before="100" w:beforeAutospacing="1" w:after="90" w:line="270" w:lineRule="atLeast"/>
              <w:ind w:left="0"/>
              <w:rPr>
                <w:rFonts w:ascii="Arial" w:hAnsi="Arial" w:cs="Arial"/>
                <w:color w:val="4A4A4A"/>
                <w:sz w:val="18"/>
                <w:szCs w:val="18"/>
              </w:rPr>
            </w:pPr>
            <w:r>
              <w:rPr>
                <w:rFonts w:ascii="Arial" w:hAnsi="Arial" w:cs="Arial"/>
                <w:color w:val="4A4A4A"/>
                <w:sz w:val="18"/>
                <w:szCs w:val="18"/>
              </w:rPr>
              <w:t>Honest?</w:t>
            </w:r>
          </w:p>
        </w:tc>
        <w:tc>
          <w:tcPr>
            <w:tcW w:w="1080" w:type="dxa"/>
          </w:tcPr>
          <w:p w14:paraId="3D7F8603" w14:textId="77777777" w:rsidR="001A27D0" w:rsidRDefault="001A27D0" w:rsidP="00321172">
            <w:pPr>
              <w:spacing w:before="100" w:beforeAutospacing="1" w:after="90" w:line="270" w:lineRule="atLeast"/>
              <w:rPr>
                <w:rFonts w:ascii="Arial" w:hAnsi="Arial" w:cs="Arial"/>
                <w:sz w:val="24"/>
                <w:szCs w:val="24"/>
              </w:rPr>
            </w:pPr>
          </w:p>
        </w:tc>
        <w:tc>
          <w:tcPr>
            <w:tcW w:w="1278" w:type="dxa"/>
          </w:tcPr>
          <w:p w14:paraId="6044F60F" w14:textId="77777777" w:rsidR="001A27D0" w:rsidRDefault="001A27D0" w:rsidP="00321172">
            <w:pPr>
              <w:spacing w:before="100" w:beforeAutospacing="1" w:after="90" w:line="270" w:lineRule="atLeast"/>
              <w:rPr>
                <w:rFonts w:ascii="Arial" w:hAnsi="Arial" w:cs="Arial"/>
                <w:sz w:val="24"/>
                <w:szCs w:val="24"/>
              </w:rPr>
            </w:pPr>
          </w:p>
        </w:tc>
      </w:tr>
      <w:tr w:rsidR="001A27D0" w14:paraId="3F59B512" w14:textId="77777777" w:rsidTr="00321172">
        <w:tc>
          <w:tcPr>
            <w:tcW w:w="9576" w:type="dxa"/>
            <w:gridSpan w:val="4"/>
          </w:tcPr>
          <w:p w14:paraId="36F064D9" w14:textId="77777777" w:rsidR="001A27D0" w:rsidRPr="00F95005" w:rsidRDefault="001A27D0" w:rsidP="00735FFF">
            <w:pPr>
              <w:numPr>
                <w:ilvl w:val="0"/>
                <w:numId w:val="39"/>
              </w:numPr>
              <w:shd w:val="clear" w:color="auto" w:fill="FFFFFF"/>
              <w:spacing w:before="100" w:beforeAutospacing="1" w:after="90" w:line="270" w:lineRule="atLeast"/>
              <w:ind w:left="0"/>
              <w:rPr>
                <w:rFonts w:ascii="Arial" w:hAnsi="Arial" w:cs="Arial"/>
                <w:sz w:val="18"/>
                <w:szCs w:val="18"/>
              </w:rPr>
            </w:pPr>
            <w:r w:rsidRPr="009B706C">
              <w:rPr>
                <w:rFonts w:ascii="Arial" w:hAnsi="Arial" w:cs="Arial"/>
                <w:sz w:val="18"/>
                <w:szCs w:val="18"/>
              </w:rPr>
              <w:t>For each speech, explain how relevant its ideas would be in society if the speech were delivered today. Do the mentioned struggles still exist? Has the country evolved since the speeches were given? Has society responded to the specific appeals for change?</w:t>
            </w:r>
          </w:p>
        </w:tc>
      </w:tr>
      <w:tr w:rsidR="001A27D0" w14:paraId="0F102CCD" w14:textId="77777777" w:rsidTr="00321172">
        <w:tc>
          <w:tcPr>
            <w:tcW w:w="4788" w:type="dxa"/>
          </w:tcPr>
          <w:p w14:paraId="6F843E04" w14:textId="77777777" w:rsidR="001A27D0" w:rsidRDefault="001A27D0" w:rsidP="00321172">
            <w:pPr>
              <w:spacing w:before="100" w:beforeAutospacing="1" w:after="0" w:line="270" w:lineRule="atLeast"/>
              <w:rPr>
                <w:rFonts w:ascii="Arial" w:hAnsi="Arial" w:cs="Arial"/>
                <w:sz w:val="24"/>
                <w:szCs w:val="24"/>
              </w:rPr>
            </w:pPr>
            <w:r>
              <w:rPr>
                <w:rFonts w:ascii="Arial" w:hAnsi="Arial" w:cs="Arial"/>
                <w:sz w:val="24"/>
                <w:szCs w:val="24"/>
              </w:rPr>
              <w:t>MLK’s-how have things changed? 1963 to 2014</w:t>
            </w:r>
          </w:p>
          <w:p w14:paraId="3F4C0E6C" w14:textId="77777777" w:rsidR="001A27D0" w:rsidRDefault="001A27D0" w:rsidP="00321172">
            <w:pPr>
              <w:spacing w:before="100" w:beforeAutospacing="1" w:after="90" w:line="270" w:lineRule="atLeast"/>
              <w:rPr>
                <w:rFonts w:ascii="Arial" w:hAnsi="Arial" w:cs="Arial"/>
                <w:sz w:val="24"/>
                <w:szCs w:val="24"/>
              </w:rPr>
            </w:pPr>
          </w:p>
        </w:tc>
        <w:tc>
          <w:tcPr>
            <w:tcW w:w="4788" w:type="dxa"/>
            <w:gridSpan w:val="3"/>
          </w:tcPr>
          <w:p w14:paraId="63D21F85" w14:textId="77777777" w:rsidR="001A27D0" w:rsidRDefault="001A27D0" w:rsidP="00321172">
            <w:pPr>
              <w:spacing w:before="100" w:beforeAutospacing="1" w:after="90" w:line="270" w:lineRule="atLeast"/>
              <w:rPr>
                <w:rFonts w:ascii="Arial" w:hAnsi="Arial" w:cs="Arial"/>
                <w:sz w:val="24"/>
                <w:szCs w:val="24"/>
              </w:rPr>
            </w:pPr>
            <w:r>
              <w:rPr>
                <w:rFonts w:ascii="Arial" w:hAnsi="Arial" w:cs="Arial"/>
                <w:sz w:val="24"/>
                <w:szCs w:val="24"/>
              </w:rPr>
              <w:t>Obama’s-how have things changed? 2004-2014</w:t>
            </w:r>
          </w:p>
        </w:tc>
      </w:tr>
    </w:tbl>
    <w:p w14:paraId="7A937522" w14:textId="77777777" w:rsidR="001A27D0" w:rsidRDefault="001A27D0" w:rsidP="001A27D0">
      <w:pPr>
        <w:rPr>
          <w:rFonts w:ascii="Times New Roman" w:hAnsi="Times New Roman"/>
          <w:b/>
          <w:sz w:val="24"/>
          <w:szCs w:val="24"/>
        </w:rPr>
      </w:pPr>
    </w:p>
    <w:p w14:paraId="06019031" w14:textId="77777777" w:rsidR="001A27D0" w:rsidRPr="00351436" w:rsidRDefault="001A27D0" w:rsidP="001A27D0">
      <w:pPr>
        <w:rPr>
          <w:rFonts w:ascii="Times New Roman" w:hAnsi="Times New Roman"/>
          <w:b/>
          <w:sz w:val="24"/>
          <w:szCs w:val="24"/>
        </w:rPr>
      </w:pPr>
      <w:r w:rsidRPr="007E4AF0">
        <w:rPr>
          <w:rFonts w:ascii="Times New Roman" w:hAnsi="Times New Roman"/>
          <w:b/>
          <w:sz w:val="24"/>
          <w:szCs w:val="24"/>
        </w:rPr>
        <w:t>INTERCULTURAL CONNECTIONS</w:t>
      </w:r>
      <w:r>
        <w:rPr>
          <w:rFonts w:ascii="Times New Roman" w:hAnsi="Times New Roman"/>
          <w:b/>
          <w:sz w:val="24"/>
          <w:szCs w:val="24"/>
        </w:rPr>
        <w:t>/</w:t>
      </w:r>
      <w:r w:rsidRPr="00292524">
        <w:rPr>
          <w:rFonts w:ascii="Times New Roman" w:hAnsi="Times New Roman"/>
          <w:b/>
          <w:sz w:val="24"/>
          <w:szCs w:val="24"/>
        </w:rPr>
        <w:t xml:space="preserve"> </w:t>
      </w:r>
      <w:r>
        <w:rPr>
          <w:rFonts w:ascii="Times New Roman" w:hAnsi="Times New Roman"/>
          <w:b/>
          <w:sz w:val="24"/>
          <w:szCs w:val="24"/>
        </w:rPr>
        <w:t>COLLEGE AND CAREER READINESS/WRITING</w:t>
      </w:r>
      <w:r w:rsidRPr="00F95005">
        <w:rPr>
          <w:rFonts w:ascii="Arial" w:hAnsi="Arial" w:cs="Arial"/>
          <w:sz w:val="24"/>
          <w:szCs w:val="24"/>
        </w:rPr>
        <w:tab/>
      </w:r>
      <w:r w:rsidRPr="00F95005">
        <w:rPr>
          <w:rFonts w:ascii="Arial" w:hAnsi="Arial" w:cs="Arial"/>
          <w:sz w:val="24"/>
          <w:szCs w:val="24"/>
        </w:rPr>
        <w:tab/>
      </w:r>
    </w:p>
    <w:p w14:paraId="05055E6D" w14:textId="77777777" w:rsidR="001A27D0" w:rsidRPr="005D6A76" w:rsidRDefault="001A27D0" w:rsidP="001A27D0">
      <w:pPr>
        <w:shd w:val="clear" w:color="auto" w:fill="FFFFFF"/>
        <w:spacing w:after="270" w:line="270" w:lineRule="atLeast"/>
        <w:rPr>
          <w:rFonts w:ascii="Times New Roman" w:eastAsia="Times New Roman" w:hAnsi="Times New Roman"/>
          <w:sz w:val="24"/>
          <w:szCs w:val="24"/>
        </w:rPr>
      </w:pPr>
      <w:r w:rsidRPr="005D6A76">
        <w:rPr>
          <w:rFonts w:ascii="Times New Roman" w:eastAsia="Times New Roman" w:hAnsi="Times New Roman"/>
          <w:sz w:val="24"/>
          <w:szCs w:val="24"/>
        </w:rPr>
        <w:t>In the spirit of “I Have a Dream,” have the students compose and deliver speeches that address a wrong or injustice they see in society through the lens of empathy. Suggested guidelines are:</w:t>
      </w:r>
    </w:p>
    <w:p w14:paraId="3A043F09" w14:textId="77777777" w:rsidR="001A27D0" w:rsidRPr="005D6A76" w:rsidRDefault="001A27D0" w:rsidP="00735FFF">
      <w:pPr>
        <w:numPr>
          <w:ilvl w:val="0"/>
          <w:numId w:val="40"/>
        </w:numPr>
        <w:shd w:val="clear" w:color="auto" w:fill="FFFFFF"/>
        <w:spacing w:before="100" w:beforeAutospacing="1" w:after="90" w:line="270" w:lineRule="atLeast"/>
        <w:ind w:left="0"/>
        <w:rPr>
          <w:rFonts w:ascii="Times New Roman" w:eastAsia="Times New Roman" w:hAnsi="Times New Roman"/>
          <w:sz w:val="24"/>
          <w:szCs w:val="24"/>
        </w:rPr>
      </w:pPr>
      <w:r w:rsidRPr="005D6A76">
        <w:rPr>
          <w:rFonts w:ascii="Times New Roman" w:eastAsia="Times New Roman" w:hAnsi="Times New Roman"/>
          <w:sz w:val="24"/>
          <w:szCs w:val="24"/>
        </w:rPr>
        <w:t>3-5 minutes in length</w:t>
      </w:r>
    </w:p>
    <w:p w14:paraId="4FF30207" w14:textId="77777777" w:rsidR="001A27D0" w:rsidRPr="005D6A76" w:rsidRDefault="001A27D0" w:rsidP="00735FFF">
      <w:pPr>
        <w:numPr>
          <w:ilvl w:val="0"/>
          <w:numId w:val="40"/>
        </w:numPr>
        <w:shd w:val="clear" w:color="auto" w:fill="FFFFFF"/>
        <w:spacing w:before="100" w:beforeAutospacing="1" w:after="90" w:line="270" w:lineRule="atLeast"/>
        <w:ind w:left="0"/>
        <w:rPr>
          <w:rFonts w:ascii="Times New Roman" w:eastAsia="Times New Roman" w:hAnsi="Times New Roman"/>
          <w:sz w:val="24"/>
          <w:szCs w:val="24"/>
        </w:rPr>
      </w:pPr>
      <w:r w:rsidRPr="005D6A76">
        <w:rPr>
          <w:rFonts w:ascii="Times New Roman" w:eastAsia="Times New Roman" w:hAnsi="Times New Roman"/>
          <w:sz w:val="24"/>
          <w:szCs w:val="24"/>
        </w:rPr>
        <w:t>Clearly defined opening, body and conclusion</w:t>
      </w:r>
    </w:p>
    <w:p w14:paraId="38A1A481" w14:textId="77777777" w:rsidR="001A27D0" w:rsidRPr="005D6A76" w:rsidRDefault="001A27D0" w:rsidP="00735FFF">
      <w:pPr>
        <w:numPr>
          <w:ilvl w:val="0"/>
          <w:numId w:val="40"/>
        </w:numPr>
        <w:shd w:val="clear" w:color="auto" w:fill="FFFFFF"/>
        <w:spacing w:before="100" w:beforeAutospacing="1" w:after="90" w:line="270" w:lineRule="atLeast"/>
        <w:ind w:left="0"/>
        <w:rPr>
          <w:rFonts w:ascii="Times New Roman" w:eastAsia="Times New Roman" w:hAnsi="Times New Roman"/>
          <w:sz w:val="24"/>
          <w:szCs w:val="24"/>
        </w:rPr>
      </w:pPr>
      <w:r w:rsidRPr="005D6A76">
        <w:rPr>
          <w:rFonts w:ascii="Times New Roman" w:eastAsia="Times New Roman" w:hAnsi="Times New Roman"/>
          <w:sz w:val="24"/>
          <w:szCs w:val="24"/>
        </w:rPr>
        <w:t>Clearly defined thesis (main point)</w:t>
      </w:r>
    </w:p>
    <w:p w14:paraId="2C30BA29" w14:textId="77777777" w:rsidR="001A27D0" w:rsidRPr="005D6A76" w:rsidRDefault="001A27D0" w:rsidP="00735FFF">
      <w:pPr>
        <w:numPr>
          <w:ilvl w:val="0"/>
          <w:numId w:val="40"/>
        </w:numPr>
        <w:shd w:val="clear" w:color="auto" w:fill="FFFFFF"/>
        <w:spacing w:before="100" w:beforeAutospacing="1" w:after="90" w:line="270" w:lineRule="atLeast"/>
        <w:ind w:left="0"/>
        <w:rPr>
          <w:rFonts w:ascii="Times New Roman" w:eastAsia="Times New Roman" w:hAnsi="Times New Roman"/>
          <w:sz w:val="24"/>
          <w:szCs w:val="24"/>
        </w:rPr>
      </w:pPr>
      <w:r w:rsidRPr="005D6A76">
        <w:rPr>
          <w:rFonts w:ascii="Times New Roman" w:eastAsia="Times New Roman" w:hAnsi="Times New Roman"/>
          <w:sz w:val="24"/>
          <w:szCs w:val="24"/>
        </w:rPr>
        <w:t>Use of supporting examples to support thesis</w:t>
      </w:r>
    </w:p>
    <w:p w14:paraId="646293CE" w14:textId="77777777" w:rsidR="001A27D0" w:rsidRPr="005D6A76" w:rsidRDefault="001A27D0" w:rsidP="00735FFF">
      <w:pPr>
        <w:numPr>
          <w:ilvl w:val="0"/>
          <w:numId w:val="40"/>
        </w:numPr>
        <w:shd w:val="clear" w:color="auto" w:fill="FFFFFF"/>
        <w:spacing w:before="100" w:beforeAutospacing="1" w:after="90" w:line="270" w:lineRule="atLeast"/>
        <w:ind w:left="0"/>
        <w:rPr>
          <w:rFonts w:ascii="Times New Roman" w:eastAsia="Times New Roman" w:hAnsi="Times New Roman"/>
          <w:sz w:val="24"/>
          <w:szCs w:val="24"/>
        </w:rPr>
      </w:pPr>
      <w:r w:rsidRPr="005D6A76">
        <w:rPr>
          <w:rFonts w:ascii="Times New Roman" w:eastAsia="Times New Roman" w:hAnsi="Times New Roman"/>
          <w:sz w:val="24"/>
          <w:szCs w:val="24"/>
        </w:rPr>
        <w:t>Use of figurative language</w:t>
      </w:r>
    </w:p>
    <w:p w14:paraId="34CD28AB" w14:textId="77777777" w:rsidR="001A27D0" w:rsidRPr="005D6A76" w:rsidRDefault="001A27D0" w:rsidP="00735FFF">
      <w:pPr>
        <w:numPr>
          <w:ilvl w:val="0"/>
          <w:numId w:val="40"/>
        </w:numPr>
        <w:shd w:val="clear" w:color="auto" w:fill="FFFFFF"/>
        <w:spacing w:before="100" w:beforeAutospacing="1" w:after="90" w:line="270" w:lineRule="atLeast"/>
        <w:ind w:left="0"/>
        <w:rPr>
          <w:rFonts w:ascii="Times New Roman" w:eastAsia="Times New Roman" w:hAnsi="Times New Roman"/>
          <w:sz w:val="24"/>
          <w:szCs w:val="24"/>
        </w:rPr>
      </w:pPr>
      <w:r w:rsidRPr="005D6A76">
        <w:rPr>
          <w:rFonts w:ascii="Times New Roman" w:eastAsia="Times New Roman" w:hAnsi="Times New Roman"/>
          <w:sz w:val="24"/>
          <w:szCs w:val="24"/>
        </w:rPr>
        <w:t>Use of oratorical devices such as refrain and hyperbole</w:t>
      </w:r>
    </w:p>
    <w:p w14:paraId="3D9DF200" w14:textId="77777777" w:rsidR="001A27D0" w:rsidRPr="005D6A76" w:rsidRDefault="001A27D0" w:rsidP="00735FFF">
      <w:pPr>
        <w:numPr>
          <w:ilvl w:val="0"/>
          <w:numId w:val="40"/>
        </w:numPr>
        <w:shd w:val="clear" w:color="auto" w:fill="FFFFFF"/>
        <w:spacing w:before="100" w:beforeAutospacing="1" w:line="270" w:lineRule="atLeast"/>
        <w:ind w:left="0"/>
        <w:rPr>
          <w:rFonts w:ascii="Times New Roman" w:eastAsia="Times New Roman" w:hAnsi="Times New Roman"/>
          <w:sz w:val="24"/>
          <w:szCs w:val="24"/>
        </w:rPr>
      </w:pPr>
      <w:r w:rsidRPr="005D6A76">
        <w:rPr>
          <w:rFonts w:ascii="Times New Roman" w:eastAsia="Times New Roman" w:hAnsi="Times New Roman"/>
          <w:sz w:val="24"/>
          <w:szCs w:val="24"/>
        </w:rPr>
        <w:t>Clearly expressed goals (legal reform; public awareness; etc.)</w:t>
      </w:r>
    </w:p>
    <w:tbl>
      <w:tblPr>
        <w:tblStyle w:val="TableGrid"/>
        <w:tblW w:w="0" w:type="auto"/>
        <w:tblLook w:val="04A0" w:firstRow="1" w:lastRow="0" w:firstColumn="1" w:lastColumn="0" w:noHBand="0" w:noVBand="1"/>
      </w:tblPr>
      <w:tblGrid>
        <w:gridCol w:w="9576"/>
      </w:tblGrid>
      <w:tr w:rsidR="001A27D0" w14:paraId="334C6B96" w14:textId="77777777" w:rsidTr="00321172">
        <w:tc>
          <w:tcPr>
            <w:tcW w:w="9576" w:type="dxa"/>
          </w:tcPr>
          <w:p w14:paraId="6F59C795" w14:textId="77777777" w:rsidR="001A27D0" w:rsidRDefault="001A27D0" w:rsidP="00321172">
            <w:pPr>
              <w:spacing w:after="0"/>
              <w:rPr>
                <w:rFonts w:ascii="Times New Roman" w:hAnsi="Times New Roman"/>
                <w:sz w:val="24"/>
                <w:szCs w:val="24"/>
              </w:rPr>
            </w:pPr>
            <w:r>
              <w:rPr>
                <w:rFonts w:ascii="Times New Roman" w:hAnsi="Times New Roman"/>
                <w:sz w:val="24"/>
                <w:szCs w:val="24"/>
              </w:rPr>
              <w:t>Clearly Defined Opening Thesis-1 sentence</w:t>
            </w:r>
          </w:p>
          <w:p w14:paraId="624A9A4F" w14:textId="77777777" w:rsidR="001A27D0" w:rsidRDefault="001A27D0" w:rsidP="00321172">
            <w:pPr>
              <w:spacing w:after="0"/>
              <w:rPr>
                <w:rFonts w:ascii="Times New Roman" w:hAnsi="Times New Roman"/>
                <w:sz w:val="24"/>
                <w:szCs w:val="24"/>
              </w:rPr>
            </w:pPr>
          </w:p>
          <w:p w14:paraId="630EBA37" w14:textId="77777777" w:rsidR="001A27D0" w:rsidRDefault="001A27D0" w:rsidP="00321172">
            <w:pPr>
              <w:spacing w:after="0"/>
              <w:rPr>
                <w:rFonts w:ascii="Times New Roman" w:hAnsi="Times New Roman"/>
                <w:i/>
                <w:sz w:val="24"/>
                <w:szCs w:val="24"/>
              </w:rPr>
            </w:pPr>
            <w:r w:rsidRPr="00351436">
              <w:rPr>
                <w:rFonts w:ascii="Times New Roman" w:hAnsi="Times New Roman"/>
                <w:i/>
                <w:sz w:val="24"/>
                <w:szCs w:val="24"/>
              </w:rPr>
              <w:t>I believe……</w:t>
            </w:r>
          </w:p>
          <w:p w14:paraId="470AB0F0" w14:textId="77777777" w:rsidR="001A27D0" w:rsidRPr="00351436" w:rsidRDefault="001A27D0" w:rsidP="00321172">
            <w:pPr>
              <w:spacing w:after="0"/>
              <w:rPr>
                <w:rFonts w:ascii="Times New Roman" w:hAnsi="Times New Roman"/>
                <w:i/>
                <w:sz w:val="24"/>
                <w:szCs w:val="24"/>
              </w:rPr>
            </w:pPr>
            <w:r w:rsidRPr="00351436">
              <w:rPr>
                <w:rFonts w:ascii="Times New Roman" w:hAnsi="Times New Roman"/>
                <w:i/>
                <w:sz w:val="24"/>
                <w:szCs w:val="24"/>
              </w:rPr>
              <w:t>This is the time to think about……</w:t>
            </w:r>
          </w:p>
          <w:p w14:paraId="0032C2AE" w14:textId="77777777" w:rsidR="001A27D0" w:rsidRPr="00351436" w:rsidRDefault="001A27D0" w:rsidP="00321172">
            <w:pPr>
              <w:spacing w:after="0"/>
              <w:rPr>
                <w:rFonts w:ascii="Times New Roman" w:hAnsi="Times New Roman"/>
                <w:i/>
                <w:sz w:val="24"/>
                <w:szCs w:val="24"/>
              </w:rPr>
            </w:pPr>
            <w:r>
              <w:rPr>
                <w:rFonts w:ascii="Times New Roman" w:hAnsi="Times New Roman"/>
                <w:i/>
                <w:sz w:val="24"/>
                <w:szCs w:val="24"/>
              </w:rPr>
              <w:t>In talking to you today, I would like to….</w:t>
            </w:r>
          </w:p>
          <w:p w14:paraId="3663385F" w14:textId="77777777" w:rsidR="001A27D0" w:rsidRDefault="001A27D0" w:rsidP="00321172">
            <w:pPr>
              <w:rPr>
                <w:rFonts w:ascii="Times New Roman" w:hAnsi="Times New Roman"/>
                <w:sz w:val="24"/>
                <w:szCs w:val="24"/>
              </w:rPr>
            </w:pPr>
          </w:p>
          <w:p w14:paraId="17765FF8" w14:textId="77777777" w:rsidR="001A27D0" w:rsidRDefault="001A27D0" w:rsidP="00321172">
            <w:pPr>
              <w:rPr>
                <w:rFonts w:ascii="Times New Roman" w:hAnsi="Times New Roman"/>
                <w:sz w:val="24"/>
                <w:szCs w:val="24"/>
              </w:rPr>
            </w:pPr>
          </w:p>
        </w:tc>
      </w:tr>
      <w:tr w:rsidR="001A27D0" w14:paraId="39F0FF6B" w14:textId="77777777" w:rsidTr="00321172">
        <w:tc>
          <w:tcPr>
            <w:tcW w:w="9576" w:type="dxa"/>
          </w:tcPr>
          <w:p w14:paraId="15C81FB4" w14:textId="77777777" w:rsidR="001A27D0" w:rsidRDefault="001A27D0" w:rsidP="00321172">
            <w:pPr>
              <w:rPr>
                <w:rFonts w:ascii="Times New Roman" w:hAnsi="Times New Roman"/>
                <w:sz w:val="24"/>
                <w:szCs w:val="24"/>
              </w:rPr>
            </w:pPr>
            <w:r>
              <w:rPr>
                <w:rFonts w:ascii="Times New Roman" w:hAnsi="Times New Roman"/>
                <w:sz w:val="24"/>
                <w:szCs w:val="24"/>
              </w:rPr>
              <w:lastRenderedPageBreak/>
              <w:t>Supporting Examples to Support Thesis 2-3 sentences</w:t>
            </w:r>
          </w:p>
          <w:p w14:paraId="3974F76F" w14:textId="77777777" w:rsidR="001A27D0" w:rsidRDefault="001A27D0" w:rsidP="00321172">
            <w:pPr>
              <w:rPr>
                <w:rFonts w:ascii="Times New Roman" w:hAnsi="Times New Roman"/>
                <w:i/>
                <w:sz w:val="24"/>
                <w:szCs w:val="24"/>
              </w:rPr>
            </w:pPr>
            <w:r w:rsidRPr="00351436">
              <w:rPr>
                <w:rFonts w:ascii="Times New Roman" w:hAnsi="Times New Roman"/>
                <w:i/>
                <w:sz w:val="24"/>
                <w:szCs w:val="24"/>
              </w:rPr>
              <w:t xml:space="preserve">This is because…….. </w:t>
            </w:r>
          </w:p>
          <w:p w14:paraId="57453C42" w14:textId="77777777" w:rsidR="001A27D0" w:rsidRDefault="001A27D0" w:rsidP="00321172">
            <w:pPr>
              <w:rPr>
                <w:rFonts w:ascii="Times New Roman" w:hAnsi="Times New Roman"/>
                <w:i/>
                <w:sz w:val="24"/>
                <w:szCs w:val="24"/>
              </w:rPr>
            </w:pPr>
            <w:r>
              <w:rPr>
                <w:rFonts w:ascii="Times New Roman" w:hAnsi="Times New Roman"/>
                <w:i/>
                <w:sz w:val="24"/>
                <w:szCs w:val="24"/>
              </w:rPr>
              <w:t>In my community or school, I see…..</w:t>
            </w:r>
          </w:p>
          <w:p w14:paraId="16258F23" w14:textId="77777777" w:rsidR="001A27D0" w:rsidRPr="00351436" w:rsidRDefault="001A27D0" w:rsidP="00321172">
            <w:pPr>
              <w:rPr>
                <w:rFonts w:ascii="Times New Roman" w:hAnsi="Times New Roman"/>
                <w:i/>
                <w:sz w:val="24"/>
                <w:szCs w:val="24"/>
              </w:rPr>
            </w:pPr>
            <w:r>
              <w:rPr>
                <w:rFonts w:ascii="Times New Roman" w:hAnsi="Times New Roman"/>
                <w:i/>
                <w:sz w:val="24"/>
                <w:szCs w:val="24"/>
              </w:rPr>
              <w:t>I know people who…..</w:t>
            </w:r>
          </w:p>
        </w:tc>
      </w:tr>
      <w:tr w:rsidR="001A27D0" w14:paraId="0C140284" w14:textId="77777777" w:rsidTr="00321172">
        <w:tc>
          <w:tcPr>
            <w:tcW w:w="9576" w:type="dxa"/>
          </w:tcPr>
          <w:p w14:paraId="6D836D35" w14:textId="77777777" w:rsidR="001A27D0" w:rsidRDefault="001A27D0" w:rsidP="00321172">
            <w:pPr>
              <w:rPr>
                <w:rFonts w:ascii="Times New Roman" w:hAnsi="Times New Roman"/>
                <w:sz w:val="24"/>
                <w:szCs w:val="24"/>
              </w:rPr>
            </w:pPr>
            <w:r>
              <w:rPr>
                <w:rFonts w:ascii="Times New Roman" w:hAnsi="Times New Roman"/>
                <w:sz w:val="24"/>
                <w:szCs w:val="24"/>
              </w:rPr>
              <w:t>Conclusion-1 sentence</w:t>
            </w:r>
          </w:p>
          <w:p w14:paraId="66017314" w14:textId="77777777" w:rsidR="001A27D0" w:rsidRPr="00750287" w:rsidRDefault="001A27D0" w:rsidP="00321172">
            <w:pPr>
              <w:rPr>
                <w:rFonts w:ascii="Times New Roman" w:hAnsi="Times New Roman"/>
                <w:i/>
                <w:sz w:val="24"/>
                <w:szCs w:val="24"/>
              </w:rPr>
            </w:pPr>
            <w:r w:rsidRPr="00750287">
              <w:rPr>
                <w:rFonts w:ascii="Times New Roman" w:hAnsi="Times New Roman"/>
                <w:i/>
                <w:sz w:val="24"/>
                <w:szCs w:val="24"/>
              </w:rPr>
              <w:t>To end my speech, I…..</w:t>
            </w:r>
          </w:p>
          <w:p w14:paraId="60A8A499" w14:textId="77777777" w:rsidR="001A27D0" w:rsidRPr="00750287" w:rsidRDefault="001A27D0" w:rsidP="00321172">
            <w:pPr>
              <w:rPr>
                <w:rFonts w:ascii="Times New Roman" w:hAnsi="Times New Roman"/>
                <w:i/>
                <w:sz w:val="24"/>
                <w:szCs w:val="24"/>
              </w:rPr>
            </w:pPr>
            <w:r w:rsidRPr="00750287">
              <w:rPr>
                <w:rFonts w:ascii="Times New Roman" w:hAnsi="Times New Roman"/>
                <w:i/>
                <w:sz w:val="24"/>
                <w:szCs w:val="24"/>
              </w:rPr>
              <w:t>In conclusion……</w:t>
            </w:r>
          </w:p>
          <w:p w14:paraId="40BF75B9" w14:textId="77777777" w:rsidR="001A27D0" w:rsidRDefault="001A27D0" w:rsidP="00321172">
            <w:pPr>
              <w:rPr>
                <w:rFonts w:ascii="Times New Roman" w:hAnsi="Times New Roman"/>
                <w:sz w:val="24"/>
                <w:szCs w:val="24"/>
              </w:rPr>
            </w:pPr>
            <w:r w:rsidRPr="00750287">
              <w:rPr>
                <w:rFonts w:ascii="Times New Roman" w:hAnsi="Times New Roman"/>
                <w:i/>
                <w:sz w:val="24"/>
                <w:szCs w:val="24"/>
              </w:rPr>
              <w:t>In wrapping up today, I…….</w:t>
            </w:r>
          </w:p>
        </w:tc>
      </w:tr>
    </w:tbl>
    <w:p w14:paraId="76B1404A" w14:textId="77777777" w:rsidR="001A27D0" w:rsidRDefault="001A27D0" w:rsidP="001A27D0">
      <w:pPr>
        <w:rPr>
          <w:rFonts w:ascii="Times New Roman" w:hAnsi="Times New Roman"/>
          <w:b/>
          <w:sz w:val="28"/>
          <w:szCs w:val="28"/>
        </w:rPr>
      </w:pPr>
    </w:p>
    <w:p w14:paraId="08FC5BE2" w14:textId="77777777" w:rsidR="001A27D0" w:rsidRPr="004A35DA" w:rsidRDefault="001A27D0" w:rsidP="00735FFF">
      <w:pPr>
        <w:pStyle w:val="ListParagraph"/>
        <w:numPr>
          <w:ilvl w:val="0"/>
          <w:numId w:val="44"/>
        </w:numPr>
        <w:rPr>
          <w:rFonts w:ascii="Times New Roman" w:hAnsi="Times New Roman"/>
          <w:sz w:val="28"/>
          <w:szCs w:val="28"/>
        </w:rPr>
      </w:pPr>
      <w:r>
        <w:rPr>
          <w:rFonts w:ascii="Times New Roman" w:hAnsi="Times New Roman"/>
          <w:sz w:val="28"/>
          <w:szCs w:val="28"/>
        </w:rPr>
        <w:t xml:space="preserve">Ask students to draw an image and write a few sentences describing what their dreams are for their future. Then, have them engage in a think pair share about their dream for their future. Ask them to </w:t>
      </w:r>
    </w:p>
    <w:p w14:paraId="545DB076" w14:textId="77777777" w:rsidR="001A27D0" w:rsidRDefault="001A27D0" w:rsidP="001A27D0">
      <w:pPr>
        <w:rPr>
          <w:rFonts w:ascii="Times New Roman" w:hAnsi="Times New Roman"/>
          <w:b/>
          <w:sz w:val="28"/>
          <w:szCs w:val="28"/>
        </w:rPr>
      </w:pPr>
    </w:p>
    <w:p w14:paraId="29478406" w14:textId="77777777" w:rsidR="001A27D0" w:rsidRDefault="001A27D0" w:rsidP="001A27D0">
      <w:pPr>
        <w:rPr>
          <w:rFonts w:ascii="Times New Roman" w:hAnsi="Times New Roman"/>
          <w:b/>
          <w:sz w:val="28"/>
          <w:szCs w:val="28"/>
        </w:rPr>
      </w:pPr>
    </w:p>
    <w:p w14:paraId="37A095E6" w14:textId="77777777" w:rsidR="001A27D0" w:rsidRDefault="001A27D0" w:rsidP="001A27D0">
      <w:pPr>
        <w:rPr>
          <w:rFonts w:ascii="Times New Roman" w:hAnsi="Times New Roman"/>
          <w:b/>
          <w:sz w:val="28"/>
          <w:szCs w:val="28"/>
        </w:rPr>
      </w:pPr>
    </w:p>
    <w:p w14:paraId="26A3697B" w14:textId="77777777" w:rsidR="001A27D0" w:rsidRDefault="001A27D0" w:rsidP="001A27D0">
      <w:pPr>
        <w:rPr>
          <w:rFonts w:ascii="Times New Roman" w:hAnsi="Times New Roman"/>
          <w:b/>
          <w:sz w:val="28"/>
          <w:szCs w:val="28"/>
        </w:rPr>
      </w:pPr>
    </w:p>
    <w:p w14:paraId="66124DC0" w14:textId="77777777" w:rsidR="001A27D0" w:rsidRDefault="001A27D0" w:rsidP="001A27D0">
      <w:pPr>
        <w:rPr>
          <w:rFonts w:ascii="Times New Roman" w:hAnsi="Times New Roman"/>
          <w:b/>
          <w:sz w:val="28"/>
          <w:szCs w:val="28"/>
        </w:rPr>
      </w:pPr>
    </w:p>
    <w:p w14:paraId="673DB62F" w14:textId="77777777" w:rsidR="001A27D0" w:rsidRDefault="001A27D0" w:rsidP="001A27D0">
      <w:pPr>
        <w:rPr>
          <w:rFonts w:ascii="Times New Roman" w:hAnsi="Times New Roman"/>
          <w:b/>
          <w:sz w:val="28"/>
          <w:szCs w:val="28"/>
        </w:rPr>
      </w:pPr>
    </w:p>
    <w:p w14:paraId="45831772" w14:textId="77777777" w:rsidR="001A27D0" w:rsidRDefault="001A27D0" w:rsidP="001A27D0">
      <w:pPr>
        <w:rPr>
          <w:rFonts w:ascii="Times New Roman" w:hAnsi="Times New Roman"/>
          <w:b/>
          <w:sz w:val="28"/>
          <w:szCs w:val="28"/>
        </w:rPr>
      </w:pPr>
    </w:p>
    <w:p w14:paraId="5127393E" w14:textId="77777777" w:rsidR="001A27D0" w:rsidRDefault="001A27D0" w:rsidP="001A27D0">
      <w:pPr>
        <w:rPr>
          <w:rFonts w:ascii="Times New Roman" w:hAnsi="Times New Roman"/>
          <w:b/>
          <w:sz w:val="28"/>
          <w:szCs w:val="28"/>
        </w:rPr>
      </w:pPr>
    </w:p>
    <w:p w14:paraId="68CBEEA4" w14:textId="77777777" w:rsidR="001A27D0" w:rsidRDefault="001A27D0" w:rsidP="001A27D0">
      <w:pPr>
        <w:rPr>
          <w:rFonts w:ascii="Times New Roman" w:hAnsi="Times New Roman"/>
          <w:b/>
          <w:sz w:val="28"/>
          <w:szCs w:val="28"/>
        </w:rPr>
      </w:pPr>
    </w:p>
    <w:p w14:paraId="728EF1BA" w14:textId="77777777" w:rsidR="001A27D0" w:rsidRDefault="001A27D0" w:rsidP="001A27D0">
      <w:pPr>
        <w:rPr>
          <w:rFonts w:ascii="Times New Roman" w:hAnsi="Times New Roman"/>
          <w:b/>
          <w:sz w:val="28"/>
          <w:szCs w:val="28"/>
        </w:rPr>
      </w:pPr>
    </w:p>
    <w:p w14:paraId="70DC58D7" w14:textId="77777777" w:rsidR="001A27D0" w:rsidRDefault="001A27D0" w:rsidP="001A27D0">
      <w:pPr>
        <w:rPr>
          <w:rFonts w:ascii="Times New Roman" w:hAnsi="Times New Roman"/>
          <w:b/>
          <w:sz w:val="28"/>
          <w:szCs w:val="28"/>
        </w:rPr>
      </w:pPr>
    </w:p>
    <w:p w14:paraId="22612B55" w14:textId="77777777" w:rsidR="001A27D0" w:rsidRPr="0083523E" w:rsidRDefault="001A27D0" w:rsidP="001A27D0">
      <w:pPr>
        <w:rPr>
          <w:rFonts w:ascii="Times New Roman" w:hAnsi="Times New Roman"/>
          <w:b/>
          <w:sz w:val="28"/>
          <w:szCs w:val="28"/>
        </w:rPr>
      </w:pPr>
      <w:r>
        <w:rPr>
          <w:rFonts w:ascii="Times New Roman" w:hAnsi="Times New Roman"/>
          <w:b/>
          <w:sz w:val="28"/>
          <w:szCs w:val="28"/>
        </w:rPr>
        <w:t>Language Development Class, Week 2, Day 2</w:t>
      </w:r>
    </w:p>
    <w:p w14:paraId="04C81906" w14:textId="77777777" w:rsidR="001A27D0" w:rsidRPr="00AE3068" w:rsidRDefault="001A27D0" w:rsidP="001A27D0">
      <w:pPr>
        <w:rPr>
          <w:rFonts w:ascii="Times New Roman" w:hAnsi="Times New Roman"/>
          <w:sz w:val="24"/>
          <w:szCs w:val="24"/>
        </w:rPr>
      </w:pPr>
      <w:r w:rsidRPr="00AE3068">
        <w:rPr>
          <w:rFonts w:ascii="Times New Roman" w:hAnsi="Times New Roman"/>
          <w:b/>
          <w:sz w:val="24"/>
          <w:szCs w:val="24"/>
        </w:rPr>
        <w:t xml:space="preserve">Lesson: </w:t>
      </w:r>
      <w:r w:rsidRPr="00AE3068">
        <w:rPr>
          <w:rFonts w:ascii="Times New Roman" w:hAnsi="Times New Roman"/>
          <w:sz w:val="24"/>
          <w:szCs w:val="24"/>
        </w:rPr>
        <w:t xml:space="preserve"> </w:t>
      </w:r>
      <w:r>
        <w:rPr>
          <w:rFonts w:ascii="Times New Roman" w:hAnsi="Times New Roman"/>
          <w:sz w:val="24"/>
          <w:szCs w:val="24"/>
        </w:rPr>
        <w:t>DNC Keynote address, 2004 (excerpt)</w:t>
      </w:r>
    </w:p>
    <w:p w14:paraId="0B74B70D" w14:textId="77777777" w:rsidR="001A27D0" w:rsidRPr="007E4AF0" w:rsidRDefault="001A27D0" w:rsidP="001A27D0">
      <w:pPr>
        <w:rPr>
          <w:rFonts w:ascii="Times New Roman" w:hAnsi="Times New Roman"/>
          <w:sz w:val="24"/>
          <w:szCs w:val="24"/>
        </w:rPr>
      </w:pPr>
      <w:r w:rsidRPr="007E4AF0">
        <w:rPr>
          <w:rFonts w:ascii="Times New Roman" w:hAnsi="Times New Roman"/>
          <w:b/>
          <w:sz w:val="24"/>
          <w:szCs w:val="24"/>
        </w:rPr>
        <w:t>Text:</w:t>
      </w:r>
      <w:r w:rsidRPr="007E4AF0">
        <w:rPr>
          <w:rFonts w:ascii="Times New Roman" w:hAnsi="Times New Roman"/>
          <w:sz w:val="24"/>
          <w:szCs w:val="24"/>
        </w:rPr>
        <w:t xml:space="preserve">  </w:t>
      </w:r>
      <w:r>
        <w:rPr>
          <w:rFonts w:ascii="Times New Roman" w:hAnsi="Times New Roman"/>
          <w:sz w:val="24"/>
          <w:szCs w:val="24"/>
        </w:rPr>
        <w:t>Barack Obama’s Keynote Address, 2004 (excerpt)</w:t>
      </w:r>
    </w:p>
    <w:p w14:paraId="179F2639" w14:textId="77777777" w:rsidR="001A27D0" w:rsidRPr="00AE3068" w:rsidRDefault="001A27D0" w:rsidP="001A27D0">
      <w:pPr>
        <w:rPr>
          <w:rStyle w:val="SubtleEmphasis"/>
          <w:rFonts w:ascii="Times New Roman" w:hAnsi="Times New Roman"/>
        </w:rPr>
      </w:pPr>
      <w:r w:rsidRPr="007E4AF0">
        <w:rPr>
          <w:rFonts w:ascii="Times New Roman" w:hAnsi="Times New Roman"/>
          <w:b/>
          <w:sz w:val="24"/>
          <w:szCs w:val="24"/>
        </w:rPr>
        <w:t xml:space="preserve">Topic:  </w:t>
      </w:r>
      <w:r>
        <w:rPr>
          <w:rFonts w:ascii="Times New Roman" w:hAnsi="Times New Roman"/>
          <w:sz w:val="24"/>
          <w:szCs w:val="24"/>
        </w:rPr>
        <w:t>ELA; Empathy</w:t>
      </w:r>
    </w:p>
    <w:p w14:paraId="4F8A0A89" w14:textId="77777777" w:rsidR="001A27D0" w:rsidRPr="00AE3068" w:rsidRDefault="001A27D0" w:rsidP="001A27D0">
      <w:pPr>
        <w:rPr>
          <w:rFonts w:ascii="Times New Roman" w:hAnsi="Times New Roman"/>
          <w:sz w:val="24"/>
          <w:szCs w:val="24"/>
        </w:rPr>
      </w:pPr>
      <w:r w:rsidRPr="00AE3068">
        <w:rPr>
          <w:rFonts w:ascii="Times New Roman" w:hAnsi="Times New Roman"/>
          <w:b/>
          <w:sz w:val="24"/>
          <w:szCs w:val="24"/>
        </w:rPr>
        <w:t>Level:</w:t>
      </w:r>
      <w:r w:rsidRPr="00AE3068">
        <w:rPr>
          <w:rFonts w:ascii="Times New Roman" w:hAnsi="Times New Roman"/>
          <w:sz w:val="24"/>
          <w:szCs w:val="24"/>
        </w:rPr>
        <w:t xml:space="preserve">  Beginner/Intermediate/Advanced</w:t>
      </w:r>
    </w:p>
    <w:p w14:paraId="7DC2FB96" w14:textId="77777777" w:rsidR="001A27D0" w:rsidRPr="007E4AF0" w:rsidRDefault="001A27D0" w:rsidP="001A27D0">
      <w:pPr>
        <w:rPr>
          <w:rFonts w:ascii="Times New Roman" w:hAnsi="Times New Roman"/>
          <w:b/>
          <w:sz w:val="24"/>
          <w:szCs w:val="24"/>
        </w:rPr>
      </w:pPr>
      <w:r w:rsidRPr="007E4AF0">
        <w:rPr>
          <w:rFonts w:ascii="Times New Roman" w:hAnsi="Times New Roman"/>
          <w:b/>
          <w:sz w:val="24"/>
          <w:szCs w:val="24"/>
        </w:rPr>
        <w:t>Common Core State Standards:</w:t>
      </w:r>
    </w:p>
    <w:p w14:paraId="3C3AB72F" w14:textId="77777777" w:rsidR="001A27D0" w:rsidRPr="009C437D" w:rsidRDefault="001A27D0" w:rsidP="001A27D0">
      <w:pPr>
        <w:rPr>
          <w:rFonts w:ascii="Times New Roman" w:eastAsia="Times New Roman" w:hAnsi="Times New Roman"/>
          <w:sz w:val="24"/>
          <w:szCs w:val="24"/>
        </w:rPr>
      </w:pPr>
      <w:r w:rsidRPr="009C437D">
        <w:rPr>
          <w:rFonts w:ascii="Times New Roman" w:eastAsia="Times New Roman" w:hAnsi="Times New Roman"/>
          <w:caps/>
          <w:sz w:val="20"/>
          <w:szCs w:val="20"/>
        </w:rPr>
        <w:t>CCSS.ELA-LITERACY.RL.6.2</w:t>
      </w:r>
      <w:r w:rsidRPr="00AE3068">
        <w:rPr>
          <w:rFonts w:ascii="Times New Roman" w:eastAsia="Times New Roman" w:hAnsi="Times New Roman"/>
          <w:color w:val="202020"/>
          <w:sz w:val="26"/>
          <w:szCs w:val="26"/>
        </w:rPr>
        <w:br/>
      </w:r>
      <w:r w:rsidRPr="009C437D">
        <w:rPr>
          <w:rFonts w:ascii="Times New Roman" w:eastAsia="Times New Roman" w:hAnsi="Times New Roman"/>
          <w:color w:val="202020"/>
          <w:sz w:val="24"/>
          <w:szCs w:val="24"/>
        </w:rPr>
        <w:t>Determine a theme or central idea of a text and how it is conveyed through particular details; provide a summary of the text distinct from personal opinions or judgments.</w:t>
      </w:r>
    </w:p>
    <w:p w14:paraId="33924C22" w14:textId="77777777" w:rsidR="001A27D0" w:rsidRDefault="001A27D0" w:rsidP="001A27D0">
      <w:pPr>
        <w:rPr>
          <w:rFonts w:ascii="Times New Roman" w:eastAsia="Times New Roman" w:hAnsi="Times New Roman"/>
          <w:color w:val="202020"/>
          <w:sz w:val="24"/>
          <w:szCs w:val="24"/>
        </w:rPr>
      </w:pPr>
      <w:r w:rsidRPr="009C437D">
        <w:rPr>
          <w:rFonts w:ascii="Times New Roman" w:eastAsia="Times New Roman" w:hAnsi="Times New Roman"/>
          <w:caps/>
          <w:sz w:val="20"/>
          <w:szCs w:val="20"/>
        </w:rPr>
        <w:t>CCSS.ELA-LITERACY.SL.6.1</w:t>
      </w:r>
      <w:r w:rsidRPr="00AE3068">
        <w:rPr>
          <w:rFonts w:ascii="Times New Roman" w:eastAsia="Times New Roman" w:hAnsi="Times New Roman"/>
          <w:color w:val="202020"/>
          <w:sz w:val="26"/>
          <w:szCs w:val="26"/>
        </w:rPr>
        <w:br/>
      </w:r>
      <w:r w:rsidRPr="009C437D">
        <w:rPr>
          <w:rFonts w:ascii="Times New Roman" w:eastAsia="Times New Roman" w:hAnsi="Times New Roman"/>
          <w:color w:val="202020"/>
          <w:sz w:val="24"/>
          <w:szCs w:val="24"/>
        </w:rPr>
        <w:t xml:space="preserve">Engage effectively in a range of collaborative discussions (one-on-one, in groups, and teacher-led) </w:t>
      </w:r>
      <w:r>
        <w:rPr>
          <w:rFonts w:ascii="Times New Roman" w:eastAsia="Times New Roman" w:hAnsi="Times New Roman"/>
          <w:color w:val="202020"/>
          <w:sz w:val="24"/>
          <w:szCs w:val="24"/>
        </w:rPr>
        <w:t>with diverse partners on grade-level</w:t>
      </w:r>
      <w:r w:rsidRPr="009C437D">
        <w:rPr>
          <w:rFonts w:ascii="Times New Roman" w:eastAsia="Times New Roman" w:hAnsi="Times New Roman"/>
          <w:color w:val="202020"/>
          <w:sz w:val="24"/>
          <w:szCs w:val="24"/>
        </w:rPr>
        <w:t xml:space="preserve"> topics, texts, and issues, building on others' ideas and expressing their own clearly.</w:t>
      </w:r>
    </w:p>
    <w:p w14:paraId="0E7F87D3" w14:textId="77777777" w:rsidR="001A27D0" w:rsidRPr="009C437D" w:rsidRDefault="001A27D0" w:rsidP="001A27D0">
      <w:pPr>
        <w:rPr>
          <w:rFonts w:ascii="Times New Roman" w:eastAsia="Times New Roman" w:hAnsi="Times New Roman"/>
          <w:sz w:val="24"/>
          <w:szCs w:val="24"/>
        </w:rPr>
      </w:pPr>
      <w:r w:rsidRPr="009C437D">
        <w:rPr>
          <w:rFonts w:ascii="Times New Roman" w:eastAsia="Times New Roman" w:hAnsi="Times New Roman"/>
          <w:caps/>
          <w:sz w:val="20"/>
          <w:szCs w:val="20"/>
        </w:rPr>
        <w:t>CCSS.ELA-LITERACY.RL.6</w:t>
      </w:r>
      <w:r>
        <w:rPr>
          <w:rFonts w:ascii="Times New Roman" w:eastAsia="Times New Roman" w:hAnsi="Times New Roman"/>
          <w:caps/>
          <w:sz w:val="20"/>
          <w:szCs w:val="20"/>
        </w:rPr>
        <w:t>-12</w:t>
      </w:r>
      <w:r w:rsidRPr="00AE3068">
        <w:rPr>
          <w:rFonts w:ascii="Times New Roman" w:eastAsia="Times New Roman" w:hAnsi="Times New Roman"/>
          <w:color w:val="202020"/>
          <w:sz w:val="26"/>
          <w:szCs w:val="26"/>
        </w:rPr>
        <w:br/>
      </w:r>
      <w:r w:rsidRPr="007754A4">
        <w:rPr>
          <w:rFonts w:ascii="Times New Roman" w:eastAsia="Times New Roman" w:hAnsi="Times New Roman"/>
          <w:sz w:val="24"/>
          <w:szCs w:val="24"/>
        </w:rPr>
        <w:t>Compare and contrast the experience of reading a story, drama, or poem to listening to or viewing an audio, video, or live version of the text, including contrasting what they “see” and “hear” when reading the text to what they perceive when they listen or watch.</w:t>
      </w:r>
    </w:p>
    <w:p w14:paraId="4D8A6A77" w14:textId="77777777" w:rsidR="001A27D0" w:rsidRDefault="001A27D0" w:rsidP="001A27D0">
      <w:pPr>
        <w:spacing w:after="0"/>
        <w:rPr>
          <w:rFonts w:ascii="Times New Roman" w:hAnsi="Times New Roman"/>
          <w:b/>
          <w:sz w:val="24"/>
          <w:szCs w:val="24"/>
        </w:rPr>
      </w:pPr>
      <w:r w:rsidRPr="00AE3068">
        <w:rPr>
          <w:rFonts w:ascii="Times New Roman" w:hAnsi="Times New Roman"/>
          <w:b/>
          <w:sz w:val="24"/>
          <w:szCs w:val="24"/>
        </w:rPr>
        <w:t>WIDA Standards:</w:t>
      </w:r>
    </w:p>
    <w:p w14:paraId="522335A4" w14:textId="77777777" w:rsidR="001A27D0" w:rsidRDefault="001A27D0" w:rsidP="001A27D0">
      <w:pPr>
        <w:spacing w:after="0"/>
        <w:rPr>
          <w:rFonts w:ascii="Times New Roman" w:hAnsi="Times New Roman"/>
          <w:sz w:val="24"/>
          <w:szCs w:val="24"/>
        </w:rPr>
      </w:pPr>
      <w:r>
        <w:rPr>
          <w:rFonts w:ascii="Times New Roman" w:hAnsi="Times New Roman"/>
          <w:sz w:val="24"/>
          <w:szCs w:val="24"/>
        </w:rPr>
        <w:t>Standard 1-</w:t>
      </w:r>
      <w:r w:rsidRPr="009C437D">
        <w:rPr>
          <w:rFonts w:ascii="Times New Roman" w:hAnsi="Times New Roman"/>
          <w:sz w:val="24"/>
          <w:szCs w:val="24"/>
        </w:rPr>
        <w:t xml:space="preserve"> </w:t>
      </w:r>
      <w:r>
        <w:rPr>
          <w:rFonts w:ascii="Times New Roman" w:hAnsi="Times New Roman"/>
          <w:sz w:val="24"/>
          <w:szCs w:val="24"/>
        </w:rPr>
        <w:t>English language learners communicate for social and i</w:t>
      </w:r>
      <w:r w:rsidRPr="009C437D">
        <w:rPr>
          <w:rFonts w:ascii="Times New Roman" w:hAnsi="Times New Roman"/>
          <w:sz w:val="24"/>
          <w:szCs w:val="24"/>
        </w:rPr>
        <w:t xml:space="preserve">nstructional </w:t>
      </w:r>
      <w:r>
        <w:rPr>
          <w:rFonts w:ascii="Times New Roman" w:hAnsi="Times New Roman"/>
          <w:sz w:val="24"/>
          <w:szCs w:val="24"/>
        </w:rPr>
        <w:t>purposes within the school setting.</w:t>
      </w:r>
    </w:p>
    <w:p w14:paraId="2BCDA953" w14:textId="77777777" w:rsidR="001A27D0" w:rsidRPr="009C437D" w:rsidRDefault="001A27D0" w:rsidP="001A27D0">
      <w:pPr>
        <w:spacing w:after="0"/>
        <w:rPr>
          <w:rFonts w:ascii="Times New Roman" w:hAnsi="Times New Roman"/>
          <w:sz w:val="24"/>
          <w:szCs w:val="24"/>
        </w:rPr>
      </w:pPr>
    </w:p>
    <w:p w14:paraId="0BE59957" w14:textId="77777777" w:rsidR="001A27D0" w:rsidRPr="009C437D" w:rsidRDefault="001A27D0" w:rsidP="001A27D0">
      <w:pPr>
        <w:spacing w:after="0"/>
        <w:rPr>
          <w:rFonts w:ascii="Times New Roman" w:hAnsi="Times New Roman"/>
          <w:sz w:val="24"/>
          <w:szCs w:val="24"/>
        </w:rPr>
      </w:pPr>
      <w:r>
        <w:rPr>
          <w:rFonts w:ascii="Times New Roman" w:hAnsi="Times New Roman"/>
          <w:sz w:val="24"/>
          <w:szCs w:val="24"/>
        </w:rPr>
        <w:t>Standard 2-</w:t>
      </w:r>
      <w:r w:rsidRPr="006E78CF">
        <w:rPr>
          <w:rFonts w:ascii="Times New Roman" w:hAnsi="Times New Roman"/>
          <w:sz w:val="24"/>
          <w:szCs w:val="24"/>
        </w:rPr>
        <w:t xml:space="preserve"> </w:t>
      </w:r>
      <w:r>
        <w:rPr>
          <w:rFonts w:ascii="Times New Roman" w:hAnsi="Times New Roman"/>
          <w:sz w:val="24"/>
          <w:szCs w:val="24"/>
        </w:rPr>
        <w:t>English language learners communicate information, ideas, and concepts necessary for academic success in the content area of English Language Arts.</w:t>
      </w:r>
    </w:p>
    <w:p w14:paraId="02385D53" w14:textId="77777777" w:rsidR="001A27D0" w:rsidRDefault="001A27D0" w:rsidP="001A27D0">
      <w:pPr>
        <w:spacing w:after="0"/>
        <w:rPr>
          <w:rFonts w:ascii="Times New Roman" w:hAnsi="Times New Roman"/>
          <w:sz w:val="24"/>
          <w:szCs w:val="24"/>
        </w:rPr>
      </w:pPr>
    </w:p>
    <w:p w14:paraId="4760EDE7" w14:textId="77777777" w:rsidR="001A27D0" w:rsidRDefault="001A27D0" w:rsidP="001A27D0">
      <w:pPr>
        <w:spacing w:after="0"/>
        <w:rPr>
          <w:rFonts w:ascii="Times New Roman" w:hAnsi="Times New Roman"/>
          <w:sz w:val="24"/>
          <w:szCs w:val="24"/>
        </w:rPr>
      </w:pPr>
      <w:r>
        <w:rPr>
          <w:rFonts w:ascii="Times New Roman" w:hAnsi="Times New Roman"/>
          <w:sz w:val="24"/>
          <w:szCs w:val="24"/>
        </w:rPr>
        <w:t>Standard 5-</w:t>
      </w:r>
      <w:r w:rsidRPr="006E78CF">
        <w:rPr>
          <w:rFonts w:ascii="Times New Roman" w:hAnsi="Times New Roman"/>
          <w:sz w:val="24"/>
          <w:szCs w:val="24"/>
        </w:rPr>
        <w:t xml:space="preserve"> </w:t>
      </w:r>
      <w:r>
        <w:rPr>
          <w:rFonts w:ascii="Times New Roman" w:hAnsi="Times New Roman"/>
          <w:sz w:val="24"/>
          <w:szCs w:val="24"/>
        </w:rPr>
        <w:t>English language learners communicate information, ideas, and concepts necessary for academic success in the content area of Social Studies</w:t>
      </w:r>
    </w:p>
    <w:p w14:paraId="6C938BF6" w14:textId="77777777" w:rsidR="001A27D0" w:rsidRDefault="001A27D0" w:rsidP="001A27D0">
      <w:pPr>
        <w:spacing w:after="0"/>
        <w:rPr>
          <w:rFonts w:ascii="Times New Roman" w:hAnsi="Times New Roman"/>
          <w:b/>
          <w:sz w:val="24"/>
          <w:szCs w:val="24"/>
        </w:rPr>
      </w:pPr>
    </w:p>
    <w:p w14:paraId="736D536D" w14:textId="77777777" w:rsidR="001A27D0" w:rsidRDefault="001A27D0" w:rsidP="001A27D0">
      <w:pPr>
        <w:spacing w:after="0"/>
        <w:rPr>
          <w:rFonts w:ascii="Times New Roman" w:hAnsi="Times New Roman"/>
          <w:b/>
          <w:sz w:val="24"/>
          <w:szCs w:val="24"/>
        </w:rPr>
      </w:pPr>
      <w:r w:rsidRPr="007E4AF0">
        <w:rPr>
          <w:rFonts w:ascii="Times New Roman" w:hAnsi="Times New Roman"/>
          <w:b/>
          <w:sz w:val="24"/>
          <w:szCs w:val="24"/>
        </w:rPr>
        <w:t>Content Objectives:</w:t>
      </w:r>
      <w:r>
        <w:rPr>
          <w:rFonts w:ascii="Times New Roman" w:hAnsi="Times New Roman"/>
          <w:b/>
          <w:sz w:val="24"/>
          <w:szCs w:val="24"/>
        </w:rPr>
        <w:t xml:space="preserve"> </w:t>
      </w:r>
    </w:p>
    <w:p w14:paraId="44266E90" w14:textId="77777777" w:rsidR="001A27D0" w:rsidRDefault="001A27D0" w:rsidP="001A27D0">
      <w:pPr>
        <w:spacing w:after="0"/>
        <w:rPr>
          <w:rFonts w:ascii="Times New Roman" w:hAnsi="Times New Roman"/>
          <w:b/>
          <w:sz w:val="24"/>
          <w:szCs w:val="24"/>
        </w:rPr>
      </w:pPr>
      <w:r>
        <w:rPr>
          <w:rFonts w:ascii="Times New Roman" w:hAnsi="Times New Roman"/>
          <w:b/>
          <w:sz w:val="24"/>
          <w:szCs w:val="24"/>
        </w:rPr>
        <w:t>SWBAT</w:t>
      </w:r>
    </w:p>
    <w:p w14:paraId="116C6ECB" w14:textId="77777777" w:rsidR="001A27D0" w:rsidRPr="00ED4766" w:rsidRDefault="001A27D0" w:rsidP="00735FFF">
      <w:pPr>
        <w:numPr>
          <w:ilvl w:val="0"/>
          <w:numId w:val="31"/>
        </w:numPr>
        <w:spacing w:after="0" w:line="240" w:lineRule="auto"/>
        <w:contextualSpacing/>
        <w:rPr>
          <w:rFonts w:ascii="Times New Roman" w:hAnsi="Times New Roman"/>
          <w:sz w:val="24"/>
          <w:szCs w:val="24"/>
        </w:rPr>
      </w:pPr>
      <w:r w:rsidRPr="00ED4766">
        <w:rPr>
          <w:rFonts w:ascii="Times New Roman" w:hAnsi="Times New Roman"/>
          <w:sz w:val="24"/>
          <w:szCs w:val="24"/>
        </w:rPr>
        <w:t xml:space="preserve">Articulate and distinguish the difference between a </w:t>
      </w:r>
      <w:r w:rsidRPr="00ED4766">
        <w:rPr>
          <w:rFonts w:ascii="Times New Roman" w:hAnsi="Times New Roman"/>
          <w:i/>
          <w:sz w:val="24"/>
          <w:szCs w:val="24"/>
        </w:rPr>
        <w:t>primary</w:t>
      </w:r>
      <w:r w:rsidRPr="00ED4766">
        <w:rPr>
          <w:rFonts w:ascii="Times New Roman" w:hAnsi="Times New Roman"/>
          <w:sz w:val="24"/>
          <w:szCs w:val="24"/>
        </w:rPr>
        <w:t xml:space="preserve"> source and a </w:t>
      </w:r>
      <w:r w:rsidRPr="00ED4766">
        <w:rPr>
          <w:rFonts w:ascii="Times New Roman" w:hAnsi="Times New Roman"/>
          <w:i/>
          <w:sz w:val="24"/>
          <w:szCs w:val="24"/>
        </w:rPr>
        <w:t>secondary</w:t>
      </w:r>
      <w:r w:rsidRPr="00ED4766">
        <w:rPr>
          <w:rFonts w:ascii="Times New Roman" w:hAnsi="Times New Roman"/>
          <w:sz w:val="24"/>
          <w:szCs w:val="24"/>
        </w:rPr>
        <w:t xml:space="preserve"> source.</w:t>
      </w:r>
    </w:p>
    <w:p w14:paraId="07E32B7B" w14:textId="77777777" w:rsidR="001A27D0" w:rsidRPr="00ED4766" w:rsidRDefault="001A27D0" w:rsidP="00735FFF">
      <w:pPr>
        <w:numPr>
          <w:ilvl w:val="0"/>
          <w:numId w:val="31"/>
        </w:numPr>
        <w:spacing w:after="0" w:line="240" w:lineRule="auto"/>
        <w:contextualSpacing/>
        <w:rPr>
          <w:rFonts w:ascii="Times New Roman" w:hAnsi="Times New Roman"/>
          <w:sz w:val="24"/>
          <w:szCs w:val="24"/>
        </w:rPr>
      </w:pPr>
      <w:r w:rsidRPr="00ED4766">
        <w:rPr>
          <w:rFonts w:ascii="Times New Roman" w:hAnsi="Times New Roman"/>
          <w:sz w:val="24"/>
          <w:szCs w:val="24"/>
        </w:rPr>
        <w:t xml:space="preserve">Describe and discuss President Barack Obama’s political beliefs and leadership style. </w:t>
      </w:r>
    </w:p>
    <w:p w14:paraId="3107B6F8" w14:textId="77777777" w:rsidR="001A27D0" w:rsidRPr="00ED4766" w:rsidRDefault="001A27D0" w:rsidP="00735FFF">
      <w:pPr>
        <w:numPr>
          <w:ilvl w:val="0"/>
          <w:numId w:val="31"/>
        </w:numPr>
        <w:spacing w:after="0" w:line="240" w:lineRule="auto"/>
        <w:contextualSpacing/>
        <w:rPr>
          <w:rFonts w:ascii="Times New Roman" w:hAnsi="Times New Roman"/>
          <w:sz w:val="24"/>
          <w:szCs w:val="24"/>
        </w:rPr>
      </w:pPr>
      <w:r w:rsidRPr="00ED4766">
        <w:rPr>
          <w:rFonts w:ascii="Times New Roman" w:hAnsi="Times New Roman"/>
          <w:sz w:val="24"/>
          <w:szCs w:val="24"/>
        </w:rPr>
        <w:t>Demonstrate an understanding of the values of diversity and tolerance.</w:t>
      </w:r>
    </w:p>
    <w:p w14:paraId="10032528" w14:textId="77777777" w:rsidR="001A27D0" w:rsidRDefault="001A27D0" w:rsidP="00735FFF">
      <w:pPr>
        <w:numPr>
          <w:ilvl w:val="0"/>
          <w:numId w:val="31"/>
        </w:numPr>
        <w:spacing w:after="0" w:line="240" w:lineRule="auto"/>
        <w:contextualSpacing/>
        <w:rPr>
          <w:rFonts w:ascii="Times New Roman" w:hAnsi="Times New Roman"/>
          <w:sz w:val="24"/>
          <w:szCs w:val="24"/>
        </w:rPr>
      </w:pPr>
      <w:r w:rsidRPr="00ED4766">
        <w:rPr>
          <w:rFonts w:ascii="Times New Roman" w:hAnsi="Times New Roman"/>
          <w:sz w:val="24"/>
          <w:szCs w:val="24"/>
        </w:rPr>
        <w:t>Recognize and explain how “empathy” is related to Barack Obama’s Keynote Address.</w:t>
      </w:r>
    </w:p>
    <w:p w14:paraId="63B539EF" w14:textId="77777777" w:rsidR="001A27D0" w:rsidRPr="00ED4766" w:rsidRDefault="001A27D0" w:rsidP="001A27D0">
      <w:pPr>
        <w:spacing w:after="0" w:line="240" w:lineRule="auto"/>
        <w:ind w:left="720"/>
        <w:contextualSpacing/>
        <w:rPr>
          <w:rFonts w:ascii="Times New Roman" w:hAnsi="Times New Roman"/>
          <w:sz w:val="24"/>
          <w:szCs w:val="24"/>
        </w:rPr>
      </w:pPr>
    </w:p>
    <w:p w14:paraId="3A7C6DD3" w14:textId="77777777" w:rsidR="001A27D0" w:rsidRPr="00585F79" w:rsidRDefault="001A27D0" w:rsidP="001A27D0">
      <w:pPr>
        <w:spacing w:after="0" w:line="240" w:lineRule="auto"/>
        <w:ind w:left="720"/>
        <w:contextualSpacing/>
        <w:rPr>
          <w:rFonts w:ascii="Times New Roman" w:hAnsi="Times New Roman"/>
        </w:rPr>
      </w:pPr>
    </w:p>
    <w:p w14:paraId="528E15FC" w14:textId="77777777" w:rsidR="001A27D0" w:rsidRDefault="001A27D0" w:rsidP="001A27D0">
      <w:pPr>
        <w:pStyle w:val="ListParagraph"/>
        <w:ind w:left="0"/>
        <w:rPr>
          <w:rFonts w:ascii="Times New Roman" w:hAnsi="Times New Roman"/>
          <w:b/>
          <w:sz w:val="24"/>
          <w:szCs w:val="24"/>
        </w:rPr>
      </w:pPr>
      <w:r w:rsidRPr="007E4AF0">
        <w:rPr>
          <w:rFonts w:ascii="Times New Roman" w:hAnsi="Times New Roman"/>
          <w:b/>
          <w:sz w:val="24"/>
          <w:szCs w:val="24"/>
        </w:rPr>
        <w:t>Language Objectives:</w:t>
      </w:r>
      <w:r>
        <w:rPr>
          <w:rFonts w:ascii="Times New Roman" w:hAnsi="Times New Roman"/>
          <w:b/>
          <w:sz w:val="24"/>
          <w:szCs w:val="24"/>
        </w:rPr>
        <w:t xml:space="preserve"> </w:t>
      </w:r>
    </w:p>
    <w:p w14:paraId="2FEE58B0" w14:textId="77777777" w:rsidR="001A27D0" w:rsidRDefault="001A27D0" w:rsidP="001A27D0">
      <w:pPr>
        <w:pStyle w:val="ListParagraph"/>
        <w:ind w:left="0"/>
        <w:rPr>
          <w:rFonts w:ascii="Times New Roman" w:hAnsi="Times New Roman"/>
          <w:b/>
          <w:sz w:val="24"/>
          <w:szCs w:val="24"/>
        </w:rPr>
      </w:pPr>
      <w:r>
        <w:rPr>
          <w:rFonts w:ascii="Times New Roman" w:hAnsi="Times New Roman"/>
          <w:b/>
          <w:sz w:val="24"/>
          <w:szCs w:val="24"/>
        </w:rPr>
        <w:t>SWBAT</w:t>
      </w:r>
    </w:p>
    <w:p w14:paraId="65CD203E" w14:textId="77777777" w:rsidR="001A27D0" w:rsidRDefault="001A27D0" w:rsidP="001A27D0">
      <w:pPr>
        <w:pStyle w:val="ListParagraph"/>
        <w:numPr>
          <w:ilvl w:val="0"/>
          <w:numId w:val="1"/>
        </w:numPr>
        <w:spacing w:after="0"/>
        <w:rPr>
          <w:rFonts w:ascii="Times New Roman" w:hAnsi="Times New Roman"/>
          <w:sz w:val="24"/>
          <w:szCs w:val="24"/>
        </w:rPr>
      </w:pPr>
      <w:r>
        <w:rPr>
          <w:rFonts w:ascii="Times New Roman" w:hAnsi="Times New Roman"/>
          <w:sz w:val="24"/>
          <w:szCs w:val="24"/>
        </w:rPr>
        <w:t>Demonstrate an understanding of the concept of empathy by actively engaging in oral and written discourse using appropriate vocabulary at corresponding proficiency levels.</w:t>
      </w:r>
    </w:p>
    <w:p w14:paraId="095ACF3B" w14:textId="77777777" w:rsidR="001A27D0" w:rsidRPr="007E4AF0" w:rsidRDefault="001A27D0" w:rsidP="001A27D0">
      <w:pPr>
        <w:pStyle w:val="ListParagraph"/>
        <w:numPr>
          <w:ilvl w:val="0"/>
          <w:numId w:val="1"/>
        </w:numPr>
        <w:spacing w:after="0"/>
        <w:rPr>
          <w:rFonts w:ascii="Times New Roman" w:hAnsi="Times New Roman"/>
          <w:sz w:val="24"/>
          <w:szCs w:val="24"/>
        </w:rPr>
      </w:pPr>
      <w:r>
        <w:rPr>
          <w:rFonts w:ascii="Times New Roman" w:hAnsi="Times New Roman"/>
          <w:sz w:val="24"/>
          <w:szCs w:val="24"/>
        </w:rPr>
        <w:t>Use appropriate words, phrases, and illustrations to actively participate in listening, speaking, reading and writing activities at appropriate proficiency levels.</w:t>
      </w:r>
    </w:p>
    <w:p w14:paraId="7BCCC2B4" w14:textId="77777777" w:rsidR="001A27D0" w:rsidRDefault="001A27D0" w:rsidP="001A27D0">
      <w:pPr>
        <w:pStyle w:val="ListParagraph"/>
        <w:numPr>
          <w:ilvl w:val="0"/>
          <w:numId w:val="1"/>
        </w:numPr>
        <w:spacing w:after="0"/>
        <w:rPr>
          <w:rFonts w:ascii="Times New Roman" w:hAnsi="Times New Roman"/>
          <w:sz w:val="24"/>
          <w:szCs w:val="24"/>
        </w:rPr>
      </w:pPr>
      <w:r>
        <w:rPr>
          <w:rFonts w:ascii="Times New Roman" w:hAnsi="Times New Roman"/>
          <w:sz w:val="24"/>
          <w:szCs w:val="24"/>
        </w:rPr>
        <w:t>Orally demonstrate comprehension of the speech through partner and whole group discussions and literacy activities.</w:t>
      </w:r>
    </w:p>
    <w:p w14:paraId="79565D09" w14:textId="77777777" w:rsidR="001A27D0" w:rsidRDefault="001A27D0" w:rsidP="001A27D0">
      <w:pPr>
        <w:pStyle w:val="ListParagraph"/>
        <w:ind w:left="0"/>
        <w:rPr>
          <w:rFonts w:ascii="Times New Roman" w:hAnsi="Times New Roman"/>
          <w:b/>
          <w:sz w:val="24"/>
          <w:szCs w:val="24"/>
        </w:rPr>
      </w:pPr>
    </w:p>
    <w:p w14:paraId="013C26D2" w14:textId="77777777" w:rsidR="001A27D0" w:rsidRDefault="001A27D0" w:rsidP="001A27D0">
      <w:pPr>
        <w:spacing w:after="0"/>
        <w:rPr>
          <w:rFonts w:ascii="Times New Roman" w:hAnsi="Times New Roman"/>
          <w:b/>
          <w:sz w:val="24"/>
          <w:szCs w:val="24"/>
        </w:rPr>
      </w:pPr>
      <w:r w:rsidRPr="005945CC">
        <w:rPr>
          <w:rFonts w:ascii="Times New Roman" w:hAnsi="Times New Roman"/>
          <w:b/>
          <w:sz w:val="24"/>
          <w:szCs w:val="24"/>
        </w:rPr>
        <w:t xml:space="preserve">Habits of Mind Objective:  </w:t>
      </w:r>
    </w:p>
    <w:p w14:paraId="7BAA0633" w14:textId="77777777" w:rsidR="001A27D0" w:rsidRDefault="001A27D0" w:rsidP="001A27D0">
      <w:pPr>
        <w:spacing w:after="0"/>
        <w:rPr>
          <w:rFonts w:ascii="Times New Roman" w:hAnsi="Times New Roman"/>
          <w:b/>
          <w:sz w:val="24"/>
          <w:szCs w:val="24"/>
        </w:rPr>
      </w:pPr>
      <w:r>
        <w:rPr>
          <w:rFonts w:ascii="Times New Roman" w:hAnsi="Times New Roman"/>
          <w:b/>
          <w:sz w:val="24"/>
          <w:szCs w:val="24"/>
        </w:rPr>
        <w:t>SWBAT</w:t>
      </w:r>
    </w:p>
    <w:p w14:paraId="44BCD068" w14:textId="77777777" w:rsidR="001A27D0" w:rsidRPr="00ED4766" w:rsidRDefault="001A27D0" w:rsidP="00735FFF">
      <w:pPr>
        <w:pStyle w:val="ListParagraph"/>
        <w:numPr>
          <w:ilvl w:val="0"/>
          <w:numId w:val="21"/>
        </w:numPr>
        <w:spacing w:after="0"/>
        <w:rPr>
          <w:rFonts w:ascii="Times New Roman" w:hAnsi="Times New Roman"/>
          <w:b/>
          <w:sz w:val="24"/>
          <w:szCs w:val="24"/>
        </w:rPr>
      </w:pPr>
      <w:r>
        <w:rPr>
          <w:rFonts w:ascii="Times New Roman" w:hAnsi="Times New Roman"/>
          <w:sz w:val="24"/>
          <w:szCs w:val="24"/>
        </w:rPr>
        <w:t>Demonstrate an understanding of the concept of empathy as it relates to</w:t>
      </w:r>
      <w:r w:rsidRPr="006748AC">
        <w:rPr>
          <w:rFonts w:ascii="Times New Roman" w:hAnsi="Times New Roman"/>
          <w:sz w:val="24"/>
          <w:szCs w:val="24"/>
        </w:rPr>
        <w:t xml:space="preserve"> another perso</w:t>
      </w:r>
      <w:r>
        <w:rPr>
          <w:rFonts w:ascii="Times New Roman" w:hAnsi="Times New Roman"/>
          <w:sz w:val="24"/>
          <w:szCs w:val="24"/>
        </w:rPr>
        <w:t xml:space="preserve">n's experiences and emotions by </w:t>
      </w:r>
      <w:r w:rsidRPr="006748AC">
        <w:rPr>
          <w:rFonts w:ascii="Times New Roman" w:hAnsi="Times New Roman"/>
          <w:sz w:val="24"/>
          <w:szCs w:val="24"/>
        </w:rPr>
        <w:t>respond</w:t>
      </w:r>
      <w:r>
        <w:rPr>
          <w:rFonts w:ascii="Times New Roman" w:hAnsi="Times New Roman"/>
          <w:sz w:val="24"/>
          <w:szCs w:val="24"/>
        </w:rPr>
        <w:t>ing</w:t>
      </w:r>
      <w:r w:rsidRPr="006748AC">
        <w:rPr>
          <w:rFonts w:ascii="Times New Roman" w:hAnsi="Times New Roman"/>
          <w:sz w:val="24"/>
          <w:szCs w:val="24"/>
        </w:rPr>
        <w:t xml:space="preserve"> appropriately to their attitudes and behaviors in all contexts.</w:t>
      </w:r>
    </w:p>
    <w:p w14:paraId="1A941128" w14:textId="77777777" w:rsidR="001A27D0" w:rsidRPr="006748AC" w:rsidRDefault="001A27D0" w:rsidP="00735FFF">
      <w:pPr>
        <w:pStyle w:val="ListParagraph"/>
        <w:numPr>
          <w:ilvl w:val="0"/>
          <w:numId w:val="21"/>
        </w:numPr>
        <w:spacing w:after="0"/>
        <w:rPr>
          <w:rFonts w:ascii="Times New Roman" w:hAnsi="Times New Roman"/>
          <w:b/>
          <w:sz w:val="24"/>
          <w:szCs w:val="24"/>
        </w:rPr>
      </w:pPr>
      <w:r>
        <w:rPr>
          <w:rFonts w:ascii="Times New Roman" w:hAnsi="Times New Roman"/>
          <w:sz w:val="24"/>
          <w:szCs w:val="24"/>
        </w:rPr>
        <w:t xml:space="preserve">Articulate </w:t>
      </w:r>
      <w:r w:rsidRPr="00ED4766">
        <w:rPr>
          <w:rFonts w:ascii="Times New Roman" w:hAnsi="Times New Roman"/>
          <w:sz w:val="24"/>
          <w:szCs w:val="24"/>
        </w:rPr>
        <w:t>the background, culture, and leadership beliefs of Barack Obama as he addressed the Democratic Nat</w:t>
      </w:r>
      <w:r>
        <w:rPr>
          <w:rFonts w:ascii="Times New Roman" w:hAnsi="Times New Roman"/>
          <w:sz w:val="24"/>
          <w:szCs w:val="24"/>
        </w:rPr>
        <w:t>ional Convention in 2004 and relate it to the empathy theme.</w:t>
      </w:r>
    </w:p>
    <w:p w14:paraId="3D62EA2C" w14:textId="77777777" w:rsidR="001A27D0" w:rsidRDefault="001A27D0" w:rsidP="001A27D0">
      <w:pPr>
        <w:spacing w:after="0"/>
        <w:rPr>
          <w:rFonts w:ascii="Times New Roman" w:hAnsi="Times New Roman"/>
          <w:sz w:val="24"/>
          <w:szCs w:val="24"/>
        </w:rPr>
      </w:pPr>
    </w:p>
    <w:p w14:paraId="16BE6E22" w14:textId="77777777" w:rsidR="001A27D0" w:rsidRDefault="001A27D0" w:rsidP="001A27D0">
      <w:pPr>
        <w:spacing w:after="0"/>
        <w:rPr>
          <w:rFonts w:ascii="Times New Roman" w:hAnsi="Times New Roman"/>
          <w:sz w:val="24"/>
          <w:szCs w:val="24"/>
        </w:rPr>
      </w:pPr>
      <w:r>
        <w:rPr>
          <w:rFonts w:ascii="Times New Roman" w:hAnsi="Times New Roman"/>
          <w:b/>
          <w:sz w:val="24"/>
          <w:szCs w:val="24"/>
        </w:rPr>
        <w:t>Intercultural Objectives</w:t>
      </w:r>
      <w:r w:rsidRPr="007E4AF0">
        <w:rPr>
          <w:rFonts w:ascii="Times New Roman" w:hAnsi="Times New Roman"/>
          <w:b/>
          <w:sz w:val="24"/>
          <w:szCs w:val="24"/>
        </w:rPr>
        <w:t>:</w:t>
      </w:r>
      <w:r w:rsidRPr="007E4AF0">
        <w:rPr>
          <w:rFonts w:ascii="Times New Roman" w:hAnsi="Times New Roman"/>
          <w:sz w:val="24"/>
          <w:szCs w:val="24"/>
        </w:rPr>
        <w:t xml:space="preserve">  </w:t>
      </w:r>
    </w:p>
    <w:p w14:paraId="2293C128" w14:textId="77777777" w:rsidR="001A27D0" w:rsidRDefault="001A27D0" w:rsidP="001A27D0">
      <w:pPr>
        <w:spacing w:after="0"/>
        <w:rPr>
          <w:rFonts w:ascii="Times New Roman" w:hAnsi="Times New Roman"/>
          <w:b/>
          <w:sz w:val="24"/>
          <w:szCs w:val="24"/>
        </w:rPr>
      </w:pPr>
      <w:r w:rsidRPr="006748AC">
        <w:rPr>
          <w:rFonts w:ascii="Times New Roman" w:hAnsi="Times New Roman"/>
          <w:b/>
          <w:sz w:val="24"/>
          <w:szCs w:val="24"/>
        </w:rPr>
        <w:t>SWBAT</w:t>
      </w:r>
    </w:p>
    <w:p w14:paraId="1965D4DB" w14:textId="77777777" w:rsidR="001A27D0" w:rsidRPr="006748AC" w:rsidRDefault="001A27D0" w:rsidP="00735FFF">
      <w:pPr>
        <w:pStyle w:val="ListParagraph"/>
        <w:numPr>
          <w:ilvl w:val="0"/>
          <w:numId w:val="21"/>
        </w:numPr>
        <w:spacing w:after="0"/>
        <w:rPr>
          <w:rFonts w:ascii="Times New Roman" w:hAnsi="Times New Roman"/>
          <w:sz w:val="24"/>
          <w:szCs w:val="24"/>
        </w:rPr>
      </w:pPr>
      <w:r>
        <w:rPr>
          <w:rFonts w:ascii="Times New Roman" w:hAnsi="Times New Roman"/>
          <w:sz w:val="24"/>
          <w:szCs w:val="24"/>
        </w:rPr>
        <w:t xml:space="preserve">Identify the </w:t>
      </w:r>
      <w:r w:rsidRPr="006748AC">
        <w:rPr>
          <w:rFonts w:ascii="Times New Roman" w:hAnsi="Times New Roman"/>
          <w:sz w:val="24"/>
          <w:szCs w:val="24"/>
        </w:rPr>
        <w:t>similarities</w:t>
      </w:r>
      <w:r>
        <w:rPr>
          <w:rFonts w:ascii="Times New Roman" w:hAnsi="Times New Roman"/>
          <w:sz w:val="24"/>
          <w:szCs w:val="24"/>
        </w:rPr>
        <w:t xml:space="preserve"> and differences</w:t>
      </w:r>
      <w:r w:rsidRPr="006748AC">
        <w:rPr>
          <w:rFonts w:ascii="Times New Roman" w:hAnsi="Times New Roman"/>
          <w:sz w:val="24"/>
          <w:szCs w:val="24"/>
        </w:rPr>
        <w:t xml:space="preserve"> among cultures.    </w:t>
      </w:r>
    </w:p>
    <w:p w14:paraId="72A3874F" w14:textId="77777777" w:rsidR="001A27D0" w:rsidRDefault="001A27D0" w:rsidP="00735FFF">
      <w:pPr>
        <w:pStyle w:val="ListParagraph"/>
        <w:numPr>
          <w:ilvl w:val="0"/>
          <w:numId w:val="21"/>
        </w:numPr>
        <w:spacing w:after="0"/>
        <w:rPr>
          <w:rFonts w:ascii="Times New Roman" w:hAnsi="Times New Roman"/>
          <w:sz w:val="24"/>
          <w:szCs w:val="24"/>
        </w:rPr>
      </w:pPr>
      <w:r>
        <w:rPr>
          <w:rFonts w:ascii="Times New Roman" w:hAnsi="Times New Roman"/>
          <w:sz w:val="24"/>
          <w:szCs w:val="24"/>
        </w:rPr>
        <w:t xml:space="preserve">Use </w:t>
      </w:r>
      <w:r w:rsidRPr="006748AC">
        <w:rPr>
          <w:rFonts w:ascii="Times New Roman" w:hAnsi="Times New Roman"/>
          <w:sz w:val="24"/>
          <w:szCs w:val="24"/>
        </w:rPr>
        <w:t>language in developing an understanding of values, beliefs, and per</w:t>
      </w:r>
      <w:r>
        <w:rPr>
          <w:rFonts w:ascii="Times New Roman" w:hAnsi="Times New Roman"/>
          <w:sz w:val="24"/>
          <w:szCs w:val="24"/>
        </w:rPr>
        <w:t xml:space="preserve">spectives in other cultures in order to increase awareness </w:t>
      </w:r>
      <w:r w:rsidRPr="006748AC">
        <w:rPr>
          <w:rFonts w:ascii="Times New Roman" w:hAnsi="Times New Roman"/>
          <w:sz w:val="24"/>
          <w:szCs w:val="24"/>
        </w:rPr>
        <w:t xml:space="preserve">of global citizenship and </w:t>
      </w:r>
      <w:r>
        <w:rPr>
          <w:rFonts w:ascii="Times New Roman" w:hAnsi="Times New Roman"/>
          <w:sz w:val="24"/>
          <w:szCs w:val="24"/>
        </w:rPr>
        <w:t xml:space="preserve">to develop </w:t>
      </w:r>
      <w:r w:rsidRPr="006748AC">
        <w:rPr>
          <w:rFonts w:ascii="Times New Roman" w:hAnsi="Times New Roman"/>
          <w:sz w:val="24"/>
          <w:szCs w:val="24"/>
        </w:rPr>
        <w:t xml:space="preserve">cultural competence. </w:t>
      </w:r>
    </w:p>
    <w:p w14:paraId="068AD2EB" w14:textId="77777777" w:rsidR="001A27D0" w:rsidRDefault="001A27D0" w:rsidP="00735FFF">
      <w:pPr>
        <w:pStyle w:val="ListParagraph"/>
        <w:numPr>
          <w:ilvl w:val="0"/>
          <w:numId w:val="21"/>
        </w:numPr>
        <w:spacing w:after="0"/>
        <w:rPr>
          <w:rFonts w:ascii="Times New Roman" w:hAnsi="Times New Roman"/>
          <w:sz w:val="24"/>
          <w:szCs w:val="24"/>
        </w:rPr>
      </w:pPr>
      <w:r>
        <w:rPr>
          <w:rFonts w:ascii="Times New Roman" w:hAnsi="Times New Roman"/>
          <w:sz w:val="24"/>
          <w:szCs w:val="24"/>
        </w:rPr>
        <w:t>Demonstrate cultural intelligence by dealing</w:t>
      </w:r>
      <w:r w:rsidRPr="006748AC">
        <w:rPr>
          <w:rFonts w:ascii="Times New Roman" w:hAnsi="Times New Roman"/>
          <w:sz w:val="24"/>
          <w:szCs w:val="24"/>
        </w:rPr>
        <w:t xml:space="preserve"> effectively with people in multicultural settings.</w:t>
      </w:r>
    </w:p>
    <w:p w14:paraId="16CA4688" w14:textId="77777777" w:rsidR="001A27D0" w:rsidRDefault="001A27D0" w:rsidP="00735FFF">
      <w:pPr>
        <w:pStyle w:val="ListParagraph"/>
        <w:numPr>
          <w:ilvl w:val="0"/>
          <w:numId w:val="21"/>
        </w:numPr>
        <w:spacing w:after="0"/>
        <w:rPr>
          <w:rFonts w:ascii="Times New Roman" w:hAnsi="Times New Roman"/>
          <w:sz w:val="24"/>
          <w:szCs w:val="24"/>
        </w:rPr>
      </w:pPr>
      <w:r>
        <w:rPr>
          <w:rFonts w:ascii="Times New Roman" w:hAnsi="Times New Roman"/>
          <w:sz w:val="24"/>
          <w:szCs w:val="24"/>
        </w:rPr>
        <w:t>Identify the empathetic nuances in Obama’s Keynote address</w:t>
      </w:r>
      <w:r w:rsidRPr="006748AC">
        <w:rPr>
          <w:rFonts w:ascii="Times New Roman" w:hAnsi="Times New Roman"/>
          <w:sz w:val="24"/>
          <w:szCs w:val="24"/>
        </w:rPr>
        <w:t xml:space="preserve"> </w:t>
      </w:r>
      <w:r>
        <w:rPr>
          <w:rFonts w:ascii="Times New Roman" w:hAnsi="Times New Roman"/>
          <w:sz w:val="24"/>
          <w:szCs w:val="24"/>
        </w:rPr>
        <w:t>and articulate the positive effects on the human population.</w:t>
      </w:r>
    </w:p>
    <w:p w14:paraId="69009BFB" w14:textId="77777777" w:rsidR="001A27D0" w:rsidRDefault="001A27D0" w:rsidP="001A27D0">
      <w:pPr>
        <w:rPr>
          <w:rFonts w:ascii="Times New Roman" w:hAnsi="Times New Roman"/>
          <w:b/>
          <w:sz w:val="24"/>
          <w:szCs w:val="24"/>
        </w:rPr>
      </w:pPr>
    </w:p>
    <w:p w14:paraId="576CDE73" w14:textId="77777777" w:rsidR="001A27D0" w:rsidRPr="007E4AF0" w:rsidRDefault="001A27D0" w:rsidP="001A27D0">
      <w:pPr>
        <w:rPr>
          <w:rFonts w:ascii="Times New Roman" w:hAnsi="Times New Roman"/>
          <w:b/>
          <w:sz w:val="24"/>
          <w:szCs w:val="24"/>
        </w:rPr>
      </w:pPr>
      <w:r w:rsidRPr="007E4AF0">
        <w:rPr>
          <w:rFonts w:ascii="Times New Roman" w:hAnsi="Times New Roman"/>
          <w:b/>
          <w:sz w:val="24"/>
          <w:szCs w:val="24"/>
        </w:rPr>
        <w:t>ACTIVATING BACKGROUND KNOWLEDGE</w:t>
      </w:r>
    </w:p>
    <w:p w14:paraId="069EBBB2" w14:textId="77777777" w:rsidR="001A27D0" w:rsidRPr="00870DF6" w:rsidRDefault="001A27D0" w:rsidP="001A27D0">
      <w:pPr>
        <w:spacing w:after="0"/>
        <w:rPr>
          <w:rFonts w:ascii="Times New Roman" w:hAnsi="Times New Roman"/>
          <w:b/>
          <w:sz w:val="24"/>
          <w:szCs w:val="24"/>
        </w:rPr>
      </w:pPr>
      <w:r>
        <w:rPr>
          <w:rFonts w:ascii="Times New Roman" w:hAnsi="Times New Roman"/>
          <w:b/>
          <w:sz w:val="24"/>
          <w:szCs w:val="24"/>
        </w:rPr>
        <w:t>Warm up</w:t>
      </w:r>
      <w:r w:rsidRPr="007E4AF0">
        <w:rPr>
          <w:rFonts w:ascii="Times New Roman" w:hAnsi="Times New Roman"/>
          <w:b/>
          <w:sz w:val="24"/>
          <w:szCs w:val="24"/>
        </w:rPr>
        <w:t>:</w:t>
      </w:r>
      <w:r>
        <w:rPr>
          <w:rFonts w:ascii="Times New Roman" w:hAnsi="Times New Roman"/>
          <w:b/>
          <w:sz w:val="24"/>
          <w:szCs w:val="24"/>
        </w:rPr>
        <w:t xml:space="preserve"> Choose from one of these activities:</w:t>
      </w:r>
    </w:p>
    <w:p w14:paraId="12934DF2" w14:textId="77777777" w:rsidR="001A27D0" w:rsidRPr="00870DF6" w:rsidRDefault="001A27D0" w:rsidP="00735FFF">
      <w:pPr>
        <w:numPr>
          <w:ilvl w:val="0"/>
          <w:numId w:val="26"/>
        </w:numPr>
        <w:tabs>
          <w:tab w:val="left" w:pos="1890"/>
        </w:tabs>
        <w:spacing w:after="0" w:line="240" w:lineRule="auto"/>
        <w:contextualSpacing/>
        <w:rPr>
          <w:rFonts w:ascii="Times New Roman" w:hAnsi="Times New Roman"/>
        </w:rPr>
      </w:pPr>
      <w:r w:rsidRPr="00870DF6">
        <w:rPr>
          <w:rFonts w:ascii="Times New Roman" w:hAnsi="Times New Roman"/>
        </w:rPr>
        <w:t xml:space="preserve">Walk around the class and talk to other students about President Barack Obama.  a) Share what you know about his background.  b) Share your opinions of him. </w:t>
      </w:r>
      <w:r>
        <w:rPr>
          <w:rFonts w:ascii="Times New Roman" w:hAnsi="Times New Roman"/>
        </w:rPr>
        <w:t>Record your responses on a Give One/Get One Chart.</w:t>
      </w:r>
      <w:r w:rsidRPr="00870DF6">
        <w:rPr>
          <w:rFonts w:ascii="Times New Roman" w:hAnsi="Times New Roman"/>
        </w:rPr>
        <w:t xml:space="preserve"> </w:t>
      </w:r>
      <w:r>
        <w:rPr>
          <w:rFonts w:ascii="Times New Roman" w:hAnsi="Times New Roman"/>
        </w:rPr>
        <w:t>Debrief whole group.</w:t>
      </w:r>
    </w:p>
    <w:p w14:paraId="3821EBD2" w14:textId="77777777" w:rsidR="001A27D0" w:rsidRPr="00870DF6" w:rsidRDefault="001A27D0" w:rsidP="00735FFF">
      <w:pPr>
        <w:numPr>
          <w:ilvl w:val="0"/>
          <w:numId w:val="26"/>
        </w:numPr>
        <w:spacing w:after="0" w:line="240" w:lineRule="auto"/>
        <w:contextualSpacing/>
        <w:rPr>
          <w:rFonts w:ascii="Times New Roman" w:hAnsi="Times New Roman"/>
        </w:rPr>
      </w:pPr>
      <w:r w:rsidRPr="00870DF6">
        <w:rPr>
          <w:rFonts w:ascii="Times New Roman" w:hAnsi="Times New Roman"/>
        </w:rPr>
        <w:t>President Barack Obama said, “</w:t>
      </w:r>
      <w:r w:rsidRPr="00870DF6">
        <w:rPr>
          <w:rFonts w:ascii="Times New Roman" w:hAnsi="Times New Roman"/>
          <w:i/>
        </w:rPr>
        <w:t xml:space="preserve">We live in a culture that discourages empathy. A culture that too often tells us our principle life goal is to be rich, thin, young, famous, safe, and entertained.” </w:t>
      </w:r>
      <w:r w:rsidRPr="00870DF6">
        <w:rPr>
          <w:rFonts w:ascii="Times New Roman" w:hAnsi="Times New Roman"/>
        </w:rPr>
        <w:t>Paraphrase this quotation.</w:t>
      </w:r>
      <w:r>
        <w:rPr>
          <w:rFonts w:ascii="Times New Roman" w:hAnsi="Times New Roman"/>
        </w:rPr>
        <w:t xml:space="preserve"> Then, with a partner,</w:t>
      </w:r>
      <w:r w:rsidRPr="00870DF6">
        <w:rPr>
          <w:rFonts w:ascii="Times New Roman" w:hAnsi="Times New Roman"/>
        </w:rPr>
        <w:t xml:space="preserve"> respond to this quote with examples of artists, </w:t>
      </w:r>
      <w:r w:rsidRPr="00870DF6">
        <w:rPr>
          <w:rFonts w:ascii="Times New Roman" w:hAnsi="Times New Roman"/>
        </w:rPr>
        <w:lastRenderedPageBreak/>
        <w:t xml:space="preserve">musicians, or actors who hold such values. </w:t>
      </w:r>
      <w:r>
        <w:rPr>
          <w:rFonts w:ascii="Times New Roman" w:hAnsi="Times New Roman"/>
        </w:rPr>
        <w:t>What do you think? Use an index card to record your responses. Debrief: Pair Square</w:t>
      </w:r>
    </w:p>
    <w:p w14:paraId="0860A5E4" w14:textId="77777777" w:rsidR="001A27D0" w:rsidRPr="00870DF6" w:rsidRDefault="001A27D0" w:rsidP="00735FFF">
      <w:pPr>
        <w:numPr>
          <w:ilvl w:val="0"/>
          <w:numId w:val="26"/>
        </w:numPr>
        <w:spacing w:after="0" w:line="240" w:lineRule="auto"/>
        <w:contextualSpacing/>
        <w:rPr>
          <w:rFonts w:ascii="Times New Roman" w:hAnsi="Times New Roman"/>
        </w:rPr>
      </w:pPr>
      <w:r w:rsidRPr="00870DF6">
        <w:rPr>
          <w:rFonts w:ascii="Times New Roman" w:hAnsi="Times New Roman"/>
        </w:rPr>
        <w:t xml:space="preserve">Obama’s speeches are often described as inspirational. Can you name an athlete, a teacher, a parent, or a friend who inspires you?  Why? </w:t>
      </w:r>
      <w:r>
        <w:rPr>
          <w:rFonts w:ascii="Times New Roman" w:hAnsi="Times New Roman"/>
        </w:rPr>
        <w:t>Record your response on an index card. Debrief: Pair Square</w:t>
      </w:r>
    </w:p>
    <w:p w14:paraId="7EC8E40E" w14:textId="77777777" w:rsidR="001A27D0" w:rsidRPr="007E4AF0" w:rsidRDefault="001A27D0" w:rsidP="001A27D0">
      <w:pPr>
        <w:rPr>
          <w:rFonts w:ascii="Times New Roman" w:hAnsi="Times New Roman"/>
          <w:b/>
          <w:sz w:val="24"/>
          <w:szCs w:val="24"/>
        </w:rPr>
      </w:pPr>
    </w:p>
    <w:p w14:paraId="7BE1F12E" w14:textId="77777777" w:rsidR="001A27D0" w:rsidRDefault="001A27D0" w:rsidP="001A27D0">
      <w:pPr>
        <w:rPr>
          <w:rFonts w:ascii="Times New Roman" w:hAnsi="Times New Roman"/>
          <w:b/>
          <w:sz w:val="24"/>
          <w:szCs w:val="24"/>
        </w:rPr>
      </w:pPr>
      <w:r w:rsidRPr="007E4AF0">
        <w:rPr>
          <w:rFonts w:ascii="Times New Roman" w:hAnsi="Times New Roman"/>
          <w:b/>
          <w:sz w:val="24"/>
          <w:szCs w:val="24"/>
        </w:rPr>
        <w:t>Vocabulary</w:t>
      </w:r>
      <w:r>
        <w:rPr>
          <w:rFonts w:ascii="Times New Roman" w:hAnsi="Times New Roman"/>
          <w:b/>
          <w:sz w:val="24"/>
          <w:szCs w:val="24"/>
        </w:rPr>
        <w:t>: (Choose 3-5 words to pre-teach based on student proficiency level.</w:t>
      </w:r>
      <w:r w:rsidRPr="00581BC4">
        <w:t xml:space="preserve"> </w:t>
      </w:r>
      <w:r w:rsidRPr="00581BC4">
        <w:rPr>
          <w:rFonts w:ascii="Times New Roman" w:hAnsi="Times New Roman"/>
          <w:b/>
          <w:sz w:val="24"/>
          <w:szCs w:val="24"/>
        </w:rPr>
        <w:t>Use appropriate strategies to pre-teach the vocabulary. Be sure that students understand the concept of e</w:t>
      </w:r>
      <w:r>
        <w:rPr>
          <w:rFonts w:ascii="Times New Roman" w:hAnsi="Times New Roman"/>
          <w:b/>
          <w:sz w:val="24"/>
          <w:szCs w:val="24"/>
        </w:rPr>
        <w:t>mpathy before beginning the speech</w:t>
      </w:r>
      <w:r w:rsidRPr="00581BC4">
        <w:rPr>
          <w:rFonts w:ascii="Times New Roman" w:hAnsi="Times New Roman"/>
          <w:b/>
          <w:sz w:val="24"/>
          <w:szCs w:val="24"/>
        </w:rPr>
        <w:t>)</w:t>
      </w:r>
    </w:p>
    <w:tbl>
      <w:tblPr>
        <w:tblStyle w:val="TableGrid"/>
        <w:tblW w:w="0" w:type="auto"/>
        <w:tblLook w:val="04A0" w:firstRow="1" w:lastRow="0" w:firstColumn="1" w:lastColumn="0" w:noHBand="0" w:noVBand="1"/>
      </w:tblPr>
      <w:tblGrid>
        <w:gridCol w:w="3192"/>
        <w:gridCol w:w="3192"/>
        <w:gridCol w:w="3192"/>
      </w:tblGrid>
      <w:tr w:rsidR="001A27D0" w14:paraId="3D5C9D8A" w14:textId="77777777" w:rsidTr="00321172">
        <w:tc>
          <w:tcPr>
            <w:tcW w:w="3192" w:type="dxa"/>
          </w:tcPr>
          <w:p w14:paraId="25EE7AE8" w14:textId="77777777" w:rsidR="001A27D0" w:rsidRDefault="001A27D0" w:rsidP="00321172">
            <w:pPr>
              <w:spacing w:after="0"/>
              <w:rPr>
                <w:rFonts w:ascii="Times New Roman" w:hAnsi="Times New Roman"/>
                <w:b/>
                <w:sz w:val="24"/>
                <w:szCs w:val="24"/>
              </w:rPr>
            </w:pPr>
            <w:r>
              <w:rPr>
                <w:rFonts w:ascii="Times New Roman" w:hAnsi="Times New Roman"/>
                <w:b/>
                <w:sz w:val="24"/>
                <w:szCs w:val="24"/>
              </w:rPr>
              <w:t>Tier 1</w:t>
            </w:r>
          </w:p>
          <w:p w14:paraId="48EDE03C" w14:textId="77777777" w:rsidR="001A27D0" w:rsidRPr="00977087" w:rsidRDefault="001A27D0" w:rsidP="00321172">
            <w:pPr>
              <w:spacing w:after="0"/>
              <w:rPr>
                <w:rFonts w:ascii="Times New Roman" w:hAnsi="Times New Roman"/>
                <w:sz w:val="24"/>
                <w:szCs w:val="24"/>
              </w:rPr>
            </w:pPr>
            <w:r w:rsidRPr="00581BC4">
              <w:rPr>
                <w:rFonts w:ascii="Times New Roman" w:hAnsi="Times New Roman"/>
                <w:sz w:val="24"/>
                <w:szCs w:val="24"/>
              </w:rPr>
              <w:t>hope; get a scholarship</w:t>
            </w:r>
            <w:r>
              <w:rPr>
                <w:rFonts w:ascii="Times New Roman" w:hAnsi="Times New Roman"/>
                <w:sz w:val="24"/>
                <w:szCs w:val="24"/>
              </w:rPr>
              <w:t xml:space="preserve">, </w:t>
            </w:r>
            <w:r w:rsidRPr="00581BC4">
              <w:rPr>
                <w:rFonts w:ascii="Times New Roman" w:hAnsi="Times New Roman"/>
                <w:sz w:val="24"/>
                <w:szCs w:val="24"/>
              </w:rPr>
              <w:t>pursue a dream;</w:t>
            </w:r>
          </w:p>
        </w:tc>
        <w:tc>
          <w:tcPr>
            <w:tcW w:w="3192" w:type="dxa"/>
          </w:tcPr>
          <w:p w14:paraId="68C04259" w14:textId="77777777" w:rsidR="001A27D0" w:rsidRDefault="001A27D0" w:rsidP="00321172">
            <w:pPr>
              <w:spacing w:after="0"/>
              <w:rPr>
                <w:rFonts w:ascii="Times New Roman" w:hAnsi="Times New Roman"/>
                <w:b/>
                <w:sz w:val="24"/>
                <w:szCs w:val="24"/>
              </w:rPr>
            </w:pPr>
            <w:r>
              <w:rPr>
                <w:rFonts w:ascii="Times New Roman" w:hAnsi="Times New Roman"/>
                <w:b/>
                <w:sz w:val="24"/>
                <w:szCs w:val="24"/>
              </w:rPr>
              <w:t xml:space="preserve">Tier 2 </w:t>
            </w:r>
          </w:p>
          <w:p w14:paraId="32BE4765" w14:textId="77777777" w:rsidR="001A27D0" w:rsidRPr="00977087" w:rsidRDefault="001A27D0" w:rsidP="00321172">
            <w:pPr>
              <w:spacing w:after="0"/>
              <w:rPr>
                <w:rFonts w:ascii="Times New Roman" w:hAnsi="Times New Roman"/>
                <w:sz w:val="24"/>
                <w:szCs w:val="24"/>
              </w:rPr>
            </w:pPr>
            <w:r>
              <w:rPr>
                <w:rFonts w:ascii="Times New Roman" w:hAnsi="Times New Roman"/>
                <w:sz w:val="24"/>
                <w:szCs w:val="24"/>
              </w:rPr>
              <w:t>u</w:t>
            </w:r>
            <w:r w:rsidRPr="00581BC4">
              <w:rPr>
                <w:rFonts w:ascii="Times New Roman" w:hAnsi="Times New Roman"/>
                <w:sz w:val="24"/>
                <w:szCs w:val="24"/>
              </w:rPr>
              <w:t>nlikely</w:t>
            </w:r>
            <w:r>
              <w:rPr>
                <w:rFonts w:ascii="Times New Roman" w:hAnsi="Times New Roman"/>
                <w:sz w:val="24"/>
                <w:szCs w:val="24"/>
              </w:rPr>
              <w:t xml:space="preserve">, faith, </w:t>
            </w:r>
            <w:r w:rsidRPr="00581BC4">
              <w:rPr>
                <w:rFonts w:ascii="Times New Roman" w:hAnsi="Times New Roman"/>
                <w:sz w:val="24"/>
                <w:szCs w:val="24"/>
              </w:rPr>
              <w:t>barrier</w:t>
            </w:r>
          </w:p>
        </w:tc>
        <w:tc>
          <w:tcPr>
            <w:tcW w:w="3192" w:type="dxa"/>
          </w:tcPr>
          <w:p w14:paraId="48C5B938" w14:textId="77777777" w:rsidR="001A27D0" w:rsidRDefault="001A27D0" w:rsidP="00321172">
            <w:pPr>
              <w:spacing w:after="0"/>
              <w:rPr>
                <w:rFonts w:ascii="Times New Roman" w:hAnsi="Times New Roman"/>
                <w:b/>
                <w:sz w:val="24"/>
                <w:szCs w:val="24"/>
              </w:rPr>
            </w:pPr>
            <w:r>
              <w:rPr>
                <w:rFonts w:ascii="Times New Roman" w:hAnsi="Times New Roman"/>
                <w:b/>
                <w:sz w:val="24"/>
                <w:szCs w:val="24"/>
              </w:rPr>
              <w:t>Tier3</w:t>
            </w:r>
          </w:p>
          <w:p w14:paraId="645F76C7" w14:textId="77777777" w:rsidR="001A27D0" w:rsidRPr="00581BC4" w:rsidRDefault="001A27D0" w:rsidP="00321172">
            <w:pPr>
              <w:spacing w:after="0"/>
              <w:rPr>
                <w:rFonts w:ascii="Times New Roman" w:hAnsi="Times New Roman"/>
                <w:sz w:val="24"/>
                <w:szCs w:val="24"/>
              </w:rPr>
            </w:pPr>
            <w:r>
              <w:rPr>
                <w:rFonts w:ascii="Times New Roman" w:hAnsi="Times New Roman"/>
                <w:sz w:val="24"/>
                <w:szCs w:val="24"/>
              </w:rPr>
              <w:t>p</w:t>
            </w:r>
            <w:r w:rsidRPr="00581BC4">
              <w:rPr>
                <w:rFonts w:ascii="Times New Roman" w:hAnsi="Times New Roman"/>
                <w:sz w:val="24"/>
                <w:szCs w:val="24"/>
              </w:rPr>
              <w:t>erseverance</w:t>
            </w:r>
            <w:r>
              <w:rPr>
                <w:rFonts w:ascii="Times New Roman" w:hAnsi="Times New Roman"/>
                <w:sz w:val="24"/>
                <w:szCs w:val="24"/>
              </w:rPr>
              <w:t>, diversity, tolerance,</w:t>
            </w:r>
            <w:r w:rsidRPr="00581BC4">
              <w:rPr>
                <w:rFonts w:ascii="Times New Roman" w:hAnsi="Times New Roman"/>
                <w:sz w:val="24"/>
                <w:szCs w:val="24"/>
              </w:rPr>
              <w:t xml:space="preserve"> heritage</w:t>
            </w:r>
          </w:p>
        </w:tc>
      </w:tr>
    </w:tbl>
    <w:p w14:paraId="25148A88" w14:textId="77777777" w:rsidR="001A27D0" w:rsidRPr="00B2204B" w:rsidRDefault="001A27D0" w:rsidP="001A27D0">
      <w:pPr>
        <w:ind w:left="360"/>
        <w:rPr>
          <w:rFonts w:ascii="Times New Roman" w:hAnsi="Times New Roman"/>
          <w:b/>
        </w:rPr>
      </w:pPr>
      <w:r w:rsidRPr="00B2204B">
        <w:rPr>
          <w:rFonts w:ascii="Times New Roman" w:hAnsi="Times New Roman"/>
          <w:b/>
        </w:rPr>
        <w:t xml:space="preserve">Directions: </w:t>
      </w:r>
      <w:r w:rsidRPr="00B2204B">
        <w:rPr>
          <w:rFonts w:ascii="Times New Roman" w:hAnsi="Times New Roman"/>
        </w:rPr>
        <w:t>With a partner, use context clues from the speech to match the words with the correct definitions.  Then, use these words to interview your classmate.</w:t>
      </w:r>
    </w:p>
    <w:p w14:paraId="20133D41" w14:textId="77777777" w:rsidR="001A27D0" w:rsidRPr="00B2204B" w:rsidRDefault="001A27D0" w:rsidP="00735FFF">
      <w:pPr>
        <w:numPr>
          <w:ilvl w:val="0"/>
          <w:numId w:val="32"/>
        </w:numPr>
        <w:spacing w:after="0" w:line="240" w:lineRule="auto"/>
        <w:contextualSpacing/>
        <w:rPr>
          <w:rFonts w:ascii="Times New Roman" w:hAnsi="Times New Roman"/>
        </w:rPr>
      </w:pPr>
      <w:r w:rsidRPr="00B2204B">
        <w:rPr>
          <w:rFonts w:ascii="Times New Roman" w:hAnsi="Times New Roman"/>
        </w:rPr>
        <w:t>unlikely</w:t>
      </w:r>
      <w:r w:rsidRPr="00B2204B">
        <w:rPr>
          <w:rFonts w:ascii="Times New Roman" w:hAnsi="Times New Roman"/>
        </w:rPr>
        <w:tab/>
      </w:r>
      <w:r w:rsidRPr="00B2204B">
        <w:rPr>
          <w:rFonts w:ascii="Times New Roman" w:hAnsi="Times New Roman"/>
        </w:rPr>
        <w:tab/>
      </w:r>
      <w:r w:rsidRPr="00B2204B">
        <w:rPr>
          <w:rFonts w:ascii="Times New Roman" w:hAnsi="Times New Roman"/>
        </w:rPr>
        <w:tab/>
      </w:r>
      <w:r w:rsidRPr="00B2204B">
        <w:rPr>
          <w:rFonts w:ascii="Times New Roman" w:hAnsi="Times New Roman"/>
        </w:rPr>
        <w:tab/>
        <w:t>a.  not giving up when things are difficult</w:t>
      </w:r>
    </w:p>
    <w:p w14:paraId="1D21A2C8" w14:textId="77777777" w:rsidR="001A27D0" w:rsidRPr="00B2204B" w:rsidRDefault="001A27D0" w:rsidP="00735FFF">
      <w:pPr>
        <w:numPr>
          <w:ilvl w:val="0"/>
          <w:numId w:val="32"/>
        </w:numPr>
        <w:spacing w:after="0" w:line="240" w:lineRule="auto"/>
        <w:contextualSpacing/>
        <w:rPr>
          <w:rFonts w:ascii="Times New Roman" w:hAnsi="Times New Roman"/>
        </w:rPr>
      </w:pPr>
      <w:r w:rsidRPr="00B2204B">
        <w:rPr>
          <w:rFonts w:ascii="Times New Roman" w:hAnsi="Times New Roman"/>
        </w:rPr>
        <w:t>perseverance</w:t>
      </w:r>
      <w:r w:rsidRPr="00B2204B">
        <w:rPr>
          <w:rFonts w:ascii="Times New Roman" w:hAnsi="Times New Roman"/>
        </w:rPr>
        <w:tab/>
      </w:r>
      <w:r w:rsidRPr="00B2204B">
        <w:rPr>
          <w:rFonts w:ascii="Times New Roman" w:hAnsi="Times New Roman"/>
        </w:rPr>
        <w:tab/>
      </w:r>
      <w:r w:rsidRPr="00B2204B">
        <w:rPr>
          <w:rFonts w:ascii="Times New Roman" w:hAnsi="Times New Roman"/>
        </w:rPr>
        <w:tab/>
        <w:t>b.  something that blocks the way</w:t>
      </w:r>
    </w:p>
    <w:p w14:paraId="2E6EA707" w14:textId="77777777" w:rsidR="001A27D0" w:rsidRPr="00B2204B" w:rsidRDefault="001A27D0" w:rsidP="00735FFF">
      <w:pPr>
        <w:numPr>
          <w:ilvl w:val="0"/>
          <w:numId w:val="32"/>
        </w:numPr>
        <w:spacing w:after="0" w:line="240" w:lineRule="auto"/>
        <w:contextualSpacing/>
        <w:rPr>
          <w:rFonts w:ascii="Times New Roman" w:hAnsi="Times New Roman"/>
        </w:rPr>
      </w:pPr>
      <w:r w:rsidRPr="00B2204B">
        <w:rPr>
          <w:rFonts w:ascii="Times New Roman" w:hAnsi="Times New Roman"/>
        </w:rPr>
        <w:t>hope</w:t>
      </w:r>
      <w:r w:rsidRPr="00B2204B">
        <w:rPr>
          <w:rFonts w:ascii="Times New Roman" w:hAnsi="Times New Roman"/>
        </w:rPr>
        <w:tab/>
      </w:r>
      <w:r w:rsidRPr="00B2204B">
        <w:rPr>
          <w:rFonts w:ascii="Times New Roman" w:hAnsi="Times New Roman"/>
        </w:rPr>
        <w:tab/>
      </w:r>
      <w:r w:rsidRPr="00B2204B">
        <w:rPr>
          <w:rFonts w:ascii="Times New Roman" w:hAnsi="Times New Roman"/>
        </w:rPr>
        <w:tab/>
      </w:r>
      <w:r w:rsidRPr="00B2204B">
        <w:rPr>
          <w:rFonts w:ascii="Times New Roman" w:hAnsi="Times New Roman"/>
        </w:rPr>
        <w:tab/>
        <w:t>c.  to get money to help pay for education</w:t>
      </w:r>
    </w:p>
    <w:p w14:paraId="660A7F3F" w14:textId="77777777" w:rsidR="001A27D0" w:rsidRPr="00B2204B" w:rsidRDefault="001A27D0" w:rsidP="00735FFF">
      <w:pPr>
        <w:numPr>
          <w:ilvl w:val="0"/>
          <w:numId w:val="32"/>
        </w:numPr>
        <w:spacing w:after="0" w:line="240" w:lineRule="auto"/>
        <w:contextualSpacing/>
        <w:rPr>
          <w:rFonts w:ascii="Times New Roman" w:hAnsi="Times New Roman"/>
        </w:rPr>
      </w:pPr>
      <w:r w:rsidRPr="00B2204B">
        <w:rPr>
          <w:rFonts w:ascii="Times New Roman" w:hAnsi="Times New Roman"/>
        </w:rPr>
        <w:t>get a scholarship</w:t>
      </w:r>
      <w:r w:rsidRPr="00B2204B">
        <w:rPr>
          <w:rFonts w:ascii="Times New Roman" w:hAnsi="Times New Roman"/>
        </w:rPr>
        <w:tab/>
      </w:r>
      <w:r w:rsidRPr="00B2204B">
        <w:rPr>
          <w:rFonts w:ascii="Times New Roman" w:hAnsi="Times New Roman"/>
        </w:rPr>
        <w:tab/>
      </w:r>
      <w:r w:rsidRPr="00B2204B">
        <w:rPr>
          <w:rFonts w:ascii="Times New Roman" w:hAnsi="Times New Roman"/>
        </w:rPr>
        <w:tab/>
        <w:t>d.  to follow a dream</w:t>
      </w:r>
    </w:p>
    <w:p w14:paraId="3BC08D92" w14:textId="77777777" w:rsidR="001A27D0" w:rsidRPr="00B2204B" w:rsidRDefault="001A27D0" w:rsidP="00735FFF">
      <w:pPr>
        <w:numPr>
          <w:ilvl w:val="0"/>
          <w:numId w:val="32"/>
        </w:numPr>
        <w:spacing w:after="0" w:line="240" w:lineRule="auto"/>
        <w:contextualSpacing/>
        <w:rPr>
          <w:rFonts w:ascii="Times New Roman" w:hAnsi="Times New Roman"/>
        </w:rPr>
      </w:pPr>
      <w:r w:rsidRPr="00B2204B">
        <w:rPr>
          <w:rFonts w:ascii="Times New Roman" w:hAnsi="Times New Roman"/>
        </w:rPr>
        <w:t>pursue a dream</w:t>
      </w:r>
      <w:r w:rsidRPr="00B2204B">
        <w:rPr>
          <w:rFonts w:ascii="Times New Roman" w:hAnsi="Times New Roman"/>
        </w:rPr>
        <w:tab/>
      </w:r>
      <w:r w:rsidRPr="00B2204B">
        <w:rPr>
          <w:rFonts w:ascii="Times New Roman" w:hAnsi="Times New Roman"/>
        </w:rPr>
        <w:tab/>
      </w:r>
      <w:r w:rsidRPr="00B2204B">
        <w:rPr>
          <w:rFonts w:ascii="Times New Roman" w:hAnsi="Times New Roman"/>
        </w:rPr>
        <w:tab/>
        <w:t>e.  a firm belief</w:t>
      </w:r>
    </w:p>
    <w:p w14:paraId="6503F347" w14:textId="77777777" w:rsidR="001A27D0" w:rsidRPr="00B2204B" w:rsidRDefault="001A27D0" w:rsidP="00735FFF">
      <w:pPr>
        <w:numPr>
          <w:ilvl w:val="0"/>
          <w:numId w:val="32"/>
        </w:numPr>
        <w:spacing w:after="0" w:line="240" w:lineRule="auto"/>
        <w:contextualSpacing/>
        <w:rPr>
          <w:rFonts w:ascii="Times New Roman" w:hAnsi="Times New Roman"/>
        </w:rPr>
      </w:pPr>
      <w:r w:rsidRPr="00B2204B">
        <w:rPr>
          <w:rFonts w:ascii="Times New Roman" w:hAnsi="Times New Roman"/>
        </w:rPr>
        <w:t>faith</w:t>
      </w:r>
      <w:r w:rsidRPr="00B2204B">
        <w:rPr>
          <w:rFonts w:ascii="Times New Roman" w:hAnsi="Times New Roman"/>
        </w:rPr>
        <w:tab/>
      </w:r>
      <w:r w:rsidRPr="00B2204B">
        <w:rPr>
          <w:rFonts w:ascii="Times New Roman" w:hAnsi="Times New Roman"/>
        </w:rPr>
        <w:tab/>
      </w:r>
      <w:r w:rsidRPr="00B2204B">
        <w:rPr>
          <w:rFonts w:ascii="Times New Roman" w:hAnsi="Times New Roman"/>
        </w:rPr>
        <w:tab/>
      </w:r>
      <w:r w:rsidRPr="00B2204B">
        <w:rPr>
          <w:rFonts w:ascii="Times New Roman" w:hAnsi="Times New Roman"/>
        </w:rPr>
        <w:tab/>
        <w:t>f.  cultural background</w:t>
      </w:r>
    </w:p>
    <w:p w14:paraId="6398D171" w14:textId="77777777" w:rsidR="001A27D0" w:rsidRPr="00B2204B" w:rsidRDefault="001A27D0" w:rsidP="00735FFF">
      <w:pPr>
        <w:numPr>
          <w:ilvl w:val="0"/>
          <w:numId w:val="32"/>
        </w:numPr>
        <w:spacing w:after="0" w:line="240" w:lineRule="auto"/>
        <w:contextualSpacing/>
        <w:rPr>
          <w:rFonts w:ascii="Times New Roman" w:hAnsi="Times New Roman"/>
        </w:rPr>
      </w:pPr>
      <w:r w:rsidRPr="00B2204B">
        <w:rPr>
          <w:rFonts w:ascii="Times New Roman" w:hAnsi="Times New Roman"/>
        </w:rPr>
        <w:t>diversity</w:t>
      </w:r>
      <w:r w:rsidRPr="00B2204B">
        <w:rPr>
          <w:rFonts w:ascii="Times New Roman" w:hAnsi="Times New Roman"/>
        </w:rPr>
        <w:tab/>
      </w:r>
      <w:r w:rsidRPr="00B2204B">
        <w:rPr>
          <w:rFonts w:ascii="Times New Roman" w:hAnsi="Times New Roman"/>
        </w:rPr>
        <w:tab/>
      </w:r>
      <w:r w:rsidRPr="00B2204B">
        <w:rPr>
          <w:rFonts w:ascii="Times New Roman" w:hAnsi="Times New Roman"/>
        </w:rPr>
        <w:tab/>
      </w:r>
      <w:r w:rsidRPr="00B2204B">
        <w:rPr>
          <w:rFonts w:ascii="Times New Roman" w:hAnsi="Times New Roman"/>
        </w:rPr>
        <w:tab/>
        <w:t>g. freedom from prejudice</w:t>
      </w:r>
    </w:p>
    <w:p w14:paraId="78A7D668" w14:textId="77777777" w:rsidR="001A27D0" w:rsidRPr="00B2204B" w:rsidRDefault="001A27D0" w:rsidP="00735FFF">
      <w:pPr>
        <w:numPr>
          <w:ilvl w:val="0"/>
          <w:numId w:val="32"/>
        </w:numPr>
        <w:spacing w:after="0" w:line="240" w:lineRule="auto"/>
        <w:contextualSpacing/>
        <w:rPr>
          <w:rFonts w:ascii="Times New Roman" w:hAnsi="Times New Roman"/>
        </w:rPr>
      </w:pPr>
      <w:r w:rsidRPr="00B2204B">
        <w:rPr>
          <w:rFonts w:ascii="Times New Roman" w:hAnsi="Times New Roman"/>
        </w:rPr>
        <w:t>tolerance</w:t>
      </w:r>
      <w:r w:rsidRPr="00B2204B">
        <w:rPr>
          <w:rFonts w:ascii="Times New Roman" w:hAnsi="Times New Roman"/>
        </w:rPr>
        <w:tab/>
      </w:r>
      <w:r w:rsidRPr="00B2204B">
        <w:rPr>
          <w:rFonts w:ascii="Times New Roman" w:hAnsi="Times New Roman"/>
        </w:rPr>
        <w:tab/>
      </w:r>
      <w:r w:rsidRPr="00B2204B">
        <w:rPr>
          <w:rFonts w:ascii="Times New Roman" w:hAnsi="Times New Roman"/>
        </w:rPr>
        <w:tab/>
      </w:r>
      <w:r w:rsidRPr="00B2204B">
        <w:rPr>
          <w:rFonts w:ascii="Times New Roman" w:hAnsi="Times New Roman"/>
        </w:rPr>
        <w:tab/>
        <w:t>h. not likely to happen</w:t>
      </w:r>
    </w:p>
    <w:p w14:paraId="59D9455F" w14:textId="77777777" w:rsidR="001A27D0" w:rsidRDefault="001A27D0" w:rsidP="00735FFF">
      <w:pPr>
        <w:numPr>
          <w:ilvl w:val="0"/>
          <w:numId w:val="32"/>
        </w:numPr>
        <w:spacing w:after="0" w:line="240" w:lineRule="auto"/>
        <w:contextualSpacing/>
        <w:rPr>
          <w:rFonts w:ascii="Times New Roman" w:hAnsi="Times New Roman"/>
        </w:rPr>
      </w:pPr>
      <w:r w:rsidRPr="00B2204B">
        <w:rPr>
          <w:rFonts w:ascii="Times New Roman" w:hAnsi="Times New Roman"/>
        </w:rPr>
        <w:t>heritage</w:t>
      </w:r>
      <w:r w:rsidRPr="00B2204B">
        <w:rPr>
          <w:rFonts w:ascii="Times New Roman" w:hAnsi="Times New Roman"/>
        </w:rPr>
        <w:tab/>
      </w:r>
      <w:r w:rsidRPr="00B2204B">
        <w:rPr>
          <w:rFonts w:ascii="Times New Roman" w:hAnsi="Times New Roman"/>
        </w:rPr>
        <w:tab/>
      </w:r>
      <w:r w:rsidRPr="00B2204B">
        <w:rPr>
          <w:rFonts w:ascii="Times New Roman" w:hAnsi="Times New Roman"/>
        </w:rPr>
        <w:tab/>
      </w:r>
      <w:r w:rsidRPr="00B2204B">
        <w:rPr>
          <w:rFonts w:ascii="Times New Roman" w:hAnsi="Times New Roman"/>
        </w:rPr>
        <w:tab/>
        <w:t>i.  difference; variety</w:t>
      </w:r>
    </w:p>
    <w:p w14:paraId="7F47356F" w14:textId="77777777" w:rsidR="001A27D0" w:rsidRDefault="001A27D0" w:rsidP="001A27D0">
      <w:pPr>
        <w:spacing w:after="0" w:line="240" w:lineRule="auto"/>
        <w:ind w:left="720"/>
        <w:contextualSpacing/>
        <w:rPr>
          <w:rFonts w:ascii="Times New Roman" w:hAnsi="Times New Roman"/>
        </w:rPr>
      </w:pPr>
      <w:r>
        <w:rPr>
          <w:rFonts w:ascii="Times New Roman" w:hAnsi="Times New Roman"/>
        </w:rPr>
        <w:t xml:space="preserve">10.  </w:t>
      </w:r>
      <w:r w:rsidRPr="00080079">
        <w:rPr>
          <w:rFonts w:ascii="Times New Roman" w:hAnsi="Times New Roman"/>
        </w:rPr>
        <w:t>barrier</w:t>
      </w:r>
      <w:r w:rsidRPr="00080079">
        <w:rPr>
          <w:rFonts w:ascii="Times New Roman" w:hAnsi="Times New Roman"/>
        </w:rPr>
        <w:tab/>
      </w:r>
      <w:r w:rsidRPr="00080079">
        <w:rPr>
          <w:rFonts w:ascii="Times New Roman" w:hAnsi="Times New Roman"/>
        </w:rPr>
        <w:tab/>
      </w:r>
      <w:r w:rsidRPr="00080079">
        <w:rPr>
          <w:rFonts w:ascii="Times New Roman" w:hAnsi="Times New Roman"/>
        </w:rPr>
        <w:tab/>
      </w:r>
      <w:r w:rsidRPr="00080079">
        <w:rPr>
          <w:rFonts w:ascii="Times New Roman" w:hAnsi="Times New Roman"/>
        </w:rPr>
        <w:tab/>
        <w:t>j.  a wish or desire</w:t>
      </w:r>
    </w:p>
    <w:p w14:paraId="69D9E10D" w14:textId="77777777" w:rsidR="001A27D0" w:rsidRDefault="001A27D0" w:rsidP="001A27D0">
      <w:pPr>
        <w:spacing w:after="0" w:line="240" w:lineRule="auto"/>
        <w:ind w:left="720"/>
        <w:contextualSpacing/>
        <w:rPr>
          <w:rFonts w:ascii="Times New Roman" w:hAnsi="Times New Roman"/>
        </w:rPr>
      </w:pPr>
    </w:p>
    <w:p w14:paraId="669BA7FB" w14:textId="77777777" w:rsidR="001A27D0" w:rsidRDefault="001A27D0" w:rsidP="001A27D0">
      <w:pPr>
        <w:spacing w:after="0" w:line="240" w:lineRule="auto"/>
        <w:ind w:left="720"/>
        <w:contextualSpacing/>
        <w:rPr>
          <w:rFonts w:ascii="Times New Roman" w:hAnsi="Times New Roman"/>
        </w:rPr>
      </w:pPr>
    </w:p>
    <w:p w14:paraId="7C88367A" w14:textId="77777777" w:rsidR="001A27D0" w:rsidRDefault="001A27D0" w:rsidP="001A27D0">
      <w:pPr>
        <w:spacing w:after="0" w:line="240" w:lineRule="auto"/>
        <w:ind w:left="720"/>
        <w:contextualSpacing/>
        <w:rPr>
          <w:rFonts w:ascii="Times New Roman" w:hAnsi="Times New Roman"/>
        </w:rPr>
      </w:pPr>
    </w:p>
    <w:p w14:paraId="109ECE8C" w14:textId="77777777" w:rsidR="001A27D0" w:rsidRDefault="001A27D0" w:rsidP="001A27D0">
      <w:pPr>
        <w:spacing w:after="0" w:line="240" w:lineRule="auto"/>
        <w:contextualSpacing/>
        <w:rPr>
          <w:rFonts w:ascii="Times New Roman" w:hAnsi="Times New Roman"/>
          <w:b/>
        </w:rPr>
      </w:pPr>
      <w:r w:rsidRPr="001B3607">
        <w:rPr>
          <w:rFonts w:ascii="Times New Roman" w:hAnsi="Times New Roman"/>
          <w:b/>
        </w:rPr>
        <w:t>USE THE WORDS</w:t>
      </w:r>
      <w:r>
        <w:rPr>
          <w:rFonts w:ascii="Times New Roman" w:hAnsi="Times New Roman"/>
          <w:b/>
        </w:rPr>
        <w:t xml:space="preserve">: INTERVIEW A PARTNER </w:t>
      </w:r>
    </w:p>
    <w:p w14:paraId="37669DD0" w14:textId="77777777" w:rsidR="001A27D0" w:rsidRPr="001B3607" w:rsidRDefault="001A27D0" w:rsidP="001A27D0">
      <w:pPr>
        <w:spacing w:after="0" w:line="240" w:lineRule="auto"/>
        <w:contextualSpacing/>
        <w:rPr>
          <w:rFonts w:ascii="Times New Roman" w:hAnsi="Times New Roman"/>
          <w:b/>
        </w:rPr>
      </w:pPr>
      <w:r>
        <w:rPr>
          <w:rFonts w:ascii="Times New Roman" w:hAnsi="Times New Roman"/>
          <w:b/>
        </w:rPr>
        <w:t>Interview Questions:</w:t>
      </w:r>
    </w:p>
    <w:p w14:paraId="76C0FCF1" w14:textId="77777777" w:rsidR="001A27D0" w:rsidRPr="001B3607" w:rsidRDefault="001A27D0" w:rsidP="00735FFF">
      <w:pPr>
        <w:numPr>
          <w:ilvl w:val="0"/>
          <w:numId w:val="33"/>
        </w:numPr>
        <w:spacing w:after="0" w:line="240" w:lineRule="auto"/>
        <w:contextualSpacing/>
        <w:rPr>
          <w:rFonts w:ascii="Times New Roman" w:hAnsi="Times New Roman"/>
        </w:rPr>
      </w:pPr>
      <w:r w:rsidRPr="001B3607">
        <w:rPr>
          <w:rFonts w:ascii="Times New Roman" w:hAnsi="Times New Roman"/>
        </w:rPr>
        <w:t xml:space="preserve">What is something that is </w:t>
      </w:r>
      <w:r w:rsidRPr="001B3607">
        <w:rPr>
          <w:rFonts w:ascii="Times New Roman" w:hAnsi="Times New Roman"/>
          <w:b/>
        </w:rPr>
        <w:t>unlikely</w:t>
      </w:r>
      <w:r w:rsidRPr="001B3607">
        <w:rPr>
          <w:rFonts w:ascii="Times New Roman" w:hAnsi="Times New Roman"/>
        </w:rPr>
        <w:t xml:space="preserve"> to happen to you?</w:t>
      </w:r>
    </w:p>
    <w:p w14:paraId="64B49539" w14:textId="77777777" w:rsidR="001A27D0" w:rsidRPr="001B3607" w:rsidRDefault="001A27D0" w:rsidP="00735FFF">
      <w:pPr>
        <w:numPr>
          <w:ilvl w:val="0"/>
          <w:numId w:val="33"/>
        </w:numPr>
        <w:spacing w:after="0" w:line="240" w:lineRule="auto"/>
        <w:contextualSpacing/>
        <w:rPr>
          <w:rFonts w:ascii="Times New Roman" w:hAnsi="Times New Roman"/>
        </w:rPr>
      </w:pPr>
      <w:r w:rsidRPr="001B3607">
        <w:rPr>
          <w:rFonts w:ascii="Times New Roman" w:hAnsi="Times New Roman"/>
        </w:rPr>
        <w:t xml:space="preserve">Name a hobby that you enjoy that requires </w:t>
      </w:r>
      <w:r w:rsidRPr="001B3607">
        <w:rPr>
          <w:rFonts w:ascii="Times New Roman" w:hAnsi="Times New Roman"/>
          <w:b/>
        </w:rPr>
        <w:t>perseverance</w:t>
      </w:r>
      <w:r w:rsidRPr="001B3607">
        <w:rPr>
          <w:rFonts w:ascii="Times New Roman" w:hAnsi="Times New Roman"/>
        </w:rPr>
        <w:t>?</w:t>
      </w:r>
    </w:p>
    <w:p w14:paraId="7ECD864B" w14:textId="77777777" w:rsidR="001A27D0" w:rsidRPr="001B3607" w:rsidRDefault="001A27D0" w:rsidP="00735FFF">
      <w:pPr>
        <w:numPr>
          <w:ilvl w:val="0"/>
          <w:numId w:val="33"/>
        </w:numPr>
        <w:spacing w:after="0" w:line="240" w:lineRule="auto"/>
        <w:contextualSpacing/>
        <w:rPr>
          <w:rFonts w:ascii="Times New Roman" w:hAnsi="Times New Roman"/>
        </w:rPr>
      </w:pPr>
      <w:r w:rsidRPr="001B3607">
        <w:rPr>
          <w:rFonts w:ascii="Times New Roman" w:hAnsi="Times New Roman"/>
        </w:rPr>
        <w:t xml:space="preserve">What are your </w:t>
      </w:r>
      <w:r w:rsidRPr="001B3607">
        <w:rPr>
          <w:rFonts w:ascii="Times New Roman" w:hAnsi="Times New Roman"/>
          <w:b/>
        </w:rPr>
        <w:t>hopes</w:t>
      </w:r>
      <w:r w:rsidRPr="001B3607">
        <w:rPr>
          <w:rFonts w:ascii="Times New Roman" w:hAnsi="Times New Roman"/>
        </w:rPr>
        <w:t xml:space="preserve"> for your future?</w:t>
      </w:r>
    </w:p>
    <w:p w14:paraId="2DA5DC3D" w14:textId="77777777" w:rsidR="001A27D0" w:rsidRPr="001B3607" w:rsidRDefault="001A27D0" w:rsidP="00735FFF">
      <w:pPr>
        <w:numPr>
          <w:ilvl w:val="0"/>
          <w:numId w:val="33"/>
        </w:numPr>
        <w:spacing w:after="0" w:line="240" w:lineRule="auto"/>
        <w:contextualSpacing/>
        <w:rPr>
          <w:rFonts w:ascii="Times New Roman" w:hAnsi="Times New Roman"/>
        </w:rPr>
      </w:pPr>
      <w:r w:rsidRPr="001B3607">
        <w:rPr>
          <w:rFonts w:ascii="Times New Roman" w:hAnsi="Times New Roman"/>
        </w:rPr>
        <w:t xml:space="preserve">Have you ever dreamed about getting a college </w:t>
      </w:r>
      <w:r w:rsidRPr="001B3607">
        <w:rPr>
          <w:rFonts w:ascii="Times New Roman" w:hAnsi="Times New Roman"/>
          <w:b/>
        </w:rPr>
        <w:t>scholarship</w:t>
      </w:r>
      <w:r w:rsidRPr="001B3607">
        <w:rPr>
          <w:rFonts w:ascii="Times New Roman" w:hAnsi="Times New Roman"/>
        </w:rPr>
        <w:t>?</w:t>
      </w:r>
    </w:p>
    <w:p w14:paraId="4EFEE6B4" w14:textId="77777777" w:rsidR="001A27D0" w:rsidRPr="001B3607" w:rsidRDefault="001A27D0" w:rsidP="00735FFF">
      <w:pPr>
        <w:numPr>
          <w:ilvl w:val="0"/>
          <w:numId w:val="33"/>
        </w:numPr>
        <w:spacing w:after="0" w:line="240" w:lineRule="auto"/>
        <w:contextualSpacing/>
        <w:rPr>
          <w:rFonts w:ascii="Times New Roman" w:hAnsi="Times New Roman"/>
        </w:rPr>
      </w:pPr>
      <w:r w:rsidRPr="001B3607">
        <w:rPr>
          <w:rFonts w:ascii="Times New Roman" w:hAnsi="Times New Roman"/>
        </w:rPr>
        <w:t xml:space="preserve">What dream do you want to </w:t>
      </w:r>
      <w:r w:rsidRPr="001B3607">
        <w:rPr>
          <w:rFonts w:ascii="Times New Roman" w:hAnsi="Times New Roman"/>
          <w:b/>
        </w:rPr>
        <w:t>pursue</w:t>
      </w:r>
      <w:r w:rsidRPr="001B3607">
        <w:rPr>
          <w:rFonts w:ascii="Times New Roman" w:hAnsi="Times New Roman"/>
        </w:rPr>
        <w:t>?</w:t>
      </w:r>
    </w:p>
    <w:p w14:paraId="23E5595D" w14:textId="77777777" w:rsidR="001A27D0" w:rsidRPr="001B3607" w:rsidRDefault="001A27D0" w:rsidP="00735FFF">
      <w:pPr>
        <w:numPr>
          <w:ilvl w:val="0"/>
          <w:numId w:val="33"/>
        </w:numPr>
        <w:spacing w:after="0" w:line="240" w:lineRule="auto"/>
        <w:contextualSpacing/>
        <w:rPr>
          <w:rFonts w:ascii="Times New Roman" w:hAnsi="Times New Roman"/>
        </w:rPr>
      </w:pPr>
      <w:r w:rsidRPr="001B3607">
        <w:rPr>
          <w:rFonts w:ascii="Times New Roman" w:hAnsi="Times New Roman"/>
        </w:rPr>
        <w:t xml:space="preserve">What is something you have deep </w:t>
      </w:r>
      <w:r w:rsidRPr="001B3607">
        <w:rPr>
          <w:rFonts w:ascii="Times New Roman" w:hAnsi="Times New Roman"/>
          <w:b/>
        </w:rPr>
        <w:t>faith</w:t>
      </w:r>
      <w:r w:rsidRPr="001B3607">
        <w:rPr>
          <w:rFonts w:ascii="Times New Roman" w:hAnsi="Times New Roman"/>
        </w:rPr>
        <w:t xml:space="preserve"> in?</w:t>
      </w:r>
    </w:p>
    <w:p w14:paraId="30A213B0" w14:textId="77777777" w:rsidR="001A27D0" w:rsidRPr="001B3607" w:rsidRDefault="001A27D0" w:rsidP="00735FFF">
      <w:pPr>
        <w:numPr>
          <w:ilvl w:val="0"/>
          <w:numId w:val="33"/>
        </w:numPr>
        <w:spacing w:after="0" w:line="240" w:lineRule="auto"/>
        <w:contextualSpacing/>
        <w:rPr>
          <w:rFonts w:ascii="Times New Roman" w:hAnsi="Times New Roman"/>
        </w:rPr>
      </w:pPr>
      <w:r w:rsidRPr="001B3607">
        <w:rPr>
          <w:rFonts w:ascii="Times New Roman" w:hAnsi="Times New Roman"/>
        </w:rPr>
        <w:t xml:space="preserve">What do you like most about the </w:t>
      </w:r>
      <w:r w:rsidRPr="001B3607">
        <w:rPr>
          <w:rFonts w:ascii="Times New Roman" w:hAnsi="Times New Roman"/>
          <w:b/>
        </w:rPr>
        <w:t>diversity</w:t>
      </w:r>
      <w:r w:rsidRPr="001B3607">
        <w:rPr>
          <w:rFonts w:ascii="Times New Roman" w:hAnsi="Times New Roman"/>
        </w:rPr>
        <w:t xml:space="preserve"> in your school?</w:t>
      </w:r>
    </w:p>
    <w:p w14:paraId="54DA04AD" w14:textId="77777777" w:rsidR="001A27D0" w:rsidRPr="001B3607" w:rsidRDefault="001A27D0" w:rsidP="00735FFF">
      <w:pPr>
        <w:numPr>
          <w:ilvl w:val="0"/>
          <w:numId w:val="33"/>
        </w:numPr>
        <w:spacing w:after="0" w:line="240" w:lineRule="auto"/>
        <w:contextualSpacing/>
        <w:rPr>
          <w:rFonts w:ascii="Times New Roman" w:hAnsi="Times New Roman"/>
        </w:rPr>
      </w:pPr>
      <w:r w:rsidRPr="001B3607">
        <w:rPr>
          <w:rFonts w:ascii="Times New Roman" w:hAnsi="Times New Roman"/>
        </w:rPr>
        <w:t xml:space="preserve">Why is </w:t>
      </w:r>
      <w:r w:rsidRPr="001B3607">
        <w:rPr>
          <w:rFonts w:ascii="Times New Roman" w:hAnsi="Times New Roman"/>
          <w:b/>
        </w:rPr>
        <w:t>tolerance</w:t>
      </w:r>
      <w:r w:rsidRPr="001B3607">
        <w:rPr>
          <w:rFonts w:ascii="Times New Roman" w:hAnsi="Times New Roman"/>
        </w:rPr>
        <w:t xml:space="preserve"> important in a diverse school?</w:t>
      </w:r>
    </w:p>
    <w:p w14:paraId="4AF25476" w14:textId="77777777" w:rsidR="001A27D0" w:rsidRPr="001B3607" w:rsidRDefault="001A27D0" w:rsidP="00735FFF">
      <w:pPr>
        <w:numPr>
          <w:ilvl w:val="0"/>
          <w:numId w:val="33"/>
        </w:numPr>
        <w:spacing w:after="0" w:line="240" w:lineRule="auto"/>
        <w:contextualSpacing/>
        <w:rPr>
          <w:rFonts w:ascii="Times New Roman" w:hAnsi="Times New Roman"/>
        </w:rPr>
      </w:pPr>
      <w:r w:rsidRPr="001B3607">
        <w:rPr>
          <w:rFonts w:ascii="Times New Roman" w:hAnsi="Times New Roman"/>
        </w:rPr>
        <w:t xml:space="preserve">How do you feel about your cultural </w:t>
      </w:r>
      <w:r w:rsidRPr="001B3607">
        <w:rPr>
          <w:rFonts w:ascii="Times New Roman" w:hAnsi="Times New Roman"/>
          <w:b/>
        </w:rPr>
        <w:t>heritage</w:t>
      </w:r>
      <w:r w:rsidRPr="001B3607">
        <w:rPr>
          <w:rFonts w:ascii="Times New Roman" w:hAnsi="Times New Roman"/>
        </w:rPr>
        <w:t>?</w:t>
      </w:r>
    </w:p>
    <w:p w14:paraId="4D9F171F" w14:textId="77777777" w:rsidR="001A27D0" w:rsidRPr="001B3607" w:rsidRDefault="001A27D0" w:rsidP="00735FFF">
      <w:pPr>
        <w:numPr>
          <w:ilvl w:val="0"/>
          <w:numId w:val="33"/>
        </w:numPr>
        <w:spacing w:after="0" w:line="240" w:lineRule="auto"/>
        <w:contextualSpacing/>
        <w:rPr>
          <w:rFonts w:ascii="Times New Roman" w:hAnsi="Times New Roman"/>
        </w:rPr>
      </w:pPr>
      <w:r w:rsidRPr="001B3607">
        <w:rPr>
          <w:rFonts w:ascii="Times New Roman" w:hAnsi="Times New Roman"/>
        </w:rPr>
        <w:t xml:space="preserve">What is a </w:t>
      </w:r>
      <w:r w:rsidRPr="001B3607">
        <w:rPr>
          <w:rFonts w:ascii="Times New Roman" w:hAnsi="Times New Roman"/>
          <w:b/>
        </w:rPr>
        <w:t>barrier</w:t>
      </w:r>
      <w:r w:rsidRPr="001B3607">
        <w:rPr>
          <w:rFonts w:ascii="Times New Roman" w:hAnsi="Times New Roman"/>
        </w:rPr>
        <w:t xml:space="preserve"> to your success at school?  How will you overcome it?</w:t>
      </w:r>
    </w:p>
    <w:p w14:paraId="6B46DB72" w14:textId="77777777" w:rsidR="001A27D0" w:rsidRPr="001B3607" w:rsidRDefault="001A27D0" w:rsidP="001A27D0">
      <w:pPr>
        <w:spacing w:after="0" w:line="240" w:lineRule="auto"/>
        <w:contextualSpacing/>
        <w:rPr>
          <w:rFonts w:ascii="Times New Roman" w:hAnsi="Times New Roman"/>
          <w:b/>
        </w:rPr>
      </w:pPr>
    </w:p>
    <w:p w14:paraId="185DA6CB" w14:textId="77777777" w:rsidR="001A27D0" w:rsidRPr="00B2204B" w:rsidRDefault="001A27D0" w:rsidP="001A27D0">
      <w:pPr>
        <w:spacing w:after="0" w:line="240" w:lineRule="auto"/>
        <w:ind w:left="1080"/>
        <w:contextualSpacing/>
        <w:rPr>
          <w:rFonts w:ascii="Times New Roman" w:hAnsi="Times New Roman"/>
        </w:rPr>
      </w:pPr>
    </w:p>
    <w:p w14:paraId="5BD46F52" w14:textId="77777777" w:rsidR="001A27D0" w:rsidRDefault="001A27D0" w:rsidP="001A27D0">
      <w:pPr>
        <w:spacing w:after="0"/>
        <w:rPr>
          <w:rFonts w:ascii="Times New Roman" w:hAnsi="Times New Roman"/>
          <w:b/>
          <w:sz w:val="24"/>
          <w:szCs w:val="24"/>
        </w:rPr>
      </w:pPr>
      <w:r w:rsidRPr="007E4AF0">
        <w:rPr>
          <w:rFonts w:ascii="Times New Roman" w:hAnsi="Times New Roman"/>
          <w:b/>
          <w:sz w:val="24"/>
          <w:szCs w:val="24"/>
        </w:rPr>
        <w:t>READING THE WORLD</w:t>
      </w:r>
      <w:r>
        <w:rPr>
          <w:rFonts w:ascii="Times New Roman" w:hAnsi="Times New Roman"/>
          <w:b/>
          <w:sz w:val="24"/>
          <w:szCs w:val="24"/>
        </w:rPr>
        <w:t>/</w:t>
      </w:r>
      <w:r w:rsidRPr="000128DA">
        <w:t xml:space="preserve"> </w:t>
      </w:r>
      <w:r w:rsidRPr="000128DA">
        <w:rPr>
          <w:rFonts w:ascii="Times New Roman" w:hAnsi="Times New Roman"/>
          <w:b/>
          <w:sz w:val="24"/>
          <w:szCs w:val="24"/>
        </w:rPr>
        <w:t>LISTENING COMPREHENSION</w:t>
      </w:r>
    </w:p>
    <w:p w14:paraId="7FBF71C1" w14:textId="77777777" w:rsidR="001A27D0" w:rsidRDefault="001A27D0" w:rsidP="001A27D0">
      <w:pPr>
        <w:spacing w:after="0"/>
        <w:rPr>
          <w:rFonts w:ascii="Times New Roman" w:hAnsi="Times New Roman"/>
          <w:sz w:val="24"/>
          <w:szCs w:val="24"/>
        </w:rPr>
      </w:pPr>
      <w:r w:rsidRPr="009F5088">
        <w:rPr>
          <w:rFonts w:ascii="Times New Roman" w:hAnsi="Times New Roman"/>
          <w:b/>
          <w:sz w:val="24"/>
          <w:szCs w:val="24"/>
        </w:rPr>
        <w:t>Watch the video</w:t>
      </w:r>
      <w:r w:rsidRPr="000D1CBC">
        <w:rPr>
          <w:rFonts w:ascii="Times New Roman" w:hAnsi="Times New Roman"/>
          <w:sz w:val="24"/>
          <w:szCs w:val="24"/>
        </w:rPr>
        <w:t xml:space="preserve"> of Barack Obama delivering the DNC Keynote Address in 2004</w:t>
      </w:r>
      <w:r>
        <w:rPr>
          <w:rFonts w:ascii="Times New Roman" w:hAnsi="Times New Roman"/>
          <w:sz w:val="24"/>
          <w:szCs w:val="24"/>
        </w:rPr>
        <w:t>:</w:t>
      </w:r>
    </w:p>
    <w:p w14:paraId="6E7BF890" w14:textId="77777777" w:rsidR="001A27D0" w:rsidRDefault="001A27D0" w:rsidP="001A27D0">
      <w:pPr>
        <w:spacing w:after="0"/>
        <w:rPr>
          <w:rFonts w:ascii="Times New Roman" w:hAnsi="Times New Roman"/>
          <w:sz w:val="24"/>
          <w:szCs w:val="24"/>
        </w:rPr>
      </w:pPr>
      <w:hyperlink r:id="rId18" w:history="1">
        <w:r w:rsidRPr="00655979">
          <w:rPr>
            <w:rStyle w:val="Hyperlink"/>
            <w:rFonts w:ascii="Times New Roman" w:hAnsi="Times New Roman"/>
            <w:sz w:val="24"/>
            <w:szCs w:val="24"/>
          </w:rPr>
          <w:t>http://www.youtube.com/watch?v=eWynt87PaJ0</w:t>
        </w:r>
      </w:hyperlink>
    </w:p>
    <w:p w14:paraId="24FBAB78" w14:textId="77777777" w:rsidR="001A27D0" w:rsidRDefault="001A27D0" w:rsidP="001A27D0">
      <w:pPr>
        <w:rPr>
          <w:rFonts w:ascii="Times New Roman" w:hAnsi="Times New Roman"/>
          <w:sz w:val="24"/>
          <w:szCs w:val="24"/>
        </w:rPr>
      </w:pPr>
      <w:r>
        <w:rPr>
          <w:rFonts w:ascii="Times New Roman" w:hAnsi="Times New Roman"/>
          <w:b/>
          <w:sz w:val="24"/>
          <w:szCs w:val="24"/>
        </w:rPr>
        <w:t xml:space="preserve">Read-aloud w/a Partner: </w:t>
      </w:r>
      <w:r w:rsidRPr="009F5088">
        <w:rPr>
          <w:rFonts w:ascii="Times New Roman" w:hAnsi="Times New Roman"/>
          <w:sz w:val="24"/>
          <w:szCs w:val="24"/>
        </w:rPr>
        <w:t>the DNC Keynote Address in 2004</w:t>
      </w:r>
    </w:p>
    <w:p w14:paraId="65EDD782" w14:textId="77777777" w:rsidR="001A27D0" w:rsidRDefault="001A27D0" w:rsidP="001A27D0">
      <w:pPr>
        <w:spacing w:after="0"/>
        <w:rPr>
          <w:rFonts w:ascii="Times New Roman" w:hAnsi="Times New Roman"/>
          <w:sz w:val="24"/>
          <w:szCs w:val="24"/>
        </w:rPr>
      </w:pPr>
      <w:r>
        <w:rPr>
          <w:rFonts w:ascii="Times New Roman" w:hAnsi="Times New Roman"/>
          <w:sz w:val="24"/>
          <w:szCs w:val="24"/>
        </w:rPr>
        <w:lastRenderedPageBreak/>
        <w:t>As you read, highlight 3 ideas that you and your partner feel are most important from the speech. Write one important point on each index card using the sentence frame:</w:t>
      </w:r>
    </w:p>
    <w:p w14:paraId="707189EA" w14:textId="77777777" w:rsidR="001A27D0" w:rsidRDefault="001A27D0" w:rsidP="001A27D0">
      <w:pPr>
        <w:spacing w:after="0"/>
        <w:rPr>
          <w:rFonts w:ascii="Times New Roman" w:hAnsi="Times New Roman"/>
          <w:sz w:val="24"/>
          <w:szCs w:val="24"/>
        </w:rPr>
      </w:pPr>
      <w:r w:rsidRPr="00D83EFD">
        <w:rPr>
          <w:rFonts w:ascii="Times New Roman" w:hAnsi="Times New Roman"/>
          <w:sz w:val="24"/>
          <w:szCs w:val="24"/>
        </w:rPr>
        <w:t>One important idea is…</w:t>
      </w:r>
    </w:p>
    <w:p w14:paraId="4EC4C13B" w14:textId="77777777" w:rsidR="001A27D0" w:rsidRDefault="001A27D0" w:rsidP="001A27D0">
      <w:pPr>
        <w:spacing w:after="0"/>
        <w:rPr>
          <w:rFonts w:ascii="Times New Roman" w:hAnsi="Times New Roman"/>
          <w:sz w:val="24"/>
          <w:szCs w:val="24"/>
        </w:rPr>
      </w:pPr>
      <w:r>
        <w:rPr>
          <w:rFonts w:ascii="Times New Roman" w:hAnsi="Times New Roman"/>
          <w:sz w:val="24"/>
          <w:szCs w:val="24"/>
        </w:rPr>
        <w:t>On the back of the card, write why it is important to you using the sentence frame:</w:t>
      </w:r>
    </w:p>
    <w:p w14:paraId="6D35CB93" w14:textId="77777777" w:rsidR="001A27D0" w:rsidRDefault="001A27D0" w:rsidP="001A27D0">
      <w:pPr>
        <w:spacing w:after="0"/>
        <w:rPr>
          <w:rFonts w:ascii="Times New Roman" w:hAnsi="Times New Roman"/>
          <w:sz w:val="24"/>
          <w:szCs w:val="24"/>
        </w:rPr>
      </w:pPr>
      <w:r w:rsidRPr="00D83EFD">
        <w:rPr>
          <w:rFonts w:ascii="Times New Roman" w:hAnsi="Times New Roman"/>
          <w:sz w:val="24"/>
          <w:szCs w:val="24"/>
        </w:rPr>
        <w:t>The idea is important because…</w:t>
      </w:r>
    </w:p>
    <w:p w14:paraId="43CFA9C2" w14:textId="77777777" w:rsidR="001A27D0" w:rsidRDefault="001A27D0" w:rsidP="001A27D0">
      <w:pPr>
        <w:spacing w:after="0"/>
        <w:rPr>
          <w:rFonts w:ascii="Times New Roman" w:hAnsi="Times New Roman"/>
          <w:sz w:val="24"/>
          <w:szCs w:val="24"/>
        </w:rPr>
      </w:pPr>
    </w:p>
    <w:p w14:paraId="10B04BC6" w14:textId="77777777" w:rsidR="001A27D0" w:rsidRPr="00DC2947" w:rsidRDefault="001A27D0" w:rsidP="001A27D0">
      <w:pPr>
        <w:spacing w:after="0"/>
        <w:rPr>
          <w:rFonts w:ascii="Times New Roman" w:hAnsi="Times New Roman"/>
          <w:b/>
          <w:sz w:val="24"/>
          <w:szCs w:val="24"/>
        </w:rPr>
      </w:pPr>
      <w:r>
        <w:rPr>
          <w:rFonts w:ascii="Times New Roman" w:hAnsi="Times New Roman"/>
          <w:b/>
          <w:sz w:val="24"/>
          <w:szCs w:val="24"/>
        </w:rPr>
        <w:t>COMPREHENSION AND DISCUSSION/WRITING</w:t>
      </w:r>
    </w:p>
    <w:p w14:paraId="5657ABAB" w14:textId="77777777" w:rsidR="001A27D0" w:rsidRDefault="001A27D0" w:rsidP="001A27D0">
      <w:pPr>
        <w:spacing w:after="0"/>
        <w:rPr>
          <w:rFonts w:ascii="Times New Roman" w:hAnsi="Times New Roman"/>
          <w:sz w:val="24"/>
          <w:szCs w:val="24"/>
        </w:rPr>
      </w:pPr>
      <w:r>
        <w:rPr>
          <w:rFonts w:ascii="Times New Roman" w:hAnsi="Times New Roman"/>
          <w:sz w:val="24"/>
          <w:szCs w:val="24"/>
        </w:rPr>
        <w:t>Form Groups of 4. Use the Last Word Strategy to share the main points of the Obama’s speech.</w:t>
      </w:r>
    </w:p>
    <w:p w14:paraId="7C61968F" w14:textId="77777777" w:rsidR="001A27D0" w:rsidRPr="00D822EE" w:rsidRDefault="001A27D0" w:rsidP="001A27D0">
      <w:pPr>
        <w:shd w:val="clear" w:color="auto" w:fill="FFFFFF"/>
        <w:spacing w:before="100" w:beforeAutospacing="1" w:after="0" w:line="240" w:lineRule="auto"/>
        <w:rPr>
          <w:rFonts w:ascii="Times New Roman" w:eastAsia="Times New Roman" w:hAnsi="Times New Roman"/>
          <w:b/>
          <w:bCs/>
          <w:sz w:val="24"/>
          <w:szCs w:val="24"/>
        </w:rPr>
      </w:pPr>
      <w:r w:rsidRPr="00D822EE">
        <w:rPr>
          <w:rFonts w:ascii="Times New Roman" w:eastAsia="Times New Roman" w:hAnsi="Times New Roman"/>
          <w:b/>
          <w:bCs/>
          <w:sz w:val="24"/>
          <w:szCs w:val="24"/>
        </w:rPr>
        <w:t xml:space="preserve">Last Word </w:t>
      </w:r>
      <w:r>
        <w:rPr>
          <w:rFonts w:ascii="Times New Roman" w:eastAsia="Times New Roman" w:hAnsi="Times New Roman"/>
          <w:b/>
          <w:bCs/>
          <w:sz w:val="24"/>
          <w:szCs w:val="24"/>
        </w:rPr>
        <w:t>Procedure in groups of 4</w:t>
      </w:r>
    </w:p>
    <w:p w14:paraId="46D9EB2D" w14:textId="77777777" w:rsidR="001A27D0" w:rsidRPr="00D822EE" w:rsidRDefault="001A27D0" w:rsidP="00735FFF">
      <w:pPr>
        <w:numPr>
          <w:ilvl w:val="0"/>
          <w:numId w:val="34"/>
        </w:numPr>
        <w:shd w:val="clear" w:color="auto" w:fill="FFFFFF"/>
        <w:spacing w:before="100" w:beforeAutospacing="1" w:after="0" w:line="240" w:lineRule="auto"/>
        <w:rPr>
          <w:rFonts w:ascii="Times New Roman" w:eastAsia="Times New Roman" w:hAnsi="Times New Roman"/>
          <w:sz w:val="24"/>
          <w:szCs w:val="24"/>
        </w:rPr>
      </w:pPr>
      <w:r w:rsidRPr="00D822EE">
        <w:rPr>
          <w:rFonts w:ascii="Times New Roman" w:eastAsia="Times New Roman" w:hAnsi="Times New Roman"/>
          <w:sz w:val="24"/>
          <w:szCs w:val="24"/>
        </w:rPr>
        <w:t>Students are given 3x5 note cards. It is explained that after reading an assigned passage, they are to find one to three main points from the speech that they really like.</w:t>
      </w:r>
    </w:p>
    <w:p w14:paraId="31200786" w14:textId="77777777" w:rsidR="001A27D0" w:rsidRPr="00D822EE" w:rsidRDefault="001A27D0" w:rsidP="00735FFF">
      <w:pPr>
        <w:numPr>
          <w:ilvl w:val="0"/>
          <w:numId w:val="34"/>
        </w:numPr>
        <w:shd w:val="clear" w:color="auto" w:fill="FFFFFF"/>
        <w:spacing w:before="100" w:beforeAutospacing="1" w:after="0" w:line="240" w:lineRule="auto"/>
        <w:rPr>
          <w:rFonts w:ascii="Times New Roman" w:eastAsia="Times New Roman" w:hAnsi="Times New Roman"/>
          <w:sz w:val="24"/>
          <w:szCs w:val="24"/>
        </w:rPr>
      </w:pPr>
      <w:r w:rsidRPr="00D822EE">
        <w:rPr>
          <w:rFonts w:ascii="Times New Roman" w:eastAsia="Times New Roman" w:hAnsi="Times New Roman"/>
          <w:sz w:val="24"/>
          <w:szCs w:val="24"/>
        </w:rPr>
        <w:t xml:space="preserve">Students write one idea on one side of each card. On the other side, they tell why they think it is important. </w:t>
      </w:r>
    </w:p>
    <w:p w14:paraId="34CD61EB" w14:textId="77777777" w:rsidR="001A27D0" w:rsidRPr="00D822EE" w:rsidRDefault="001A27D0" w:rsidP="00735FFF">
      <w:pPr>
        <w:numPr>
          <w:ilvl w:val="0"/>
          <w:numId w:val="34"/>
        </w:numPr>
        <w:shd w:val="clear" w:color="auto" w:fill="FFFFFF"/>
        <w:spacing w:before="100" w:beforeAutospacing="1" w:after="0" w:line="240" w:lineRule="auto"/>
        <w:rPr>
          <w:rFonts w:ascii="Times New Roman" w:eastAsia="Times New Roman" w:hAnsi="Times New Roman"/>
          <w:sz w:val="24"/>
          <w:szCs w:val="24"/>
        </w:rPr>
      </w:pPr>
      <w:r w:rsidRPr="00D822EE">
        <w:rPr>
          <w:rFonts w:ascii="Times New Roman" w:eastAsia="Times New Roman" w:hAnsi="Times New Roman"/>
          <w:sz w:val="24"/>
          <w:szCs w:val="24"/>
        </w:rPr>
        <w:t>Students then share their main points, one at a time.</w:t>
      </w:r>
    </w:p>
    <w:p w14:paraId="46323DBA" w14:textId="77777777" w:rsidR="001A27D0" w:rsidRPr="00D822EE" w:rsidRDefault="001A27D0" w:rsidP="00735FFF">
      <w:pPr>
        <w:numPr>
          <w:ilvl w:val="0"/>
          <w:numId w:val="34"/>
        </w:numPr>
        <w:shd w:val="clear" w:color="auto" w:fill="FFFFFF"/>
        <w:spacing w:before="100" w:beforeAutospacing="1" w:after="0" w:line="240" w:lineRule="auto"/>
        <w:rPr>
          <w:rFonts w:ascii="Times New Roman" w:eastAsia="Times New Roman" w:hAnsi="Times New Roman"/>
          <w:sz w:val="24"/>
          <w:szCs w:val="24"/>
        </w:rPr>
      </w:pPr>
      <w:r w:rsidRPr="00D822EE">
        <w:rPr>
          <w:rFonts w:ascii="Times New Roman" w:eastAsia="Times New Roman" w:hAnsi="Times New Roman"/>
          <w:sz w:val="24"/>
          <w:szCs w:val="24"/>
        </w:rPr>
        <w:t>Fellow classmates are encouraged to comment on each quotation.</w:t>
      </w:r>
    </w:p>
    <w:p w14:paraId="1076DBBE" w14:textId="77777777" w:rsidR="001A27D0" w:rsidRPr="00D822EE" w:rsidRDefault="001A27D0" w:rsidP="00735FFF">
      <w:pPr>
        <w:numPr>
          <w:ilvl w:val="0"/>
          <w:numId w:val="34"/>
        </w:numPr>
        <w:shd w:val="clear" w:color="auto" w:fill="FFFFFF"/>
        <w:spacing w:before="100" w:beforeAutospacing="1" w:after="0" w:line="240" w:lineRule="auto"/>
        <w:rPr>
          <w:rFonts w:ascii="Times New Roman" w:eastAsia="Times New Roman" w:hAnsi="Times New Roman"/>
          <w:sz w:val="24"/>
          <w:szCs w:val="24"/>
        </w:rPr>
      </w:pPr>
      <w:r w:rsidRPr="00D822EE">
        <w:rPr>
          <w:rFonts w:ascii="Times New Roman" w:eastAsia="Times New Roman" w:hAnsi="Times New Roman"/>
          <w:sz w:val="24"/>
          <w:szCs w:val="24"/>
        </w:rPr>
        <w:t>Finally, the writers share their own comments from the other side of the cards.</w:t>
      </w:r>
    </w:p>
    <w:p w14:paraId="3AD8D354" w14:textId="77777777" w:rsidR="001A27D0" w:rsidRDefault="001A27D0" w:rsidP="001A27D0">
      <w:pPr>
        <w:spacing w:after="0"/>
        <w:rPr>
          <w:rFonts w:ascii="Times New Roman" w:hAnsi="Times New Roman"/>
          <w:b/>
          <w:sz w:val="24"/>
          <w:szCs w:val="24"/>
        </w:rPr>
      </w:pPr>
    </w:p>
    <w:p w14:paraId="2B30060C" w14:textId="77777777" w:rsidR="001A27D0" w:rsidRDefault="001A27D0" w:rsidP="001A27D0">
      <w:pPr>
        <w:spacing w:after="0"/>
        <w:rPr>
          <w:rFonts w:ascii="Times New Roman" w:hAnsi="Times New Roman"/>
          <w:b/>
          <w:sz w:val="24"/>
          <w:szCs w:val="24"/>
        </w:rPr>
      </w:pPr>
      <w:r w:rsidRPr="007E4AF0">
        <w:rPr>
          <w:rFonts w:ascii="Times New Roman" w:hAnsi="Times New Roman"/>
          <w:b/>
          <w:sz w:val="24"/>
          <w:szCs w:val="24"/>
        </w:rPr>
        <w:t>PRONUNCIATION THROUGH NEGOTIATION OF MEANING</w:t>
      </w:r>
    </w:p>
    <w:p w14:paraId="6C64CD9A" w14:textId="77777777" w:rsidR="001A27D0" w:rsidRPr="00796230" w:rsidRDefault="001A27D0" w:rsidP="001A27D0">
      <w:pPr>
        <w:spacing w:after="0"/>
        <w:ind w:left="360"/>
        <w:rPr>
          <w:rFonts w:ascii="Times New Roman" w:hAnsi="Times New Roman"/>
        </w:rPr>
      </w:pPr>
      <w:r w:rsidRPr="00796230">
        <w:rPr>
          <w:rFonts w:ascii="Times New Roman" w:hAnsi="Times New Roman"/>
          <w:b/>
        </w:rPr>
        <w:t xml:space="preserve">Directions: </w:t>
      </w:r>
      <w:r w:rsidRPr="00796230">
        <w:rPr>
          <w:rFonts w:ascii="Times New Roman" w:hAnsi="Times New Roman"/>
        </w:rPr>
        <w:t>The only way to make the “th” sound</w:t>
      </w:r>
      <w:r w:rsidRPr="00796230">
        <w:rPr>
          <w:rFonts w:ascii="Times New Roman" w:hAnsi="Times New Roman"/>
          <w:b/>
        </w:rPr>
        <w:t xml:space="preserve"> </w:t>
      </w:r>
      <w:r w:rsidRPr="00796230">
        <w:rPr>
          <w:rFonts w:ascii="Times New Roman" w:hAnsi="Times New Roman"/>
        </w:rPr>
        <w:t>correctly</w:t>
      </w:r>
      <w:r w:rsidRPr="00796230">
        <w:rPr>
          <w:rFonts w:ascii="Times New Roman" w:hAnsi="Times New Roman"/>
          <w:b/>
        </w:rPr>
        <w:t xml:space="preserve"> </w:t>
      </w:r>
      <w:r w:rsidRPr="00796230">
        <w:rPr>
          <w:rFonts w:ascii="Times New Roman" w:hAnsi="Times New Roman"/>
        </w:rPr>
        <w:t>is to stick your tongue out, underneath your front teeth.  Practice this with the word “</w:t>
      </w:r>
      <w:r w:rsidRPr="00796230">
        <w:rPr>
          <w:rFonts w:ascii="Times New Roman" w:hAnsi="Times New Roman"/>
          <w:i/>
        </w:rPr>
        <w:t>think</w:t>
      </w:r>
      <w:r w:rsidRPr="00796230">
        <w:rPr>
          <w:rFonts w:ascii="Times New Roman" w:hAnsi="Times New Roman"/>
        </w:rPr>
        <w:t>.”</w:t>
      </w:r>
    </w:p>
    <w:p w14:paraId="72308594" w14:textId="77777777" w:rsidR="001A27D0" w:rsidRPr="00796230" w:rsidRDefault="001A27D0" w:rsidP="00735FFF">
      <w:pPr>
        <w:numPr>
          <w:ilvl w:val="0"/>
          <w:numId w:val="37"/>
        </w:numPr>
        <w:spacing w:after="0" w:line="240" w:lineRule="auto"/>
        <w:contextualSpacing/>
        <w:rPr>
          <w:rFonts w:ascii="Times New Roman" w:hAnsi="Times New Roman"/>
        </w:rPr>
      </w:pPr>
      <w:r w:rsidRPr="00796230">
        <w:rPr>
          <w:rFonts w:ascii="Times New Roman" w:hAnsi="Times New Roman"/>
        </w:rPr>
        <w:t xml:space="preserve">Try this tongue twister: </w:t>
      </w:r>
      <w:r w:rsidRPr="00796230">
        <w:rPr>
          <w:rFonts w:ascii="Times New Roman" w:hAnsi="Times New Roman"/>
          <w:i/>
        </w:rPr>
        <w:t>These things that these things think, they're the things that these things think.</w:t>
      </w:r>
    </w:p>
    <w:p w14:paraId="4A81698A" w14:textId="77777777" w:rsidR="001A27D0" w:rsidRPr="00796230" w:rsidRDefault="001A27D0" w:rsidP="00735FFF">
      <w:pPr>
        <w:numPr>
          <w:ilvl w:val="0"/>
          <w:numId w:val="37"/>
        </w:numPr>
        <w:spacing w:after="0" w:line="240" w:lineRule="auto"/>
        <w:contextualSpacing/>
        <w:rPr>
          <w:rFonts w:ascii="Times New Roman" w:hAnsi="Times New Roman"/>
        </w:rPr>
      </w:pPr>
      <w:r w:rsidRPr="00796230">
        <w:rPr>
          <w:rFonts w:ascii="Times New Roman" w:hAnsi="Times New Roman"/>
          <w:iCs/>
        </w:rPr>
        <w:t xml:space="preserve">Now, read aloud this passage from the US Constitution: </w:t>
      </w:r>
      <w:r w:rsidRPr="00796230">
        <w:rPr>
          <w:rFonts w:ascii="Times New Roman" w:hAnsi="Times New Roman"/>
          <w:i/>
          <w:iCs/>
        </w:rPr>
        <w:t xml:space="preserve">We hold </w:t>
      </w:r>
      <w:r w:rsidRPr="00796230">
        <w:rPr>
          <w:rFonts w:ascii="Times New Roman" w:hAnsi="Times New Roman"/>
          <w:i/>
          <w:iCs/>
          <w:u w:val="single"/>
        </w:rPr>
        <w:t>th</w:t>
      </w:r>
      <w:r w:rsidRPr="00796230">
        <w:rPr>
          <w:rFonts w:ascii="Times New Roman" w:hAnsi="Times New Roman"/>
          <w:i/>
          <w:iCs/>
        </w:rPr>
        <w:t>ese tru</w:t>
      </w:r>
      <w:r w:rsidRPr="00796230">
        <w:rPr>
          <w:rFonts w:ascii="Times New Roman" w:hAnsi="Times New Roman"/>
          <w:i/>
          <w:iCs/>
          <w:u w:val="single"/>
        </w:rPr>
        <w:t>th</w:t>
      </w:r>
      <w:r w:rsidRPr="00796230">
        <w:rPr>
          <w:rFonts w:ascii="Times New Roman" w:hAnsi="Times New Roman"/>
          <w:i/>
          <w:iCs/>
        </w:rPr>
        <w:t xml:space="preserve">s to be self-evident, </w:t>
      </w:r>
      <w:r w:rsidRPr="00796230">
        <w:rPr>
          <w:rFonts w:ascii="Times New Roman" w:hAnsi="Times New Roman"/>
          <w:i/>
          <w:iCs/>
          <w:u w:val="single"/>
        </w:rPr>
        <w:t>th</w:t>
      </w:r>
      <w:r w:rsidRPr="00796230">
        <w:rPr>
          <w:rFonts w:ascii="Times New Roman" w:hAnsi="Times New Roman"/>
          <w:i/>
          <w:iCs/>
        </w:rPr>
        <w:t xml:space="preserve">at all men are created equal, </w:t>
      </w:r>
      <w:r w:rsidRPr="00796230">
        <w:rPr>
          <w:rFonts w:ascii="Times New Roman" w:hAnsi="Times New Roman"/>
          <w:i/>
          <w:iCs/>
          <w:u w:val="single"/>
        </w:rPr>
        <w:t>th</w:t>
      </w:r>
      <w:r w:rsidRPr="00796230">
        <w:rPr>
          <w:rFonts w:ascii="Times New Roman" w:hAnsi="Times New Roman"/>
          <w:i/>
          <w:iCs/>
        </w:rPr>
        <w:t xml:space="preserve">at </w:t>
      </w:r>
      <w:r w:rsidRPr="00796230">
        <w:rPr>
          <w:rFonts w:ascii="Times New Roman" w:hAnsi="Times New Roman"/>
          <w:i/>
          <w:iCs/>
          <w:u w:val="single"/>
        </w:rPr>
        <w:t>th</w:t>
      </w:r>
      <w:r w:rsidRPr="00796230">
        <w:rPr>
          <w:rFonts w:ascii="Times New Roman" w:hAnsi="Times New Roman"/>
          <w:i/>
          <w:iCs/>
        </w:rPr>
        <w:t xml:space="preserve">ey are endowed by </w:t>
      </w:r>
      <w:r w:rsidRPr="00796230">
        <w:rPr>
          <w:rFonts w:ascii="Times New Roman" w:hAnsi="Times New Roman"/>
          <w:i/>
          <w:iCs/>
          <w:u w:val="single"/>
        </w:rPr>
        <w:t>th</w:t>
      </w:r>
      <w:r w:rsidRPr="00796230">
        <w:rPr>
          <w:rFonts w:ascii="Times New Roman" w:hAnsi="Times New Roman"/>
          <w:i/>
          <w:iCs/>
        </w:rPr>
        <w:t xml:space="preserve">eir Creator with certain inalienable rights, </w:t>
      </w:r>
      <w:r w:rsidRPr="00796230">
        <w:rPr>
          <w:rFonts w:ascii="Times New Roman" w:hAnsi="Times New Roman"/>
          <w:i/>
          <w:iCs/>
          <w:u w:val="single"/>
        </w:rPr>
        <w:t>th</w:t>
      </w:r>
      <w:r w:rsidRPr="00796230">
        <w:rPr>
          <w:rFonts w:ascii="Times New Roman" w:hAnsi="Times New Roman"/>
          <w:i/>
          <w:iCs/>
        </w:rPr>
        <w:t xml:space="preserve">at among </w:t>
      </w:r>
      <w:r w:rsidRPr="00796230">
        <w:rPr>
          <w:rFonts w:ascii="Times New Roman" w:hAnsi="Times New Roman"/>
          <w:i/>
          <w:iCs/>
          <w:u w:val="single"/>
        </w:rPr>
        <w:t>th</w:t>
      </w:r>
      <w:r w:rsidRPr="00796230">
        <w:rPr>
          <w:rFonts w:ascii="Times New Roman" w:hAnsi="Times New Roman"/>
          <w:i/>
          <w:iCs/>
        </w:rPr>
        <w:t>ese are Life, Liberty and the pursuit of Happiness.</w:t>
      </w:r>
      <w:r w:rsidRPr="00796230">
        <w:rPr>
          <w:rFonts w:ascii="Times New Roman" w:hAnsi="Times New Roman"/>
        </w:rPr>
        <w:t xml:space="preserve"> </w:t>
      </w:r>
    </w:p>
    <w:p w14:paraId="61BAA6D3" w14:textId="77777777" w:rsidR="001A27D0" w:rsidRDefault="001A27D0" w:rsidP="001A27D0">
      <w:pPr>
        <w:rPr>
          <w:rFonts w:ascii="Times New Roman" w:hAnsi="Times New Roman"/>
          <w:sz w:val="24"/>
          <w:szCs w:val="24"/>
        </w:rPr>
      </w:pPr>
    </w:p>
    <w:p w14:paraId="509EE8BC" w14:textId="77777777" w:rsidR="001A27D0" w:rsidRDefault="001A27D0" w:rsidP="001A27D0">
      <w:pPr>
        <w:spacing w:after="0"/>
        <w:rPr>
          <w:rFonts w:ascii="Times New Roman" w:hAnsi="Times New Roman"/>
          <w:b/>
          <w:sz w:val="24"/>
          <w:szCs w:val="24"/>
        </w:rPr>
      </w:pPr>
      <w:r w:rsidRPr="007E4AF0">
        <w:rPr>
          <w:rFonts w:ascii="Times New Roman" w:hAnsi="Times New Roman"/>
          <w:b/>
          <w:sz w:val="24"/>
          <w:szCs w:val="24"/>
        </w:rPr>
        <w:t>INTERCULTURAL CONNECTIONS</w:t>
      </w:r>
    </w:p>
    <w:p w14:paraId="7B534657" w14:textId="77777777" w:rsidR="001A27D0" w:rsidRPr="00D822EE" w:rsidRDefault="001A27D0" w:rsidP="001A27D0">
      <w:pPr>
        <w:spacing w:after="0"/>
        <w:contextualSpacing/>
        <w:rPr>
          <w:rFonts w:ascii="Times New Roman" w:hAnsi="Times New Roman"/>
          <w:b/>
          <w:sz w:val="24"/>
          <w:szCs w:val="24"/>
        </w:rPr>
      </w:pPr>
      <w:r w:rsidRPr="00D822EE">
        <w:rPr>
          <w:rFonts w:ascii="Times New Roman" w:hAnsi="Times New Roman"/>
          <w:sz w:val="24"/>
          <w:szCs w:val="24"/>
        </w:rPr>
        <w:t>Active listening is an important intercultural communication skill. Listening is a form of respect to others.  When we listen, we put ourselves aside, and we try to empathize with the other person. We must learn this skill to succeed in school, at work, and in our relationships with others.</w:t>
      </w:r>
      <w:r w:rsidRPr="00D822EE">
        <w:rPr>
          <w:rFonts w:ascii="Times New Roman" w:hAnsi="Times New Roman"/>
          <w:b/>
          <w:sz w:val="24"/>
          <w:szCs w:val="24"/>
        </w:rPr>
        <w:t xml:space="preserve">  </w:t>
      </w:r>
    </w:p>
    <w:p w14:paraId="44BE73D6" w14:textId="77777777" w:rsidR="001A27D0" w:rsidRPr="00D822EE" w:rsidRDefault="001A27D0" w:rsidP="001A27D0">
      <w:pPr>
        <w:spacing w:after="0"/>
        <w:ind w:left="1080"/>
        <w:contextualSpacing/>
        <w:rPr>
          <w:rFonts w:ascii="Times New Roman" w:hAnsi="Times New Roman"/>
          <w:sz w:val="24"/>
          <w:szCs w:val="24"/>
        </w:rPr>
      </w:pPr>
    </w:p>
    <w:p w14:paraId="596EB8B9" w14:textId="77777777" w:rsidR="001A27D0" w:rsidRPr="00D822EE" w:rsidRDefault="001A27D0" w:rsidP="001A27D0">
      <w:pPr>
        <w:spacing w:after="0"/>
        <w:rPr>
          <w:rFonts w:ascii="Times New Roman" w:hAnsi="Times New Roman"/>
          <w:sz w:val="24"/>
          <w:szCs w:val="24"/>
        </w:rPr>
      </w:pPr>
      <w:r w:rsidRPr="00D822EE">
        <w:rPr>
          <w:rFonts w:ascii="Times New Roman" w:hAnsi="Times New Roman"/>
          <w:b/>
          <w:sz w:val="24"/>
          <w:szCs w:val="24"/>
        </w:rPr>
        <w:t>Directions:</w:t>
      </w:r>
      <w:r w:rsidRPr="00D822EE">
        <w:rPr>
          <w:rFonts w:ascii="Times New Roman" w:hAnsi="Times New Roman"/>
          <w:sz w:val="24"/>
          <w:szCs w:val="24"/>
        </w:rPr>
        <w:t xml:space="preserve"> Take turns interviewing your partner. Use the following active listening skills during the interview: </w:t>
      </w:r>
    </w:p>
    <w:p w14:paraId="07B18533" w14:textId="77777777" w:rsidR="001A27D0" w:rsidRPr="00D822EE" w:rsidRDefault="001A27D0" w:rsidP="00735FFF">
      <w:pPr>
        <w:numPr>
          <w:ilvl w:val="0"/>
          <w:numId w:val="35"/>
        </w:numPr>
        <w:spacing w:after="0" w:line="240" w:lineRule="auto"/>
        <w:contextualSpacing/>
        <w:rPr>
          <w:rFonts w:ascii="Times New Roman" w:hAnsi="Times New Roman"/>
          <w:sz w:val="24"/>
          <w:szCs w:val="24"/>
        </w:rPr>
      </w:pPr>
      <w:r w:rsidRPr="00D822EE">
        <w:rPr>
          <w:rFonts w:ascii="Times New Roman" w:hAnsi="Times New Roman"/>
          <w:sz w:val="24"/>
          <w:szCs w:val="24"/>
        </w:rPr>
        <w:t>Make appropriate eye contact.</w:t>
      </w:r>
    </w:p>
    <w:p w14:paraId="404FAFE6" w14:textId="77777777" w:rsidR="001A27D0" w:rsidRPr="00D822EE" w:rsidRDefault="001A27D0" w:rsidP="00735FFF">
      <w:pPr>
        <w:numPr>
          <w:ilvl w:val="0"/>
          <w:numId w:val="35"/>
        </w:numPr>
        <w:spacing w:after="0" w:line="240" w:lineRule="auto"/>
        <w:contextualSpacing/>
        <w:rPr>
          <w:rFonts w:ascii="Times New Roman" w:hAnsi="Times New Roman"/>
          <w:sz w:val="24"/>
          <w:szCs w:val="24"/>
        </w:rPr>
      </w:pPr>
      <w:r w:rsidRPr="00D822EE">
        <w:rPr>
          <w:rFonts w:ascii="Times New Roman" w:hAnsi="Times New Roman"/>
          <w:sz w:val="24"/>
          <w:szCs w:val="24"/>
        </w:rPr>
        <w:t xml:space="preserve">Nod your head. </w:t>
      </w:r>
    </w:p>
    <w:p w14:paraId="4C1BD123" w14:textId="77777777" w:rsidR="001A27D0" w:rsidRPr="00D822EE" w:rsidRDefault="001A27D0" w:rsidP="00735FFF">
      <w:pPr>
        <w:numPr>
          <w:ilvl w:val="0"/>
          <w:numId w:val="35"/>
        </w:numPr>
        <w:spacing w:after="0" w:line="240" w:lineRule="auto"/>
        <w:contextualSpacing/>
        <w:rPr>
          <w:rFonts w:ascii="Times New Roman" w:hAnsi="Times New Roman"/>
          <w:sz w:val="24"/>
          <w:szCs w:val="24"/>
        </w:rPr>
      </w:pPr>
      <w:r w:rsidRPr="00D822EE">
        <w:rPr>
          <w:rFonts w:ascii="Times New Roman" w:hAnsi="Times New Roman"/>
          <w:sz w:val="24"/>
          <w:szCs w:val="24"/>
        </w:rPr>
        <w:t>Use facial expressions and gestures to show that you are listening.</w:t>
      </w:r>
    </w:p>
    <w:p w14:paraId="62330999" w14:textId="77777777" w:rsidR="001A27D0" w:rsidRPr="00D822EE" w:rsidRDefault="001A27D0" w:rsidP="00735FFF">
      <w:pPr>
        <w:numPr>
          <w:ilvl w:val="0"/>
          <w:numId w:val="35"/>
        </w:numPr>
        <w:spacing w:after="0" w:line="240" w:lineRule="auto"/>
        <w:contextualSpacing/>
        <w:rPr>
          <w:rFonts w:ascii="Times New Roman" w:hAnsi="Times New Roman"/>
          <w:sz w:val="24"/>
          <w:szCs w:val="24"/>
        </w:rPr>
      </w:pPr>
      <w:r w:rsidRPr="00D822EE">
        <w:rPr>
          <w:rFonts w:ascii="Times New Roman" w:hAnsi="Times New Roman"/>
          <w:sz w:val="24"/>
          <w:szCs w:val="24"/>
        </w:rPr>
        <w:t>Position your body towards the speaker (head, arms and legs).</w:t>
      </w:r>
    </w:p>
    <w:p w14:paraId="5B042346" w14:textId="77777777" w:rsidR="001A27D0" w:rsidRPr="00D822EE" w:rsidRDefault="001A27D0" w:rsidP="00735FFF">
      <w:pPr>
        <w:numPr>
          <w:ilvl w:val="0"/>
          <w:numId w:val="35"/>
        </w:numPr>
        <w:spacing w:after="0" w:line="240" w:lineRule="auto"/>
        <w:contextualSpacing/>
        <w:rPr>
          <w:rFonts w:ascii="Times New Roman" w:hAnsi="Times New Roman"/>
          <w:sz w:val="24"/>
          <w:szCs w:val="24"/>
        </w:rPr>
      </w:pPr>
      <w:r w:rsidRPr="00D822EE">
        <w:rPr>
          <w:rFonts w:ascii="Times New Roman" w:hAnsi="Times New Roman"/>
          <w:sz w:val="24"/>
          <w:szCs w:val="24"/>
        </w:rPr>
        <w:t>Be encouraging: “Tell me more” or “I’d like to hear more about ...”</w:t>
      </w:r>
    </w:p>
    <w:p w14:paraId="48CA1576" w14:textId="77777777" w:rsidR="001A27D0" w:rsidRDefault="001A27D0" w:rsidP="00735FFF">
      <w:pPr>
        <w:numPr>
          <w:ilvl w:val="0"/>
          <w:numId w:val="35"/>
        </w:numPr>
        <w:spacing w:after="0" w:line="240" w:lineRule="auto"/>
        <w:contextualSpacing/>
        <w:rPr>
          <w:rFonts w:ascii="Times New Roman" w:hAnsi="Times New Roman"/>
          <w:sz w:val="24"/>
          <w:szCs w:val="24"/>
        </w:rPr>
      </w:pPr>
      <w:r w:rsidRPr="00D822EE">
        <w:rPr>
          <w:rFonts w:ascii="Times New Roman" w:hAnsi="Times New Roman"/>
          <w:sz w:val="24"/>
          <w:szCs w:val="24"/>
        </w:rPr>
        <w:t>Summarize the speaker’s main points: “So you mean…” or “What you’re saying is…”</w:t>
      </w:r>
    </w:p>
    <w:p w14:paraId="0BA63254" w14:textId="77777777" w:rsidR="001A27D0" w:rsidRPr="00D822EE" w:rsidRDefault="001A27D0" w:rsidP="001A27D0">
      <w:pPr>
        <w:spacing w:after="0" w:line="240" w:lineRule="auto"/>
        <w:ind w:left="720"/>
        <w:contextualSpacing/>
        <w:rPr>
          <w:rFonts w:ascii="Times New Roman" w:hAnsi="Times New Roman"/>
          <w:sz w:val="24"/>
          <w:szCs w:val="24"/>
        </w:rPr>
      </w:pPr>
    </w:p>
    <w:p w14:paraId="01E5678F" w14:textId="77777777" w:rsidR="001A27D0" w:rsidRPr="00D822EE" w:rsidRDefault="001A27D0" w:rsidP="001A27D0">
      <w:pPr>
        <w:spacing w:after="0"/>
        <w:rPr>
          <w:rFonts w:ascii="Times New Roman" w:hAnsi="Times New Roman"/>
          <w:b/>
          <w:sz w:val="24"/>
          <w:szCs w:val="24"/>
        </w:rPr>
      </w:pPr>
      <w:r w:rsidRPr="00D822EE">
        <w:rPr>
          <w:rFonts w:ascii="Times New Roman" w:hAnsi="Times New Roman"/>
          <w:sz w:val="24"/>
          <w:szCs w:val="24"/>
        </w:rPr>
        <w:lastRenderedPageBreak/>
        <w:t xml:space="preserve">   </w:t>
      </w:r>
      <w:r w:rsidRPr="00D822EE">
        <w:rPr>
          <w:rFonts w:ascii="Times New Roman" w:hAnsi="Times New Roman"/>
          <w:b/>
          <w:sz w:val="24"/>
          <w:szCs w:val="24"/>
        </w:rPr>
        <w:t>Interview Questions:</w:t>
      </w:r>
    </w:p>
    <w:p w14:paraId="58C27E6A" w14:textId="77777777" w:rsidR="001A27D0" w:rsidRPr="00D822EE" w:rsidRDefault="001A27D0" w:rsidP="00735FFF">
      <w:pPr>
        <w:numPr>
          <w:ilvl w:val="0"/>
          <w:numId w:val="36"/>
        </w:numPr>
        <w:spacing w:after="0" w:line="240" w:lineRule="auto"/>
        <w:contextualSpacing/>
        <w:rPr>
          <w:rFonts w:ascii="Times New Roman" w:hAnsi="Times New Roman"/>
          <w:sz w:val="24"/>
          <w:szCs w:val="24"/>
        </w:rPr>
      </w:pPr>
      <w:r w:rsidRPr="00D822EE">
        <w:rPr>
          <w:rFonts w:ascii="Times New Roman" w:hAnsi="Times New Roman"/>
          <w:sz w:val="24"/>
          <w:szCs w:val="24"/>
        </w:rPr>
        <w:t>Describe the most caring act anyone has ever done for you?</w:t>
      </w:r>
    </w:p>
    <w:p w14:paraId="38787B75" w14:textId="77777777" w:rsidR="001A27D0" w:rsidRPr="00D822EE" w:rsidRDefault="001A27D0" w:rsidP="00735FFF">
      <w:pPr>
        <w:numPr>
          <w:ilvl w:val="0"/>
          <w:numId w:val="36"/>
        </w:numPr>
        <w:spacing w:after="0" w:line="240" w:lineRule="auto"/>
        <w:contextualSpacing/>
        <w:rPr>
          <w:rFonts w:ascii="Times New Roman" w:hAnsi="Times New Roman"/>
          <w:sz w:val="24"/>
          <w:szCs w:val="24"/>
        </w:rPr>
      </w:pPr>
      <w:r w:rsidRPr="00D822EE">
        <w:rPr>
          <w:rFonts w:ascii="Times New Roman" w:hAnsi="Times New Roman"/>
          <w:sz w:val="24"/>
          <w:szCs w:val="24"/>
        </w:rPr>
        <w:t>What effect did that act have on you?</w:t>
      </w:r>
    </w:p>
    <w:p w14:paraId="012504E9" w14:textId="77777777" w:rsidR="001A27D0" w:rsidRPr="00D822EE" w:rsidRDefault="001A27D0" w:rsidP="00735FFF">
      <w:pPr>
        <w:numPr>
          <w:ilvl w:val="0"/>
          <w:numId w:val="36"/>
        </w:numPr>
        <w:spacing w:after="0" w:line="240" w:lineRule="auto"/>
        <w:contextualSpacing/>
        <w:rPr>
          <w:rFonts w:ascii="Times New Roman" w:hAnsi="Times New Roman"/>
          <w:sz w:val="24"/>
          <w:szCs w:val="24"/>
        </w:rPr>
      </w:pPr>
      <w:r w:rsidRPr="00D822EE">
        <w:rPr>
          <w:rFonts w:ascii="Times New Roman" w:hAnsi="Times New Roman"/>
          <w:sz w:val="24"/>
          <w:szCs w:val="24"/>
        </w:rPr>
        <w:t>Imagine that you have just inherited $20,000 dollars, and you want to spend it all on helping other people.  What would you do with it and why?</w:t>
      </w:r>
    </w:p>
    <w:p w14:paraId="043A041D" w14:textId="77777777" w:rsidR="001A27D0" w:rsidRPr="007E4AF0" w:rsidRDefault="001A27D0" w:rsidP="001A27D0">
      <w:pPr>
        <w:spacing w:after="0"/>
        <w:rPr>
          <w:rFonts w:ascii="Times New Roman" w:hAnsi="Times New Roman"/>
          <w:b/>
          <w:sz w:val="24"/>
          <w:szCs w:val="24"/>
        </w:rPr>
      </w:pPr>
    </w:p>
    <w:p w14:paraId="40BC791E" w14:textId="77777777" w:rsidR="001A27D0" w:rsidRDefault="001A27D0" w:rsidP="001A27D0">
      <w:pPr>
        <w:rPr>
          <w:rFonts w:ascii="Times New Roman" w:hAnsi="Times New Roman"/>
          <w:b/>
          <w:sz w:val="24"/>
          <w:szCs w:val="24"/>
        </w:rPr>
      </w:pPr>
      <w:r w:rsidRPr="007E4AF0">
        <w:rPr>
          <w:rFonts w:ascii="Times New Roman" w:hAnsi="Times New Roman"/>
          <w:b/>
          <w:sz w:val="24"/>
          <w:szCs w:val="24"/>
        </w:rPr>
        <w:t>COLLEGE AND CAREER READINESS</w:t>
      </w:r>
    </w:p>
    <w:p w14:paraId="197F5C2A" w14:textId="77777777" w:rsidR="001A27D0" w:rsidRPr="00A65068" w:rsidRDefault="001A27D0" w:rsidP="001A27D0">
      <w:pPr>
        <w:rPr>
          <w:rFonts w:ascii="Times New Roman" w:hAnsi="Times New Roman"/>
          <w:sz w:val="24"/>
          <w:szCs w:val="24"/>
        </w:rPr>
      </w:pPr>
      <w:r>
        <w:rPr>
          <w:rFonts w:ascii="Times New Roman" w:hAnsi="Times New Roman"/>
          <w:sz w:val="24"/>
          <w:szCs w:val="24"/>
        </w:rPr>
        <w:t xml:space="preserve">Teachers should emphasize that interviewing is an important skill for college and career readiness. This lesson provides students with the opportunity to practice this skill in the context of a classroom activity with peers while integrating the concept of empathy. In role plays, ask students to practice interviewing with each other for a job. </w:t>
      </w:r>
    </w:p>
    <w:p w14:paraId="45FF7479" w14:textId="77777777" w:rsidR="001A27D0" w:rsidRDefault="001A27D0" w:rsidP="001A27D0">
      <w:pPr>
        <w:rPr>
          <w:rFonts w:ascii="Times New Roman" w:hAnsi="Times New Roman"/>
          <w:b/>
          <w:sz w:val="28"/>
          <w:szCs w:val="28"/>
        </w:rPr>
      </w:pPr>
    </w:p>
    <w:p w14:paraId="74242F27" w14:textId="77777777" w:rsidR="001A27D0" w:rsidRDefault="001A27D0" w:rsidP="001A27D0">
      <w:pPr>
        <w:rPr>
          <w:rFonts w:ascii="Times New Roman" w:hAnsi="Times New Roman"/>
          <w:b/>
          <w:sz w:val="28"/>
          <w:szCs w:val="28"/>
        </w:rPr>
      </w:pPr>
    </w:p>
    <w:p w14:paraId="2B31EC45" w14:textId="77777777" w:rsidR="001A27D0" w:rsidRDefault="001A27D0" w:rsidP="001A27D0">
      <w:pPr>
        <w:rPr>
          <w:rFonts w:ascii="Times New Roman" w:hAnsi="Times New Roman"/>
          <w:b/>
          <w:sz w:val="28"/>
          <w:szCs w:val="28"/>
        </w:rPr>
      </w:pPr>
    </w:p>
    <w:p w14:paraId="4AA623D3" w14:textId="77777777" w:rsidR="001A27D0" w:rsidRDefault="001A27D0" w:rsidP="001A27D0">
      <w:pPr>
        <w:rPr>
          <w:rFonts w:ascii="Times New Roman" w:hAnsi="Times New Roman"/>
          <w:b/>
          <w:sz w:val="28"/>
          <w:szCs w:val="28"/>
        </w:rPr>
      </w:pPr>
    </w:p>
    <w:p w14:paraId="1D1D50E2" w14:textId="77777777" w:rsidR="00C517DD" w:rsidRDefault="00C517DD" w:rsidP="001A27D0">
      <w:pPr>
        <w:rPr>
          <w:rFonts w:ascii="Times New Roman" w:hAnsi="Times New Roman"/>
          <w:b/>
          <w:sz w:val="28"/>
          <w:szCs w:val="28"/>
        </w:rPr>
      </w:pPr>
    </w:p>
    <w:p w14:paraId="08B4A002" w14:textId="77777777" w:rsidR="00C517DD" w:rsidRDefault="00C517DD" w:rsidP="001A27D0">
      <w:pPr>
        <w:rPr>
          <w:rFonts w:ascii="Times New Roman" w:hAnsi="Times New Roman"/>
          <w:b/>
          <w:sz w:val="28"/>
          <w:szCs w:val="28"/>
        </w:rPr>
      </w:pPr>
    </w:p>
    <w:p w14:paraId="146B1F28" w14:textId="77777777" w:rsidR="00C517DD" w:rsidRDefault="00C517DD" w:rsidP="001A27D0">
      <w:pPr>
        <w:rPr>
          <w:rFonts w:ascii="Times New Roman" w:hAnsi="Times New Roman"/>
          <w:b/>
          <w:sz w:val="28"/>
          <w:szCs w:val="28"/>
        </w:rPr>
      </w:pPr>
    </w:p>
    <w:p w14:paraId="6C96FE5F" w14:textId="77777777" w:rsidR="00C517DD" w:rsidRDefault="00C517DD" w:rsidP="001A27D0">
      <w:pPr>
        <w:rPr>
          <w:rFonts w:ascii="Times New Roman" w:hAnsi="Times New Roman"/>
          <w:b/>
          <w:sz w:val="28"/>
          <w:szCs w:val="28"/>
        </w:rPr>
      </w:pPr>
    </w:p>
    <w:p w14:paraId="77A96F3B" w14:textId="77777777" w:rsidR="00C517DD" w:rsidRDefault="00C517DD" w:rsidP="001A27D0">
      <w:pPr>
        <w:rPr>
          <w:rFonts w:ascii="Times New Roman" w:hAnsi="Times New Roman"/>
          <w:b/>
          <w:sz w:val="28"/>
          <w:szCs w:val="28"/>
        </w:rPr>
      </w:pPr>
    </w:p>
    <w:p w14:paraId="3A1D19DA" w14:textId="77777777" w:rsidR="00C517DD" w:rsidRDefault="00C517DD" w:rsidP="001A27D0">
      <w:pPr>
        <w:rPr>
          <w:rFonts w:ascii="Times New Roman" w:hAnsi="Times New Roman"/>
          <w:b/>
          <w:sz w:val="28"/>
          <w:szCs w:val="28"/>
        </w:rPr>
      </w:pPr>
    </w:p>
    <w:p w14:paraId="09759DEF" w14:textId="77777777" w:rsidR="00C517DD" w:rsidRDefault="00C517DD" w:rsidP="001A27D0">
      <w:pPr>
        <w:rPr>
          <w:rFonts w:ascii="Times New Roman" w:hAnsi="Times New Roman"/>
          <w:b/>
          <w:sz w:val="28"/>
          <w:szCs w:val="28"/>
        </w:rPr>
      </w:pPr>
    </w:p>
    <w:p w14:paraId="00389638" w14:textId="77777777" w:rsidR="00C517DD" w:rsidRDefault="00C517DD" w:rsidP="001A27D0">
      <w:pPr>
        <w:rPr>
          <w:rFonts w:ascii="Times New Roman" w:hAnsi="Times New Roman"/>
          <w:b/>
          <w:sz w:val="28"/>
          <w:szCs w:val="28"/>
        </w:rPr>
      </w:pPr>
    </w:p>
    <w:p w14:paraId="15E7A542" w14:textId="77777777" w:rsidR="00C517DD" w:rsidRDefault="00C517DD" w:rsidP="001A27D0">
      <w:pPr>
        <w:rPr>
          <w:rFonts w:ascii="Times New Roman" w:hAnsi="Times New Roman"/>
          <w:b/>
          <w:sz w:val="28"/>
          <w:szCs w:val="28"/>
        </w:rPr>
      </w:pPr>
    </w:p>
    <w:p w14:paraId="72BB9052" w14:textId="77777777" w:rsidR="00C517DD" w:rsidRDefault="00C517DD" w:rsidP="001A27D0">
      <w:pPr>
        <w:rPr>
          <w:rFonts w:ascii="Times New Roman" w:hAnsi="Times New Roman"/>
          <w:b/>
          <w:sz w:val="28"/>
          <w:szCs w:val="28"/>
        </w:rPr>
      </w:pPr>
    </w:p>
    <w:p w14:paraId="2E64F1B2" w14:textId="77777777" w:rsidR="00C517DD" w:rsidRDefault="00C517DD" w:rsidP="001A27D0">
      <w:pPr>
        <w:rPr>
          <w:rFonts w:ascii="Times New Roman" w:hAnsi="Times New Roman"/>
          <w:b/>
          <w:sz w:val="28"/>
          <w:szCs w:val="28"/>
        </w:rPr>
      </w:pPr>
    </w:p>
    <w:p w14:paraId="20467CE6" w14:textId="77777777" w:rsidR="001A27D0" w:rsidRDefault="001A27D0" w:rsidP="001A27D0">
      <w:pPr>
        <w:rPr>
          <w:rFonts w:ascii="Times New Roman" w:hAnsi="Times New Roman"/>
          <w:b/>
          <w:sz w:val="28"/>
          <w:szCs w:val="28"/>
        </w:rPr>
      </w:pPr>
    </w:p>
    <w:p w14:paraId="62B94452" w14:textId="77777777" w:rsidR="001A27D0" w:rsidRPr="0083523E" w:rsidRDefault="001A27D0" w:rsidP="001A27D0">
      <w:pPr>
        <w:rPr>
          <w:rFonts w:ascii="Times New Roman" w:hAnsi="Times New Roman"/>
          <w:b/>
          <w:sz w:val="28"/>
          <w:szCs w:val="28"/>
        </w:rPr>
      </w:pPr>
      <w:r>
        <w:rPr>
          <w:rFonts w:ascii="Times New Roman" w:hAnsi="Times New Roman"/>
          <w:b/>
          <w:sz w:val="28"/>
          <w:szCs w:val="28"/>
        </w:rPr>
        <w:lastRenderedPageBreak/>
        <w:t>Language Development Class, Week 2, Day 3</w:t>
      </w:r>
    </w:p>
    <w:p w14:paraId="787EE27D" w14:textId="77777777" w:rsidR="001A27D0" w:rsidRPr="006E78CF" w:rsidRDefault="001A27D0" w:rsidP="001A27D0">
      <w:pPr>
        <w:rPr>
          <w:rFonts w:ascii="Times New Roman" w:hAnsi="Times New Roman"/>
          <w:sz w:val="24"/>
          <w:szCs w:val="24"/>
        </w:rPr>
      </w:pPr>
      <w:r w:rsidRPr="00AE3068">
        <w:rPr>
          <w:rFonts w:ascii="Times New Roman" w:hAnsi="Times New Roman"/>
          <w:b/>
          <w:sz w:val="24"/>
          <w:szCs w:val="24"/>
        </w:rPr>
        <w:t xml:space="preserve">Lesson: </w:t>
      </w:r>
      <w:r>
        <w:rPr>
          <w:rFonts w:ascii="Times New Roman" w:hAnsi="Times New Roman"/>
          <w:i/>
          <w:sz w:val="24"/>
          <w:szCs w:val="24"/>
          <w:u w:val="single"/>
        </w:rPr>
        <w:t>One Today</w:t>
      </w:r>
      <w:r>
        <w:rPr>
          <w:rFonts w:ascii="Times New Roman" w:hAnsi="Times New Roman"/>
          <w:sz w:val="24"/>
          <w:szCs w:val="24"/>
        </w:rPr>
        <w:t>-Oral Discourse/Poetry</w:t>
      </w:r>
    </w:p>
    <w:p w14:paraId="36C3DA69" w14:textId="77777777" w:rsidR="001A27D0" w:rsidRPr="00036F43" w:rsidRDefault="001A27D0" w:rsidP="001A27D0">
      <w:pPr>
        <w:rPr>
          <w:rFonts w:ascii="Times New Roman" w:hAnsi="Times New Roman"/>
          <w:sz w:val="24"/>
          <w:szCs w:val="24"/>
        </w:rPr>
      </w:pPr>
      <w:r w:rsidRPr="007E4AF0">
        <w:rPr>
          <w:rFonts w:ascii="Times New Roman" w:hAnsi="Times New Roman"/>
          <w:b/>
          <w:sz w:val="24"/>
          <w:szCs w:val="24"/>
        </w:rPr>
        <w:t>Text:</w:t>
      </w:r>
      <w:r w:rsidRPr="007E4AF0">
        <w:rPr>
          <w:rFonts w:ascii="Times New Roman" w:hAnsi="Times New Roman"/>
          <w:sz w:val="24"/>
          <w:szCs w:val="24"/>
        </w:rPr>
        <w:t xml:space="preserve">  </w:t>
      </w:r>
      <w:r>
        <w:rPr>
          <w:rFonts w:ascii="Times New Roman" w:hAnsi="Times New Roman"/>
          <w:sz w:val="24"/>
          <w:szCs w:val="24"/>
        </w:rPr>
        <w:t xml:space="preserve">Poem- </w:t>
      </w:r>
      <w:r w:rsidRPr="00036F43">
        <w:rPr>
          <w:rFonts w:ascii="Times New Roman" w:hAnsi="Times New Roman"/>
          <w:i/>
          <w:sz w:val="24"/>
          <w:szCs w:val="24"/>
          <w:u w:val="single"/>
        </w:rPr>
        <w:t>One Today</w:t>
      </w:r>
      <w:r>
        <w:rPr>
          <w:rFonts w:ascii="Times New Roman" w:hAnsi="Times New Roman"/>
          <w:i/>
          <w:sz w:val="24"/>
          <w:szCs w:val="24"/>
          <w:u w:val="single"/>
        </w:rPr>
        <w:t xml:space="preserve"> </w:t>
      </w:r>
      <w:r>
        <w:rPr>
          <w:rFonts w:ascii="Times New Roman" w:hAnsi="Times New Roman"/>
          <w:sz w:val="24"/>
          <w:szCs w:val="24"/>
        </w:rPr>
        <w:t>by Richard Blanco, 2013 Inaugural Poet</w:t>
      </w:r>
    </w:p>
    <w:p w14:paraId="129EB182" w14:textId="77777777" w:rsidR="001A27D0" w:rsidRPr="00AE3068" w:rsidRDefault="001A27D0" w:rsidP="001A27D0">
      <w:pPr>
        <w:rPr>
          <w:rStyle w:val="SubtleEmphasis"/>
          <w:rFonts w:ascii="Times New Roman" w:hAnsi="Times New Roman"/>
        </w:rPr>
      </w:pPr>
      <w:r w:rsidRPr="007E4AF0">
        <w:rPr>
          <w:rFonts w:ascii="Times New Roman" w:hAnsi="Times New Roman"/>
          <w:b/>
          <w:sz w:val="24"/>
          <w:szCs w:val="24"/>
        </w:rPr>
        <w:t xml:space="preserve">Topic:  </w:t>
      </w:r>
      <w:r>
        <w:rPr>
          <w:rFonts w:ascii="Times New Roman" w:hAnsi="Times New Roman"/>
          <w:sz w:val="24"/>
          <w:szCs w:val="24"/>
        </w:rPr>
        <w:t>ELA/SS/Poetic Discourse/Empathy</w:t>
      </w:r>
    </w:p>
    <w:p w14:paraId="6D0C8704" w14:textId="77777777" w:rsidR="001A27D0" w:rsidRPr="00AE3068" w:rsidRDefault="001A27D0" w:rsidP="001A27D0">
      <w:pPr>
        <w:rPr>
          <w:rFonts w:ascii="Times New Roman" w:hAnsi="Times New Roman"/>
          <w:sz w:val="24"/>
          <w:szCs w:val="24"/>
        </w:rPr>
      </w:pPr>
      <w:r w:rsidRPr="00AE3068">
        <w:rPr>
          <w:rFonts w:ascii="Times New Roman" w:hAnsi="Times New Roman"/>
          <w:b/>
          <w:sz w:val="24"/>
          <w:szCs w:val="24"/>
        </w:rPr>
        <w:t>Level:</w:t>
      </w:r>
      <w:r w:rsidRPr="00AE3068">
        <w:rPr>
          <w:rFonts w:ascii="Times New Roman" w:hAnsi="Times New Roman"/>
          <w:sz w:val="24"/>
          <w:szCs w:val="24"/>
        </w:rPr>
        <w:t xml:space="preserve">  Beginner/Intermediate/Advanced</w:t>
      </w:r>
    </w:p>
    <w:p w14:paraId="14A4868A" w14:textId="77777777" w:rsidR="001A27D0" w:rsidRPr="007E4AF0" w:rsidRDefault="001A27D0" w:rsidP="001A27D0">
      <w:pPr>
        <w:rPr>
          <w:rFonts w:ascii="Times New Roman" w:hAnsi="Times New Roman"/>
          <w:b/>
          <w:sz w:val="24"/>
          <w:szCs w:val="24"/>
        </w:rPr>
      </w:pPr>
      <w:r w:rsidRPr="007E4AF0">
        <w:rPr>
          <w:rFonts w:ascii="Times New Roman" w:hAnsi="Times New Roman"/>
          <w:b/>
          <w:sz w:val="24"/>
          <w:szCs w:val="24"/>
        </w:rPr>
        <w:t>Common Core State Standards:</w:t>
      </w:r>
    </w:p>
    <w:p w14:paraId="06CA06C5" w14:textId="77777777" w:rsidR="001A27D0" w:rsidRPr="009C437D" w:rsidRDefault="001A27D0" w:rsidP="001A27D0">
      <w:pPr>
        <w:rPr>
          <w:rFonts w:ascii="Times New Roman" w:eastAsia="Times New Roman" w:hAnsi="Times New Roman"/>
          <w:sz w:val="24"/>
          <w:szCs w:val="24"/>
        </w:rPr>
      </w:pPr>
      <w:r w:rsidRPr="009C437D">
        <w:rPr>
          <w:rFonts w:ascii="Times New Roman" w:eastAsia="Times New Roman" w:hAnsi="Times New Roman"/>
          <w:caps/>
          <w:sz w:val="20"/>
          <w:szCs w:val="20"/>
        </w:rPr>
        <w:t>CCSS.ELA-LITERACY.RL.6</w:t>
      </w:r>
      <w:r>
        <w:rPr>
          <w:rFonts w:ascii="Times New Roman" w:eastAsia="Times New Roman" w:hAnsi="Times New Roman"/>
          <w:caps/>
          <w:sz w:val="20"/>
          <w:szCs w:val="20"/>
        </w:rPr>
        <w:t>-12</w:t>
      </w:r>
      <w:r w:rsidRPr="00AE3068">
        <w:rPr>
          <w:rFonts w:ascii="Times New Roman" w:eastAsia="Times New Roman" w:hAnsi="Times New Roman"/>
          <w:color w:val="202020"/>
          <w:sz w:val="26"/>
          <w:szCs w:val="26"/>
        </w:rPr>
        <w:br/>
      </w:r>
      <w:r w:rsidRPr="007754A4">
        <w:rPr>
          <w:rFonts w:ascii="Times New Roman" w:eastAsia="Times New Roman" w:hAnsi="Times New Roman"/>
          <w:sz w:val="24"/>
          <w:szCs w:val="24"/>
        </w:rPr>
        <w:t>Compare and contrast the experience of reading a story, drama, or poem to listening to or viewing an audio, video, or live version of the text, including contrasting what they “see” and “hear” when reading the text to what they perceive when they listen or watch.</w:t>
      </w:r>
    </w:p>
    <w:p w14:paraId="0F72749C" w14:textId="77777777" w:rsidR="001A27D0" w:rsidRPr="00AE3068" w:rsidRDefault="001A27D0" w:rsidP="001A27D0">
      <w:pPr>
        <w:rPr>
          <w:rFonts w:ascii="Times New Roman" w:eastAsia="Times New Roman" w:hAnsi="Times New Roman"/>
        </w:rPr>
      </w:pPr>
      <w:r w:rsidRPr="009C437D">
        <w:rPr>
          <w:rFonts w:ascii="Times New Roman" w:eastAsia="Times New Roman" w:hAnsi="Times New Roman"/>
          <w:caps/>
          <w:sz w:val="20"/>
          <w:szCs w:val="20"/>
        </w:rPr>
        <w:t>CCSS.ELA-LITERACY.SL.6</w:t>
      </w:r>
      <w:r>
        <w:rPr>
          <w:rFonts w:ascii="Times New Roman" w:eastAsia="Times New Roman" w:hAnsi="Times New Roman"/>
          <w:caps/>
          <w:sz w:val="20"/>
          <w:szCs w:val="20"/>
        </w:rPr>
        <w:t>-12</w:t>
      </w:r>
      <w:r w:rsidRPr="00AE3068">
        <w:rPr>
          <w:rFonts w:ascii="Times New Roman" w:eastAsia="Times New Roman" w:hAnsi="Times New Roman"/>
          <w:color w:val="202020"/>
          <w:sz w:val="26"/>
          <w:szCs w:val="26"/>
        </w:rPr>
        <w:br/>
      </w:r>
      <w:r w:rsidRPr="009C437D">
        <w:rPr>
          <w:rFonts w:ascii="Times New Roman" w:eastAsia="Times New Roman" w:hAnsi="Times New Roman"/>
          <w:color w:val="202020"/>
          <w:sz w:val="24"/>
          <w:szCs w:val="24"/>
        </w:rPr>
        <w:t>Engage effectively in a range of collaborative discussions (one-on-one, in groups, and teacher-led) with diverse partners on grade 6</w:t>
      </w:r>
      <w:r>
        <w:rPr>
          <w:rFonts w:ascii="Times New Roman" w:eastAsia="Times New Roman" w:hAnsi="Times New Roman"/>
          <w:color w:val="202020"/>
          <w:sz w:val="24"/>
          <w:szCs w:val="24"/>
        </w:rPr>
        <w:t>-12</w:t>
      </w:r>
      <w:r w:rsidRPr="009C437D">
        <w:rPr>
          <w:rFonts w:ascii="Times New Roman" w:eastAsia="Times New Roman" w:hAnsi="Times New Roman"/>
          <w:color w:val="202020"/>
          <w:sz w:val="24"/>
          <w:szCs w:val="24"/>
        </w:rPr>
        <w:t xml:space="preserve"> topics, texts, and issues, building on others' ideas and expressing their own clearly.</w:t>
      </w:r>
    </w:p>
    <w:p w14:paraId="34F02B43" w14:textId="77777777" w:rsidR="001A27D0" w:rsidRPr="00AE3068" w:rsidRDefault="001A27D0" w:rsidP="001A27D0">
      <w:pPr>
        <w:spacing w:after="0"/>
        <w:rPr>
          <w:rFonts w:ascii="Times New Roman" w:hAnsi="Times New Roman"/>
          <w:b/>
          <w:sz w:val="24"/>
          <w:szCs w:val="24"/>
        </w:rPr>
      </w:pPr>
      <w:r w:rsidRPr="00AE3068">
        <w:rPr>
          <w:rFonts w:ascii="Times New Roman" w:hAnsi="Times New Roman"/>
          <w:b/>
          <w:sz w:val="24"/>
          <w:szCs w:val="24"/>
        </w:rPr>
        <w:t>WIDA Standards:</w:t>
      </w:r>
    </w:p>
    <w:p w14:paraId="7CB871B8" w14:textId="77777777" w:rsidR="001A27D0" w:rsidRDefault="001A27D0" w:rsidP="001A27D0">
      <w:pPr>
        <w:spacing w:after="0"/>
        <w:rPr>
          <w:rFonts w:ascii="Times New Roman" w:hAnsi="Times New Roman"/>
          <w:sz w:val="24"/>
          <w:szCs w:val="24"/>
        </w:rPr>
      </w:pPr>
      <w:r>
        <w:rPr>
          <w:rFonts w:ascii="Times New Roman" w:hAnsi="Times New Roman"/>
          <w:sz w:val="24"/>
          <w:szCs w:val="24"/>
        </w:rPr>
        <w:t>Standard 1-</w:t>
      </w:r>
      <w:r w:rsidRPr="009C437D">
        <w:rPr>
          <w:rFonts w:ascii="Times New Roman" w:hAnsi="Times New Roman"/>
          <w:sz w:val="24"/>
          <w:szCs w:val="24"/>
        </w:rPr>
        <w:t xml:space="preserve"> </w:t>
      </w:r>
      <w:r>
        <w:rPr>
          <w:rFonts w:ascii="Times New Roman" w:hAnsi="Times New Roman"/>
          <w:sz w:val="24"/>
          <w:szCs w:val="24"/>
        </w:rPr>
        <w:t>English language learners communicate for social and i</w:t>
      </w:r>
      <w:r w:rsidRPr="009C437D">
        <w:rPr>
          <w:rFonts w:ascii="Times New Roman" w:hAnsi="Times New Roman"/>
          <w:sz w:val="24"/>
          <w:szCs w:val="24"/>
        </w:rPr>
        <w:t xml:space="preserve">nstructional </w:t>
      </w:r>
      <w:r>
        <w:rPr>
          <w:rFonts w:ascii="Times New Roman" w:hAnsi="Times New Roman"/>
          <w:sz w:val="24"/>
          <w:szCs w:val="24"/>
        </w:rPr>
        <w:t>purposes within the school setting.</w:t>
      </w:r>
    </w:p>
    <w:p w14:paraId="4AEF8B84" w14:textId="77777777" w:rsidR="001A27D0" w:rsidRPr="009C437D" w:rsidRDefault="001A27D0" w:rsidP="001A27D0">
      <w:pPr>
        <w:spacing w:after="0"/>
        <w:rPr>
          <w:rFonts w:ascii="Times New Roman" w:hAnsi="Times New Roman"/>
          <w:sz w:val="24"/>
          <w:szCs w:val="24"/>
        </w:rPr>
      </w:pPr>
    </w:p>
    <w:p w14:paraId="62C8218A" w14:textId="77777777" w:rsidR="001A27D0" w:rsidRPr="009C437D" w:rsidRDefault="001A27D0" w:rsidP="001A27D0">
      <w:pPr>
        <w:spacing w:after="0"/>
        <w:rPr>
          <w:rFonts w:ascii="Times New Roman" w:hAnsi="Times New Roman"/>
          <w:sz w:val="24"/>
          <w:szCs w:val="24"/>
        </w:rPr>
      </w:pPr>
      <w:r>
        <w:rPr>
          <w:rFonts w:ascii="Times New Roman" w:hAnsi="Times New Roman"/>
          <w:sz w:val="24"/>
          <w:szCs w:val="24"/>
        </w:rPr>
        <w:t>Standard 2-</w:t>
      </w:r>
      <w:r w:rsidRPr="006E78CF">
        <w:rPr>
          <w:rFonts w:ascii="Times New Roman" w:hAnsi="Times New Roman"/>
          <w:sz w:val="24"/>
          <w:szCs w:val="24"/>
        </w:rPr>
        <w:t xml:space="preserve"> </w:t>
      </w:r>
      <w:r>
        <w:rPr>
          <w:rFonts w:ascii="Times New Roman" w:hAnsi="Times New Roman"/>
          <w:sz w:val="24"/>
          <w:szCs w:val="24"/>
        </w:rPr>
        <w:t>English language learners communicate information, ideas, and concepts necessary for academic success in the content area of English Language Arts.</w:t>
      </w:r>
    </w:p>
    <w:p w14:paraId="32BB9C20" w14:textId="77777777" w:rsidR="001A27D0" w:rsidRDefault="001A27D0" w:rsidP="001A27D0">
      <w:pPr>
        <w:spacing w:after="0"/>
        <w:rPr>
          <w:rFonts w:ascii="Times New Roman" w:hAnsi="Times New Roman"/>
          <w:sz w:val="24"/>
          <w:szCs w:val="24"/>
        </w:rPr>
      </w:pPr>
    </w:p>
    <w:p w14:paraId="62614E2A" w14:textId="77777777" w:rsidR="001A27D0" w:rsidRDefault="001A27D0" w:rsidP="001A27D0">
      <w:pPr>
        <w:spacing w:after="0"/>
        <w:rPr>
          <w:rFonts w:ascii="Times New Roman" w:hAnsi="Times New Roman"/>
          <w:sz w:val="24"/>
          <w:szCs w:val="24"/>
        </w:rPr>
      </w:pPr>
      <w:r>
        <w:rPr>
          <w:rFonts w:ascii="Times New Roman" w:hAnsi="Times New Roman"/>
          <w:sz w:val="24"/>
          <w:szCs w:val="24"/>
        </w:rPr>
        <w:t>Standard 5-</w:t>
      </w:r>
      <w:r w:rsidRPr="006E78CF">
        <w:rPr>
          <w:rFonts w:ascii="Times New Roman" w:hAnsi="Times New Roman"/>
          <w:sz w:val="24"/>
          <w:szCs w:val="24"/>
        </w:rPr>
        <w:t xml:space="preserve"> </w:t>
      </w:r>
      <w:r>
        <w:rPr>
          <w:rFonts w:ascii="Times New Roman" w:hAnsi="Times New Roman"/>
          <w:sz w:val="24"/>
          <w:szCs w:val="24"/>
        </w:rPr>
        <w:t>English language learners communicate information, ideas, and concepts necessary for academic success in the content area of Social Studies</w:t>
      </w:r>
    </w:p>
    <w:p w14:paraId="4A009998" w14:textId="77777777" w:rsidR="001A27D0" w:rsidRDefault="001A27D0" w:rsidP="001A27D0">
      <w:pPr>
        <w:spacing w:after="0"/>
        <w:rPr>
          <w:rFonts w:ascii="Times New Roman" w:hAnsi="Times New Roman"/>
          <w:sz w:val="24"/>
          <w:szCs w:val="24"/>
        </w:rPr>
      </w:pPr>
    </w:p>
    <w:p w14:paraId="14112B1F" w14:textId="77777777" w:rsidR="001A27D0" w:rsidRDefault="001A27D0" w:rsidP="001A27D0">
      <w:pPr>
        <w:spacing w:after="0"/>
        <w:rPr>
          <w:rFonts w:ascii="Times New Roman" w:hAnsi="Times New Roman"/>
          <w:b/>
          <w:sz w:val="24"/>
          <w:szCs w:val="24"/>
        </w:rPr>
      </w:pPr>
      <w:r w:rsidRPr="007E4AF0">
        <w:rPr>
          <w:rFonts w:ascii="Times New Roman" w:hAnsi="Times New Roman"/>
          <w:b/>
          <w:sz w:val="24"/>
          <w:szCs w:val="24"/>
        </w:rPr>
        <w:t>Content Objectives:</w:t>
      </w:r>
      <w:r>
        <w:rPr>
          <w:rFonts w:ascii="Times New Roman" w:hAnsi="Times New Roman"/>
          <w:b/>
          <w:sz w:val="24"/>
          <w:szCs w:val="24"/>
        </w:rPr>
        <w:t xml:space="preserve"> </w:t>
      </w:r>
    </w:p>
    <w:p w14:paraId="71B00200" w14:textId="77777777" w:rsidR="001A27D0" w:rsidRPr="009D1CE8" w:rsidRDefault="001A27D0" w:rsidP="001A27D0">
      <w:pPr>
        <w:spacing w:after="0"/>
        <w:rPr>
          <w:rFonts w:ascii="Times New Roman" w:hAnsi="Times New Roman"/>
          <w:sz w:val="24"/>
          <w:szCs w:val="24"/>
        </w:rPr>
      </w:pPr>
      <w:r>
        <w:rPr>
          <w:rFonts w:ascii="Times New Roman" w:hAnsi="Times New Roman"/>
          <w:b/>
          <w:sz w:val="24"/>
          <w:szCs w:val="24"/>
        </w:rPr>
        <w:t>SWBAT</w:t>
      </w:r>
    </w:p>
    <w:p w14:paraId="0849AD9E" w14:textId="77777777" w:rsidR="001A27D0" w:rsidRDefault="001A27D0" w:rsidP="001A27D0">
      <w:pPr>
        <w:pStyle w:val="ListParagraph"/>
        <w:numPr>
          <w:ilvl w:val="0"/>
          <w:numId w:val="1"/>
        </w:numPr>
        <w:spacing w:after="0"/>
        <w:rPr>
          <w:rFonts w:ascii="Times New Roman" w:hAnsi="Times New Roman"/>
          <w:sz w:val="24"/>
          <w:szCs w:val="24"/>
        </w:rPr>
      </w:pPr>
      <w:r>
        <w:rPr>
          <w:rFonts w:ascii="Times New Roman" w:hAnsi="Times New Roman"/>
          <w:sz w:val="24"/>
          <w:szCs w:val="24"/>
        </w:rPr>
        <w:t>Demonstrate an understanding of the concept of empathy as it applies to themselves and others as reflected in Blanco’s inaugural speech.</w:t>
      </w:r>
    </w:p>
    <w:p w14:paraId="0D96445E" w14:textId="77777777" w:rsidR="001A27D0" w:rsidRPr="00ED35B0" w:rsidRDefault="001A27D0" w:rsidP="001A27D0">
      <w:pPr>
        <w:pStyle w:val="ListParagraph"/>
        <w:numPr>
          <w:ilvl w:val="0"/>
          <w:numId w:val="1"/>
        </w:numPr>
        <w:spacing w:after="0"/>
        <w:rPr>
          <w:rFonts w:ascii="Times New Roman" w:hAnsi="Times New Roman"/>
          <w:sz w:val="24"/>
          <w:szCs w:val="24"/>
        </w:rPr>
      </w:pPr>
      <w:r>
        <w:rPr>
          <w:rFonts w:ascii="Times New Roman" w:hAnsi="Times New Roman"/>
          <w:sz w:val="24"/>
          <w:szCs w:val="24"/>
        </w:rPr>
        <w:t xml:space="preserve">Articulate the </w:t>
      </w:r>
      <w:r w:rsidRPr="00ED35B0">
        <w:rPr>
          <w:rFonts w:ascii="Times New Roman" w:hAnsi="Times New Roman"/>
          <w:sz w:val="24"/>
          <w:szCs w:val="24"/>
        </w:rPr>
        <w:t>meanings of inauguration, Oath of Office, poem, poet, and poetry.</w:t>
      </w:r>
    </w:p>
    <w:p w14:paraId="58C985F1" w14:textId="77777777" w:rsidR="001A27D0" w:rsidRPr="00ED35B0" w:rsidRDefault="001A27D0" w:rsidP="001A27D0">
      <w:pPr>
        <w:pStyle w:val="ListParagraph"/>
        <w:numPr>
          <w:ilvl w:val="0"/>
          <w:numId w:val="1"/>
        </w:numPr>
        <w:spacing w:after="0"/>
        <w:rPr>
          <w:rFonts w:ascii="Times New Roman" w:hAnsi="Times New Roman"/>
          <w:sz w:val="24"/>
          <w:szCs w:val="24"/>
        </w:rPr>
      </w:pPr>
      <w:r>
        <w:rPr>
          <w:rFonts w:ascii="Times New Roman" w:hAnsi="Times New Roman"/>
          <w:sz w:val="24"/>
          <w:szCs w:val="24"/>
        </w:rPr>
        <w:t xml:space="preserve">Examine and explain </w:t>
      </w:r>
      <w:r w:rsidRPr="00ED35B0">
        <w:rPr>
          <w:rFonts w:ascii="Times New Roman" w:hAnsi="Times New Roman"/>
          <w:sz w:val="24"/>
          <w:szCs w:val="24"/>
        </w:rPr>
        <w:t>how Richard Blanco’s background and poem r</w:t>
      </w:r>
      <w:r>
        <w:rPr>
          <w:rFonts w:ascii="Times New Roman" w:hAnsi="Times New Roman"/>
          <w:sz w:val="24"/>
          <w:szCs w:val="24"/>
        </w:rPr>
        <w:t>epresents American diversity.</w:t>
      </w:r>
    </w:p>
    <w:p w14:paraId="46244671" w14:textId="77777777" w:rsidR="001A27D0" w:rsidRPr="00ED35B0" w:rsidRDefault="001A27D0" w:rsidP="001A27D0">
      <w:pPr>
        <w:pStyle w:val="ListParagraph"/>
        <w:numPr>
          <w:ilvl w:val="0"/>
          <w:numId w:val="1"/>
        </w:numPr>
        <w:spacing w:after="0"/>
        <w:rPr>
          <w:rFonts w:ascii="Times New Roman" w:hAnsi="Times New Roman"/>
          <w:sz w:val="24"/>
          <w:szCs w:val="24"/>
        </w:rPr>
      </w:pPr>
      <w:r>
        <w:rPr>
          <w:rFonts w:ascii="Times New Roman" w:hAnsi="Times New Roman"/>
          <w:sz w:val="24"/>
          <w:szCs w:val="24"/>
        </w:rPr>
        <w:t>Demonstrate an u</w:t>
      </w:r>
      <w:r w:rsidRPr="00ED35B0">
        <w:rPr>
          <w:rFonts w:ascii="Times New Roman" w:hAnsi="Times New Roman"/>
          <w:sz w:val="24"/>
          <w:szCs w:val="24"/>
        </w:rPr>
        <w:t>nderstand</w:t>
      </w:r>
      <w:r>
        <w:rPr>
          <w:rFonts w:ascii="Times New Roman" w:hAnsi="Times New Roman"/>
          <w:sz w:val="24"/>
          <w:szCs w:val="24"/>
        </w:rPr>
        <w:t>ing of</w:t>
      </w:r>
      <w:r w:rsidRPr="00ED35B0">
        <w:rPr>
          <w:rFonts w:ascii="Times New Roman" w:hAnsi="Times New Roman"/>
          <w:sz w:val="24"/>
          <w:szCs w:val="24"/>
        </w:rPr>
        <w:t xml:space="preserve"> the importance of Cultural Intelligence (CI).</w:t>
      </w:r>
    </w:p>
    <w:p w14:paraId="78AF395C" w14:textId="77777777" w:rsidR="001A27D0" w:rsidRDefault="001A27D0" w:rsidP="001A27D0">
      <w:pPr>
        <w:pStyle w:val="ListParagraph"/>
        <w:spacing w:after="0"/>
        <w:rPr>
          <w:rFonts w:ascii="Times New Roman" w:hAnsi="Times New Roman"/>
          <w:sz w:val="24"/>
          <w:szCs w:val="24"/>
        </w:rPr>
      </w:pPr>
    </w:p>
    <w:p w14:paraId="7538763B" w14:textId="77777777" w:rsidR="001A27D0" w:rsidRDefault="001A27D0" w:rsidP="001A27D0">
      <w:pPr>
        <w:pStyle w:val="ListParagraph"/>
        <w:spacing w:after="0"/>
        <w:rPr>
          <w:rFonts w:ascii="Times New Roman" w:hAnsi="Times New Roman"/>
          <w:sz w:val="24"/>
          <w:szCs w:val="24"/>
        </w:rPr>
      </w:pPr>
    </w:p>
    <w:p w14:paraId="121CA05C" w14:textId="77777777" w:rsidR="001A27D0" w:rsidRPr="007E4AF0" w:rsidRDefault="001A27D0" w:rsidP="001A27D0">
      <w:pPr>
        <w:pStyle w:val="ListParagraph"/>
        <w:spacing w:after="0"/>
        <w:rPr>
          <w:rFonts w:ascii="Times New Roman" w:hAnsi="Times New Roman"/>
          <w:sz w:val="24"/>
          <w:szCs w:val="24"/>
        </w:rPr>
      </w:pPr>
    </w:p>
    <w:p w14:paraId="6F40A4B0" w14:textId="77777777" w:rsidR="001A27D0" w:rsidRDefault="001A27D0" w:rsidP="001A27D0">
      <w:pPr>
        <w:pStyle w:val="ListParagraph"/>
        <w:spacing w:after="0"/>
        <w:ind w:left="0"/>
        <w:rPr>
          <w:rFonts w:ascii="Times New Roman" w:hAnsi="Times New Roman"/>
          <w:b/>
          <w:sz w:val="24"/>
          <w:szCs w:val="24"/>
        </w:rPr>
      </w:pPr>
      <w:r w:rsidRPr="007E4AF0">
        <w:rPr>
          <w:rFonts w:ascii="Times New Roman" w:hAnsi="Times New Roman"/>
          <w:b/>
          <w:sz w:val="24"/>
          <w:szCs w:val="24"/>
        </w:rPr>
        <w:lastRenderedPageBreak/>
        <w:t>Language Objectives:</w:t>
      </w:r>
    </w:p>
    <w:p w14:paraId="1DFAE7C7" w14:textId="77777777" w:rsidR="001A27D0" w:rsidRDefault="001A27D0" w:rsidP="001A27D0">
      <w:pPr>
        <w:pStyle w:val="ListParagraph"/>
        <w:spacing w:after="0"/>
        <w:ind w:left="0"/>
        <w:rPr>
          <w:rFonts w:ascii="Times New Roman" w:hAnsi="Times New Roman"/>
          <w:b/>
          <w:sz w:val="24"/>
          <w:szCs w:val="24"/>
        </w:rPr>
      </w:pPr>
      <w:r>
        <w:rPr>
          <w:rFonts w:ascii="Times New Roman" w:hAnsi="Times New Roman"/>
          <w:b/>
          <w:sz w:val="24"/>
          <w:szCs w:val="24"/>
        </w:rPr>
        <w:t>SWBAT</w:t>
      </w:r>
    </w:p>
    <w:p w14:paraId="3D9A9017" w14:textId="77777777" w:rsidR="001A27D0" w:rsidRDefault="001A27D0" w:rsidP="001A27D0">
      <w:pPr>
        <w:pStyle w:val="ListParagraph"/>
        <w:numPr>
          <w:ilvl w:val="0"/>
          <w:numId w:val="1"/>
        </w:numPr>
        <w:spacing w:after="0"/>
        <w:rPr>
          <w:rFonts w:ascii="Times New Roman" w:hAnsi="Times New Roman"/>
          <w:sz w:val="24"/>
          <w:szCs w:val="24"/>
        </w:rPr>
      </w:pPr>
      <w:r>
        <w:rPr>
          <w:rFonts w:ascii="Times New Roman" w:hAnsi="Times New Roman"/>
          <w:sz w:val="24"/>
          <w:szCs w:val="24"/>
        </w:rPr>
        <w:t>Demonstrate an understanding of the concept of empathy by actively engaging in oral and written discourse using appropriate vocabulary at corresponding proficiency levels. S/W</w:t>
      </w:r>
    </w:p>
    <w:p w14:paraId="6D96912D" w14:textId="77777777" w:rsidR="001A27D0" w:rsidRPr="007E4AF0" w:rsidRDefault="001A27D0" w:rsidP="001A27D0">
      <w:pPr>
        <w:pStyle w:val="ListParagraph"/>
        <w:numPr>
          <w:ilvl w:val="0"/>
          <w:numId w:val="1"/>
        </w:numPr>
        <w:spacing w:after="0"/>
        <w:rPr>
          <w:rFonts w:ascii="Times New Roman" w:hAnsi="Times New Roman"/>
          <w:sz w:val="24"/>
          <w:szCs w:val="24"/>
        </w:rPr>
      </w:pPr>
      <w:r>
        <w:rPr>
          <w:rFonts w:ascii="Times New Roman" w:hAnsi="Times New Roman"/>
          <w:sz w:val="24"/>
          <w:szCs w:val="24"/>
        </w:rPr>
        <w:t>Use appropriate words, phrases, and illustrations to actively participate in listening, speaking, reading and writing activities at appropriate proficiency levels. S/L/R/W</w:t>
      </w:r>
    </w:p>
    <w:p w14:paraId="444C6ED9" w14:textId="77777777" w:rsidR="001A27D0" w:rsidRDefault="001A27D0" w:rsidP="001A27D0">
      <w:pPr>
        <w:pStyle w:val="ListParagraph"/>
        <w:numPr>
          <w:ilvl w:val="0"/>
          <w:numId w:val="1"/>
        </w:numPr>
        <w:spacing w:after="0"/>
        <w:rPr>
          <w:rFonts w:ascii="Times New Roman" w:hAnsi="Times New Roman"/>
          <w:sz w:val="24"/>
          <w:szCs w:val="24"/>
        </w:rPr>
      </w:pPr>
      <w:r>
        <w:rPr>
          <w:rFonts w:ascii="Times New Roman" w:hAnsi="Times New Roman"/>
          <w:sz w:val="24"/>
          <w:szCs w:val="24"/>
        </w:rPr>
        <w:t>Orally demonstrate comprehension of the poem through partner and whole group discussions and literacy activities. S/L/R/W</w:t>
      </w:r>
    </w:p>
    <w:p w14:paraId="43454C47" w14:textId="77777777" w:rsidR="001A27D0" w:rsidRPr="005945CC" w:rsidRDefault="001A27D0" w:rsidP="001A27D0">
      <w:pPr>
        <w:pStyle w:val="ListParagraph"/>
        <w:spacing w:after="0"/>
        <w:rPr>
          <w:rFonts w:ascii="Times New Roman" w:hAnsi="Times New Roman"/>
          <w:sz w:val="24"/>
          <w:szCs w:val="24"/>
        </w:rPr>
      </w:pPr>
    </w:p>
    <w:p w14:paraId="548C2AA4" w14:textId="77777777" w:rsidR="001A27D0" w:rsidRDefault="001A27D0" w:rsidP="001A27D0">
      <w:pPr>
        <w:spacing w:after="0"/>
        <w:rPr>
          <w:rFonts w:ascii="Times New Roman" w:hAnsi="Times New Roman"/>
          <w:b/>
          <w:sz w:val="24"/>
          <w:szCs w:val="24"/>
        </w:rPr>
      </w:pPr>
      <w:r w:rsidRPr="005945CC">
        <w:rPr>
          <w:rFonts w:ascii="Times New Roman" w:hAnsi="Times New Roman"/>
          <w:b/>
          <w:sz w:val="24"/>
          <w:szCs w:val="24"/>
        </w:rPr>
        <w:t xml:space="preserve">Habits of Mind Objective: </w:t>
      </w:r>
    </w:p>
    <w:p w14:paraId="204CB02B" w14:textId="77777777" w:rsidR="001A27D0" w:rsidRDefault="001A27D0" w:rsidP="001A27D0">
      <w:pPr>
        <w:spacing w:after="0"/>
        <w:rPr>
          <w:rFonts w:ascii="Times New Roman" w:hAnsi="Times New Roman"/>
          <w:b/>
          <w:sz w:val="24"/>
          <w:szCs w:val="24"/>
        </w:rPr>
      </w:pPr>
      <w:r>
        <w:rPr>
          <w:rFonts w:ascii="Times New Roman" w:hAnsi="Times New Roman"/>
          <w:b/>
          <w:sz w:val="24"/>
          <w:szCs w:val="24"/>
        </w:rPr>
        <w:t>SWBAT</w:t>
      </w:r>
    </w:p>
    <w:p w14:paraId="390F2C40" w14:textId="77777777" w:rsidR="001A27D0" w:rsidRPr="006748AC" w:rsidRDefault="001A27D0" w:rsidP="00735FFF">
      <w:pPr>
        <w:pStyle w:val="ListParagraph"/>
        <w:numPr>
          <w:ilvl w:val="0"/>
          <w:numId w:val="21"/>
        </w:numPr>
        <w:spacing w:after="0"/>
        <w:rPr>
          <w:rFonts w:ascii="Times New Roman" w:hAnsi="Times New Roman"/>
          <w:b/>
          <w:sz w:val="24"/>
          <w:szCs w:val="24"/>
        </w:rPr>
      </w:pPr>
      <w:r>
        <w:rPr>
          <w:rFonts w:ascii="Times New Roman" w:hAnsi="Times New Roman"/>
          <w:sz w:val="24"/>
          <w:szCs w:val="24"/>
        </w:rPr>
        <w:t>Demonstrate an understanding of the concept of empathy as it relates to</w:t>
      </w:r>
      <w:r w:rsidRPr="006748AC">
        <w:rPr>
          <w:rFonts w:ascii="Times New Roman" w:hAnsi="Times New Roman"/>
          <w:sz w:val="24"/>
          <w:szCs w:val="24"/>
        </w:rPr>
        <w:t xml:space="preserve"> another perso</w:t>
      </w:r>
      <w:r>
        <w:rPr>
          <w:rFonts w:ascii="Times New Roman" w:hAnsi="Times New Roman"/>
          <w:sz w:val="24"/>
          <w:szCs w:val="24"/>
        </w:rPr>
        <w:t xml:space="preserve">n's experiences and emotions by </w:t>
      </w:r>
      <w:r w:rsidRPr="006748AC">
        <w:rPr>
          <w:rFonts w:ascii="Times New Roman" w:hAnsi="Times New Roman"/>
          <w:sz w:val="24"/>
          <w:szCs w:val="24"/>
        </w:rPr>
        <w:t>respond</w:t>
      </w:r>
      <w:r>
        <w:rPr>
          <w:rFonts w:ascii="Times New Roman" w:hAnsi="Times New Roman"/>
          <w:sz w:val="24"/>
          <w:szCs w:val="24"/>
        </w:rPr>
        <w:t>ing</w:t>
      </w:r>
      <w:r w:rsidRPr="006748AC">
        <w:rPr>
          <w:rFonts w:ascii="Times New Roman" w:hAnsi="Times New Roman"/>
          <w:sz w:val="24"/>
          <w:szCs w:val="24"/>
        </w:rPr>
        <w:t xml:space="preserve"> appropriately to their attitudes and behaviors in all contexts.</w:t>
      </w:r>
    </w:p>
    <w:p w14:paraId="162169CC" w14:textId="77777777" w:rsidR="001A27D0" w:rsidRPr="006748AC" w:rsidRDefault="001A27D0" w:rsidP="001A27D0">
      <w:pPr>
        <w:pStyle w:val="ListParagraph"/>
        <w:spacing w:after="0"/>
        <w:ind w:left="784"/>
        <w:rPr>
          <w:rFonts w:ascii="Times New Roman" w:hAnsi="Times New Roman"/>
          <w:b/>
          <w:sz w:val="24"/>
          <w:szCs w:val="24"/>
        </w:rPr>
      </w:pPr>
    </w:p>
    <w:p w14:paraId="1AE462B8" w14:textId="77777777" w:rsidR="001A27D0" w:rsidRDefault="001A27D0" w:rsidP="001A27D0">
      <w:pPr>
        <w:spacing w:after="0"/>
        <w:rPr>
          <w:rFonts w:ascii="Times New Roman" w:hAnsi="Times New Roman"/>
          <w:sz w:val="24"/>
          <w:szCs w:val="24"/>
        </w:rPr>
      </w:pPr>
      <w:r>
        <w:rPr>
          <w:rFonts w:ascii="Times New Roman" w:hAnsi="Times New Roman"/>
          <w:b/>
          <w:sz w:val="24"/>
          <w:szCs w:val="24"/>
        </w:rPr>
        <w:t>Intercultural Objectives</w:t>
      </w:r>
      <w:r w:rsidRPr="007E4AF0">
        <w:rPr>
          <w:rFonts w:ascii="Times New Roman" w:hAnsi="Times New Roman"/>
          <w:b/>
          <w:sz w:val="24"/>
          <w:szCs w:val="24"/>
        </w:rPr>
        <w:t>:</w:t>
      </w:r>
      <w:r w:rsidRPr="007E4AF0">
        <w:rPr>
          <w:rFonts w:ascii="Times New Roman" w:hAnsi="Times New Roman"/>
          <w:sz w:val="24"/>
          <w:szCs w:val="24"/>
        </w:rPr>
        <w:t xml:space="preserve">  </w:t>
      </w:r>
    </w:p>
    <w:p w14:paraId="46ABFBBE" w14:textId="77777777" w:rsidR="001A27D0" w:rsidRDefault="001A27D0" w:rsidP="001A27D0">
      <w:pPr>
        <w:spacing w:after="0"/>
        <w:rPr>
          <w:rFonts w:ascii="Times New Roman" w:hAnsi="Times New Roman"/>
          <w:b/>
          <w:sz w:val="24"/>
          <w:szCs w:val="24"/>
        </w:rPr>
      </w:pPr>
      <w:r w:rsidRPr="006748AC">
        <w:rPr>
          <w:rFonts w:ascii="Times New Roman" w:hAnsi="Times New Roman"/>
          <w:b/>
          <w:sz w:val="24"/>
          <w:szCs w:val="24"/>
        </w:rPr>
        <w:t>SWBAT</w:t>
      </w:r>
    </w:p>
    <w:p w14:paraId="4EE58C21" w14:textId="77777777" w:rsidR="001A27D0" w:rsidRPr="006748AC" w:rsidRDefault="001A27D0" w:rsidP="00735FFF">
      <w:pPr>
        <w:pStyle w:val="ListParagraph"/>
        <w:numPr>
          <w:ilvl w:val="0"/>
          <w:numId w:val="21"/>
        </w:numPr>
        <w:spacing w:after="0"/>
        <w:rPr>
          <w:rFonts w:ascii="Times New Roman" w:hAnsi="Times New Roman"/>
          <w:sz w:val="24"/>
          <w:szCs w:val="24"/>
        </w:rPr>
      </w:pPr>
      <w:r>
        <w:rPr>
          <w:rFonts w:ascii="Times New Roman" w:hAnsi="Times New Roman"/>
          <w:sz w:val="24"/>
          <w:szCs w:val="24"/>
        </w:rPr>
        <w:t xml:space="preserve">Identify the </w:t>
      </w:r>
      <w:r w:rsidRPr="006748AC">
        <w:rPr>
          <w:rFonts w:ascii="Times New Roman" w:hAnsi="Times New Roman"/>
          <w:sz w:val="24"/>
          <w:szCs w:val="24"/>
        </w:rPr>
        <w:t>similarities</w:t>
      </w:r>
      <w:r>
        <w:rPr>
          <w:rFonts w:ascii="Times New Roman" w:hAnsi="Times New Roman"/>
          <w:sz w:val="24"/>
          <w:szCs w:val="24"/>
        </w:rPr>
        <w:t xml:space="preserve"> and differences</w:t>
      </w:r>
      <w:r w:rsidRPr="006748AC">
        <w:rPr>
          <w:rFonts w:ascii="Times New Roman" w:hAnsi="Times New Roman"/>
          <w:sz w:val="24"/>
          <w:szCs w:val="24"/>
        </w:rPr>
        <w:t xml:space="preserve"> among cultures.    </w:t>
      </w:r>
    </w:p>
    <w:p w14:paraId="573D9B3D" w14:textId="77777777" w:rsidR="001A27D0" w:rsidRDefault="001A27D0" w:rsidP="00735FFF">
      <w:pPr>
        <w:pStyle w:val="ListParagraph"/>
        <w:numPr>
          <w:ilvl w:val="0"/>
          <w:numId w:val="21"/>
        </w:numPr>
        <w:spacing w:after="0"/>
        <w:rPr>
          <w:rFonts w:ascii="Times New Roman" w:hAnsi="Times New Roman"/>
          <w:sz w:val="24"/>
          <w:szCs w:val="24"/>
        </w:rPr>
      </w:pPr>
      <w:r>
        <w:rPr>
          <w:rFonts w:ascii="Times New Roman" w:hAnsi="Times New Roman"/>
          <w:sz w:val="24"/>
          <w:szCs w:val="24"/>
        </w:rPr>
        <w:t xml:space="preserve">Use </w:t>
      </w:r>
      <w:r w:rsidRPr="006748AC">
        <w:rPr>
          <w:rFonts w:ascii="Times New Roman" w:hAnsi="Times New Roman"/>
          <w:sz w:val="24"/>
          <w:szCs w:val="24"/>
        </w:rPr>
        <w:t>language in developing an understanding of values, beliefs, and per</w:t>
      </w:r>
      <w:r>
        <w:rPr>
          <w:rFonts w:ascii="Times New Roman" w:hAnsi="Times New Roman"/>
          <w:sz w:val="24"/>
          <w:szCs w:val="24"/>
        </w:rPr>
        <w:t xml:space="preserve">spectives in other cultures in order to increase awareness </w:t>
      </w:r>
      <w:r w:rsidRPr="006748AC">
        <w:rPr>
          <w:rFonts w:ascii="Times New Roman" w:hAnsi="Times New Roman"/>
          <w:sz w:val="24"/>
          <w:szCs w:val="24"/>
        </w:rPr>
        <w:t xml:space="preserve">of global citizenship and </w:t>
      </w:r>
      <w:r>
        <w:rPr>
          <w:rFonts w:ascii="Times New Roman" w:hAnsi="Times New Roman"/>
          <w:sz w:val="24"/>
          <w:szCs w:val="24"/>
        </w:rPr>
        <w:t xml:space="preserve">to develop </w:t>
      </w:r>
      <w:r w:rsidRPr="006748AC">
        <w:rPr>
          <w:rFonts w:ascii="Times New Roman" w:hAnsi="Times New Roman"/>
          <w:sz w:val="24"/>
          <w:szCs w:val="24"/>
        </w:rPr>
        <w:t xml:space="preserve">cultural competence. </w:t>
      </w:r>
    </w:p>
    <w:p w14:paraId="71795769" w14:textId="77777777" w:rsidR="001A27D0" w:rsidRDefault="001A27D0" w:rsidP="00735FFF">
      <w:pPr>
        <w:pStyle w:val="ListParagraph"/>
        <w:numPr>
          <w:ilvl w:val="0"/>
          <w:numId w:val="21"/>
        </w:numPr>
        <w:spacing w:after="0"/>
        <w:rPr>
          <w:rFonts w:ascii="Times New Roman" w:hAnsi="Times New Roman"/>
          <w:sz w:val="24"/>
          <w:szCs w:val="24"/>
        </w:rPr>
      </w:pPr>
      <w:r>
        <w:rPr>
          <w:rFonts w:ascii="Times New Roman" w:hAnsi="Times New Roman"/>
          <w:sz w:val="24"/>
          <w:szCs w:val="24"/>
        </w:rPr>
        <w:t>Demonstrate cultural intelligence by dealing</w:t>
      </w:r>
      <w:r w:rsidRPr="006748AC">
        <w:rPr>
          <w:rFonts w:ascii="Times New Roman" w:hAnsi="Times New Roman"/>
          <w:sz w:val="24"/>
          <w:szCs w:val="24"/>
        </w:rPr>
        <w:t xml:space="preserve"> effectively with people in multicultural settings. </w:t>
      </w:r>
    </w:p>
    <w:p w14:paraId="571B58B2" w14:textId="77777777" w:rsidR="001A27D0" w:rsidRPr="00977087" w:rsidRDefault="001A27D0" w:rsidP="001A27D0">
      <w:pPr>
        <w:spacing w:after="0"/>
        <w:rPr>
          <w:rFonts w:ascii="Times New Roman" w:hAnsi="Times New Roman"/>
          <w:b/>
          <w:sz w:val="24"/>
          <w:szCs w:val="24"/>
          <w:u w:val="single"/>
        </w:rPr>
      </w:pPr>
      <w:r w:rsidRPr="00977087">
        <w:rPr>
          <w:rFonts w:ascii="Times New Roman" w:hAnsi="Times New Roman"/>
          <w:b/>
          <w:sz w:val="24"/>
          <w:szCs w:val="24"/>
          <w:u w:val="single"/>
        </w:rPr>
        <w:t>ACTIVATING BACKGROUND KNOWLEDGE</w:t>
      </w:r>
    </w:p>
    <w:p w14:paraId="4F2680C0" w14:textId="77777777" w:rsidR="001A27D0" w:rsidRPr="007C280A" w:rsidRDefault="001A27D0" w:rsidP="001A27D0">
      <w:pPr>
        <w:spacing w:after="0"/>
        <w:rPr>
          <w:rFonts w:ascii="Times New Roman" w:hAnsi="Times New Roman"/>
          <w:b/>
          <w:sz w:val="24"/>
          <w:szCs w:val="24"/>
        </w:rPr>
      </w:pPr>
      <w:r w:rsidRPr="007C280A">
        <w:rPr>
          <w:rFonts w:ascii="Times New Roman" w:hAnsi="Times New Roman"/>
          <w:b/>
          <w:sz w:val="24"/>
          <w:szCs w:val="24"/>
        </w:rPr>
        <w:t>Warm up Questions:</w:t>
      </w:r>
    </w:p>
    <w:p w14:paraId="132628A9" w14:textId="77777777" w:rsidR="001A27D0" w:rsidRDefault="001A27D0" w:rsidP="001A27D0">
      <w:pPr>
        <w:spacing w:after="0"/>
        <w:rPr>
          <w:rFonts w:ascii="Times New Roman" w:hAnsi="Times New Roman"/>
          <w:sz w:val="24"/>
          <w:szCs w:val="24"/>
        </w:rPr>
      </w:pPr>
      <w:r>
        <w:rPr>
          <w:rFonts w:ascii="Times New Roman" w:hAnsi="Times New Roman"/>
          <w:sz w:val="24"/>
          <w:szCs w:val="24"/>
        </w:rPr>
        <w:t>1. With a partner</w:t>
      </w:r>
      <w:r w:rsidRPr="007C280A">
        <w:rPr>
          <w:rFonts w:ascii="Times New Roman" w:hAnsi="Times New Roman"/>
          <w:sz w:val="24"/>
          <w:szCs w:val="24"/>
        </w:rPr>
        <w:t>, d</w:t>
      </w:r>
      <w:r>
        <w:rPr>
          <w:rFonts w:ascii="Times New Roman" w:hAnsi="Times New Roman"/>
          <w:sz w:val="24"/>
          <w:szCs w:val="24"/>
        </w:rPr>
        <w:t xml:space="preserve">iscuss the meaning of the words, </w:t>
      </w:r>
      <w:r w:rsidRPr="007C280A">
        <w:rPr>
          <w:rFonts w:ascii="Times New Roman" w:hAnsi="Times New Roman"/>
          <w:b/>
          <w:i/>
          <w:sz w:val="24"/>
          <w:szCs w:val="24"/>
        </w:rPr>
        <w:t>inauguration, Oath of Office, poet, poem, and poetry</w:t>
      </w:r>
      <w:r w:rsidRPr="007C280A">
        <w:rPr>
          <w:rFonts w:ascii="Times New Roman" w:hAnsi="Times New Roman"/>
          <w:sz w:val="24"/>
          <w:szCs w:val="24"/>
        </w:rPr>
        <w:t xml:space="preserve">.  Discuss some of the events that usually take place during the inauguration of a president.  </w:t>
      </w:r>
    </w:p>
    <w:p w14:paraId="39F285E1" w14:textId="77777777" w:rsidR="001A27D0" w:rsidRPr="007C280A" w:rsidRDefault="001A27D0" w:rsidP="001A27D0">
      <w:pPr>
        <w:rPr>
          <w:rFonts w:ascii="Times New Roman" w:hAnsi="Times New Roman"/>
          <w:sz w:val="24"/>
          <w:szCs w:val="24"/>
        </w:rPr>
      </w:pPr>
      <w:r>
        <w:rPr>
          <w:rFonts w:ascii="Times New Roman" w:hAnsi="Times New Roman"/>
          <w:sz w:val="24"/>
          <w:szCs w:val="24"/>
        </w:rPr>
        <w:t xml:space="preserve">2. </w:t>
      </w:r>
      <w:r w:rsidRPr="007C280A">
        <w:rPr>
          <w:rFonts w:ascii="Times New Roman" w:hAnsi="Times New Roman"/>
          <w:sz w:val="24"/>
          <w:szCs w:val="24"/>
        </w:rPr>
        <w:t xml:space="preserve">Richard Blanco is the first Cuban-American, gay man selected as the Inaugural Poet.  President Obama said Blanco’s writing celebrates </w:t>
      </w:r>
      <w:r w:rsidRPr="007C280A">
        <w:rPr>
          <w:rFonts w:ascii="Times New Roman" w:hAnsi="Times New Roman"/>
          <w:b/>
          <w:i/>
          <w:sz w:val="24"/>
          <w:szCs w:val="24"/>
        </w:rPr>
        <w:t>“the strength of the American people and our nation’s great diversity.”</w:t>
      </w:r>
      <w:r w:rsidRPr="007C280A">
        <w:rPr>
          <w:rFonts w:ascii="Times New Roman" w:hAnsi="Times New Roman"/>
          <w:sz w:val="24"/>
          <w:szCs w:val="24"/>
        </w:rPr>
        <w:t xml:space="preserve"> Share your t</w:t>
      </w:r>
      <w:r>
        <w:rPr>
          <w:rFonts w:ascii="Times New Roman" w:hAnsi="Times New Roman"/>
          <w:sz w:val="24"/>
          <w:szCs w:val="24"/>
        </w:rPr>
        <w:t>houghts on this statement with your</w:t>
      </w:r>
      <w:r w:rsidRPr="007C280A">
        <w:rPr>
          <w:rFonts w:ascii="Times New Roman" w:hAnsi="Times New Roman"/>
          <w:sz w:val="24"/>
          <w:szCs w:val="24"/>
        </w:rPr>
        <w:t xml:space="preserve"> partner.  </w:t>
      </w:r>
    </w:p>
    <w:p w14:paraId="2806E234" w14:textId="77777777" w:rsidR="001A27D0" w:rsidRDefault="001A27D0" w:rsidP="001A27D0">
      <w:pPr>
        <w:spacing w:after="0"/>
        <w:rPr>
          <w:rFonts w:ascii="Times New Roman" w:hAnsi="Times New Roman"/>
          <w:b/>
          <w:sz w:val="24"/>
          <w:szCs w:val="24"/>
        </w:rPr>
      </w:pPr>
      <w:r w:rsidRPr="00977087">
        <w:rPr>
          <w:rFonts w:ascii="Times New Roman" w:hAnsi="Times New Roman"/>
          <w:b/>
          <w:sz w:val="24"/>
          <w:szCs w:val="24"/>
          <w:u w:val="single"/>
        </w:rPr>
        <w:t>VOCABULARY:</w:t>
      </w:r>
      <w:r>
        <w:rPr>
          <w:rFonts w:ascii="Times New Roman" w:hAnsi="Times New Roman"/>
          <w:b/>
          <w:sz w:val="24"/>
          <w:szCs w:val="24"/>
        </w:rPr>
        <w:t xml:space="preserve"> (Choose 3-5 words to pre-teach based on student proficiency level. Use appropriate strategies to pre-teach the vocabulary. Be sure that students understand the concept of empathy before beginning the poem)</w:t>
      </w:r>
    </w:p>
    <w:p w14:paraId="2B20BA16" w14:textId="77777777" w:rsidR="001A27D0" w:rsidRDefault="001A27D0" w:rsidP="001A27D0">
      <w:pPr>
        <w:spacing w:after="0"/>
        <w:rPr>
          <w:rFonts w:ascii="Times New Roman" w:hAnsi="Times New Roman"/>
          <w:b/>
          <w:sz w:val="24"/>
          <w:szCs w:val="24"/>
        </w:rPr>
      </w:pPr>
    </w:p>
    <w:tbl>
      <w:tblPr>
        <w:tblStyle w:val="TableGrid"/>
        <w:tblW w:w="0" w:type="auto"/>
        <w:tblLook w:val="04A0" w:firstRow="1" w:lastRow="0" w:firstColumn="1" w:lastColumn="0" w:noHBand="0" w:noVBand="1"/>
      </w:tblPr>
      <w:tblGrid>
        <w:gridCol w:w="3192"/>
        <w:gridCol w:w="3192"/>
        <w:gridCol w:w="3192"/>
      </w:tblGrid>
      <w:tr w:rsidR="001A27D0" w14:paraId="0F761068" w14:textId="77777777" w:rsidTr="00321172">
        <w:tc>
          <w:tcPr>
            <w:tcW w:w="3192" w:type="dxa"/>
          </w:tcPr>
          <w:p w14:paraId="218FA5A0" w14:textId="77777777" w:rsidR="001A27D0" w:rsidRDefault="001A27D0" w:rsidP="00321172">
            <w:pPr>
              <w:spacing w:after="0"/>
              <w:rPr>
                <w:rFonts w:ascii="Times New Roman" w:hAnsi="Times New Roman"/>
                <w:b/>
                <w:sz w:val="24"/>
                <w:szCs w:val="24"/>
              </w:rPr>
            </w:pPr>
            <w:r>
              <w:rPr>
                <w:rFonts w:ascii="Times New Roman" w:hAnsi="Times New Roman"/>
                <w:b/>
                <w:sz w:val="24"/>
                <w:szCs w:val="24"/>
              </w:rPr>
              <w:t>Tier 1</w:t>
            </w:r>
          </w:p>
          <w:p w14:paraId="1ED1B77B" w14:textId="77777777" w:rsidR="001A27D0" w:rsidRPr="00977087" w:rsidRDefault="001A27D0" w:rsidP="00321172">
            <w:pPr>
              <w:spacing w:after="0"/>
              <w:rPr>
                <w:rFonts w:ascii="Times New Roman" w:hAnsi="Times New Roman"/>
                <w:sz w:val="24"/>
                <w:szCs w:val="24"/>
              </w:rPr>
            </w:pPr>
            <w:r w:rsidRPr="00977087">
              <w:rPr>
                <w:rFonts w:ascii="Times New Roman" w:hAnsi="Times New Roman"/>
                <w:sz w:val="24"/>
                <w:szCs w:val="24"/>
              </w:rPr>
              <w:t>poem, poet, poetry</w:t>
            </w:r>
            <w:r>
              <w:rPr>
                <w:rFonts w:ascii="Times New Roman" w:hAnsi="Times New Roman"/>
                <w:sz w:val="24"/>
                <w:szCs w:val="24"/>
              </w:rPr>
              <w:t xml:space="preserve">, </w:t>
            </w:r>
            <w:r w:rsidRPr="00977087">
              <w:rPr>
                <w:rFonts w:ascii="Times New Roman" w:hAnsi="Times New Roman"/>
                <w:sz w:val="24"/>
                <w:szCs w:val="24"/>
              </w:rPr>
              <w:t>sorrow, marked absent</w:t>
            </w:r>
            <w:r>
              <w:rPr>
                <w:rFonts w:ascii="Times New Roman" w:hAnsi="Times New Roman"/>
                <w:sz w:val="24"/>
                <w:szCs w:val="24"/>
              </w:rPr>
              <w:t xml:space="preserve">, breath/e, </w:t>
            </w:r>
            <w:r w:rsidRPr="00977087">
              <w:rPr>
                <w:rFonts w:ascii="Times New Roman" w:hAnsi="Times New Roman"/>
                <w:sz w:val="24"/>
                <w:szCs w:val="24"/>
              </w:rPr>
              <w:t xml:space="preserve">to </w:t>
            </w:r>
            <w:r w:rsidRPr="00977087">
              <w:rPr>
                <w:rFonts w:ascii="Times New Roman" w:hAnsi="Times New Roman"/>
                <w:sz w:val="24"/>
                <w:szCs w:val="24"/>
              </w:rPr>
              <w:lastRenderedPageBreak/>
              <w:t>praise, to forgive</w:t>
            </w:r>
          </w:p>
        </w:tc>
        <w:tc>
          <w:tcPr>
            <w:tcW w:w="3192" w:type="dxa"/>
          </w:tcPr>
          <w:p w14:paraId="6E78A0AE" w14:textId="77777777" w:rsidR="001A27D0" w:rsidRDefault="001A27D0" w:rsidP="00321172">
            <w:pPr>
              <w:spacing w:after="0"/>
              <w:rPr>
                <w:rFonts w:ascii="Times New Roman" w:hAnsi="Times New Roman"/>
                <w:b/>
                <w:sz w:val="24"/>
                <w:szCs w:val="24"/>
              </w:rPr>
            </w:pPr>
            <w:r>
              <w:rPr>
                <w:rFonts w:ascii="Times New Roman" w:hAnsi="Times New Roman"/>
                <w:b/>
                <w:sz w:val="24"/>
                <w:szCs w:val="24"/>
              </w:rPr>
              <w:lastRenderedPageBreak/>
              <w:t xml:space="preserve">Tier 2 </w:t>
            </w:r>
          </w:p>
          <w:p w14:paraId="24B9197D" w14:textId="77777777" w:rsidR="001A27D0" w:rsidRPr="00977087" w:rsidRDefault="001A27D0" w:rsidP="00321172">
            <w:pPr>
              <w:spacing w:after="0"/>
              <w:rPr>
                <w:rFonts w:ascii="Times New Roman" w:hAnsi="Times New Roman"/>
                <w:sz w:val="24"/>
                <w:szCs w:val="24"/>
              </w:rPr>
            </w:pPr>
            <w:r w:rsidRPr="00977087">
              <w:rPr>
                <w:rFonts w:ascii="Times New Roman" w:hAnsi="Times New Roman"/>
                <w:sz w:val="24"/>
                <w:szCs w:val="24"/>
              </w:rPr>
              <w:t>kindled, gestures</w:t>
            </w:r>
            <w:r>
              <w:rPr>
                <w:rFonts w:ascii="Times New Roman" w:hAnsi="Times New Roman"/>
                <w:sz w:val="24"/>
                <w:szCs w:val="24"/>
              </w:rPr>
              <w:t xml:space="preserve">, </w:t>
            </w:r>
            <w:r w:rsidRPr="00977087">
              <w:rPr>
                <w:rFonts w:ascii="Times New Roman" w:hAnsi="Times New Roman"/>
                <w:sz w:val="24"/>
                <w:szCs w:val="24"/>
              </w:rPr>
              <w:t>mingled</w:t>
            </w:r>
            <w:r>
              <w:rPr>
                <w:rFonts w:ascii="Times New Roman" w:hAnsi="Times New Roman"/>
                <w:sz w:val="24"/>
                <w:szCs w:val="24"/>
              </w:rPr>
              <w:t xml:space="preserve">, </w:t>
            </w:r>
            <w:r w:rsidRPr="00977087">
              <w:rPr>
                <w:rFonts w:ascii="Times New Roman" w:hAnsi="Times New Roman"/>
                <w:sz w:val="24"/>
                <w:szCs w:val="24"/>
              </w:rPr>
              <w:t>constellation</w:t>
            </w:r>
          </w:p>
        </w:tc>
        <w:tc>
          <w:tcPr>
            <w:tcW w:w="3192" w:type="dxa"/>
          </w:tcPr>
          <w:p w14:paraId="6C13A800" w14:textId="77777777" w:rsidR="001A27D0" w:rsidRDefault="001A27D0" w:rsidP="00321172">
            <w:pPr>
              <w:spacing w:after="0"/>
              <w:rPr>
                <w:rFonts w:ascii="Times New Roman" w:hAnsi="Times New Roman"/>
                <w:b/>
                <w:sz w:val="24"/>
                <w:szCs w:val="24"/>
              </w:rPr>
            </w:pPr>
            <w:r>
              <w:rPr>
                <w:rFonts w:ascii="Times New Roman" w:hAnsi="Times New Roman"/>
                <w:b/>
                <w:sz w:val="24"/>
                <w:szCs w:val="24"/>
              </w:rPr>
              <w:t>Tier3</w:t>
            </w:r>
          </w:p>
          <w:p w14:paraId="4920EECD" w14:textId="77777777" w:rsidR="001A27D0" w:rsidRPr="000A64DB" w:rsidRDefault="001A27D0" w:rsidP="00321172">
            <w:pPr>
              <w:spacing w:after="0"/>
              <w:rPr>
                <w:rFonts w:ascii="Times New Roman" w:hAnsi="Times New Roman"/>
                <w:b/>
                <w:sz w:val="24"/>
                <w:szCs w:val="24"/>
              </w:rPr>
            </w:pPr>
            <w:r w:rsidRPr="00977087">
              <w:rPr>
                <w:rFonts w:ascii="Times New Roman" w:hAnsi="Times New Roman"/>
                <w:sz w:val="24"/>
                <w:szCs w:val="24"/>
              </w:rPr>
              <w:t xml:space="preserve"> inauguration</w:t>
            </w:r>
            <w:r>
              <w:rPr>
                <w:rFonts w:ascii="Times New Roman" w:hAnsi="Times New Roman"/>
                <w:sz w:val="24"/>
                <w:szCs w:val="24"/>
              </w:rPr>
              <w:t xml:space="preserve">, </w:t>
            </w:r>
            <w:r w:rsidRPr="00977087">
              <w:rPr>
                <w:rFonts w:ascii="Times New Roman" w:hAnsi="Times New Roman"/>
                <w:sz w:val="24"/>
                <w:szCs w:val="24"/>
              </w:rPr>
              <w:t>crescendo</w:t>
            </w:r>
            <w:r>
              <w:rPr>
                <w:rFonts w:ascii="Times New Roman" w:hAnsi="Times New Roman"/>
                <w:sz w:val="24"/>
                <w:szCs w:val="24"/>
              </w:rPr>
              <w:t xml:space="preserve">, </w:t>
            </w:r>
            <w:r w:rsidRPr="00977087">
              <w:rPr>
                <w:rFonts w:ascii="Times New Roman" w:hAnsi="Times New Roman"/>
                <w:sz w:val="24"/>
                <w:szCs w:val="24"/>
              </w:rPr>
              <w:t xml:space="preserve">symphony, prejudice, </w:t>
            </w:r>
            <w:r w:rsidRPr="00977087">
              <w:rPr>
                <w:rFonts w:ascii="Times New Roman" w:hAnsi="Times New Roman"/>
                <w:sz w:val="24"/>
                <w:szCs w:val="24"/>
              </w:rPr>
              <w:lastRenderedPageBreak/>
              <w:t>resilience</w:t>
            </w:r>
          </w:p>
        </w:tc>
      </w:tr>
    </w:tbl>
    <w:p w14:paraId="3F6028C4" w14:textId="77777777" w:rsidR="001A27D0" w:rsidRPr="00880DDE" w:rsidRDefault="001A27D0" w:rsidP="001A27D0">
      <w:pPr>
        <w:spacing w:after="0"/>
        <w:ind w:left="360"/>
        <w:rPr>
          <w:rFonts w:ascii="Times New Roman" w:hAnsi="Times New Roman"/>
        </w:rPr>
      </w:pPr>
      <w:r w:rsidRPr="00880DDE">
        <w:rPr>
          <w:rFonts w:ascii="Times New Roman" w:hAnsi="Times New Roman"/>
          <w:b/>
        </w:rPr>
        <w:lastRenderedPageBreak/>
        <w:t xml:space="preserve">Directions: </w:t>
      </w:r>
      <w:r w:rsidRPr="00880DDE">
        <w:rPr>
          <w:rFonts w:ascii="Times New Roman" w:hAnsi="Times New Roman"/>
        </w:rPr>
        <w:t xml:space="preserve">With a partner, use context clues from the poem to match the words with the correct definitions. </w:t>
      </w:r>
    </w:p>
    <w:p w14:paraId="6708CFE0" w14:textId="77777777" w:rsidR="001A27D0" w:rsidRPr="00880DDE" w:rsidRDefault="001A27D0" w:rsidP="00735FFF">
      <w:pPr>
        <w:numPr>
          <w:ilvl w:val="0"/>
          <w:numId w:val="29"/>
        </w:numPr>
        <w:spacing w:after="0" w:line="240" w:lineRule="auto"/>
        <w:contextualSpacing/>
        <w:rPr>
          <w:rFonts w:ascii="Times New Roman" w:hAnsi="Times New Roman"/>
        </w:rPr>
      </w:pPr>
      <w:r w:rsidRPr="00880DDE">
        <w:rPr>
          <w:rFonts w:ascii="Times New Roman" w:hAnsi="Times New Roman"/>
        </w:rPr>
        <w:t xml:space="preserve">One sun rose over us today, </w:t>
      </w:r>
      <w:r w:rsidRPr="00880DDE">
        <w:rPr>
          <w:rFonts w:ascii="Times New Roman" w:hAnsi="Times New Roman"/>
          <w:u w:val="single"/>
        </w:rPr>
        <w:t>kindled</w:t>
      </w:r>
      <w:r w:rsidRPr="00880DDE">
        <w:rPr>
          <w:rFonts w:ascii="Times New Roman" w:hAnsi="Times New Roman"/>
        </w:rPr>
        <w:t xml:space="preserve"> over our shores…</w:t>
      </w:r>
    </w:p>
    <w:p w14:paraId="581BBB0F" w14:textId="77777777" w:rsidR="001A27D0" w:rsidRPr="00880DDE" w:rsidRDefault="001A27D0" w:rsidP="00735FFF">
      <w:pPr>
        <w:numPr>
          <w:ilvl w:val="0"/>
          <w:numId w:val="29"/>
        </w:numPr>
        <w:spacing w:after="0" w:line="240" w:lineRule="auto"/>
        <w:contextualSpacing/>
        <w:rPr>
          <w:rFonts w:ascii="Times New Roman" w:hAnsi="Times New Roman"/>
        </w:rPr>
      </w:pPr>
      <w:r w:rsidRPr="00880DDE">
        <w:rPr>
          <w:rFonts w:ascii="Times New Roman" w:hAnsi="Times New Roman"/>
        </w:rPr>
        <w:t xml:space="preserve">A story told by our silent </w:t>
      </w:r>
      <w:r w:rsidRPr="00880DDE">
        <w:rPr>
          <w:rFonts w:ascii="Times New Roman" w:hAnsi="Times New Roman"/>
          <w:u w:val="single"/>
        </w:rPr>
        <w:t>gestures</w:t>
      </w:r>
      <w:r w:rsidRPr="00880DDE">
        <w:rPr>
          <w:rFonts w:ascii="Times New Roman" w:hAnsi="Times New Roman"/>
        </w:rPr>
        <w:t xml:space="preserve"> moving behind windows…</w:t>
      </w:r>
    </w:p>
    <w:p w14:paraId="3AE423DD" w14:textId="77777777" w:rsidR="001A27D0" w:rsidRPr="00880DDE" w:rsidRDefault="001A27D0" w:rsidP="00735FFF">
      <w:pPr>
        <w:numPr>
          <w:ilvl w:val="0"/>
          <w:numId w:val="29"/>
        </w:numPr>
        <w:spacing w:after="0" w:line="240" w:lineRule="auto"/>
        <w:contextualSpacing/>
        <w:rPr>
          <w:rFonts w:ascii="Times New Roman" w:hAnsi="Times New Roman"/>
        </w:rPr>
      </w:pPr>
      <w:r w:rsidRPr="00880DDE">
        <w:rPr>
          <w:rFonts w:ascii="Times New Roman" w:hAnsi="Times New Roman"/>
        </w:rPr>
        <w:t xml:space="preserve">Millions of faces in morning’s mirrors, </w:t>
      </w:r>
      <w:r w:rsidRPr="00880DDE">
        <w:rPr>
          <w:rFonts w:ascii="Times New Roman" w:hAnsi="Times New Roman"/>
          <w:u w:val="single"/>
        </w:rPr>
        <w:t xml:space="preserve">crescendoing </w:t>
      </w:r>
      <w:r w:rsidRPr="00880DDE">
        <w:rPr>
          <w:rFonts w:ascii="Times New Roman" w:hAnsi="Times New Roman"/>
        </w:rPr>
        <w:t>into our day…</w:t>
      </w:r>
    </w:p>
    <w:p w14:paraId="5D40A0F6" w14:textId="77777777" w:rsidR="001A27D0" w:rsidRPr="00880DDE" w:rsidRDefault="001A27D0" w:rsidP="00735FFF">
      <w:pPr>
        <w:numPr>
          <w:ilvl w:val="0"/>
          <w:numId w:val="29"/>
        </w:numPr>
        <w:spacing w:after="0" w:line="240" w:lineRule="auto"/>
        <w:contextualSpacing/>
        <w:rPr>
          <w:rFonts w:ascii="Times New Roman" w:hAnsi="Times New Roman"/>
        </w:rPr>
      </w:pPr>
      <w:r w:rsidRPr="00880DDE">
        <w:rPr>
          <w:rFonts w:ascii="Times New Roman" w:hAnsi="Times New Roman"/>
        </w:rPr>
        <w:t xml:space="preserve">The impossible vocabulary of </w:t>
      </w:r>
      <w:r w:rsidRPr="00880DDE">
        <w:rPr>
          <w:rFonts w:ascii="Times New Roman" w:hAnsi="Times New Roman"/>
          <w:u w:val="single"/>
        </w:rPr>
        <w:t>sorrow</w:t>
      </w:r>
      <w:r w:rsidRPr="00880DDE">
        <w:rPr>
          <w:rFonts w:ascii="Times New Roman" w:hAnsi="Times New Roman"/>
        </w:rPr>
        <w:t xml:space="preserve"> that won’t explain the empty desks of 20 children </w:t>
      </w:r>
      <w:r w:rsidRPr="00880DDE">
        <w:rPr>
          <w:rFonts w:ascii="Times New Roman" w:hAnsi="Times New Roman"/>
          <w:u w:val="single"/>
        </w:rPr>
        <w:t>marked absent</w:t>
      </w:r>
      <w:r w:rsidRPr="00880DDE">
        <w:rPr>
          <w:rFonts w:ascii="Times New Roman" w:hAnsi="Times New Roman"/>
        </w:rPr>
        <w:t xml:space="preserve"> today, and forever.</w:t>
      </w:r>
    </w:p>
    <w:p w14:paraId="136BE8BE" w14:textId="77777777" w:rsidR="001A27D0" w:rsidRPr="00880DDE" w:rsidRDefault="001A27D0" w:rsidP="00735FFF">
      <w:pPr>
        <w:numPr>
          <w:ilvl w:val="0"/>
          <w:numId w:val="29"/>
        </w:numPr>
        <w:spacing w:after="0" w:line="240" w:lineRule="auto"/>
        <w:contextualSpacing/>
        <w:rPr>
          <w:rFonts w:ascii="Times New Roman" w:hAnsi="Times New Roman"/>
        </w:rPr>
      </w:pPr>
      <w:r w:rsidRPr="00880DDE">
        <w:rPr>
          <w:rFonts w:ascii="Times New Roman" w:hAnsi="Times New Roman"/>
        </w:rPr>
        <w:t xml:space="preserve">The dust of farms and deserts, cities and plains </w:t>
      </w:r>
      <w:r w:rsidRPr="00880DDE">
        <w:rPr>
          <w:rFonts w:ascii="Times New Roman" w:hAnsi="Times New Roman"/>
          <w:u w:val="single"/>
        </w:rPr>
        <w:t>mingled</w:t>
      </w:r>
      <w:r w:rsidRPr="00880DDE">
        <w:rPr>
          <w:rFonts w:ascii="Times New Roman" w:hAnsi="Times New Roman"/>
        </w:rPr>
        <w:t xml:space="preserve"> by one wind – our </w:t>
      </w:r>
      <w:r w:rsidRPr="00880DDE">
        <w:rPr>
          <w:rFonts w:ascii="Times New Roman" w:hAnsi="Times New Roman"/>
          <w:u w:val="single"/>
        </w:rPr>
        <w:t>breath</w:t>
      </w:r>
      <w:r w:rsidRPr="00880DDE">
        <w:rPr>
          <w:rFonts w:ascii="Times New Roman" w:hAnsi="Times New Roman"/>
        </w:rPr>
        <w:t>.</w:t>
      </w:r>
    </w:p>
    <w:p w14:paraId="2DCC7FAA" w14:textId="77777777" w:rsidR="001A27D0" w:rsidRPr="00880DDE" w:rsidRDefault="001A27D0" w:rsidP="00735FFF">
      <w:pPr>
        <w:numPr>
          <w:ilvl w:val="0"/>
          <w:numId w:val="29"/>
        </w:numPr>
        <w:spacing w:after="0" w:line="240" w:lineRule="auto"/>
        <w:contextualSpacing/>
        <w:rPr>
          <w:rFonts w:ascii="Times New Roman" w:hAnsi="Times New Roman"/>
        </w:rPr>
      </w:pPr>
      <w:r w:rsidRPr="00880DDE">
        <w:rPr>
          <w:rFonts w:ascii="Times New Roman" w:hAnsi="Times New Roman"/>
        </w:rPr>
        <w:t xml:space="preserve">The </w:t>
      </w:r>
      <w:r w:rsidRPr="00880DDE">
        <w:rPr>
          <w:rFonts w:ascii="Times New Roman" w:hAnsi="Times New Roman"/>
          <w:u w:val="single"/>
        </w:rPr>
        <w:t>symphony</w:t>
      </w:r>
      <w:r w:rsidRPr="00880DDE">
        <w:rPr>
          <w:rFonts w:ascii="Times New Roman" w:hAnsi="Times New Roman"/>
        </w:rPr>
        <w:t xml:space="preserve"> of footsteps, guitars, and screeching subways, the unexpected song bird on your clothes line…</w:t>
      </w:r>
    </w:p>
    <w:p w14:paraId="194A70E8" w14:textId="77777777" w:rsidR="001A27D0" w:rsidRPr="00880DDE" w:rsidRDefault="001A27D0" w:rsidP="00735FFF">
      <w:pPr>
        <w:numPr>
          <w:ilvl w:val="0"/>
          <w:numId w:val="29"/>
        </w:numPr>
        <w:spacing w:after="0" w:line="240" w:lineRule="auto"/>
        <w:contextualSpacing/>
        <w:rPr>
          <w:rFonts w:ascii="Times New Roman" w:hAnsi="Times New Roman"/>
        </w:rPr>
      </w:pPr>
      <w:r w:rsidRPr="00880DDE">
        <w:rPr>
          <w:rFonts w:ascii="Times New Roman" w:hAnsi="Times New Roman"/>
        </w:rPr>
        <w:t xml:space="preserve">Saying hello, shalom, buon giorno, howdy, Namaste, or buenos días, in the language my mother taught me—in every language spoken into one wind carrying our lives, without </w:t>
      </w:r>
      <w:r w:rsidRPr="00880DDE">
        <w:rPr>
          <w:rFonts w:ascii="Times New Roman" w:hAnsi="Times New Roman"/>
          <w:u w:val="single"/>
        </w:rPr>
        <w:t>prejudice.</w:t>
      </w:r>
    </w:p>
    <w:p w14:paraId="57DA2715" w14:textId="77777777" w:rsidR="001A27D0" w:rsidRPr="00880DDE" w:rsidRDefault="001A27D0" w:rsidP="00735FFF">
      <w:pPr>
        <w:numPr>
          <w:ilvl w:val="0"/>
          <w:numId w:val="29"/>
        </w:numPr>
        <w:spacing w:after="0" w:line="240" w:lineRule="auto"/>
        <w:contextualSpacing/>
        <w:rPr>
          <w:rFonts w:ascii="Times New Roman" w:hAnsi="Times New Roman"/>
        </w:rPr>
      </w:pPr>
      <w:r w:rsidRPr="00880DDE">
        <w:rPr>
          <w:rFonts w:ascii="Times New Roman" w:hAnsi="Times New Roman"/>
        </w:rPr>
        <w:t xml:space="preserve">Thanks to the work of our hands…the last floor on the Freedom Tower jutting into a sky that yields to our </w:t>
      </w:r>
      <w:r w:rsidRPr="00880DDE">
        <w:rPr>
          <w:rFonts w:ascii="Times New Roman" w:hAnsi="Times New Roman"/>
          <w:u w:val="single"/>
        </w:rPr>
        <w:t>resilience.</w:t>
      </w:r>
    </w:p>
    <w:p w14:paraId="671A304F" w14:textId="77777777" w:rsidR="001A27D0" w:rsidRPr="00880DDE" w:rsidRDefault="001A27D0" w:rsidP="00735FFF">
      <w:pPr>
        <w:widowControl w:val="0"/>
        <w:numPr>
          <w:ilvl w:val="0"/>
          <w:numId w:val="29"/>
        </w:numPr>
        <w:autoSpaceDE w:val="0"/>
        <w:autoSpaceDN w:val="0"/>
        <w:adjustRightInd w:val="0"/>
        <w:spacing w:after="320" w:line="240" w:lineRule="auto"/>
        <w:contextualSpacing/>
        <w:rPr>
          <w:rFonts w:ascii="Times New Roman" w:hAnsi="Times New Roman"/>
        </w:rPr>
      </w:pPr>
      <w:r w:rsidRPr="00880DDE">
        <w:rPr>
          <w:rFonts w:ascii="Times New Roman" w:hAnsi="Times New Roman"/>
        </w:rPr>
        <w:t xml:space="preserve">Sometimes </w:t>
      </w:r>
      <w:r w:rsidRPr="00880DDE">
        <w:rPr>
          <w:rFonts w:ascii="Times New Roman" w:hAnsi="Times New Roman"/>
          <w:u w:val="single"/>
        </w:rPr>
        <w:t>praising</w:t>
      </w:r>
      <w:r w:rsidRPr="00880DDE">
        <w:rPr>
          <w:rFonts w:ascii="Times New Roman" w:hAnsi="Times New Roman"/>
        </w:rPr>
        <w:t xml:space="preserve"> a mother who knew how to give, or </w:t>
      </w:r>
      <w:r w:rsidRPr="00880DDE">
        <w:rPr>
          <w:rFonts w:ascii="Times New Roman" w:hAnsi="Times New Roman"/>
          <w:u w:val="single"/>
        </w:rPr>
        <w:t>forgiving</w:t>
      </w:r>
      <w:r w:rsidRPr="00880DDE">
        <w:rPr>
          <w:rFonts w:ascii="Times New Roman" w:hAnsi="Times New Roman"/>
        </w:rPr>
        <w:t xml:space="preserve"> a father</w:t>
      </w:r>
    </w:p>
    <w:p w14:paraId="72BC452D" w14:textId="77777777" w:rsidR="001A27D0" w:rsidRPr="00880DDE" w:rsidRDefault="001A27D0" w:rsidP="001A27D0">
      <w:pPr>
        <w:widowControl w:val="0"/>
        <w:autoSpaceDE w:val="0"/>
        <w:autoSpaceDN w:val="0"/>
        <w:adjustRightInd w:val="0"/>
        <w:spacing w:after="320"/>
        <w:ind w:left="720"/>
        <w:contextualSpacing/>
        <w:rPr>
          <w:rFonts w:ascii="Times New Roman" w:hAnsi="Times New Roman"/>
        </w:rPr>
      </w:pPr>
      <w:r w:rsidRPr="00880DDE">
        <w:rPr>
          <w:rFonts w:ascii="Times New Roman" w:hAnsi="Times New Roman"/>
        </w:rPr>
        <w:t>who couldn’t give what you wanted.</w:t>
      </w:r>
    </w:p>
    <w:p w14:paraId="3BB6C091" w14:textId="77777777" w:rsidR="001A27D0" w:rsidRPr="00880DDE" w:rsidRDefault="001A27D0" w:rsidP="00735FFF">
      <w:pPr>
        <w:widowControl w:val="0"/>
        <w:numPr>
          <w:ilvl w:val="0"/>
          <w:numId w:val="29"/>
        </w:numPr>
        <w:autoSpaceDE w:val="0"/>
        <w:autoSpaceDN w:val="0"/>
        <w:adjustRightInd w:val="0"/>
        <w:spacing w:after="320" w:line="240" w:lineRule="auto"/>
        <w:contextualSpacing/>
        <w:rPr>
          <w:rFonts w:ascii="Times New Roman" w:hAnsi="Times New Roman"/>
        </w:rPr>
      </w:pPr>
      <w:r w:rsidRPr="00880DDE">
        <w:rPr>
          <w:rFonts w:ascii="Times New Roman" w:hAnsi="Times New Roman"/>
        </w:rPr>
        <w:t>facing the stars</w:t>
      </w:r>
      <w:r>
        <w:rPr>
          <w:rFonts w:ascii="Times New Roman" w:hAnsi="Times New Roman"/>
        </w:rPr>
        <w:t xml:space="preserve">, </w:t>
      </w:r>
      <w:r w:rsidRPr="00880DDE">
        <w:rPr>
          <w:rFonts w:ascii="Times New Roman" w:hAnsi="Times New Roman"/>
        </w:rPr>
        <w:t xml:space="preserve">hope—a new </w:t>
      </w:r>
      <w:r w:rsidRPr="00880DDE">
        <w:rPr>
          <w:rFonts w:ascii="Times New Roman" w:hAnsi="Times New Roman"/>
          <w:u w:val="single"/>
        </w:rPr>
        <w:t>constellation</w:t>
      </w:r>
      <w:r>
        <w:rPr>
          <w:rFonts w:ascii="Times New Roman" w:hAnsi="Times New Roman"/>
        </w:rPr>
        <w:t xml:space="preserve">, </w:t>
      </w:r>
      <w:r w:rsidRPr="00880DDE">
        <w:rPr>
          <w:rFonts w:ascii="Times New Roman" w:hAnsi="Times New Roman"/>
        </w:rPr>
        <w:t>waiting for us to map it,</w:t>
      </w:r>
      <w:r w:rsidRPr="00252A4E">
        <w:rPr>
          <w:rFonts w:ascii="Times New Roman" w:hAnsi="Times New Roman"/>
        </w:rPr>
        <w:t xml:space="preserve"> </w:t>
      </w:r>
      <w:r w:rsidRPr="00880DDE">
        <w:rPr>
          <w:rFonts w:ascii="Times New Roman" w:hAnsi="Times New Roman"/>
        </w:rPr>
        <w:t>waiting for us to name it—together.</w:t>
      </w:r>
    </w:p>
    <w:p w14:paraId="6D063FD5" w14:textId="77777777" w:rsidR="001A27D0" w:rsidRPr="00880DDE" w:rsidRDefault="001A27D0" w:rsidP="001A27D0">
      <w:pPr>
        <w:ind w:left="720"/>
        <w:contextualSpacing/>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1A27D0" w:rsidRPr="00880DDE" w14:paraId="4FBC1813" w14:textId="77777777" w:rsidTr="00321172">
        <w:tc>
          <w:tcPr>
            <w:tcW w:w="8856" w:type="dxa"/>
            <w:shd w:val="clear" w:color="auto" w:fill="auto"/>
          </w:tcPr>
          <w:p w14:paraId="23CBC152" w14:textId="77777777" w:rsidR="001A27D0" w:rsidRPr="00880DDE" w:rsidRDefault="001A27D0" w:rsidP="00321172">
            <w:pPr>
              <w:rPr>
                <w:rFonts w:ascii="Times New Roman" w:eastAsia="MS Mincho" w:hAnsi="Times New Roman"/>
              </w:rPr>
            </w:pPr>
            <w:r w:rsidRPr="00880DDE">
              <w:rPr>
                <w:rFonts w:ascii="Times New Roman" w:eastAsia="MS Mincho" w:hAnsi="Times New Roman"/>
              </w:rPr>
              <w:t xml:space="preserve">a) lit (the past tense of </w:t>
            </w:r>
            <w:r w:rsidRPr="00880DDE">
              <w:rPr>
                <w:rFonts w:ascii="Times New Roman" w:eastAsia="MS Mincho" w:hAnsi="Times New Roman"/>
                <w:i/>
              </w:rPr>
              <w:t>light</w:t>
            </w:r>
            <w:r w:rsidRPr="00880DDE">
              <w:rPr>
                <w:rFonts w:ascii="Times New Roman" w:eastAsia="MS Mincho" w:hAnsi="Times New Roman"/>
              </w:rPr>
              <w:t>)</w:t>
            </w:r>
          </w:p>
          <w:p w14:paraId="5AC432B1" w14:textId="77777777" w:rsidR="001A27D0" w:rsidRPr="00880DDE" w:rsidRDefault="001A27D0" w:rsidP="00321172">
            <w:pPr>
              <w:rPr>
                <w:rFonts w:ascii="Times New Roman" w:eastAsia="MS Mincho" w:hAnsi="Times New Roman"/>
              </w:rPr>
            </w:pPr>
            <w:r w:rsidRPr="00880DDE">
              <w:rPr>
                <w:rFonts w:ascii="Times New Roman" w:eastAsia="MS Mincho" w:hAnsi="Times New Roman"/>
              </w:rPr>
              <w:t xml:space="preserve">b) hand movements to express thoughts or emotions </w:t>
            </w:r>
          </w:p>
          <w:p w14:paraId="33D98A37" w14:textId="77777777" w:rsidR="001A27D0" w:rsidRPr="00880DDE" w:rsidRDefault="001A27D0" w:rsidP="00321172">
            <w:pPr>
              <w:rPr>
                <w:rFonts w:ascii="Times New Roman" w:eastAsia="MS Mincho" w:hAnsi="Times New Roman"/>
              </w:rPr>
            </w:pPr>
            <w:r w:rsidRPr="00880DDE">
              <w:rPr>
                <w:rFonts w:ascii="Times New Roman" w:eastAsia="MS Mincho" w:hAnsi="Times New Roman"/>
              </w:rPr>
              <w:t>c)a group of stars</w:t>
            </w:r>
          </w:p>
          <w:p w14:paraId="3B98389F" w14:textId="77777777" w:rsidR="001A27D0" w:rsidRPr="00880DDE" w:rsidRDefault="001A27D0" w:rsidP="00321172">
            <w:pPr>
              <w:rPr>
                <w:rFonts w:ascii="Times New Roman" w:eastAsia="MS Mincho" w:hAnsi="Times New Roman"/>
              </w:rPr>
            </w:pPr>
            <w:r w:rsidRPr="00880DDE">
              <w:rPr>
                <w:rFonts w:ascii="Times New Roman" w:eastAsia="MS Mincho" w:hAnsi="Times New Roman"/>
              </w:rPr>
              <w:t xml:space="preserve">d) to stop feeling resentment against </w:t>
            </w:r>
          </w:p>
          <w:p w14:paraId="59C10107" w14:textId="77777777" w:rsidR="001A27D0" w:rsidRPr="00880DDE" w:rsidRDefault="001A27D0" w:rsidP="00321172">
            <w:pPr>
              <w:rPr>
                <w:rFonts w:ascii="Times New Roman" w:eastAsia="MS Mincho" w:hAnsi="Times New Roman"/>
              </w:rPr>
            </w:pPr>
            <w:r w:rsidRPr="00880DDE">
              <w:rPr>
                <w:rFonts w:ascii="Times New Roman" w:eastAsia="MS Mincho" w:hAnsi="Times New Roman"/>
              </w:rPr>
              <w:t xml:space="preserve">e) showing approval </w:t>
            </w:r>
          </w:p>
          <w:p w14:paraId="5C515E81" w14:textId="77777777" w:rsidR="001A27D0" w:rsidRPr="00880DDE" w:rsidRDefault="001A27D0" w:rsidP="00321172">
            <w:pPr>
              <w:rPr>
                <w:rFonts w:ascii="Times New Roman" w:eastAsia="MS Mincho" w:hAnsi="Times New Roman"/>
              </w:rPr>
            </w:pPr>
            <w:r w:rsidRPr="00880DDE">
              <w:rPr>
                <w:rFonts w:ascii="Times New Roman" w:eastAsia="MS Mincho" w:hAnsi="Times New Roman"/>
              </w:rPr>
              <w:t xml:space="preserve">f) unfriendly feelings towards an individual, a group, or a race </w:t>
            </w:r>
          </w:p>
          <w:p w14:paraId="38A36975" w14:textId="77777777" w:rsidR="001A27D0" w:rsidRPr="00880DDE" w:rsidRDefault="001A27D0" w:rsidP="00321172">
            <w:pPr>
              <w:rPr>
                <w:rFonts w:ascii="Times New Roman" w:eastAsia="MS Mincho" w:hAnsi="Times New Roman"/>
              </w:rPr>
            </w:pPr>
            <w:r w:rsidRPr="00880DDE">
              <w:rPr>
                <w:rFonts w:ascii="Times New Roman" w:eastAsia="MS Mincho" w:hAnsi="Times New Roman"/>
              </w:rPr>
              <w:t xml:space="preserve">g) to become louder (as in music) </w:t>
            </w:r>
          </w:p>
          <w:p w14:paraId="70118B3D" w14:textId="77777777" w:rsidR="001A27D0" w:rsidRPr="00880DDE" w:rsidRDefault="001A27D0" w:rsidP="00321172">
            <w:pPr>
              <w:rPr>
                <w:rFonts w:ascii="Times New Roman" w:eastAsia="MS Mincho" w:hAnsi="Times New Roman"/>
              </w:rPr>
            </w:pPr>
            <w:r w:rsidRPr="00880DDE">
              <w:rPr>
                <w:rFonts w:ascii="Times New Roman" w:eastAsia="MS Mincho" w:hAnsi="Times New Roman"/>
              </w:rPr>
              <w:t>h) sadness</w:t>
            </w:r>
          </w:p>
          <w:p w14:paraId="6C1785EA" w14:textId="77777777" w:rsidR="001A27D0" w:rsidRPr="00880DDE" w:rsidRDefault="001A27D0" w:rsidP="00321172">
            <w:pPr>
              <w:rPr>
                <w:rFonts w:ascii="Times New Roman" w:eastAsia="MS Mincho" w:hAnsi="Times New Roman"/>
              </w:rPr>
            </w:pPr>
            <w:r w:rsidRPr="00880DDE">
              <w:rPr>
                <w:rFonts w:ascii="Times New Roman" w:eastAsia="MS Mincho" w:hAnsi="Times New Roman"/>
              </w:rPr>
              <w:t>i) a harmonious arrangement of sounds</w:t>
            </w:r>
          </w:p>
          <w:p w14:paraId="5D794B48" w14:textId="77777777" w:rsidR="001A27D0" w:rsidRPr="00880DDE" w:rsidRDefault="001A27D0" w:rsidP="00321172">
            <w:pPr>
              <w:rPr>
                <w:rFonts w:ascii="Times New Roman" w:eastAsia="MS Mincho" w:hAnsi="Times New Roman"/>
              </w:rPr>
            </w:pPr>
            <w:r w:rsidRPr="00880DDE">
              <w:rPr>
                <w:rFonts w:ascii="Times New Roman" w:eastAsia="MS Mincho" w:hAnsi="Times New Roman"/>
              </w:rPr>
              <w:t>j) strength</w:t>
            </w:r>
          </w:p>
          <w:p w14:paraId="1149EAF1" w14:textId="77777777" w:rsidR="001A27D0" w:rsidRPr="00880DDE" w:rsidRDefault="001A27D0" w:rsidP="00321172">
            <w:pPr>
              <w:rPr>
                <w:rFonts w:ascii="Times New Roman" w:eastAsia="MS Mincho" w:hAnsi="Times New Roman"/>
              </w:rPr>
            </w:pPr>
            <w:r w:rsidRPr="00880DDE">
              <w:rPr>
                <w:rFonts w:ascii="Times New Roman" w:eastAsia="MS Mincho" w:hAnsi="Times New Roman"/>
              </w:rPr>
              <w:t>k) mixed</w:t>
            </w:r>
          </w:p>
          <w:p w14:paraId="5BC6D499" w14:textId="77777777" w:rsidR="001A27D0" w:rsidRPr="00880DDE" w:rsidRDefault="001A27D0" w:rsidP="00321172">
            <w:pPr>
              <w:rPr>
                <w:rFonts w:ascii="Times New Roman" w:eastAsia="MS Mincho" w:hAnsi="Times New Roman"/>
              </w:rPr>
            </w:pPr>
            <w:r w:rsidRPr="00880DDE">
              <w:rPr>
                <w:rFonts w:ascii="Times New Roman" w:eastAsia="MS Mincho" w:hAnsi="Times New Roman"/>
              </w:rPr>
              <w:t>l) not here; not present</w:t>
            </w:r>
          </w:p>
          <w:p w14:paraId="75D6E27F" w14:textId="77777777" w:rsidR="001A27D0" w:rsidRPr="00880DDE" w:rsidRDefault="001A27D0" w:rsidP="00321172">
            <w:pPr>
              <w:rPr>
                <w:rFonts w:ascii="Times New Roman" w:eastAsia="MS Mincho" w:hAnsi="Times New Roman"/>
              </w:rPr>
            </w:pPr>
            <w:r w:rsidRPr="00880DDE">
              <w:rPr>
                <w:rFonts w:ascii="Times New Roman" w:eastAsia="MS Mincho" w:hAnsi="Times New Roman"/>
              </w:rPr>
              <w:t>m)respiration</w:t>
            </w:r>
          </w:p>
        </w:tc>
      </w:tr>
    </w:tbl>
    <w:p w14:paraId="7DF466FE" w14:textId="77777777" w:rsidR="001A27D0" w:rsidRDefault="001A27D0" w:rsidP="001A27D0">
      <w:pPr>
        <w:ind w:left="360"/>
        <w:rPr>
          <w:rFonts w:ascii="Times New Roman" w:hAnsi="Times New Roman"/>
          <w:b/>
        </w:rPr>
      </w:pPr>
    </w:p>
    <w:p w14:paraId="2420132A" w14:textId="77777777" w:rsidR="001A27D0" w:rsidRPr="00880DDE" w:rsidRDefault="001A27D0" w:rsidP="001A27D0">
      <w:pPr>
        <w:ind w:left="360"/>
        <w:rPr>
          <w:rFonts w:ascii="Times New Roman" w:hAnsi="Times New Roman"/>
          <w:b/>
        </w:rPr>
      </w:pPr>
      <w:r w:rsidRPr="00880DDE">
        <w:rPr>
          <w:rFonts w:ascii="Times New Roman" w:hAnsi="Times New Roman"/>
          <w:b/>
        </w:rPr>
        <w:t>In pairs, write true sentences about your experiences in school using the following words.</w:t>
      </w:r>
    </w:p>
    <w:p w14:paraId="7D8BF384" w14:textId="77777777" w:rsidR="001A27D0" w:rsidRPr="00880DDE" w:rsidRDefault="001A27D0" w:rsidP="00735FFF">
      <w:pPr>
        <w:numPr>
          <w:ilvl w:val="0"/>
          <w:numId w:val="28"/>
        </w:numPr>
        <w:spacing w:after="0" w:line="240" w:lineRule="auto"/>
        <w:contextualSpacing/>
        <w:rPr>
          <w:rFonts w:ascii="Times New Roman" w:hAnsi="Times New Roman"/>
        </w:rPr>
      </w:pPr>
      <w:r w:rsidRPr="00880DDE">
        <w:rPr>
          <w:rFonts w:ascii="Times New Roman" w:hAnsi="Times New Roman"/>
        </w:rPr>
        <w:t>to praise (verb)</w:t>
      </w:r>
    </w:p>
    <w:p w14:paraId="7D0A172B" w14:textId="77777777" w:rsidR="001A27D0" w:rsidRPr="00880DDE" w:rsidRDefault="001A27D0" w:rsidP="00735FFF">
      <w:pPr>
        <w:numPr>
          <w:ilvl w:val="0"/>
          <w:numId w:val="28"/>
        </w:numPr>
        <w:spacing w:after="0" w:line="240" w:lineRule="auto"/>
        <w:contextualSpacing/>
        <w:rPr>
          <w:rFonts w:ascii="Times New Roman" w:hAnsi="Times New Roman"/>
        </w:rPr>
      </w:pPr>
      <w:r w:rsidRPr="00880DDE">
        <w:rPr>
          <w:rFonts w:ascii="Times New Roman" w:hAnsi="Times New Roman"/>
        </w:rPr>
        <w:lastRenderedPageBreak/>
        <w:t>resilience (noun)</w:t>
      </w:r>
    </w:p>
    <w:p w14:paraId="0727D55E" w14:textId="77777777" w:rsidR="001A27D0" w:rsidRPr="00880DDE" w:rsidRDefault="001A27D0" w:rsidP="00735FFF">
      <w:pPr>
        <w:numPr>
          <w:ilvl w:val="0"/>
          <w:numId w:val="28"/>
        </w:numPr>
        <w:spacing w:after="0" w:line="240" w:lineRule="auto"/>
        <w:contextualSpacing/>
        <w:rPr>
          <w:rFonts w:ascii="Times New Roman" w:hAnsi="Times New Roman"/>
        </w:rPr>
      </w:pPr>
      <w:r w:rsidRPr="00880DDE">
        <w:rPr>
          <w:rFonts w:ascii="Times New Roman" w:hAnsi="Times New Roman"/>
        </w:rPr>
        <w:t>prejudice (noun)</w:t>
      </w:r>
    </w:p>
    <w:p w14:paraId="1E313DA9" w14:textId="77777777" w:rsidR="001A27D0" w:rsidRPr="00880DDE" w:rsidRDefault="001A27D0" w:rsidP="00735FFF">
      <w:pPr>
        <w:numPr>
          <w:ilvl w:val="0"/>
          <w:numId w:val="28"/>
        </w:numPr>
        <w:spacing w:after="0" w:line="240" w:lineRule="auto"/>
        <w:contextualSpacing/>
        <w:rPr>
          <w:rFonts w:ascii="Times New Roman" w:hAnsi="Times New Roman"/>
        </w:rPr>
      </w:pPr>
      <w:r w:rsidRPr="00880DDE">
        <w:rPr>
          <w:rFonts w:ascii="Times New Roman" w:hAnsi="Times New Roman"/>
        </w:rPr>
        <w:t>sorrow (noun)</w:t>
      </w:r>
    </w:p>
    <w:p w14:paraId="62172CF2" w14:textId="77777777" w:rsidR="001A27D0" w:rsidRDefault="001A27D0" w:rsidP="00735FFF">
      <w:pPr>
        <w:numPr>
          <w:ilvl w:val="0"/>
          <w:numId w:val="28"/>
        </w:numPr>
        <w:spacing w:after="0" w:line="240" w:lineRule="auto"/>
        <w:contextualSpacing/>
        <w:rPr>
          <w:rFonts w:ascii="Times New Roman" w:hAnsi="Times New Roman"/>
        </w:rPr>
      </w:pPr>
      <w:r w:rsidRPr="00880DDE">
        <w:rPr>
          <w:rFonts w:ascii="Times New Roman" w:hAnsi="Times New Roman"/>
        </w:rPr>
        <w:t>marked absent (verb/adjective)</w:t>
      </w:r>
    </w:p>
    <w:p w14:paraId="2E2434BB" w14:textId="77777777" w:rsidR="001A27D0" w:rsidRPr="00880DDE" w:rsidRDefault="001A27D0" w:rsidP="001A27D0">
      <w:pPr>
        <w:spacing w:after="0" w:line="240" w:lineRule="auto"/>
        <w:ind w:left="720"/>
        <w:contextualSpacing/>
        <w:rPr>
          <w:rFonts w:ascii="Times New Roman" w:hAnsi="Times New Roman"/>
        </w:rPr>
      </w:pPr>
    </w:p>
    <w:p w14:paraId="3E07A43A" w14:textId="77777777" w:rsidR="001A27D0" w:rsidRPr="007E4AF0" w:rsidRDefault="001A27D0" w:rsidP="001A27D0">
      <w:pPr>
        <w:rPr>
          <w:rFonts w:ascii="Times New Roman" w:hAnsi="Times New Roman"/>
          <w:b/>
          <w:sz w:val="24"/>
          <w:szCs w:val="24"/>
        </w:rPr>
      </w:pPr>
      <w:r w:rsidRPr="007E4AF0">
        <w:rPr>
          <w:rFonts w:ascii="Times New Roman" w:hAnsi="Times New Roman"/>
          <w:b/>
          <w:sz w:val="24"/>
          <w:szCs w:val="24"/>
        </w:rPr>
        <w:t>READING THE WORLD</w:t>
      </w:r>
      <w:r>
        <w:rPr>
          <w:rFonts w:ascii="Times New Roman" w:hAnsi="Times New Roman"/>
          <w:b/>
          <w:sz w:val="24"/>
          <w:szCs w:val="24"/>
        </w:rPr>
        <w:t>/LISTENING COMPREHENSION</w:t>
      </w:r>
    </w:p>
    <w:p w14:paraId="46342B0C" w14:textId="77777777" w:rsidR="001A27D0" w:rsidRDefault="001A27D0" w:rsidP="001A27D0">
      <w:pPr>
        <w:widowControl w:val="0"/>
        <w:tabs>
          <w:tab w:val="left" w:pos="220"/>
          <w:tab w:val="left" w:pos="720"/>
        </w:tabs>
        <w:autoSpaceDE w:val="0"/>
        <w:autoSpaceDN w:val="0"/>
        <w:adjustRightInd w:val="0"/>
        <w:spacing w:after="60" w:line="240" w:lineRule="auto"/>
        <w:rPr>
          <w:rFonts w:ascii="Times New Roman" w:hAnsi="Times New Roman"/>
          <w:color w:val="262626"/>
        </w:rPr>
      </w:pPr>
      <w:r w:rsidRPr="001669E0">
        <w:rPr>
          <w:rFonts w:ascii="Times New Roman" w:hAnsi="Times New Roman"/>
          <w:b/>
          <w:color w:val="262626"/>
        </w:rPr>
        <w:t>Watch the video</w:t>
      </w:r>
      <w:r w:rsidRPr="001669E0">
        <w:rPr>
          <w:rFonts w:ascii="Times New Roman" w:hAnsi="Times New Roman"/>
          <w:color w:val="262626"/>
        </w:rPr>
        <w:t xml:space="preserve"> of Mr. Blanco reading “One Today.” </w:t>
      </w:r>
      <w:hyperlink r:id="rId19" w:history="1">
        <w:r w:rsidRPr="00655979">
          <w:rPr>
            <w:rStyle w:val="Hyperlink"/>
            <w:rFonts w:ascii="Times New Roman" w:hAnsi="Times New Roman"/>
          </w:rPr>
          <w:t>http://www.youtube.com/watch?v=AkSRy8SGTEE</w:t>
        </w:r>
      </w:hyperlink>
      <w:r>
        <w:rPr>
          <w:rFonts w:ascii="Times New Roman" w:hAnsi="Times New Roman"/>
          <w:color w:val="262626"/>
        </w:rPr>
        <w:t xml:space="preserve">. Have students follow along on their copies of the reader. </w:t>
      </w:r>
    </w:p>
    <w:p w14:paraId="5A644D5D" w14:textId="77777777" w:rsidR="001A27D0" w:rsidRDefault="001A27D0" w:rsidP="001A27D0">
      <w:pPr>
        <w:widowControl w:val="0"/>
        <w:tabs>
          <w:tab w:val="left" w:pos="220"/>
          <w:tab w:val="left" w:pos="720"/>
        </w:tabs>
        <w:autoSpaceDE w:val="0"/>
        <w:autoSpaceDN w:val="0"/>
        <w:adjustRightInd w:val="0"/>
        <w:spacing w:after="60" w:line="240" w:lineRule="auto"/>
        <w:rPr>
          <w:rFonts w:ascii="Times New Roman" w:hAnsi="Times New Roman"/>
          <w:color w:val="262626"/>
        </w:rPr>
      </w:pPr>
      <w:r w:rsidRPr="009C2F36">
        <w:rPr>
          <w:rFonts w:ascii="Times New Roman" w:hAnsi="Times New Roman"/>
          <w:b/>
          <w:color w:val="262626"/>
        </w:rPr>
        <w:t>READ ALOUD:</w:t>
      </w:r>
      <w:r>
        <w:rPr>
          <w:rFonts w:ascii="Times New Roman" w:hAnsi="Times New Roman"/>
          <w:color w:val="262626"/>
        </w:rPr>
        <w:t xml:space="preserve"> </w:t>
      </w:r>
      <w:r w:rsidRPr="001669E0">
        <w:rPr>
          <w:rFonts w:ascii="Times New Roman" w:hAnsi="Times New Roman"/>
          <w:color w:val="262626"/>
        </w:rPr>
        <w:t>read the poem aloud</w:t>
      </w:r>
      <w:r>
        <w:rPr>
          <w:rFonts w:ascii="Times New Roman" w:hAnsi="Times New Roman"/>
          <w:color w:val="262626"/>
        </w:rPr>
        <w:t xml:space="preserve"> while</w:t>
      </w:r>
      <w:r w:rsidRPr="001669E0">
        <w:rPr>
          <w:rFonts w:ascii="Times New Roman" w:hAnsi="Times New Roman"/>
          <w:color w:val="262626"/>
        </w:rPr>
        <w:t xml:space="preserve"> underlining what you think are its most important words</w:t>
      </w:r>
      <w:r>
        <w:rPr>
          <w:rFonts w:ascii="Times New Roman" w:hAnsi="Times New Roman"/>
          <w:color w:val="262626"/>
        </w:rPr>
        <w:t xml:space="preserve"> and images</w:t>
      </w:r>
      <w:r w:rsidRPr="001669E0">
        <w:rPr>
          <w:rFonts w:ascii="Times New Roman" w:hAnsi="Times New Roman"/>
          <w:color w:val="262626"/>
        </w:rPr>
        <w:t>. Explain why you think these particular words and images are important to the poem’s meaning.</w:t>
      </w:r>
    </w:p>
    <w:p w14:paraId="54F8D91A" w14:textId="77777777" w:rsidR="001A27D0" w:rsidRPr="004D08CE" w:rsidRDefault="001A27D0" w:rsidP="001A27D0">
      <w:pPr>
        <w:widowControl w:val="0"/>
        <w:tabs>
          <w:tab w:val="left" w:pos="220"/>
          <w:tab w:val="left" w:pos="720"/>
        </w:tabs>
        <w:autoSpaceDE w:val="0"/>
        <w:autoSpaceDN w:val="0"/>
        <w:adjustRightInd w:val="0"/>
        <w:spacing w:after="60" w:line="240" w:lineRule="auto"/>
        <w:rPr>
          <w:rFonts w:ascii="Times New Roman" w:hAnsi="Times New Roman"/>
          <w:color w:val="262626"/>
        </w:rPr>
      </w:pPr>
      <w:r w:rsidRPr="004D08CE">
        <w:rPr>
          <w:rFonts w:ascii="Times New Roman" w:hAnsi="Times New Roman"/>
          <w:b/>
          <w:color w:val="262626"/>
          <w:u w:val="single"/>
        </w:rPr>
        <w:t>Teacher note:</w:t>
      </w:r>
      <w:r>
        <w:rPr>
          <w:rFonts w:ascii="Times New Roman" w:hAnsi="Times New Roman"/>
          <w:color w:val="262626"/>
        </w:rPr>
        <w:t xml:space="preserve"> this can be done as a </w:t>
      </w:r>
      <w:r>
        <w:rPr>
          <w:rFonts w:ascii="Times New Roman" w:hAnsi="Times New Roman"/>
          <w:i/>
          <w:color w:val="262626"/>
        </w:rPr>
        <w:t>Think A</w:t>
      </w:r>
      <w:r w:rsidRPr="004D08CE">
        <w:rPr>
          <w:rFonts w:ascii="Times New Roman" w:hAnsi="Times New Roman"/>
          <w:i/>
          <w:color w:val="262626"/>
        </w:rPr>
        <w:t>loud</w:t>
      </w:r>
      <w:r>
        <w:rPr>
          <w:rFonts w:ascii="Times New Roman" w:hAnsi="Times New Roman"/>
          <w:i/>
          <w:color w:val="262626"/>
        </w:rPr>
        <w:t xml:space="preserve"> or Partner Read</w:t>
      </w:r>
      <w:r>
        <w:rPr>
          <w:rFonts w:ascii="Times New Roman" w:hAnsi="Times New Roman"/>
          <w:color w:val="262626"/>
        </w:rPr>
        <w:t xml:space="preserve"> depending on the proficiency levels of the students.</w:t>
      </w:r>
    </w:p>
    <w:p w14:paraId="69AD9EFF" w14:textId="77777777" w:rsidR="001A27D0" w:rsidRDefault="001A27D0" w:rsidP="001A27D0">
      <w:pPr>
        <w:spacing w:after="0"/>
        <w:rPr>
          <w:rFonts w:ascii="Times New Roman" w:hAnsi="Times New Roman"/>
          <w:b/>
          <w:sz w:val="24"/>
          <w:szCs w:val="24"/>
        </w:rPr>
      </w:pPr>
    </w:p>
    <w:p w14:paraId="44B993B3" w14:textId="77777777" w:rsidR="001A27D0" w:rsidRDefault="001A27D0" w:rsidP="001A27D0">
      <w:pPr>
        <w:spacing w:after="0"/>
        <w:rPr>
          <w:rFonts w:ascii="Times New Roman" w:hAnsi="Times New Roman"/>
          <w:b/>
          <w:sz w:val="24"/>
          <w:szCs w:val="24"/>
        </w:rPr>
      </w:pPr>
    </w:p>
    <w:p w14:paraId="1E64058F" w14:textId="77777777" w:rsidR="001A27D0" w:rsidRDefault="001A27D0" w:rsidP="001A27D0">
      <w:pPr>
        <w:spacing w:after="0"/>
        <w:rPr>
          <w:rFonts w:ascii="Times New Roman" w:hAnsi="Times New Roman"/>
          <w:b/>
          <w:sz w:val="24"/>
          <w:szCs w:val="24"/>
        </w:rPr>
      </w:pPr>
      <w:r w:rsidRPr="007E4AF0">
        <w:rPr>
          <w:rFonts w:ascii="Times New Roman" w:hAnsi="Times New Roman"/>
          <w:b/>
          <w:sz w:val="24"/>
          <w:szCs w:val="24"/>
        </w:rPr>
        <w:t>COMPREHENSION AND DISCUSSION</w:t>
      </w:r>
    </w:p>
    <w:p w14:paraId="7E35F605" w14:textId="77777777" w:rsidR="001A27D0" w:rsidRDefault="001A27D0" w:rsidP="001A27D0">
      <w:pPr>
        <w:ind w:left="360"/>
        <w:rPr>
          <w:rFonts w:ascii="Times New Roman" w:hAnsi="Times New Roman"/>
          <w:b/>
        </w:rPr>
      </w:pPr>
      <w:r w:rsidRPr="00DC52CA">
        <w:rPr>
          <w:rFonts w:ascii="Times New Roman" w:hAnsi="Times New Roman"/>
          <w:b/>
        </w:rPr>
        <w:t xml:space="preserve">Directions: </w:t>
      </w:r>
      <w:r w:rsidRPr="00DC52CA">
        <w:rPr>
          <w:rFonts w:ascii="Times New Roman" w:hAnsi="Times New Roman"/>
        </w:rPr>
        <w:t>Discuss the fol</w:t>
      </w:r>
      <w:r>
        <w:rPr>
          <w:rFonts w:ascii="Times New Roman" w:hAnsi="Times New Roman"/>
        </w:rPr>
        <w:t>lowing questions in triads</w:t>
      </w:r>
      <w:r w:rsidRPr="00DC52CA">
        <w:rPr>
          <w:rFonts w:ascii="Times New Roman" w:hAnsi="Times New Roman"/>
        </w:rPr>
        <w:t>.</w:t>
      </w:r>
      <w:r>
        <w:rPr>
          <w:rFonts w:ascii="Times New Roman" w:hAnsi="Times New Roman"/>
        </w:rPr>
        <w:t xml:space="preserve">  Designate the following</w:t>
      </w:r>
      <w:r w:rsidRPr="00DC52CA">
        <w:rPr>
          <w:rFonts w:ascii="Times New Roman" w:hAnsi="Times New Roman"/>
        </w:rPr>
        <w:t xml:space="preserve"> roles</w:t>
      </w:r>
      <w:r>
        <w:rPr>
          <w:rFonts w:ascii="Times New Roman" w:hAnsi="Times New Roman"/>
        </w:rPr>
        <w:t xml:space="preserve">: </w:t>
      </w:r>
      <w:r w:rsidRPr="00DC52CA">
        <w:rPr>
          <w:rFonts w:ascii="Times New Roman" w:hAnsi="Times New Roman"/>
        </w:rPr>
        <w:t>timeke</w:t>
      </w:r>
      <w:r>
        <w:rPr>
          <w:rFonts w:ascii="Times New Roman" w:hAnsi="Times New Roman"/>
        </w:rPr>
        <w:t>eper, note-taker and reporter</w:t>
      </w:r>
      <w:r w:rsidRPr="00DC52CA">
        <w:rPr>
          <w:rFonts w:ascii="Times New Roman" w:hAnsi="Times New Roman"/>
        </w:rPr>
        <w:t>.</w:t>
      </w:r>
      <w:r w:rsidRPr="00DC52CA">
        <w:rPr>
          <w:rFonts w:ascii="Times New Roman" w:hAnsi="Times New Roman"/>
          <w:b/>
        </w:rPr>
        <w:t xml:space="preserve"> </w:t>
      </w:r>
      <w:r>
        <w:rPr>
          <w:rFonts w:ascii="Times New Roman" w:hAnsi="Times New Roman"/>
          <w:b/>
        </w:rPr>
        <w:t>Use a Double Entry Journal to capture your discussion points-one per group.</w:t>
      </w:r>
    </w:p>
    <w:p w14:paraId="772C0B0F" w14:textId="77777777" w:rsidR="001A27D0" w:rsidRDefault="001A27D0" w:rsidP="00735FFF">
      <w:pPr>
        <w:numPr>
          <w:ilvl w:val="0"/>
          <w:numId w:val="27"/>
        </w:numPr>
        <w:spacing w:after="0" w:line="240" w:lineRule="auto"/>
        <w:contextualSpacing/>
        <w:rPr>
          <w:rFonts w:ascii="Times New Roman" w:hAnsi="Times New Roman"/>
        </w:rPr>
      </w:pPr>
      <w:r w:rsidRPr="00DC52CA">
        <w:rPr>
          <w:rFonts w:ascii="Times New Roman" w:hAnsi="Times New Roman"/>
        </w:rPr>
        <w:t>In the first and seventh stanzas, the speaker refers to geographical places. Locate these places on a map. What do these places suggest? What do they mean to Americans?</w:t>
      </w:r>
    </w:p>
    <w:p w14:paraId="6FB13835" w14:textId="77777777" w:rsidR="001A27D0" w:rsidRPr="00DC52CA" w:rsidRDefault="001A27D0" w:rsidP="00735FFF">
      <w:pPr>
        <w:numPr>
          <w:ilvl w:val="0"/>
          <w:numId w:val="27"/>
        </w:numPr>
        <w:spacing w:after="0" w:line="240" w:lineRule="auto"/>
        <w:contextualSpacing/>
        <w:rPr>
          <w:rFonts w:ascii="Times New Roman" w:hAnsi="Times New Roman"/>
        </w:rPr>
      </w:pPr>
      <w:r w:rsidRPr="00DC52CA">
        <w:rPr>
          <w:rFonts w:ascii="Times New Roman" w:hAnsi="Times New Roman"/>
        </w:rPr>
        <w:t>This poem was first read on Martin Luther King’s Birthday celebration in Washington. Explain the allusion entailed in “the ‘I have a dream’ we keep dreaming”?</w:t>
      </w:r>
    </w:p>
    <w:p w14:paraId="7CC62989" w14:textId="77777777" w:rsidR="001A27D0" w:rsidRPr="00DC52CA" w:rsidRDefault="001A27D0" w:rsidP="00735FFF">
      <w:pPr>
        <w:numPr>
          <w:ilvl w:val="0"/>
          <w:numId w:val="27"/>
        </w:numPr>
        <w:spacing w:after="0" w:line="240" w:lineRule="auto"/>
        <w:contextualSpacing/>
        <w:rPr>
          <w:rFonts w:ascii="Times New Roman" w:hAnsi="Times New Roman"/>
        </w:rPr>
      </w:pPr>
      <w:r w:rsidRPr="00DC52CA">
        <w:rPr>
          <w:rFonts w:ascii="Times New Roman" w:hAnsi="Times New Roman"/>
        </w:rPr>
        <w:t xml:space="preserve">What do the multilingual versions of “Hello” suggest about the America that Mr. Blanco is describing? </w:t>
      </w:r>
    </w:p>
    <w:p w14:paraId="59345658" w14:textId="77777777" w:rsidR="001A27D0" w:rsidRDefault="001A27D0" w:rsidP="00735FFF">
      <w:pPr>
        <w:numPr>
          <w:ilvl w:val="0"/>
          <w:numId w:val="27"/>
        </w:numPr>
        <w:spacing w:after="0" w:line="240" w:lineRule="auto"/>
        <w:contextualSpacing/>
        <w:rPr>
          <w:rFonts w:ascii="Times New Roman" w:hAnsi="Times New Roman"/>
        </w:rPr>
      </w:pPr>
      <w:r w:rsidRPr="00DC52CA">
        <w:rPr>
          <w:rFonts w:ascii="Times New Roman" w:hAnsi="Times New Roman"/>
        </w:rPr>
        <w:t xml:space="preserve">Mr. Blanco writes in the poem’s concluding stanza, “hope – a new constellation / waiting for us to map it, / waiting for us to name it – together.” Relate these lines to the ideas presented in Obama’s DNC speech.  </w:t>
      </w:r>
    </w:p>
    <w:tbl>
      <w:tblPr>
        <w:tblStyle w:val="TableGrid"/>
        <w:tblW w:w="0" w:type="auto"/>
        <w:tblInd w:w="720" w:type="dxa"/>
        <w:tblLook w:val="04A0" w:firstRow="1" w:lastRow="0" w:firstColumn="1" w:lastColumn="0" w:noHBand="0" w:noVBand="1"/>
      </w:tblPr>
      <w:tblGrid>
        <w:gridCol w:w="4355"/>
        <w:gridCol w:w="4501"/>
      </w:tblGrid>
      <w:tr w:rsidR="001A27D0" w14:paraId="10D0B11F" w14:textId="77777777" w:rsidTr="00321172">
        <w:tc>
          <w:tcPr>
            <w:tcW w:w="4788" w:type="dxa"/>
          </w:tcPr>
          <w:p w14:paraId="47E14543" w14:textId="77777777" w:rsidR="001A27D0" w:rsidRDefault="001A27D0" w:rsidP="00321172">
            <w:pPr>
              <w:spacing w:after="0" w:line="240" w:lineRule="auto"/>
              <w:contextualSpacing/>
              <w:jc w:val="center"/>
              <w:rPr>
                <w:rFonts w:ascii="Times New Roman" w:hAnsi="Times New Roman"/>
              </w:rPr>
            </w:pPr>
            <w:r>
              <w:rPr>
                <w:rFonts w:ascii="Times New Roman" w:hAnsi="Times New Roman"/>
              </w:rPr>
              <w:t>Question</w:t>
            </w:r>
          </w:p>
        </w:tc>
        <w:tc>
          <w:tcPr>
            <w:tcW w:w="4788" w:type="dxa"/>
          </w:tcPr>
          <w:p w14:paraId="282AE645" w14:textId="77777777" w:rsidR="001A27D0" w:rsidRDefault="001A27D0" w:rsidP="00321172">
            <w:pPr>
              <w:spacing w:after="0" w:line="240" w:lineRule="auto"/>
              <w:contextualSpacing/>
              <w:jc w:val="center"/>
              <w:rPr>
                <w:rFonts w:ascii="Times New Roman" w:hAnsi="Times New Roman"/>
              </w:rPr>
            </w:pPr>
            <w:r>
              <w:rPr>
                <w:rFonts w:ascii="Times New Roman" w:hAnsi="Times New Roman"/>
              </w:rPr>
              <w:t>Response</w:t>
            </w:r>
          </w:p>
        </w:tc>
      </w:tr>
      <w:tr w:rsidR="001A27D0" w14:paraId="19C490D3" w14:textId="77777777" w:rsidTr="00321172">
        <w:tc>
          <w:tcPr>
            <w:tcW w:w="4788" w:type="dxa"/>
          </w:tcPr>
          <w:p w14:paraId="3127B3C0" w14:textId="77777777" w:rsidR="001A27D0" w:rsidRDefault="001A27D0" w:rsidP="00321172">
            <w:pPr>
              <w:spacing w:after="0" w:line="240" w:lineRule="auto"/>
              <w:contextualSpacing/>
              <w:rPr>
                <w:rFonts w:ascii="Times New Roman" w:hAnsi="Times New Roman"/>
              </w:rPr>
            </w:pPr>
            <w:r>
              <w:rPr>
                <w:rFonts w:ascii="Times New Roman" w:hAnsi="Times New Roman"/>
              </w:rPr>
              <w:t xml:space="preserve">1. </w:t>
            </w:r>
            <w:r w:rsidRPr="005D7979">
              <w:rPr>
                <w:rFonts w:ascii="Times New Roman" w:hAnsi="Times New Roman"/>
              </w:rPr>
              <w:t xml:space="preserve">In the first and seventh stanzas, the speaker refers to geographical places. Locate these places on a map. </w:t>
            </w:r>
            <w:r w:rsidRPr="004D08CE">
              <w:rPr>
                <w:rFonts w:ascii="Times New Roman" w:hAnsi="Times New Roman"/>
                <w:b/>
              </w:rPr>
              <w:t>What do these places suggest? What do they mean to Americans?</w:t>
            </w:r>
          </w:p>
        </w:tc>
        <w:tc>
          <w:tcPr>
            <w:tcW w:w="4788" w:type="dxa"/>
          </w:tcPr>
          <w:p w14:paraId="5B279D26" w14:textId="77777777" w:rsidR="001A27D0" w:rsidRDefault="001A27D0" w:rsidP="00321172">
            <w:pPr>
              <w:spacing w:after="0" w:line="240" w:lineRule="auto"/>
              <w:contextualSpacing/>
              <w:rPr>
                <w:rFonts w:ascii="Times New Roman" w:hAnsi="Times New Roman"/>
              </w:rPr>
            </w:pPr>
            <w:r>
              <w:rPr>
                <w:rFonts w:ascii="Times New Roman" w:hAnsi="Times New Roman"/>
              </w:rPr>
              <w:t>Americans believe these places______</w:t>
            </w:r>
          </w:p>
        </w:tc>
      </w:tr>
      <w:tr w:rsidR="001A27D0" w14:paraId="02F0107C" w14:textId="77777777" w:rsidTr="00321172">
        <w:tc>
          <w:tcPr>
            <w:tcW w:w="4788" w:type="dxa"/>
          </w:tcPr>
          <w:p w14:paraId="24F4B636" w14:textId="77777777" w:rsidR="001A27D0" w:rsidRDefault="001A27D0" w:rsidP="00321172">
            <w:pPr>
              <w:spacing w:after="0" w:line="240" w:lineRule="auto"/>
              <w:contextualSpacing/>
              <w:rPr>
                <w:rFonts w:ascii="Times New Roman" w:hAnsi="Times New Roman"/>
              </w:rPr>
            </w:pPr>
            <w:r>
              <w:rPr>
                <w:rFonts w:ascii="Times New Roman" w:hAnsi="Times New Roman"/>
              </w:rPr>
              <w:t xml:space="preserve">2. </w:t>
            </w:r>
            <w:r w:rsidRPr="005D7979">
              <w:rPr>
                <w:rFonts w:ascii="Times New Roman" w:hAnsi="Times New Roman"/>
              </w:rPr>
              <w:t xml:space="preserve">This poem was first read on Martin Luther King’s Birthday celebration in Washington. </w:t>
            </w:r>
            <w:r w:rsidRPr="004D08CE">
              <w:rPr>
                <w:rFonts w:ascii="Times New Roman" w:hAnsi="Times New Roman"/>
                <w:b/>
              </w:rPr>
              <w:t>Explain the allusion entailed in “the ‘I have a dream’ we keep dreaming”?</w:t>
            </w:r>
          </w:p>
        </w:tc>
        <w:tc>
          <w:tcPr>
            <w:tcW w:w="4788" w:type="dxa"/>
          </w:tcPr>
          <w:p w14:paraId="5AFEFB00" w14:textId="77777777" w:rsidR="001A27D0" w:rsidRDefault="001A27D0" w:rsidP="00321172">
            <w:pPr>
              <w:spacing w:after="0" w:line="240" w:lineRule="auto"/>
              <w:contextualSpacing/>
              <w:rPr>
                <w:rFonts w:ascii="Times New Roman" w:hAnsi="Times New Roman"/>
              </w:rPr>
            </w:pPr>
            <w:r>
              <w:rPr>
                <w:rFonts w:ascii="Times New Roman" w:hAnsi="Times New Roman"/>
              </w:rPr>
              <w:t>In line 19, Blanco alludes to MLKs dream by___</w:t>
            </w:r>
          </w:p>
        </w:tc>
      </w:tr>
      <w:tr w:rsidR="001A27D0" w14:paraId="19626B7D" w14:textId="77777777" w:rsidTr="00321172">
        <w:tc>
          <w:tcPr>
            <w:tcW w:w="4788" w:type="dxa"/>
          </w:tcPr>
          <w:p w14:paraId="4EB52496" w14:textId="77777777" w:rsidR="001A27D0" w:rsidRDefault="001A27D0" w:rsidP="00321172">
            <w:pPr>
              <w:spacing w:after="0" w:line="240" w:lineRule="auto"/>
              <w:contextualSpacing/>
              <w:rPr>
                <w:rFonts w:ascii="Times New Roman" w:hAnsi="Times New Roman"/>
              </w:rPr>
            </w:pPr>
            <w:r>
              <w:rPr>
                <w:rFonts w:ascii="Times New Roman" w:hAnsi="Times New Roman"/>
              </w:rPr>
              <w:t xml:space="preserve">3. </w:t>
            </w:r>
            <w:r w:rsidRPr="005D7979">
              <w:rPr>
                <w:rFonts w:ascii="Times New Roman" w:hAnsi="Times New Roman"/>
              </w:rPr>
              <w:t>What do the multilingual versions of “Hello” suggest about the America that Mr. Blanco is describing?</w:t>
            </w:r>
          </w:p>
        </w:tc>
        <w:tc>
          <w:tcPr>
            <w:tcW w:w="4788" w:type="dxa"/>
          </w:tcPr>
          <w:p w14:paraId="16496989" w14:textId="77777777" w:rsidR="001A27D0" w:rsidRDefault="001A27D0" w:rsidP="00321172">
            <w:pPr>
              <w:spacing w:after="0" w:line="240" w:lineRule="auto"/>
              <w:contextualSpacing/>
              <w:rPr>
                <w:rFonts w:ascii="Times New Roman" w:hAnsi="Times New Roman"/>
              </w:rPr>
            </w:pPr>
            <w:r>
              <w:rPr>
                <w:rFonts w:ascii="Times New Roman" w:hAnsi="Times New Roman"/>
              </w:rPr>
              <w:t>The multilingual versions of hello describe____</w:t>
            </w:r>
          </w:p>
        </w:tc>
      </w:tr>
      <w:tr w:rsidR="001A27D0" w14:paraId="66EE5352" w14:textId="77777777" w:rsidTr="00321172">
        <w:tc>
          <w:tcPr>
            <w:tcW w:w="4788" w:type="dxa"/>
          </w:tcPr>
          <w:p w14:paraId="6FC24F28" w14:textId="77777777" w:rsidR="001A27D0" w:rsidRDefault="001A27D0" w:rsidP="00321172">
            <w:pPr>
              <w:spacing w:after="0" w:line="240" w:lineRule="auto"/>
              <w:contextualSpacing/>
              <w:rPr>
                <w:rFonts w:ascii="Times New Roman" w:hAnsi="Times New Roman"/>
              </w:rPr>
            </w:pPr>
            <w:r>
              <w:rPr>
                <w:rFonts w:ascii="Times New Roman" w:hAnsi="Times New Roman"/>
              </w:rPr>
              <w:t xml:space="preserve">4. </w:t>
            </w:r>
            <w:r w:rsidRPr="005D7979">
              <w:rPr>
                <w:rFonts w:ascii="Times New Roman" w:hAnsi="Times New Roman"/>
              </w:rPr>
              <w:t xml:space="preserve">Mr. Blanco writes in the poem’s concluding stanza, “hope – a new constellation / waiting for us to map it, / waiting for us to name it – together.” </w:t>
            </w:r>
            <w:r w:rsidRPr="004D08CE">
              <w:rPr>
                <w:rFonts w:ascii="Times New Roman" w:hAnsi="Times New Roman"/>
                <w:b/>
              </w:rPr>
              <w:t xml:space="preserve">Relate these lines to the ideas presented in Obama’s DNC speech.  </w:t>
            </w:r>
          </w:p>
        </w:tc>
        <w:tc>
          <w:tcPr>
            <w:tcW w:w="4788" w:type="dxa"/>
          </w:tcPr>
          <w:p w14:paraId="0C63ACF1" w14:textId="77777777" w:rsidR="001A27D0" w:rsidRDefault="001A27D0" w:rsidP="00321172">
            <w:pPr>
              <w:spacing w:after="0" w:line="240" w:lineRule="auto"/>
              <w:contextualSpacing/>
              <w:rPr>
                <w:rFonts w:ascii="Times New Roman" w:hAnsi="Times New Roman"/>
              </w:rPr>
            </w:pPr>
            <w:r>
              <w:rPr>
                <w:rFonts w:ascii="Times New Roman" w:hAnsi="Times New Roman"/>
              </w:rPr>
              <w:t>Blanco connects to these ideas presented in the Obama keynote:______________</w:t>
            </w:r>
          </w:p>
        </w:tc>
      </w:tr>
      <w:tr w:rsidR="001A27D0" w14:paraId="0BDA5CB4" w14:textId="77777777" w:rsidTr="00321172">
        <w:tc>
          <w:tcPr>
            <w:tcW w:w="4788" w:type="dxa"/>
          </w:tcPr>
          <w:p w14:paraId="5FFF4C5A" w14:textId="77777777" w:rsidR="001A27D0" w:rsidRDefault="001A27D0" w:rsidP="00321172">
            <w:pPr>
              <w:spacing w:after="0" w:line="240" w:lineRule="auto"/>
              <w:contextualSpacing/>
              <w:rPr>
                <w:rFonts w:ascii="Times New Roman" w:hAnsi="Times New Roman"/>
              </w:rPr>
            </w:pPr>
            <w:r>
              <w:rPr>
                <w:rFonts w:ascii="Times New Roman" w:hAnsi="Times New Roman"/>
              </w:rPr>
              <w:t xml:space="preserve">5. Select 1 idea from the poem that connects to the empathy theme. Write it down and explain </w:t>
            </w:r>
            <w:r>
              <w:rPr>
                <w:rFonts w:ascii="Times New Roman" w:hAnsi="Times New Roman"/>
              </w:rPr>
              <w:lastRenderedPageBreak/>
              <w:t>why you selected it.</w:t>
            </w:r>
          </w:p>
        </w:tc>
        <w:tc>
          <w:tcPr>
            <w:tcW w:w="4788" w:type="dxa"/>
          </w:tcPr>
          <w:p w14:paraId="6020F12F" w14:textId="77777777" w:rsidR="001A27D0" w:rsidRDefault="001A27D0" w:rsidP="00321172">
            <w:pPr>
              <w:spacing w:after="0" w:line="240" w:lineRule="auto"/>
              <w:contextualSpacing/>
              <w:rPr>
                <w:rFonts w:ascii="Times New Roman" w:hAnsi="Times New Roman"/>
              </w:rPr>
            </w:pPr>
            <w:r>
              <w:rPr>
                <w:rFonts w:ascii="Times New Roman" w:hAnsi="Times New Roman"/>
              </w:rPr>
              <w:lastRenderedPageBreak/>
              <w:t>My selection:</w:t>
            </w:r>
          </w:p>
          <w:p w14:paraId="6AD185C4" w14:textId="77777777" w:rsidR="001A27D0" w:rsidRDefault="001A27D0" w:rsidP="00321172">
            <w:pPr>
              <w:spacing w:after="0" w:line="240" w:lineRule="auto"/>
              <w:contextualSpacing/>
              <w:rPr>
                <w:rFonts w:ascii="Times New Roman" w:hAnsi="Times New Roman"/>
              </w:rPr>
            </w:pPr>
          </w:p>
          <w:p w14:paraId="0305AD6A" w14:textId="77777777" w:rsidR="001A27D0" w:rsidRDefault="001A27D0" w:rsidP="00321172">
            <w:pPr>
              <w:spacing w:after="0" w:line="240" w:lineRule="auto"/>
              <w:contextualSpacing/>
              <w:rPr>
                <w:rFonts w:ascii="Times New Roman" w:hAnsi="Times New Roman"/>
              </w:rPr>
            </w:pPr>
            <w:r>
              <w:rPr>
                <w:rFonts w:ascii="Times New Roman" w:hAnsi="Times New Roman"/>
              </w:rPr>
              <w:lastRenderedPageBreak/>
              <w:t>I chose this idea because_____________</w:t>
            </w:r>
          </w:p>
        </w:tc>
      </w:tr>
    </w:tbl>
    <w:p w14:paraId="53232AC7" w14:textId="77777777" w:rsidR="001A27D0" w:rsidRPr="007E4AF0" w:rsidRDefault="001A27D0" w:rsidP="001A27D0">
      <w:pPr>
        <w:rPr>
          <w:rFonts w:ascii="Times New Roman" w:hAnsi="Times New Roman"/>
          <w:b/>
          <w:sz w:val="24"/>
          <w:szCs w:val="24"/>
        </w:rPr>
      </w:pPr>
    </w:p>
    <w:p w14:paraId="072CE669" w14:textId="77777777" w:rsidR="001A27D0" w:rsidRDefault="001A27D0" w:rsidP="001A27D0">
      <w:pPr>
        <w:rPr>
          <w:rFonts w:ascii="Times New Roman" w:hAnsi="Times New Roman"/>
          <w:b/>
          <w:sz w:val="24"/>
          <w:szCs w:val="24"/>
        </w:rPr>
      </w:pPr>
      <w:r w:rsidRPr="007E4AF0">
        <w:rPr>
          <w:rFonts w:ascii="Times New Roman" w:hAnsi="Times New Roman"/>
          <w:b/>
          <w:sz w:val="24"/>
          <w:szCs w:val="24"/>
        </w:rPr>
        <w:t>WRITING</w:t>
      </w:r>
      <w:r>
        <w:rPr>
          <w:rFonts w:ascii="Times New Roman" w:hAnsi="Times New Roman"/>
          <w:b/>
          <w:sz w:val="24"/>
          <w:szCs w:val="24"/>
        </w:rPr>
        <w:t>/</w:t>
      </w:r>
      <w:r w:rsidRPr="00C2426D">
        <w:rPr>
          <w:rFonts w:ascii="Times New Roman" w:hAnsi="Times New Roman"/>
          <w:b/>
          <w:sz w:val="24"/>
          <w:szCs w:val="24"/>
        </w:rPr>
        <w:t xml:space="preserve"> </w:t>
      </w:r>
      <w:r>
        <w:rPr>
          <w:rFonts w:ascii="Times New Roman" w:hAnsi="Times New Roman"/>
          <w:b/>
          <w:sz w:val="24"/>
          <w:szCs w:val="24"/>
        </w:rPr>
        <w:t>INTERCULTURAL CONNECTIONS</w:t>
      </w:r>
    </w:p>
    <w:p w14:paraId="608FF155" w14:textId="77777777" w:rsidR="001A27D0" w:rsidRDefault="001A27D0" w:rsidP="001A27D0">
      <w:pPr>
        <w:spacing w:after="0" w:line="240" w:lineRule="auto"/>
        <w:contextualSpacing/>
        <w:rPr>
          <w:rFonts w:ascii="Times New Roman" w:hAnsi="Times New Roman"/>
          <w:i/>
        </w:rPr>
      </w:pPr>
      <w:r>
        <w:rPr>
          <w:rFonts w:ascii="Times New Roman" w:hAnsi="Times New Roman"/>
          <w:b/>
        </w:rPr>
        <w:t>QUICK WRITE (3-5</w:t>
      </w:r>
      <w:r>
        <w:rPr>
          <w:rFonts w:ascii="Times New Roman" w:hAnsi="Times New Roman"/>
        </w:rPr>
        <w:t xml:space="preserve"> minutes on a large sticky note)</w:t>
      </w:r>
      <w:r w:rsidRPr="00252A4E">
        <w:rPr>
          <w:rFonts w:ascii="Times New Roman" w:hAnsi="Times New Roman"/>
        </w:rPr>
        <w:t>:</w:t>
      </w:r>
      <w:r w:rsidRPr="00252A4E">
        <w:rPr>
          <w:rFonts w:ascii="Times New Roman" w:hAnsi="Times New Roman"/>
          <w:i/>
        </w:rPr>
        <w:t xml:space="preserve"> What comes to mind when you hear the word success? How do you measure success? Is success important to you?</w:t>
      </w:r>
    </w:p>
    <w:p w14:paraId="0D2A23A5" w14:textId="77777777" w:rsidR="001A27D0" w:rsidRPr="00252A4E" w:rsidRDefault="001A27D0" w:rsidP="001A27D0">
      <w:pPr>
        <w:spacing w:after="0" w:line="240" w:lineRule="auto"/>
        <w:contextualSpacing/>
        <w:rPr>
          <w:rFonts w:ascii="Times New Roman" w:hAnsi="Times New Roman"/>
        </w:rPr>
      </w:pPr>
    </w:p>
    <w:p w14:paraId="24A63BA6" w14:textId="77777777" w:rsidR="001A27D0" w:rsidRDefault="001A27D0" w:rsidP="001A27D0">
      <w:pPr>
        <w:spacing w:after="0" w:line="240" w:lineRule="auto"/>
        <w:contextualSpacing/>
        <w:rPr>
          <w:rFonts w:ascii="Times New Roman" w:hAnsi="Times New Roman"/>
        </w:rPr>
      </w:pPr>
      <w:r>
        <w:rPr>
          <w:rFonts w:ascii="Times New Roman" w:hAnsi="Times New Roman"/>
          <w:b/>
        </w:rPr>
        <w:t xml:space="preserve">DISCUSS </w:t>
      </w:r>
      <w:r w:rsidRPr="00252A4E">
        <w:rPr>
          <w:rFonts w:ascii="Times New Roman" w:hAnsi="Times New Roman"/>
        </w:rPr>
        <w:t>the follo</w:t>
      </w:r>
      <w:r>
        <w:rPr>
          <w:rFonts w:ascii="Times New Roman" w:hAnsi="Times New Roman"/>
        </w:rPr>
        <w:t>wing questions in a Roundtable Discussion: One person reads the question and monitors the discussion, a recorder writes responses on chart paper with a marker to share w/the group</w:t>
      </w:r>
    </w:p>
    <w:p w14:paraId="184B0674" w14:textId="77777777" w:rsidR="001A27D0" w:rsidRDefault="001A27D0" w:rsidP="001A27D0">
      <w:pPr>
        <w:spacing w:after="0" w:line="240" w:lineRule="auto"/>
        <w:contextualSpacing/>
        <w:rPr>
          <w:rFonts w:ascii="Times New Roman" w:hAnsi="Times New Roman"/>
        </w:rPr>
      </w:pPr>
      <w:r>
        <w:rPr>
          <w:rFonts w:ascii="Times New Roman" w:hAnsi="Times New Roman"/>
        </w:rPr>
        <w:t xml:space="preserve">1. Success is: </w:t>
      </w:r>
    </w:p>
    <w:p w14:paraId="11435DFF" w14:textId="77777777" w:rsidR="001A27D0" w:rsidRDefault="001A27D0" w:rsidP="001A27D0">
      <w:pPr>
        <w:spacing w:after="0" w:line="240" w:lineRule="auto"/>
        <w:contextualSpacing/>
        <w:rPr>
          <w:rFonts w:ascii="Times New Roman" w:hAnsi="Times New Roman"/>
        </w:rPr>
      </w:pPr>
      <w:r>
        <w:rPr>
          <w:rFonts w:ascii="Times New Roman" w:hAnsi="Times New Roman"/>
        </w:rPr>
        <w:t>2. Blanco describes success as:</w:t>
      </w:r>
    </w:p>
    <w:p w14:paraId="6079A88C" w14:textId="77777777" w:rsidR="001A27D0" w:rsidRPr="00252A4E" w:rsidRDefault="001A27D0" w:rsidP="001A27D0">
      <w:pPr>
        <w:spacing w:after="0" w:line="240" w:lineRule="auto"/>
        <w:contextualSpacing/>
        <w:rPr>
          <w:rFonts w:ascii="Times New Roman" w:hAnsi="Times New Roman"/>
        </w:rPr>
      </w:pPr>
      <w:r>
        <w:rPr>
          <w:rFonts w:ascii="Times New Roman" w:hAnsi="Times New Roman"/>
        </w:rPr>
        <w:t>3. Describe Einstein’s idea of success:</w:t>
      </w:r>
    </w:p>
    <w:p w14:paraId="3643E371" w14:textId="77777777" w:rsidR="001A27D0" w:rsidRPr="00252A4E" w:rsidRDefault="001A27D0" w:rsidP="00735FFF">
      <w:pPr>
        <w:numPr>
          <w:ilvl w:val="0"/>
          <w:numId w:val="30"/>
        </w:numPr>
        <w:spacing w:after="0" w:line="240" w:lineRule="auto"/>
        <w:contextualSpacing/>
        <w:rPr>
          <w:rFonts w:ascii="Times New Roman" w:hAnsi="Times New Roman"/>
        </w:rPr>
      </w:pPr>
      <w:r w:rsidRPr="00252A4E">
        <w:rPr>
          <w:rFonts w:ascii="Times New Roman" w:hAnsi="Times New Roman"/>
        </w:rPr>
        <w:t>How do you define being successful in life? Does success keep you happy?</w:t>
      </w:r>
    </w:p>
    <w:p w14:paraId="6579450F" w14:textId="77777777" w:rsidR="001A27D0" w:rsidRPr="00252A4E" w:rsidRDefault="001A27D0" w:rsidP="00735FFF">
      <w:pPr>
        <w:numPr>
          <w:ilvl w:val="0"/>
          <w:numId w:val="30"/>
        </w:numPr>
        <w:spacing w:after="0" w:line="240" w:lineRule="auto"/>
        <w:contextualSpacing/>
        <w:rPr>
          <w:rFonts w:ascii="Times New Roman" w:hAnsi="Times New Roman"/>
        </w:rPr>
      </w:pPr>
      <w:r w:rsidRPr="00252A4E">
        <w:rPr>
          <w:rFonts w:ascii="Times New Roman" w:hAnsi="Times New Roman"/>
        </w:rPr>
        <w:t>Throughout the poem, Richard Blanco refers to labor and work. Identify these lines and phrases. What kind of work and “success” does the speaker in the poem honor and respect? What are these lines saying about America and Americans?</w:t>
      </w:r>
    </w:p>
    <w:p w14:paraId="785B3693" w14:textId="77777777" w:rsidR="001A27D0" w:rsidRDefault="001A27D0" w:rsidP="00735FFF">
      <w:pPr>
        <w:numPr>
          <w:ilvl w:val="0"/>
          <w:numId w:val="30"/>
        </w:numPr>
        <w:spacing w:after="0" w:line="240" w:lineRule="auto"/>
        <w:contextualSpacing/>
        <w:rPr>
          <w:rFonts w:ascii="Times New Roman" w:hAnsi="Times New Roman"/>
        </w:rPr>
      </w:pPr>
      <w:r w:rsidRPr="00252A4E">
        <w:rPr>
          <w:rFonts w:ascii="Times New Roman" w:hAnsi="Times New Roman"/>
        </w:rPr>
        <w:t xml:space="preserve">Albert Einstein said, “Try not to become a man [or woman] of success.  Try to become a man [or woman] of value.”  Comment. </w:t>
      </w:r>
    </w:p>
    <w:p w14:paraId="5E499558" w14:textId="77777777" w:rsidR="001A27D0" w:rsidRDefault="001A27D0" w:rsidP="001A27D0">
      <w:pPr>
        <w:spacing w:after="0" w:line="240" w:lineRule="auto"/>
        <w:ind w:left="1080"/>
        <w:contextualSpacing/>
        <w:rPr>
          <w:rFonts w:ascii="Times New Roman" w:hAnsi="Times New Roman"/>
        </w:rPr>
      </w:pPr>
    </w:p>
    <w:p w14:paraId="47F3390B" w14:textId="77777777" w:rsidR="001A27D0" w:rsidRDefault="001A27D0" w:rsidP="001A27D0">
      <w:pPr>
        <w:spacing w:after="0" w:line="240" w:lineRule="auto"/>
        <w:contextualSpacing/>
        <w:rPr>
          <w:rFonts w:ascii="Times New Roman" w:hAnsi="Times New Roman"/>
        </w:rPr>
      </w:pPr>
      <w:r w:rsidRPr="00EF09A1">
        <w:rPr>
          <w:rFonts w:ascii="Times New Roman" w:hAnsi="Times New Roman"/>
          <w:b/>
        </w:rPr>
        <w:t>Teacher note</w:t>
      </w:r>
      <w:r>
        <w:rPr>
          <w:rFonts w:ascii="Times New Roman" w:hAnsi="Times New Roman"/>
        </w:rPr>
        <w:t>: In an oral discussion, compare and contrast the various ideas about success.</w:t>
      </w:r>
    </w:p>
    <w:p w14:paraId="58E0404C" w14:textId="77777777" w:rsidR="001A27D0" w:rsidRDefault="001A27D0" w:rsidP="001A27D0">
      <w:pPr>
        <w:spacing w:after="0" w:line="240" w:lineRule="auto"/>
        <w:ind w:left="1080"/>
        <w:contextualSpacing/>
        <w:rPr>
          <w:rFonts w:ascii="Times New Roman" w:hAnsi="Times New Roman"/>
        </w:rPr>
      </w:pPr>
    </w:p>
    <w:p w14:paraId="2E0F93A1" w14:textId="77777777" w:rsidR="001A27D0" w:rsidRPr="00252A4E" w:rsidRDefault="001A27D0" w:rsidP="001A27D0">
      <w:pPr>
        <w:spacing w:after="0" w:line="240" w:lineRule="auto"/>
        <w:ind w:left="1080"/>
        <w:contextualSpacing/>
        <w:rPr>
          <w:rFonts w:ascii="Times New Roman" w:hAnsi="Times New Roman"/>
        </w:rPr>
      </w:pPr>
    </w:p>
    <w:p w14:paraId="269F502C" w14:textId="77777777" w:rsidR="001A27D0" w:rsidRDefault="001A27D0" w:rsidP="001A27D0">
      <w:pPr>
        <w:widowControl w:val="0"/>
        <w:autoSpaceDE w:val="0"/>
        <w:autoSpaceDN w:val="0"/>
        <w:adjustRightInd w:val="0"/>
        <w:spacing w:after="0"/>
        <w:rPr>
          <w:rFonts w:ascii="Times New Roman" w:hAnsi="Times New Roman"/>
          <w:b/>
        </w:rPr>
      </w:pPr>
      <w:r>
        <w:rPr>
          <w:rFonts w:ascii="Times New Roman" w:hAnsi="Times New Roman"/>
          <w:b/>
        </w:rPr>
        <w:t>INTERCULTURAL CONNECTION: CHAIN OF DIVERSITY ACTIVITY</w:t>
      </w:r>
    </w:p>
    <w:p w14:paraId="48D362CE" w14:textId="77777777" w:rsidR="001A27D0" w:rsidRDefault="001A27D0" w:rsidP="001A27D0">
      <w:pPr>
        <w:widowControl w:val="0"/>
        <w:autoSpaceDE w:val="0"/>
        <w:autoSpaceDN w:val="0"/>
        <w:adjustRightInd w:val="0"/>
        <w:spacing w:after="0"/>
        <w:rPr>
          <w:rFonts w:ascii="Times New Roman" w:hAnsi="Times New Roman"/>
        </w:rPr>
      </w:pPr>
      <w:r>
        <w:rPr>
          <w:rFonts w:ascii="Times New Roman" w:hAnsi="Times New Roman"/>
          <w:b/>
        </w:rPr>
        <w:t>D</w:t>
      </w:r>
      <w:r w:rsidRPr="006C25B6">
        <w:rPr>
          <w:rFonts w:ascii="Times New Roman" w:hAnsi="Times New Roman"/>
          <w:b/>
        </w:rPr>
        <w:t>irections:</w:t>
      </w:r>
      <w:r w:rsidRPr="00950AB9">
        <w:rPr>
          <w:rFonts w:ascii="Times New Roman" w:hAnsi="Times New Roman"/>
        </w:rPr>
        <w:t xml:space="preserve"> </w:t>
      </w:r>
    </w:p>
    <w:p w14:paraId="708242DD" w14:textId="77777777" w:rsidR="001A27D0" w:rsidRDefault="001A27D0" w:rsidP="001A27D0">
      <w:pPr>
        <w:widowControl w:val="0"/>
        <w:autoSpaceDE w:val="0"/>
        <w:autoSpaceDN w:val="0"/>
        <w:adjustRightInd w:val="0"/>
        <w:spacing w:after="0"/>
        <w:rPr>
          <w:rFonts w:ascii="Arial" w:hAnsi="Arial" w:cs="Arial"/>
          <w:sz w:val="32"/>
          <w:szCs w:val="32"/>
        </w:rPr>
      </w:pPr>
      <w:r>
        <w:rPr>
          <w:rFonts w:ascii="Times New Roman" w:hAnsi="Times New Roman"/>
        </w:rPr>
        <w:t xml:space="preserve">1) </w:t>
      </w:r>
      <w:r w:rsidRPr="00950AB9">
        <w:rPr>
          <w:rFonts w:ascii="Times New Roman" w:hAnsi="Times New Roman"/>
        </w:rPr>
        <w:t>Each student gets five strips of construction paper.</w:t>
      </w:r>
      <w:r>
        <w:rPr>
          <w:rFonts w:ascii="Arial" w:hAnsi="Arial" w:cs="Arial"/>
          <w:sz w:val="32"/>
          <w:szCs w:val="32"/>
        </w:rPr>
        <w:t xml:space="preserve"> </w:t>
      </w:r>
    </w:p>
    <w:p w14:paraId="504C03CE" w14:textId="77777777" w:rsidR="001A27D0" w:rsidRDefault="001A27D0" w:rsidP="001A27D0">
      <w:pPr>
        <w:widowControl w:val="0"/>
        <w:autoSpaceDE w:val="0"/>
        <w:autoSpaceDN w:val="0"/>
        <w:adjustRightInd w:val="0"/>
        <w:spacing w:after="0"/>
        <w:rPr>
          <w:rFonts w:ascii="Times New Roman" w:hAnsi="Times New Roman"/>
        </w:rPr>
      </w:pPr>
      <w:r>
        <w:rPr>
          <w:rFonts w:ascii="Times New Roman" w:hAnsi="Times New Roman"/>
        </w:rPr>
        <w:t xml:space="preserve">2) On the front of each strip, each student writes how s/he </w:t>
      </w:r>
      <w:r w:rsidRPr="00950AB9">
        <w:rPr>
          <w:rFonts w:ascii="Times New Roman" w:hAnsi="Times New Roman"/>
        </w:rPr>
        <w:t xml:space="preserve">is similar to other people in the class and one </w:t>
      </w:r>
      <w:r>
        <w:rPr>
          <w:rFonts w:ascii="Times New Roman" w:hAnsi="Times New Roman"/>
        </w:rPr>
        <w:t>way s/he</w:t>
      </w:r>
      <w:r w:rsidRPr="00950AB9">
        <w:rPr>
          <w:rFonts w:ascii="Times New Roman" w:hAnsi="Times New Roman"/>
        </w:rPr>
        <w:t xml:space="preserve"> is different from other people in the class. </w:t>
      </w:r>
    </w:p>
    <w:p w14:paraId="0F3AE8DB" w14:textId="77777777" w:rsidR="001A27D0" w:rsidRDefault="001A27D0" w:rsidP="001A27D0">
      <w:pPr>
        <w:widowControl w:val="0"/>
        <w:autoSpaceDE w:val="0"/>
        <w:autoSpaceDN w:val="0"/>
        <w:adjustRightInd w:val="0"/>
        <w:spacing w:after="0"/>
        <w:rPr>
          <w:rFonts w:ascii="Times New Roman" w:hAnsi="Times New Roman"/>
        </w:rPr>
      </w:pPr>
      <w:r w:rsidRPr="00950AB9">
        <w:rPr>
          <w:rFonts w:ascii="Times New Roman" w:hAnsi="Times New Roman"/>
        </w:rPr>
        <w:t>3)</w:t>
      </w:r>
      <w:r>
        <w:rPr>
          <w:rFonts w:ascii="Arial" w:hAnsi="Arial" w:cs="Arial"/>
          <w:sz w:val="32"/>
          <w:szCs w:val="32"/>
        </w:rPr>
        <w:t xml:space="preserve"> </w:t>
      </w:r>
      <w:r w:rsidRPr="00950AB9">
        <w:rPr>
          <w:rFonts w:ascii="Times New Roman" w:hAnsi="Times New Roman"/>
        </w:rPr>
        <w:t xml:space="preserve">Students share what they have written in a large circle. </w:t>
      </w:r>
    </w:p>
    <w:p w14:paraId="6203C610" w14:textId="77777777" w:rsidR="001A27D0" w:rsidRDefault="001A27D0" w:rsidP="001A27D0">
      <w:pPr>
        <w:widowControl w:val="0"/>
        <w:autoSpaceDE w:val="0"/>
        <w:autoSpaceDN w:val="0"/>
        <w:adjustRightInd w:val="0"/>
        <w:spacing w:after="0"/>
        <w:rPr>
          <w:rFonts w:ascii="Arial" w:hAnsi="Arial" w:cs="Arial"/>
          <w:sz w:val="32"/>
          <w:szCs w:val="32"/>
        </w:rPr>
      </w:pPr>
      <w:r w:rsidRPr="006C25B6">
        <w:rPr>
          <w:rFonts w:ascii="Times New Roman" w:hAnsi="Times New Roman"/>
        </w:rPr>
        <w:t>4)</w:t>
      </w:r>
      <w:r>
        <w:rPr>
          <w:rFonts w:ascii="Arial" w:hAnsi="Arial" w:cs="Arial"/>
          <w:sz w:val="32"/>
          <w:szCs w:val="32"/>
        </w:rPr>
        <w:t xml:space="preserve"> </w:t>
      </w:r>
      <w:r w:rsidRPr="006C25B6">
        <w:rPr>
          <w:rFonts w:ascii="Times New Roman" w:hAnsi="Times New Roman"/>
        </w:rPr>
        <w:t>Students loop the strips together to form a diversity chain and hang it around the classroom.</w:t>
      </w:r>
      <w:r>
        <w:rPr>
          <w:rFonts w:ascii="Arial" w:hAnsi="Arial" w:cs="Arial"/>
          <w:sz w:val="32"/>
          <w:szCs w:val="32"/>
        </w:rPr>
        <w:t xml:space="preserve"> </w:t>
      </w:r>
    </w:p>
    <w:p w14:paraId="45D24FF8" w14:textId="77777777" w:rsidR="001A27D0" w:rsidRDefault="001A27D0" w:rsidP="001A27D0">
      <w:pPr>
        <w:widowControl w:val="0"/>
        <w:autoSpaceDE w:val="0"/>
        <w:autoSpaceDN w:val="0"/>
        <w:adjustRightInd w:val="0"/>
        <w:spacing w:after="0"/>
        <w:rPr>
          <w:rFonts w:ascii="Times New Roman" w:hAnsi="Times New Roman"/>
        </w:rPr>
      </w:pPr>
      <w:r w:rsidRPr="006C25B6">
        <w:rPr>
          <w:rFonts w:ascii="Times New Roman" w:hAnsi="Times New Roman"/>
        </w:rPr>
        <w:t>5)</w:t>
      </w:r>
      <w:r>
        <w:rPr>
          <w:rFonts w:ascii="Arial" w:hAnsi="Arial" w:cs="Arial"/>
          <w:sz w:val="32"/>
          <w:szCs w:val="32"/>
        </w:rPr>
        <w:t xml:space="preserve"> </w:t>
      </w:r>
      <w:r w:rsidRPr="006C25B6">
        <w:rPr>
          <w:rFonts w:ascii="Times New Roman" w:hAnsi="Times New Roman"/>
        </w:rPr>
        <w:t>Students are reminded that they are bound by both their similarities and differences.</w:t>
      </w:r>
    </w:p>
    <w:p w14:paraId="3052B61C" w14:textId="77777777" w:rsidR="001A27D0" w:rsidRPr="004B1EF2" w:rsidRDefault="001A27D0" w:rsidP="001A27D0">
      <w:pPr>
        <w:widowControl w:val="0"/>
        <w:autoSpaceDE w:val="0"/>
        <w:autoSpaceDN w:val="0"/>
        <w:adjustRightInd w:val="0"/>
        <w:spacing w:after="0"/>
        <w:rPr>
          <w:rFonts w:ascii="Times New Roman" w:hAnsi="Times New Roman"/>
          <w:b/>
        </w:rPr>
      </w:pPr>
    </w:p>
    <w:p w14:paraId="702121EB" w14:textId="77777777" w:rsidR="001A27D0" w:rsidRPr="00C6784A" w:rsidRDefault="001A27D0" w:rsidP="001A27D0">
      <w:pPr>
        <w:spacing w:after="0" w:line="240" w:lineRule="auto"/>
        <w:rPr>
          <w:rFonts w:ascii="Times New Roman" w:hAnsi="Times New Roman"/>
          <w:b/>
        </w:rPr>
      </w:pPr>
      <w:r w:rsidRPr="00C6784A">
        <w:rPr>
          <w:rFonts w:ascii="Times New Roman" w:hAnsi="Times New Roman"/>
          <w:b/>
        </w:rPr>
        <w:t>WRITING:</w:t>
      </w:r>
      <w:r>
        <w:rPr>
          <w:rFonts w:ascii="Times New Roman" w:hAnsi="Times New Roman"/>
          <w:b/>
        </w:rPr>
        <w:t xml:space="preserve"> EXIT TICKET</w:t>
      </w:r>
      <w:r w:rsidRPr="00C6784A">
        <w:rPr>
          <w:rFonts w:ascii="Times New Roman" w:hAnsi="Times New Roman"/>
          <w:b/>
        </w:rPr>
        <w:t xml:space="preserve"> </w:t>
      </w:r>
    </w:p>
    <w:p w14:paraId="421F14BB" w14:textId="77777777" w:rsidR="001A27D0" w:rsidRDefault="001A27D0" w:rsidP="001A27D0">
      <w:pPr>
        <w:widowControl w:val="0"/>
        <w:tabs>
          <w:tab w:val="left" w:pos="220"/>
          <w:tab w:val="left" w:pos="720"/>
        </w:tabs>
        <w:autoSpaceDE w:val="0"/>
        <w:autoSpaceDN w:val="0"/>
        <w:adjustRightInd w:val="0"/>
        <w:spacing w:after="60"/>
        <w:rPr>
          <w:rFonts w:ascii="Times New Roman" w:hAnsi="Times New Roman"/>
          <w:color w:val="262626"/>
        </w:rPr>
      </w:pPr>
      <w:r w:rsidRPr="00430347">
        <w:rPr>
          <w:rFonts w:ascii="Times New Roman" w:hAnsi="Times New Roman"/>
          <w:b/>
        </w:rPr>
        <w:t>Directions:</w:t>
      </w:r>
      <w:r>
        <w:rPr>
          <w:rFonts w:ascii="Times New Roman" w:hAnsi="Times New Roman"/>
        </w:rPr>
        <w:t xml:space="preserve"> </w:t>
      </w:r>
      <w:r>
        <w:rPr>
          <w:rFonts w:ascii="Times New Roman" w:hAnsi="Times New Roman"/>
          <w:color w:val="262626"/>
        </w:rPr>
        <w:t xml:space="preserve">Write a letter to the President Barack Obama, welcoming him to office and telling him what issues are most important to you. Connect to the Empathy theme. Use a paragraph frame for lower proficiency levels. </w:t>
      </w:r>
    </w:p>
    <w:p w14:paraId="3D6B140A" w14:textId="77777777" w:rsidR="001A27D0" w:rsidRDefault="001A27D0" w:rsidP="001A27D0">
      <w:pPr>
        <w:widowControl w:val="0"/>
        <w:tabs>
          <w:tab w:val="left" w:pos="220"/>
          <w:tab w:val="left" w:pos="720"/>
        </w:tabs>
        <w:autoSpaceDE w:val="0"/>
        <w:autoSpaceDN w:val="0"/>
        <w:adjustRightInd w:val="0"/>
        <w:spacing w:after="60"/>
        <w:rPr>
          <w:rFonts w:ascii="Times New Roman" w:hAnsi="Times New Roman"/>
          <w:color w:val="262626"/>
        </w:rPr>
      </w:pPr>
    </w:p>
    <w:p w14:paraId="4FEC8FC2" w14:textId="77777777" w:rsidR="001A27D0" w:rsidRPr="0054369F" w:rsidRDefault="001A27D0" w:rsidP="001A27D0">
      <w:pPr>
        <w:widowControl w:val="0"/>
        <w:tabs>
          <w:tab w:val="left" w:pos="220"/>
          <w:tab w:val="left" w:pos="720"/>
        </w:tabs>
        <w:autoSpaceDE w:val="0"/>
        <w:autoSpaceDN w:val="0"/>
        <w:adjustRightInd w:val="0"/>
        <w:spacing w:after="60"/>
        <w:rPr>
          <w:rFonts w:ascii="Times New Roman" w:hAnsi="Times New Roman"/>
          <w:color w:val="262626"/>
          <w:sz w:val="20"/>
          <w:szCs w:val="20"/>
        </w:rPr>
      </w:pPr>
      <w:r w:rsidRPr="00ED1F8E">
        <w:rPr>
          <w:rFonts w:ascii="Times New Roman" w:hAnsi="Times New Roman"/>
          <w:b/>
          <w:color w:val="262626"/>
        </w:rPr>
        <w:t>ASSESSMENT</w:t>
      </w:r>
      <w:r>
        <w:rPr>
          <w:rFonts w:ascii="Times New Roman" w:hAnsi="Times New Roman"/>
          <w:b/>
          <w:color w:val="262626"/>
        </w:rPr>
        <w:t xml:space="preserve">: </w:t>
      </w:r>
      <w:r w:rsidRPr="0054369F">
        <w:rPr>
          <w:rFonts w:ascii="Times New Roman" w:hAnsi="Times New Roman"/>
          <w:color w:val="262626"/>
        </w:rPr>
        <w:t>The Double Entry Journal, Success Chart and Diversity Chain can be photographed and added to the student portfolios</w:t>
      </w:r>
    </w:p>
    <w:p w14:paraId="4153F44C" w14:textId="77777777" w:rsidR="001A27D0" w:rsidRDefault="001A27D0" w:rsidP="001A27D0">
      <w:pPr>
        <w:spacing w:after="0"/>
        <w:rPr>
          <w:rFonts w:ascii="Times New Roman" w:hAnsi="Times New Roman"/>
          <w:b/>
          <w:sz w:val="24"/>
          <w:szCs w:val="24"/>
        </w:rPr>
      </w:pPr>
    </w:p>
    <w:p w14:paraId="4CCFD3E3" w14:textId="77777777" w:rsidR="001A27D0" w:rsidRDefault="001A27D0" w:rsidP="001A27D0">
      <w:pPr>
        <w:spacing w:after="0"/>
        <w:rPr>
          <w:rFonts w:ascii="Times New Roman" w:hAnsi="Times New Roman"/>
          <w:b/>
          <w:sz w:val="24"/>
          <w:szCs w:val="24"/>
        </w:rPr>
      </w:pPr>
      <w:r>
        <w:rPr>
          <w:rFonts w:ascii="Times New Roman" w:hAnsi="Times New Roman"/>
          <w:b/>
          <w:sz w:val="24"/>
          <w:szCs w:val="24"/>
        </w:rPr>
        <w:t>EXTENSION ACTIVITY-</w:t>
      </w:r>
      <w:r w:rsidRPr="007E4AF0">
        <w:rPr>
          <w:rFonts w:ascii="Times New Roman" w:hAnsi="Times New Roman"/>
          <w:b/>
          <w:sz w:val="24"/>
          <w:szCs w:val="24"/>
        </w:rPr>
        <w:t>LISTENING COMPREHENSION</w:t>
      </w:r>
      <w:r>
        <w:rPr>
          <w:rFonts w:ascii="Times New Roman" w:hAnsi="Times New Roman"/>
          <w:b/>
          <w:sz w:val="24"/>
          <w:szCs w:val="24"/>
        </w:rPr>
        <w:t xml:space="preserve"> (This is an can be done as part of the literacy block)</w:t>
      </w:r>
    </w:p>
    <w:p w14:paraId="5C0081DB" w14:textId="77777777" w:rsidR="001A27D0" w:rsidRDefault="001A27D0" w:rsidP="001A27D0">
      <w:pPr>
        <w:spacing w:after="0"/>
        <w:rPr>
          <w:rFonts w:ascii="Times New Roman" w:hAnsi="Times New Roman"/>
          <w:b/>
          <w:sz w:val="24"/>
          <w:szCs w:val="24"/>
        </w:rPr>
      </w:pPr>
    </w:p>
    <w:p w14:paraId="1A8298F6" w14:textId="77777777" w:rsidR="001A27D0" w:rsidRPr="00880DDE" w:rsidRDefault="001A27D0" w:rsidP="001A27D0">
      <w:pPr>
        <w:spacing w:after="0"/>
        <w:rPr>
          <w:rFonts w:ascii="Times New Roman" w:hAnsi="Times New Roman"/>
          <w:b/>
          <w:sz w:val="24"/>
          <w:szCs w:val="24"/>
        </w:rPr>
      </w:pPr>
      <w:r w:rsidRPr="00880DDE">
        <w:rPr>
          <w:rFonts w:ascii="Times New Roman" w:hAnsi="Times New Roman"/>
          <w:b/>
          <w:sz w:val="24"/>
          <w:szCs w:val="24"/>
        </w:rPr>
        <w:t xml:space="preserve">Directions: </w:t>
      </w:r>
    </w:p>
    <w:p w14:paraId="1F32C626" w14:textId="77777777" w:rsidR="001A27D0" w:rsidRPr="00171BE3" w:rsidRDefault="001A27D0" w:rsidP="001A27D0">
      <w:pPr>
        <w:rPr>
          <w:rFonts w:ascii="Times New Roman" w:hAnsi="Times New Roman"/>
          <w:b/>
          <w:sz w:val="24"/>
          <w:szCs w:val="24"/>
        </w:rPr>
      </w:pPr>
      <w:r>
        <w:rPr>
          <w:rFonts w:ascii="Times New Roman" w:hAnsi="Times New Roman"/>
          <w:sz w:val="24"/>
          <w:szCs w:val="24"/>
        </w:rPr>
        <w:lastRenderedPageBreak/>
        <w:t xml:space="preserve">a. </w:t>
      </w:r>
      <w:r w:rsidRPr="00171BE3">
        <w:rPr>
          <w:rFonts w:ascii="Times New Roman" w:hAnsi="Times New Roman"/>
          <w:sz w:val="24"/>
          <w:szCs w:val="24"/>
        </w:rPr>
        <w:t xml:space="preserve">Prior to listening to child prodigy Adora Svitak’s lecture, “What adults can learn from kids,” review the meanings of the following terms: </w:t>
      </w:r>
      <w:r w:rsidRPr="00171BE3">
        <w:rPr>
          <w:rFonts w:ascii="Times New Roman" w:hAnsi="Times New Roman"/>
          <w:b/>
          <w:sz w:val="24"/>
          <w:szCs w:val="24"/>
        </w:rPr>
        <w:t xml:space="preserve">childish; irrational; utopia; age discrimination; high expectations; low expectations; limitations; reciprocal.  </w:t>
      </w:r>
    </w:p>
    <w:p w14:paraId="79E85CCB" w14:textId="77777777" w:rsidR="001A27D0" w:rsidRDefault="001A27D0" w:rsidP="001A27D0">
      <w:pPr>
        <w:rPr>
          <w:rFonts w:ascii="Times New Roman" w:hAnsi="Times New Roman"/>
          <w:sz w:val="24"/>
          <w:szCs w:val="24"/>
        </w:rPr>
      </w:pPr>
      <w:r>
        <w:rPr>
          <w:rFonts w:ascii="Times New Roman" w:hAnsi="Times New Roman"/>
          <w:sz w:val="24"/>
          <w:szCs w:val="24"/>
        </w:rPr>
        <w:t xml:space="preserve">b. </w:t>
      </w:r>
      <w:r w:rsidRPr="00171BE3">
        <w:rPr>
          <w:rFonts w:ascii="Times New Roman" w:hAnsi="Times New Roman"/>
          <w:sz w:val="24"/>
          <w:szCs w:val="24"/>
        </w:rPr>
        <w:t xml:space="preserve">Go to ted.com, listen to http://www.ted.com/talks/adora_svitak.html, and take notes on the main ideas.  </w:t>
      </w:r>
      <w:r>
        <w:rPr>
          <w:rFonts w:ascii="Times New Roman" w:hAnsi="Times New Roman"/>
          <w:sz w:val="24"/>
          <w:szCs w:val="24"/>
        </w:rPr>
        <w:t xml:space="preserve">Write your ideas on sticky notes. </w:t>
      </w:r>
      <w:r w:rsidRPr="00171BE3">
        <w:rPr>
          <w:rFonts w:ascii="Times New Roman" w:hAnsi="Times New Roman"/>
          <w:sz w:val="24"/>
          <w:szCs w:val="24"/>
        </w:rPr>
        <w:t>Then, in a Fishbowl, discuss which ideas are most important in the lecture. Share your thoughts on how this speech connects with “One Today.”</w:t>
      </w:r>
    </w:p>
    <w:p w14:paraId="623CD267" w14:textId="77777777" w:rsidR="001A27D0" w:rsidRDefault="001A27D0" w:rsidP="001A27D0">
      <w:pPr>
        <w:rPr>
          <w:rFonts w:ascii="Times New Roman" w:hAnsi="Times New Roman"/>
          <w:sz w:val="24"/>
          <w:szCs w:val="24"/>
        </w:rPr>
      </w:pPr>
    </w:p>
    <w:p w14:paraId="5260A098" w14:textId="77777777" w:rsidR="001A27D0" w:rsidRPr="000438D6" w:rsidRDefault="001A27D0" w:rsidP="001A27D0">
      <w:pPr>
        <w:spacing w:after="0"/>
        <w:rPr>
          <w:rFonts w:ascii="Times New Roman" w:hAnsi="Times New Roman"/>
          <w:sz w:val="24"/>
          <w:szCs w:val="24"/>
        </w:rPr>
      </w:pPr>
      <w:r w:rsidRPr="000438D6">
        <w:rPr>
          <w:rFonts w:ascii="Times New Roman" w:hAnsi="Times New Roman"/>
          <w:b/>
          <w:sz w:val="24"/>
          <w:szCs w:val="24"/>
        </w:rPr>
        <w:t>Fishbowl Discussion</w:t>
      </w:r>
      <w:r w:rsidRPr="000438D6">
        <w:rPr>
          <w:rFonts w:ascii="Times New Roman" w:hAnsi="Times New Roman"/>
          <w:sz w:val="24"/>
          <w:szCs w:val="24"/>
        </w:rPr>
        <w:t>:</w:t>
      </w:r>
    </w:p>
    <w:p w14:paraId="5FFDC5A0" w14:textId="77777777" w:rsidR="001A27D0" w:rsidRDefault="001A27D0" w:rsidP="001A27D0">
      <w:pPr>
        <w:spacing w:after="0"/>
        <w:rPr>
          <w:rFonts w:ascii="Times New Roman" w:hAnsi="Times New Roman"/>
          <w:sz w:val="24"/>
          <w:szCs w:val="24"/>
        </w:rPr>
      </w:pPr>
      <w:r w:rsidRPr="000438D6">
        <w:rPr>
          <w:rFonts w:ascii="Times New Roman" w:hAnsi="Times New Roman"/>
          <w:sz w:val="24"/>
          <w:szCs w:val="24"/>
        </w:rPr>
        <w:t>Using the answers they have written, and teacher-created sentence starters, students should complete a f</w:t>
      </w:r>
      <w:r>
        <w:rPr>
          <w:rFonts w:ascii="Times New Roman" w:hAnsi="Times New Roman"/>
          <w:sz w:val="24"/>
          <w:szCs w:val="24"/>
        </w:rPr>
        <w:t>ishbowl discussion of the main ideas</w:t>
      </w:r>
      <w:r w:rsidRPr="000438D6">
        <w:rPr>
          <w:rFonts w:ascii="Times New Roman" w:hAnsi="Times New Roman"/>
          <w:sz w:val="24"/>
          <w:szCs w:val="24"/>
        </w:rPr>
        <w:t>. Depending on time, class size, and student familiarity with the fishbowl protocol, the class can complete two shifts of discussion between 8-10 students, or the teachers can divide the class and conduct two separate fishbowls in two shifts of 4-5 students each. The teacher will collect the listening students' notes as an exit ticket.</w:t>
      </w:r>
    </w:p>
    <w:p w14:paraId="2593863C" w14:textId="77777777" w:rsidR="001A27D0" w:rsidRPr="000438D6" w:rsidRDefault="001A27D0" w:rsidP="001A27D0">
      <w:pPr>
        <w:spacing w:after="0"/>
        <w:rPr>
          <w:rFonts w:ascii="Times New Roman" w:hAnsi="Times New Roman"/>
          <w:sz w:val="24"/>
          <w:szCs w:val="24"/>
        </w:rPr>
      </w:pPr>
    </w:p>
    <w:p w14:paraId="27916FFC" w14:textId="77777777" w:rsidR="001A27D0" w:rsidRPr="000438D6" w:rsidRDefault="001A27D0" w:rsidP="001A27D0">
      <w:pPr>
        <w:spacing w:after="0"/>
        <w:rPr>
          <w:rFonts w:ascii="Times New Roman" w:hAnsi="Times New Roman"/>
          <w:b/>
          <w:sz w:val="24"/>
          <w:szCs w:val="24"/>
        </w:rPr>
      </w:pPr>
      <w:r w:rsidRPr="000438D6">
        <w:rPr>
          <w:rFonts w:ascii="Times New Roman" w:hAnsi="Times New Roman"/>
          <w:b/>
          <w:sz w:val="24"/>
          <w:szCs w:val="24"/>
        </w:rPr>
        <w:t xml:space="preserve">Speaking Students: </w:t>
      </w:r>
    </w:p>
    <w:p w14:paraId="1181D544" w14:textId="77777777" w:rsidR="001A27D0" w:rsidRPr="000438D6" w:rsidRDefault="001A27D0" w:rsidP="001A27D0">
      <w:pPr>
        <w:spacing w:after="0"/>
        <w:rPr>
          <w:rFonts w:ascii="Times New Roman" w:hAnsi="Times New Roman"/>
          <w:sz w:val="24"/>
          <w:szCs w:val="24"/>
        </w:rPr>
      </w:pPr>
      <w:r w:rsidRPr="000438D6">
        <w:rPr>
          <w:rFonts w:ascii="Times New Roman" w:hAnsi="Times New Roman"/>
          <w:sz w:val="24"/>
          <w:szCs w:val="24"/>
        </w:rPr>
        <w:t>1. Every student must participate.</w:t>
      </w:r>
    </w:p>
    <w:p w14:paraId="3CDF4674" w14:textId="77777777" w:rsidR="001A27D0" w:rsidRPr="000438D6" w:rsidRDefault="001A27D0" w:rsidP="001A27D0">
      <w:pPr>
        <w:spacing w:after="0"/>
        <w:rPr>
          <w:rFonts w:ascii="Times New Roman" w:hAnsi="Times New Roman"/>
          <w:sz w:val="24"/>
          <w:szCs w:val="24"/>
        </w:rPr>
      </w:pPr>
      <w:r w:rsidRPr="000438D6">
        <w:rPr>
          <w:rFonts w:ascii="Times New Roman" w:hAnsi="Times New Roman"/>
          <w:sz w:val="24"/>
          <w:szCs w:val="24"/>
        </w:rPr>
        <w:t>2. Students should begin their comments with sentences starters, or equally appropriate and respectful phrases.</w:t>
      </w:r>
    </w:p>
    <w:p w14:paraId="5C9EA52F" w14:textId="77777777" w:rsidR="001A27D0" w:rsidRPr="000438D6" w:rsidRDefault="001A27D0" w:rsidP="001A27D0">
      <w:pPr>
        <w:spacing w:after="0"/>
        <w:rPr>
          <w:rFonts w:ascii="Times New Roman" w:hAnsi="Times New Roman"/>
          <w:sz w:val="24"/>
          <w:szCs w:val="24"/>
        </w:rPr>
      </w:pPr>
    </w:p>
    <w:p w14:paraId="4D33DC22" w14:textId="77777777" w:rsidR="001A27D0" w:rsidRPr="000438D6" w:rsidRDefault="001A27D0" w:rsidP="001A27D0">
      <w:pPr>
        <w:spacing w:after="0"/>
        <w:rPr>
          <w:rFonts w:ascii="Times New Roman" w:hAnsi="Times New Roman"/>
          <w:b/>
          <w:sz w:val="24"/>
          <w:szCs w:val="24"/>
        </w:rPr>
      </w:pPr>
      <w:r w:rsidRPr="000438D6">
        <w:rPr>
          <w:rFonts w:ascii="Times New Roman" w:hAnsi="Times New Roman"/>
          <w:b/>
          <w:sz w:val="24"/>
          <w:szCs w:val="24"/>
        </w:rPr>
        <w:t>Listening Students:</w:t>
      </w:r>
    </w:p>
    <w:p w14:paraId="5990D8F2" w14:textId="77777777" w:rsidR="001A27D0" w:rsidRPr="000438D6" w:rsidRDefault="001A27D0" w:rsidP="001A27D0">
      <w:pPr>
        <w:spacing w:after="0"/>
        <w:rPr>
          <w:rFonts w:ascii="Times New Roman" w:hAnsi="Times New Roman"/>
          <w:sz w:val="24"/>
          <w:szCs w:val="24"/>
        </w:rPr>
      </w:pPr>
      <w:r w:rsidRPr="000438D6">
        <w:rPr>
          <w:rFonts w:ascii="Times New Roman" w:hAnsi="Times New Roman"/>
          <w:sz w:val="24"/>
          <w:szCs w:val="24"/>
        </w:rPr>
        <w:t>1. Students should write down one comment from a speaking student that they agree with.</w:t>
      </w:r>
    </w:p>
    <w:p w14:paraId="24DF9887" w14:textId="77777777" w:rsidR="001A27D0" w:rsidRDefault="001A27D0" w:rsidP="001A27D0">
      <w:pPr>
        <w:spacing w:after="0"/>
        <w:rPr>
          <w:rFonts w:ascii="Times New Roman" w:hAnsi="Times New Roman"/>
          <w:sz w:val="24"/>
          <w:szCs w:val="24"/>
        </w:rPr>
      </w:pPr>
      <w:r w:rsidRPr="000438D6">
        <w:rPr>
          <w:rFonts w:ascii="Times New Roman" w:hAnsi="Times New Roman"/>
          <w:sz w:val="24"/>
          <w:szCs w:val="24"/>
        </w:rPr>
        <w:t>2. Students should write down one comment they have a question about, or respectfully disagree with.</w:t>
      </w:r>
    </w:p>
    <w:p w14:paraId="30EB3A00" w14:textId="77777777" w:rsidR="001A27D0" w:rsidRDefault="001A27D0" w:rsidP="001A27D0">
      <w:pPr>
        <w:spacing w:after="0"/>
        <w:rPr>
          <w:rFonts w:ascii="Times New Roman" w:hAnsi="Times New Roman"/>
          <w:sz w:val="24"/>
          <w:szCs w:val="24"/>
        </w:rPr>
      </w:pPr>
    </w:p>
    <w:p w14:paraId="4B1CEC5D" w14:textId="77777777" w:rsidR="001A27D0" w:rsidRDefault="001A27D0" w:rsidP="001A27D0">
      <w:pPr>
        <w:spacing w:after="0"/>
        <w:rPr>
          <w:rFonts w:ascii="Times New Roman" w:hAnsi="Times New Roman"/>
          <w:b/>
          <w:sz w:val="24"/>
          <w:szCs w:val="24"/>
        </w:rPr>
      </w:pPr>
      <w:r>
        <w:rPr>
          <w:rFonts w:ascii="Times New Roman" w:hAnsi="Times New Roman"/>
          <w:b/>
          <w:sz w:val="24"/>
          <w:szCs w:val="24"/>
        </w:rPr>
        <w:t>Fishbowl Sentence Starters:</w:t>
      </w:r>
    </w:p>
    <w:p w14:paraId="2FA487E0" w14:textId="77777777" w:rsidR="001A27D0" w:rsidRPr="00361F83" w:rsidRDefault="001A27D0" w:rsidP="001A27D0">
      <w:pPr>
        <w:spacing w:after="0"/>
        <w:rPr>
          <w:rFonts w:ascii="Times New Roman" w:hAnsi="Times New Roman"/>
          <w:b/>
          <w:sz w:val="24"/>
          <w:szCs w:val="24"/>
        </w:rPr>
      </w:pPr>
      <w:r>
        <w:rPr>
          <w:rFonts w:ascii="Times New Roman" w:hAnsi="Times New Roman"/>
          <w:b/>
          <w:sz w:val="24"/>
          <w:szCs w:val="24"/>
        </w:rPr>
        <w:t>Speakers</w:t>
      </w:r>
    </w:p>
    <w:p w14:paraId="55FD58EB" w14:textId="77777777" w:rsidR="001A27D0" w:rsidRDefault="001A27D0" w:rsidP="001A27D0">
      <w:pPr>
        <w:spacing w:after="0"/>
        <w:rPr>
          <w:rFonts w:ascii="Times New Roman" w:hAnsi="Times New Roman"/>
          <w:sz w:val="24"/>
          <w:szCs w:val="24"/>
        </w:rPr>
      </w:pPr>
      <w:r>
        <w:rPr>
          <w:rFonts w:ascii="Times New Roman" w:hAnsi="Times New Roman"/>
          <w:sz w:val="24"/>
          <w:szCs w:val="24"/>
        </w:rPr>
        <w:t>The idea about___________________ was important to me because____________________________________________.</w:t>
      </w:r>
    </w:p>
    <w:p w14:paraId="73490037" w14:textId="77777777" w:rsidR="001A27D0" w:rsidRDefault="001A27D0" w:rsidP="001A27D0">
      <w:pPr>
        <w:spacing w:after="0"/>
        <w:rPr>
          <w:rFonts w:ascii="Times New Roman" w:hAnsi="Times New Roman"/>
          <w:sz w:val="24"/>
          <w:szCs w:val="24"/>
        </w:rPr>
      </w:pPr>
    </w:p>
    <w:p w14:paraId="529A3DCF" w14:textId="77777777" w:rsidR="001A27D0" w:rsidRDefault="001A27D0" w:rsidP="001A27D0">
      <w:pPr>
        <w:spacing w:after="0"/>
        <w:rPr>
          <w:rFonts w:ascii="Times New Roman" w:hAnsi="Times New Roman"/>
          <w:sz w:val="24"/>
          <w:szCs w:val="24"/>
        </w:rPr>
      </w:pPr>
      <w:r>
        <w:rPr>
          <w:rFonts w:ascii="Times New Roman" w:hAnsi="Times New Roman"/>
          <w:sz w:val="24"/>
          <w:szCs w:val="24"/>
        </w:rPr>
        <w:t>I liked when Adora said that_________________________________________ because______________________________.</w:t>
      </w:r>
    </w:p>
    <w:p w14:paraId="02420366" w14:textId="77777777" w:rsidR="001A27D0" w:rsidRDefault="001A27D0" w:rsidP="001A27D0">
      <w:pPr>
        <w:spacing w:after="0"/>
        <w:rPr>
          <w:rFonts w:ascii="Times New Roman" w:hAnsi="Times New Roman"/>
          <w:sz w:val="24"/>
          <w:szCs w:val="24"/>
        </w:rPr>
      </w:pPr>
    </w:p>
    <w:p w14:paraId="39890153" w14:textId="77777777" w:rsidR="001A27D0" w:rsidRPr="00361F83" w:rsidRDefault="001A27D0" w:rsidP="001A27D0">
      <w:pPr>
        <w:spacing w:after="0"/>
        <w:rPr>
          <w:rFonts w:ascii="Times New Roman" w:hAnsi="Times New Roman"/>
          <w:b/>
          <w:sz w:val="24"/>
          <w:szCs w:val="24"/>
        </w:rPr>
      </w:pPr>
      <w:r w:rsidRPr="00361F83">
        <w:rPr>
          <w:rFonts w:ascii="Times New Roman" w:hAnsi="Times New Roman"/>
          <w:b/>
          <w:sz w:val="24"/>
          <w:szCs w:val="24"/>
        </w:rPr>
        <w:t>Listeners</w:t>
      </w:r>
    </w:p>
    <w:p w14:paraId="58049981" w14:textId="77777777" w:rsidR="001A27D0" w:rsidRPr="000438D6" w:rsidRDefault="001A27D0" w:rsidP="001A27D0">
      <w:pPr>
        <w:rPr>
          <w:rFonts w:ascii="Times New Roman" w:hAnsi="Times New Roman"/>
          <w:sz w:val="24"/>
          <w:szCs w:val="24"/>
        </w:rPr>
      </w:pPr>
      <w:r w:rsidRPr="000438D6">
        <w:rPr>
          <w:rFonts w:ascii="Times New Roman" w:hAnsi="Times New Roman"/>
          <w:sz w:val="24"/>
          <w:szCs w:val="24"/>
        </w:rPr>
        <w:t>I agree with you and…</w:t>
      </w:r>
    </w:p>
    <w:p w14:paraId="4381DE3A" w14:textId="77777777" w:rsidR="001A27D0" w:rsidRPr="000438D6" w:rsidRDefault="001A27D0" w:rsidP="001A27D0">
      <w:pPr>
        <w:rPr>
          <w:rFonts w:ascii="Times New Roman" w:hAnsi="Times New Roman"/>
          <w:sz w:val="24"/>
          <w:szCs w:val="24"/>
        </w:rPr>
      </w:pPr>
      <w:r w:rsidRPr="000438D6">
        <w:rPr>
          <w:rFonts w:ascii="Times New Roman" w:hAnsi="Times New Roman"/>
          <w:sz w:val="24"/>
          <w:szCs w:val="24"/>
        </w:rPr>
        <w:t>I respectfully disagree with you because…</w:t>
      </w:r>
    </w:p>
    <w:p w14:paraId="68373447" w14:textId="77777777" w:rsidR="001A27D0" w:rsidRDefault="001A27D0" w:rsidP="001A27D0">
      <w:pPr>
        <w:rPr>
          <w:rFonts w:ascii="Times New Roman" w:hAnsi="Times New Roman"/>
          <w:sz w:val="24"/>
          <w:szCs w:val="24"/>
        </w:rPr>
      </w:pPr>
      <w:r w:rsidRPr="000438D6">
        <w:rPr>
          <w:rFonts w:ascii="Times New Roman" w:hAnsi="Times New Roman"/>
          <w:sz w:val="24"/>
          <w:szCs w:val="24"/>
        </w:rPr>
        <w:t>I think ___________________ had a great point! And I want to add…</w:t>
      </w:r>
    </w:p>
    <w:p w14:paraId="28DD8680" w14:textId="77777777" w:rsidR="001A27D0" w:rsidRDefault="001A27D0" w:rsidP="001A27D0">
      <w:pPr>
        <w:rPr>
          <w:rFonts w:ascii="Times New Roman" w:hAnsi="Times New Roman"/>
          <w:sz w:val="24"/>
          <w:szCs w:val="24"/>
        </w:rPr>
      </w:pPr>
    </w:p>
    <w:p w14:paraId="557D95E5" w14:textId="77777777" w:rsidR="001A27D0" w:rsidRDefault="001A27D0" w:rsidP="001A27D0">
      <w:pPr>
        <w:spacing w:after="0"/>
        <w:rPr>
          <w:rFonts w:ascii="Times New Roman" w:hAnsi="Times New Roman"/>
          <w:b/>
          <w:sz w:val="24"/>
          <w:szCs w:val="24"/>
        </w:rPr>
      </w:pPr>
      <w:r w:rsidRPr="00880DDE">
        <w:rPr>
          <w:rFonts w:ascii="Times New Roman" w:hAnsi="Times New Roman"/>
          <w:b/>
          <w:sz w:val="24"/>
          <w:szCs w:val="24"/>
        </w:rPr>
        <w:lastRenderedPageBreak/>
        <w:t>PRONUNCIATION THROUGH NEGOTIATION OF MEANING</w:t>
      </w:r>
    </w:p>
    <w:p w14:paraId="4DEC5146" w14:textId="77777777" w:rsidR="001A27D0" w:rsidRPr="00AE3634" w:rsidRDefault="001A27D0" w:rsidP="001A27D0">
      <w:pPr>
        <w:spacing w:after="0"/>
        <w:ind w:left="360"/>
        <w:rPr>
          <w:rFonts w:ascii="Times New Roman" w:hAnsi="Times New Roman"/>
          <w:b/>
          <w:sz w:val="24"/>
          <w:szCs w:val="24"/>
        </w:rPr>
      </w:pPr>
      <w:r w:rsidRPr="00AE3634">
        <w:rPr>
          <w:rFonts w:ascii="Times New Roman" w:hAnsi="Times New Roman"/>
          <w:b/>
          <w:sz w:val="24"/>
          <w:szCs w:val="24"/>
        </w:rPr>
        <w:t xml:space="preserve">Directions: </w:t>
      </w:r>
    </w:p>
    <w:p w14:paraId="7DF6D786" w14:textId="77777777" w:rsidR="001A27D0" w:rsidRPr="00AE3634" w:rsidRDefault="001A27D0" w:rsidP="001A27D0">
      <w:pPr>
        <w:spacing w:after="0"/>
        <w:ind w:left="360"/>
        <w:rPr>
          <w:rFonts w:ascii="Times New Roman" w:hAnsi="Times New Roman"/>
          <w:b/>
          <w:sz w:val="24"/>
          <w:szCs w:val="24"/>
        </w:rPr>
      </w:pPr>
      <w:r w:rsidRPr="00AE3634">
        <w:rPr>
          <w:rFonts w:ascii="Times New Roman" w:hAnsi="Times New Roman"/>
          <w:sz w:val="24"/>
          <w:szCs w:val="24"/>
        </w:rPr>
        <w:t>a</w:t>
      </w:r>
      <w:r w:rsidRPr="00AE3634">
        <w:rPr>
          <w:rFonts w:ascii="Times New Roman" w:hAnsi="Times New Roman"/>
          <w:b/>
          <w:sz w:val="24"/>
          <w:szCs w:val="24"/>
        </w:rPr>
        <w:t xml:space="preserve">) </w:t>
      </w:r>
      <w:r w:rsidRPr="00AE3634">
        <w:rPr>
          <w:rFonts w:ascii="Times New Roman" w:hAnsi="Times New Roman"/>
          <w:sz w:val="24"/>
          <w:szCs w:val="24"/>
        </w:rPr>
        <w:t>In English the [h] consonant sound can be silent as in “hour” or “honor.” Otherwise, this sound is simply made by passing air through the mouth.  The lips take the position of the following vowel as in “how” or “who.” In pairs, read the following stanza aloud, and practice pronouncing the [h] consonant sound.</w:t>
      </w:r>
      <w:r w:rsidRPr="00AE3634">
        <w:rPr>
          <w:rFonts w:ascii="Times New Roman" w:hAnsi="Times New Roman"/>
          <w:b/>
          <w:sz w:val="24"/>
          <w:szCs w:val="24"/>
        </w:rPr>
        <w:t xml:space="preserve">  </w:t>
      </w:r>
    </w:p>
    <w:p w14:paraId="01B71B81" w14:textId="77777777" w:rsidR="001A27D0" w:rsidRPr="00AE3634" w:rsidRDefault="001A27D0" w:rsidP="001A27D0">
      <w:pPr>
        <w:spacing w:after="0"/>
        <w:ind w:firstLine="360"/>
        <w:rPr>
          <w:rFonts w:ascii="Times New Roman" w:hAnsi="Times New Roman"/>
          <w:sz w:val="24"/>
          <w:szCs w:val="24"/>
        </w:rPr>
      </w:pPr>
      <w:r w:rsidRPr="00AE3634">
        <w:rPr>
          <w:rFonts w:ascii="Times New Roman" w:hAnsi="Times New Roman"/>
          <w:sz w:val="24"/>
          <w:szCs w:val="24"/>
        </w:rPr>
        <w:t>One ground. Our ground, rooting us to every stalk</w:t>
      </w:r>
    </w:p>
    <w:p w14:paraId="68A6E606" w14:textId="77777777" w:rsidR="001A27D0" w:rsidRPr="00AE3634" w:rsidRDefault="001A27D0" w:rsidP="001A27D0">
      <w:pPr>
        <w:spacing w:after="0"/>
        <w:ind w:firstLine="360"/>
        <w:rPr>
          <w:rFonts w:ascii="Times New Roman" w:hAnsi="Times New Roman"/>
          <w:sz w:val="24"/>
          <w:szCs w:val="24"/>
        </w:rPr>
      </w:pPr>
      <w:r w:rsidRPr="00AE3634">
        <w:rPr>
          <w:rFonts w:ascii="Times New Roman" w:hAnsi="Times New Roman"/>
          <w:sz w:val="24"/>
          <w:szCs w:val="24"/>
        </w:rPr>
        <w:t xml:space="preserve">of corn, every </w:t>
      </w:r>
      <w:r w:rsidRPr="00AE3634">
        <w:rPr>
          <w:rFonts w:ascii="Times New Roman" w:hAnsi="Times New Roman"/>
          <w:b/>
          <w:sz w:val="24"/>
          <w:szCs w:val="24"/>
        </w:rPr>
        <w:t>h</w:t>
      </w:r>
      <w:r w:rsidRPr="00AE3634">
        <w:rPr>
          <w:rFonts w:ascii="Times New Roman" w:hAnsi="Times New Roman"/>
          <w:sz w:val="24"/>
          <w:szCs w:val="24"/>
        </w:rPr>
        <w:t>ead of wheat sown by sweat</w:t>
      </w:r>
    </w:p>
    <w:p w14:paraId="65D35CEE" w14:textId="77777777" w:rsidR="001A27D0" w:rsidRPr="00AE3634" w:rsidRDefault="001A27D0" w:rsidP="001A27D0">
      <w:pPr>
        <w:spacing w:after="0"/>
        <w:ind w:firstLine="360"/>
        <w:rPr>
          <w:rFonts w:ascii="Times New Roman" w:hAnsi="Times New Roman"/>
          <w:sz w:val="24"/>
          <w:szCs w:val="24"/>
        </w:rPr>
      </w:pPr>
      <w:r w:rsidRPr="00AE3634">
        <w:rPr>
          <w:rFonts w:ascii="Times New Roman" w:hAnsi="Times New Roman"/>
          <w:sz w:val="24"/>
          <w:szCs w:val="24"/>
        </w:rPr>
        <w:t xml:space="preserve">and </w:t>
      </w:r>
      <w:r w:rsidRPr="00AE3634">
        <w:rPr>
          <w:rFonts w:ascii="Times New Roman" w:hAnsi="Times New Roman"/>
          <w:b/>
          <w:sz w:val="24"/>
          <w:szCs w:val="24"/>
        </w:rPr>
        <w:t>h</w:t>
      </w:r>
      <w:r w:rsidRPr="00AE3634">
        <w:rPr>
          <w:rFonts w:ascii="Times New Roman" w:hAnsi="Times New Roman"/>
          <w:sz w:val="24"/>
          <w:szCs w:val="24"/>
        </w:rPr>
        <w:t xml:space="preserve">ands, </w:t>
      </w:r>
      <w:r w:rsidRPr="00AE3634">
        <w:rPr>
          <w:rFonts w:ascii="Times New Roman" w:hAnsi="Times New Roman"/>
          <w:b/>
          <w:sz w:val="24"/>
          <w:szCs w:val="24"/>
        </w:rPr>
        <w:t>h</w:t>
      </w:r>
      <w:r w:rsidRPr="00AE3634">
        <w:rPr>
          <w:rFonts w:ascii="Times New Roman" w:hAnsi="Times New Roman"/>
          <w:sz w:val="24"/>
          <w:szCs w:val="24"/>
        </w:rPr>
        <w:t>ands gleaning coal or planting windmills</w:t>
      </w:r>
    </w:p>
    <w:p w14:paraId="78A104C1" w14:textId="77777777" w:rsidR="001A27D0" w:rsidRPr="00AE3634" w:rsidRDefault="001A27D0" w:rsidP="001A27D0">
      <w:pPr>
        <w:spacing w:after="0"/>
        <w:ind w:firstLine="360"/>
        <w:rPr>
          <w:rFonts w:ascii="Times New Roman" w:hAnsi="Times New Roman"/>
          <w:sz w:val="24"/>
          <w:szCs w:val="24"/>
        </w:rPr>
      </w:pPr>
      <w:r w:rsidRPr="00AE3634">
        <w:rPr>
          <w:rFonts w:ascii="Times New Roman" w:hAnsi="Times New Roman"/>
          <w:sz w:val="24"/>
          <w:szCs w:val="24"/>
        </w:rPr>
        <w:t xml:space="preserve">in deserts and </w:t>
      </w:r>
      <w:r w:rsidRPr="00AE3634">
        <w:rPr>
          <w:rFonts w:ascii="Times New Roman" w:hAnsi="Times New Roman"/>
          <w:b/>
          <w:sz w:val="24"/>
          <w:szCs w:val="24"/>
        </w:rPr>
        <w:t>h</w:t>
      </w:r>
      <w:r w:rsidRPr="00AE3634">
        <w:rPr>
          <w:rFonts w:ascii="Times New Roman" w:hAnsi="Times New Roman"/>
          <w:sz w:val="24"/>
          <w:szCs w:val="24"/>
        </w:rPr>
        <w:t xml:space="preserve">illtops that keep us warm, </w:t>
      </w:r>
      <w:r w:rsidRPr="00AE3634">
        <w:rPr>
          <w:rFonts w:ascii="Times New Roman" w:hAnsi="Times New Roman"/>
          <w:b/>
          <w:sz w:val="24"/>
          <w:szCs w:val="24"/>
        </w:rPr>
        <w:t>h</w:t>
      </w:r>
      <w:r w:rsidRPr="00AE3634">
        <w:rPr>
          <w:rFonts w:ascii="Times New Roman" w:hAnsi="Times New Roman"/>
          <w:sz w:val="24"/>
          <w:szCs w:val="24"/>
        </w:rPr>
        <w:t>ands</w:t>
      </w:r>
    </w:p>
    <w:p w14:paraId="54404856" w14:textId="77777777" w:rsidR="001A27D0" w:rsidRPr="00AE3634" w:rsidRDefault="001A27D0" w:rsidP="001A27D0">
      <w:pPr>
        <w:spacing w:after="0"/>
        <w:ind w:firstLine="360"/>
        <w:rPr>
          <w:rFonts w:ascii="Times New Roman" w:hAnsi="Times New Roman"/>
          <w:sz w:val="24"/>
          <w:szCs w:val="24"/>
        </w:rPr>
      </w:pPr>
      <w:r w:rsidRPr="00AE3634">
        <w:rPr>
          <w:rFonts w:ascii="Times New Roman" w:hAnsi="Times New Roman"/>
          <w:sz w:val="24"/>
          <w:szCs w:val="24"/>
        </w:rPr>
        <w:t xml:space="preserve">digging trenches, routing pipes and cables, </w:t>
      </w:r>
      <w:r w:rsidRPr="00AE3634">
        <w:rPr>
          <w:rFonts w:ascii="Times New Roman" w:hAnsi="Times New Roman"/>
          <w:b/>
          <w:sz w:val="24"/>
          <w:szCs w:val="24"/>
        </w:rPr>
        <w:t>h</w:t>
      </w:r>
      <w:r w:rsidRPr="00AE3634">
        <w:rPr>
          <w:rFonts w:ascii="Times New Roman" w:hAnsi="Times New Roman"/>
          <w:sz w:val="24"/>
          <w:szCs w:val="24"/>
        </w:rPr>
        <w:t>ands</w:t>
      </w:r>
    </w:p>
    <w:p w14:paraId="4123FE8F" w14:textId="77777777" w:rsidR="001A27D0" w:rsidRPr="00AE3634" w:rsidRDefault="001A27D0" w:rsidP="001A27D0">
      <w:pPr>
        <w:spacing w:after="0"/>
        <w:ind w:firstLine="360"/>
        <w:rPr>
          <w:rFonts w:ascii="Times New Roman" w:hAnsi="Times New Roman"/>
          <w:sz w:val="24"/>
          <w:szCs w:val="24"/>
        </w:rPr>
      </w:pPr>
      <w:r w:rsidRPr="00AE3634">
        <w:rPr>
          <w:rFonts w:ascii="Times New Roman" w:hAnsi="Times New Roman"/>
          <w:sz w:val="24"/>
          <w:szCs w:val="24"/>
        </w:rPr>
        <w:t>as worn as my father’s cutting sugarcane</w:t>
      </w:r>
    </w:p>
    <w:p w14:paraId="1CE97C55" w14:textId="77777777" w:rsidR="001A27D0" w:rsidRPr="00AE3634" w:rsidRDefault="001A27D0" w:rsidP="001A27D0">
      <w:pPr>
        <w:spacing w:after="0"/>
        <w:ind w:firstLine="360"/>
        <w:rPr>
          <w:rFonts w:ascii="Times New Roman" w:hAnsi="Times New Roman"/>
          <w:sz w:val="24"/>
          <w:szCs w:val="24"/>
        </w:rPr>
      </w:pPr>
      <w:r w:rsidRPr="00AE3634">
        <w:rPr>
          <w:rFonts w:ascii="Times New Roman" w:hAnsi="Times New Roman"/>
          <w:sz w:val="24"/>
          <w:szCs w:val="24"/>
        </w:rPr>
        <w:t>so my brother and I could have books and shoes.</w:t>
      </w:r>
    </w:p>
    <w:p w14:paraId="44538E30" w14:textId="77777777" w:rsidR="001A27D0" w:rsidRPr="00AE3634" w:rsidRDefault="001A27D0" w:rsidP="001A27D0">
      <w:pPr>
        <w:spacing w:after="0"/>
        <w:rPr>
          <w:rFonts w:ascii="Times New Roman" w:hAnsi="Times New Roman"/>
          <w:sz w:val="24"/>
          <w:szCs w:val="24"/>
        </w:rPr>
      </w:pPr>
    </w:p>
    <w:p w14:paraId="5482A1F3" w14:textId="77777777" w:rsidR="001A27D0" w:rsidRPr="00AE3634" w:rsidRDefault="001A27D0" w:rsidP="001A27D0">
      <w:pPr>
        <w:ind w:left="360"/>
        <w:rPr>
          <w:rFonts w:ascii="Times New Roman" w:hAnsi="Times New Roman"/>
          <w:sz w:val="24"/>
          <w:szCs w:val="24"/>
        </w:rPr>
      </w:pPr>
      <w:r w:rsidRPr="00AE3634">
        <w:rPr>
          <w:rFonts w:ascii="Times New Roman" w:hAnsi="Times New Roman"/>
          <w:sz w:val="24"/>
          <w:szCs w:val="24"/>
        </w:rPr>
        <w:t>b) In English, the “cc” spelling before “i, e, or y” is often pronounced [ks] . In pairs, practice pronouncing the following words:  su</w:t>
      </w:r>
      <w:r w:rsidRPr="00AE3634">
        <w:rPr>
          <w:rFonts w:ascii="Times New Roman" w:hAnsi="Times New Roman"/>
          <w:b/>
          <w:sz w:val="24"/>
          <w:szCs w:val="24"/>
        </w:rPr>
        <w:t>cc</w:t>
      </w:r>
      <w:r w:rsidRPr="00AE3634">
        <w:rPr>
          <w:rFonts w:ascii="Times New Roman" w:hAnsi="Times New Roman"/>
          <w:sz w:val="24"/>
          <w:szCs w:val="24"/>
        </w:rPr>
        <w:t>ess (noun); su</w:t>
      </w:r>
      <w:r w:rsidRPr="00AE3634">
        <w:rPr>
          <w:rFonts w:ascii="Times New Roman" w:hAnsi="Times New Roman"/>
          <w:b/>
          <w:sz w:val="24"/>
          <w:szCs w:val="24"/>
        </w:rPr>
        <w:t>cc</w:t>
      </w:r>
      <w:r w:rsidRPr="00AE3634">
        <w:rPr>
          <w:rFonts w:ascii="Times New Roman" w:hAnsi="Times New Roman"/>
          <w:sz w:val="24"/>
          <w:szCs w:val="24"/>
        </w:rPr>
        <w:t>eed (verb); su</w:t>
      </w:r>
      <w:r w:rsidRPr="00AE3634">
        <w:rPr>
          <w:rFonts w:ascii="Times New Roman" w:hAnsi="Times New Roman"/>
          <w:b/>
          <w:sz w:val="24"/>
          <w:szCs w:val="24"/>
        </w:rPr>
        <w:t>cc</w:t>
      </w:r>
      <w:r w:rsidRPr="00AE3634">
        <w:rPr>
          <w:rFonts w:ascii="Times New Roman" w:hAnsi="Times New Roman"/>
          <w:sz w:val="24"/>
          <w:szCs w:val="24"/>
        </w:rPr>
        <w:t>essful (adjective); a</w:t>
      </w:r>
      <w:r w:rsidRPr="00AE3634">
        <w:rPr>
          <w:rFonts w:ascii="Times New Roman" w:hAnsi="Times New Roman"/>
          <w:b/>
          <w:sz w:val="24"/>
          <w:szCs w:val="24"/>
        </w:rPr>
        <w:t>cc</w:t>
      </w:r>
      <w:r w:rsidRPr="00AE3634">
        <w:rPr>
          <w:rFonts w:ascii="Times New Roman" w:hAnsi="Times New Roman"/>
          <w:sz w:val="24"/>
          <w:szCs w:val="24"/>
        </w:rPr>
        <w:t>ess to (noun); a</w:t>
      </w:r>
      <w:r w:rsidRPr="00AE3634">
        <w:rPr>
          <w:rFonts w:ascii="Times New Roman" w:hAnsi="Times New Roman"/>
          <w:b/>
          <w:sz w:val="24"/>
          <w:szCs w:val="24"/>
        </w:rPr>
        <w:t>cc</w:t>
      </w:r>
      <w:r w:rsidRPr="00AE3634">
        <w:rPr>
          <w:rFonts w:ascii="Times New Roman" w:hAnsi="Times New Roman"/>
          <w:sz w:val="24"/>
          <w:szCs w:val="24"/>
        </w:rPr>
        <w:t>essible (adjective); a</w:t>
      </w:r>
      <w:r w:rsidRPr="00AE3634">
        <w:rPr>
          <w:rFonts w:ascii="Times New Roman" w:hAnsi="Times New Roman"/>
          <w:b/>
          <w:sz w:val="24"/>
          <w:szCs w:val="24"/>
        </w:rPr>
        <w:t>cc</w:t>
      </w:r>
      <w:r w:rsidRPr="00AE3634">
        <w:rPr>
          <w:rFonts w:ascii="Times New Roman" w:hAnsi="Times New Roman"/>
          <w:sz w:val="24"/>
          <w:szCs w:val="24"/>
        </w:rPr>
        <w:t>elerate (verb); a</w:t>
      </w:r>
      <w:r w:rsidRPr="00AE3634">
        <w:rPr>
          <w:rFonts w:ascii="Times New Roman" w:hAnsi="Times New Roman"/>
          <w:b/>
          <w:sz w:val="24"/>
          <w:szCs w:val="24"/>
        </w:rPr>
        <w:t>cc</w:t>
      </w:r>
      <w:r w:rsidRPr="00AE3634">
        <w:rPr>
          <w:rFonts w:ascii="Times New Roman" w:hAnsi="Times New Roman"/>
          <w:sz w:val="24"/>
          <w:szCs w:val="24"/>
        </w:rPr>
        <w:t>ident  (noun)</w:t>
      </w:r>
    </w:p>
    <w:p w14:paraId="328BD14D" w14:textId="77777777" w:rsidR="001A27D0" w:rsidRDefault="001A27D0" w:rsidP="001A27D0">
      <w:pPr>
        <w:rPr>
          <w:rFonts w:ascii="Times New Roman" w:hAnsi="Times New Roman"/>
          <w:b/>
          <w:sz w:val="24"/>
          <w:szCs w:val="24"/>
        </w:rPr>
      </w:pPr>
      <w:r w:rsidRPr="007E4AF0">
        <w:rPr>
          <w:rFonts w:ascii="Times New Roman" w:hAnsi="Times New Roman"/>
          <w:b/>
          <w:sz w:val="24"/>
          <w:szCs w:val="24"/>
        </w:rPr>
        <w:t>COLLEGE AND CAREER READINESS</w:t>
      </w:r>
    </w:p>
    <w:p w14:paraId="38E951A3" w14:textId="77777777" w:rsidR="001A27D0" w:rsidRDefault="001A27D0" w:rsidP="001A27D0">
      <w:pPr>
        <w:rPr>
          <w:rFonts w:ascii="Times New Roman" w:hAnsi="Times New Roman"/>
          <w:sz w:val="24"/>
          <w:szCs w:val="24"/>
        </w:rPr>
      </w:pPr>
      <w:r>
        <w:rPr>
          <w:rFonts w:ascii="Times New Roman" w:hAnsi="Times New Roman"/>
          <w:sz w:val="24"/>
          <w:szCs w:val="24"/>
        </w:rPr>
        <w:t xml:space="preserve">Teachers should point out to students that having confidence and showing respect while introducing yourself and meeting other people is a key skill for college and careers. Forming a positive first impression is very important. When introducing the fishbowl, teachers should also indicate that this activity will be used through the Academy because it is excellent practice for the kind of discussion that takes place both in college classes and in professional meetings. </w:t>
      </w:r>
    </w:p>
    <w:p w14:paraId="69EDABCF" w14:textId="77777777" w:rsidR="001A27D0" w:rsidRPr="00C2426D" w:rsidRDefault="001A27D0" w:rsidP="001A27D0">
      <w:pPr>
        <w:rPr>
          <w:rFonts w:ascii="Times New Roman" w:hAnsi="Times New Roman"/>
          <w:sz w:val="24"/>
          <w:szCs w:val="24"/>
        </w:rPr>
      </w:pPr>
      <w:r>
        <w:rPr>
          <w:rFonts w:ascii="Times New Roman" w:hAnsi="Times New Roman"/>
          <w:sz w:val="24"/>
          <w:szCs w:val="24"/>
        </w:rPr>
        <w:t xml:space="preserve">Using inside/outside circles, practice introducing yourselves. </w:t>
      </w:r>
    </w:p>
    <w:p w14:paraId="2E6AD420" w14:textId="77777777" w:rsidR="00435522" w:rsidRDefault="00435522" w:rsidP="0083523E">
      <w:pPr>
        <w:rPr>
          <w:rFonts w:ascii="Times New Roman" w:hAnsi="Times New Roman"/>
          <w:sz w:val="24"/>
          <w:szCs w:val="24"/>
        </w:rPr>
      </w:pPr>
    </w:p>
    <w:p w14:paraId="5DE51CFB" w14:textId="77777777" w:rsidR="001A27D0" w:rsidRDefault="001A27D0" w:rsidP="0083523E">
      <w:pPr>
        <w:rPr>
          <w:rFonts w:ascii="Times New Roman" w:hAnsi="Times New Roman"/>
          <w:sz w:val="24"/>
          <w:szCs w:val="24"/>
        </w:rPr>
      </w:pPr>
    </w:p>
    <w:p w14:paraId="3995C1E5" w14:textId="77777777" w:rsidR="001A27D0" w:rsidRDefault="001A27D0" w:rsidP="0083523E">
      <w:pPr>
        <w:rPr>
          <w:rFonts w:ascii="Times New Roman" w:hAnsi="Times New Roman"/>
          <w:sz w:val="24"/>
          <w:szCs w:val="24"/>
        </w:rPr>
      </w:pPr>
    </w:p>
    <w:p w14:paraId="413C3992" w14:textId="77777777" w:rsidR="001A27D0" w:rsidRDefault="001A27D0" w:rsidP="0083523E">
      <w:pPr>
        <w:rPr>
          <w:rFonts w:ascii="Times New Roman" w:hAnsi="Times New Roman"/>
          <w:sz w:val="24"/>
          <w:szCs w:val="24"/>
        </w:rPr>
      </w:pPr>
    </w:p>
    <w:p w14:paraId="3E79658A" w14:textId="77777777" w:rsidR="001A27D0" w:rsidRDefault="001A27D0" w:rsidP="0083523E">
      <w:pPr>
        <w:rPr>
          <w:rFonts w:ascii="Times New Roman" w:hAnsi="Times New Roman"/>
          <w:sz w:val="24"/>
          <w:szCs w:val="24"/>
        </w:rPr>
      </w:pPr>
    </w:p>
    <w:p w14:paraId="52392E42" w14:textId="77777777" w:rsidR="001A27D0" w:rsidRDefault="001A27D0" w:rsidP="0083523E">
      <w:pPr>
        <w:rPr>
          <w:rFonts w:ascii="Times New Roman" w:hAnsi="Times New Roman"/>
          <w:sz w:val="24"/>
          <w:szCs w:val="24"/>
        </w:rPr>
      </w:pPr>
    </w:p>
    <w:p w14:paraId="76B06C9F" w14:textId="77777777" w:rsidR="001A27D0" w:rsidRDefault="001A27D0" w:rsidP="0083523E">
      <w:pPr>
        <w:rPr>
          <w:rFonts w:ascii="Times New Roman" w:hAnsi="Times New Roman"/>
          <w:sz w:val="24"/>
          <w:szCs w:val="24"/>
        </w:rPr>
      </w:pPr>
    </w:p>
    <w:p w14:paraId="6943F703" w14:textId="77777777" w:rsidR="001A27D0" w:rsidRDefault="001A27D0" w:rsidP="0083523E">
      <w:pPr>
        <w:rPr>
          <w:rFonts w:ascii="Times New Roman" w:hAnsi="Times New Roman"/>
          <w:sz w:val="24"/>
          <w:szCs w:val="24"/>
        </w:rPr>
      </w:pPr>
    </w:p>
    <w:p w14:paraId="12CA4886" w14:textId="77777777" w:rsidR="001A27D0" w:rsidRDefault="001A27D0" w:rsidP="0083523E">
      <w:pPr>
        <w:rPr>
          <w:rFonts w:ascii="Times New Roman" w:hAnsi="Times New Roman"/>
          <w:sz w:val="24"/>
          <w:szCs w:val="24"/>
        </w:rPr>
      </w:pPr>
    </w:p>
    <w:p w14:paraId="0CAB3CC1" w14:textId="77777777" w:rsidR="001A27D0" w:rsidRDefault="001A27D0" w:rsidP="0083523E">
      <w:pPr>
        <w:rPr>
          <w:rFonts w:ascii="Times New Roman" w:hAnsi="Times New Roman"/>
          <w:sz w:val="24"/>
          <w:szCs w:val="24"/>
        </w:rPr>
      </w:pPr>
    </w:p>
    <w:p w14:paraId="629613DA" w14:textId="77777777" w:rsidR="00435522" w:rsidRPr="0083523E" w:rsidRDefault="00435522" w:rsidP="00435522">
      <w:pPr>
        <w:rPr>
          <w:rFonts w:ascii="Times New Roman" w:hAnsi="Times New Roman"/>
          <w:b/>
          <w:sz w:val="28"/>
          <w:szCs w:val="28"/>
        </w:rPr>
      </w:pPr>
      <w:r>
        <w:rPr>
          <w:rFonts w:ascii="Times New Roman" w:hAnsi="Times New Roman"/>
          <w:b/>
          <w:sz w:val="28"/>
          <w:szCs w:val="28"/>
        </w:rPr>
        <w:t>Language Development Class, Week 2, Day 4</w:t>
      </w:r>
    </w:p>
    <w:p w14:paraId="32846CC9" w14:textId="77777777" w:rsidR="00435522" w:rsidRPr="00BE2D7F" w:rsidRDefault="00435522" w:rsidP="00435522">
      <w:pPr>
        <w:rPr>
          <w:rFonts w:ascii="Times New Roman" w:hAnsi="Times New Roman"/>
          <w:b/>
          <w:sz w:val="24"/>
          <w:szCs w:val="24"/>
        </w:rPr>
      </w:pPr>
      <w:r w:rsidRPr="00247C08">
        <w:rPr>
          <w:rFonts w:ascii="Times New Roman" w:hAnsi="Times New Roman"/>
          <w:b/>
          <w:sz w:val="24"/>
          <w:szCs w:val="24"/>
        </w:rPr>
        <w:t xml:space="preserve">Lesson: </w:t>
      </w:r>
      <w:r w:rsidRPr="00247C08">
        <w:rPr>
          <w:rFonts w:ascii="Times New Roman" w:hAnsi="Times New Roman"/>
          <w:sz w:val="24"/>
          <w:szCs w:val="24"/>
        </w:rPr>
        <w:t xml:space="preserve"> </w:t>
      </w:r>
      <w:r>
        <w:rPr>
          <w:rFonts w:ascii="Times New Roman" w:hAnsi="Times New Roman"/>
          <w:sz w:val="24"/>
          <w:szCs w:val="24"/>
        </w:rPr>
        <w:t>If the World Were a Village of 100 People</w:t>
      </w:r>
    </w:p>
    <w:p w14:paraId="1D4E25A7" w14:textId="77777777" w:rsidR="00435522" w:rsidRPr="00247C08" w:rsidRDefault="00435522" w:rsidP="00435522">
      <w:pPr>
        <w:rPr>
          <w:rFonts w:ascii="Times New Roman" w:hAnsi="Times New Roman"/>
          <w:sz w:val="24"/>
          <w:szCs w:val="24"/>
        </w:rPr>
      </w:pPr>
      <w:r w:rsidRPr="00247C08">
        <w:rPr>
          <w:rFonts w:ascii="Times New Roman" w:hAnsi="Times New Roman"/>
          <w:b/>
          <w:sz w:val="24"/>
          <w:szCs w:val="24"/>
        </w:rPr>
        <w:t>Text:</w:t>
      </w:r>
      <w:r w:rsidRPr="00247C08">
        <w:rPr>
          <w:rFonts w:ascii="Times New Roman" w:hAnsi="Times New Roman"/>
          <w:sz w:val="24"/>
          <w:szCs w:val="24"/>
        </w:rPr>
        <w:t xml:space="preserve">  </w:t>
      </w:r>
      <w:r>
        <w:rPr>
          <w:rFonts w:ascii="Times New Roman" w:hAnsi="Times New Roman"/>
          <w:sz w:val="24"/>
          <w:szCs w:val="24"/>
        </w:rPr>
        <w:t>"If the World Were a V</w:t>
      </w:r>
      <w:r w:rsidRPr="004A375B">
        <w:rPr>
          <w:rFonts w:ascii="Times New Roman" w:hAnsi="Times New Roman"/>
          <w:sz w:val="24"/>
          <w:szCs w:val="24"/>
        </w:rPr>
        <w:t>illage of 100 People”</w:t>
      </w:r>
      <w:r>
        <w:rPr>
          <w:rFonts w:ascii="Times New Roman" w:hAnsi="Times New Roman"/>
          <w:sz w:val="24"/>
          <w:szCs w:val="24"/>
        </w:rPr>
        <w:t xml:space="preserve"> by Victor Richards</w:t>
      </w:r>
    </w:p>
    <w:p w14:paraId="5A0727D8" w14:textId="77777777" w:rsidR="00435522" w:rsidRPr="00247C08" w:rsidRDefault="00435522" w:rsidP="00435522">
      <w:pPr>
        <w:rPr>
          <w:rFonts w:ascii="Times New Roman" w:hAnsi="Times New Roman"/>
          <w:sz w:val="24"/>
          <w:szCs w:val="24"/>
        </w:rPr>
      </w:pPr>
      <w:r w:rsidRPr="00247C08">
        <w:rPr>
          <w:rFonts w:ascii="Times New Roman" w:hAnsi="Times New Roman"/>
          <w:b/>
          <w:sz w:val="24"/>
          <w:szCs w:val="24"/>
        </w:rPr>
        <w:t xml:space="preserve">Topic:  </w:t>
      </w:r>
      <w:r>
        <w:rPr>
          <w:rFonts w:ascii="Times New Roman" w:hAnsi="Times New Roman"/>
          <w:sz w:val="24"/>
          <w:szCs w:val="24"/>
        </w:rPr>
        <w:t xml:space="preserve">ELA/Math/SS, Poetry </w:t>
      </w:r>
    </w:p>
    <w:p w14:paraId="5F9081CD" w14:textId="77777777" w:rsidR="00435522" w:rsidRDefault="00435522" w:rsidP="00435522">
      <w:pPr>
        <w:rPr>
          <w:rFonts w:ascii="Times New Roman" w:hAnsi="Times New Roman"/>
          <w:sz w:val="24"/>
          <w:szCs w:val="24"/>
        </w:rPr>
      </w:pPr>
      <w:r w:rsidRPr="00247C08">
        <w:rPr>
          <w:rFonts w:ascii="Times New Roman" w:hAnsi="Times New Roman"/>
          <w:b/>
          <w:sz w:val="24"/>
          <w:szCs w:val="24"/>
        </w:rPr>
        <w:t>Level:</w:t>
      </w:r>
      <w:r w:rsidRPr="00247C08">
        <w:rPr>
          <w:rFonts w:ascii="Times New Roman" w:hAnsi="Times New Roman"/>
          <w:sz w:val="24"/>
          <w:szCs w:val="24"/>
        </w:rPr>
        <w:t xml:space="preserve">  </w:t>
      </w:r>
      <w:r w:rsidRPr="00AE3068">
        <w:rPr>
          <w:rFonts w:ascii="Times New Roman" w:hAnsi="Times New Roman"/>
          <w:sz w:val="24"/>
          <w:szCs w:val="24"/>
        </w:rPr>
        <w:t>Beginner/Intermediate/Advanced</w:t>
      </w:r>
    </w:p>
    <w:p w14:paraId="45D08ABC" w14:textId="77777777" w:rsidR="00435522" w:rsidRDefault="00435522" w:rsidP="00435522">
      <w:pPr>
        <w:spacing w:after="0"/>
        <w:rPr>
          <w:rFonts w:ascii="Times New Roman" w:hAnsi="Times New Roman"/>
          <w:b/>
          <w:sz w:val="24"/>
          <w:szCs w:val="24"/>
        </w:rPr>
      </w:pPr>
      <w:r>
        <w:rPr>
          <w:rFonts w:ascii="Times New Roman" w:hAnsi="Times New Roman"/>
          <w:b/>
          <w:sz w:val="24"/>
          <w:szCs w:val="24"/>
        </w:rPr>
        <w:t>Common Core State Standards:</w:t>
      </w:r>
    </w:p>
    <w:bookmarkStart w:id="9" w:name="CCSS.ELA-Literacy.RL.7.4"/>
    <w:p w14:paraId="6C673266" w14:textId="77777777" w:rsidR="00435522" w:rsidRPr="00DF12EC" w:rsidRDefault="00435522" w:rsidP="00435522">
      <w:pPr>
        <w:spacing w:after="0" w:line="240" w:lineRule="auto"/>
        <w:rPr>
          <w:rFonts w:ascii="Lato Light" w:eastAsia="Times New Roman" w:hAnsi="Lato Light" w:cs="Arial"/>
          <w:color w:val="202020"/>
          <w:sz w:val="25"/>
          <w:szCs w:val="25"/>
        </w:rPr>
      </w:pPr>
      <w:r w:rsidRPr="00DF12EC">
        <w:rPr>
          <w:rFonts w:ascii="Lato Light" w:eastAsia="Times New Roman" w:hAnsi="Lato Light" w:cs="Arial"/>
          <w:color w:val="202020"/>
          <w:sz w:val="25"/>
          <w:szCs w:val="25"/>
        </w:rPr>
        <w:fldChar w:fldCharType="begin"/>
      </w:r>
      <w:r w:rsidRPr="00DF12EC">
        <w:rPr>
          <w:rFonts w:ascii="Lato Light" w:eastAsia="Times New Roman" w:hAnsi="Lato Light" w:cs="Arial"/>
          <w:color w:val="202020"/>
          <w:sz w:val="25"/>
          <w:szCs w:val="25"/>
        </w:rPr>
        <w:instrText xml:space="preserve"> HYPERLINK "http://www.corestandards.org/ELA-Literacy/RL/7/4/" </w:instrText>
      </w:r>
      <w:r w:rsidRPr="00DF12EC">
        <w:rPr>
          <w:rFonts w:ascii="Lato Light" w:eastAsia="Times New Roman" w:hAnsi="Lato Light" w:cs="Arial"/>
          <w:color w:val="202020"/>
          <w:sz w:val="25"/>
          <w:szCs w:val="25"/>
        </w:rPr>
        <w:fldChar w:fldCharType="separate"/>
      </w:r>
      <w:r w:rsidRPr="00DF12EC">
        <w:rPr>
          <w:rFonts w:ascii="Lato Light" w:eastAsia="Times New Roman" w:hAnsi="Lato Light" w:cs="Arial"/>
          <w:color w:val="003A58"/>
          <w:sz w:val="25"/>
          <w:szCs w:val="25"/>
        </w:rPr>
        <w:t>CCSS.ELA-Literacy.RL.7.4</w:t>
      </w:r>
      <w:r w:rsidRPr="00DF12EC">
        <w:rPr>
          <w:rFonts w:ascii="Lato Light" w:eastAsia="Times New Roman" w:hAnsi="Lato Light" w:cs="Arial"/>
          <w:color w:val="202020"/>
          <w:sz w:val="25"/>
          <w:szCs w:val="25"/>
        </w:rPr>
        <w:fldChar w:fldCharType="end"/>
      </w:r>
      <w:bookmarkEnd w:id="9"/>
      <w:r w:rsidRPr="00DF12EC">
        <w:rPr>
          <w:rFonts w:ascii="Lato Light" w:eastAsia="Times New Roman" w:hAnsi="Lato Light" w:cs="Arial"/>
          <w:color w:val="202020"/>
          <w:sz w:val="25"/>
          <w:szCs w:val="25"/>
        </w:rPr>
        <w:br/>
        <w:t>Determine the meaning of words and phrases as they are used in a text, including figurative and connotative meanings; analyze the impact of rhymes and other repetitions of sounds (e.g., alliteration) on a specific verse or stanza of a poem or section of a story or drama.</w:t>
      </w:r>
    </w:p>
    <w:bookmarkStart w:id="10" w:name="CCSS.ELA-Literacy.RL.7.5"/>
    <w:p w14:paraId="4E0566AB" w14:textId="77777777" w:rsidR="00435522" w:rsidRPr="00DF12EC" w:rsidRDefault="00435522" w:rsidP="00435522">
      <w:pPr>
        <w:spacing w:after="0" w:line="240" w:lineRule="auto"/>
        <w:rPr>
          <w:rFonts w:ascii="Lato Light" w:eastAsia="Times New Roman" w:hAnsi="Lato Light" w:cs="Arial"/>
          <w:color w:val="202020"/>
          <w:sz w:val="25"/>
          <w:szCs w:val="25"/>
        </w:rPr>
      </w:pPr>
      <w:r w:rsidRPr="00DF12EC">
        <w:rPr>
          <w:rFonts w:ascii="Lato Light" w:eastAsia="Times New Roman" w:hAnsi="Lato Light" w:cs="Arial"/>
          <w:color w:val="202020"/>
          <w:sz w:val="25"/>
          <w:szCs w:val="25"/>
        </w:rPr>
        <w:fldChar w:fldCharType="begin"/>
      </w:r>
      <w:r w:rsidRPr="00DF12EC">
        <w:rPr>
          <w:rFonts w:ascii="Lato Light" w:eastAsia="Times New Roman" w:hAnsi="Lato Light" w:cs="Arial"/>
          <w:color w:val="202020"/>
          <w:sz w:val="25"/>
          <w:szCs w:val="25"/>
        </w:rPr>
        <w:instrText xml:space="preserve"> HYPERLINK "http://www.corestandards.org/ELA-Literacy/RL/7/5/" </w:instrText>
      </w:r>
      <w:r w:rsidRPr="00DF12EC">
        <w:rPr>
          <w:rFonts w:ascii="Lato Light" w:eastAsia="Times New Roman" w:hAnsi="Lato Light" w:cs="Arial"/>
          <w:color w:val="202020"/>
          <w:sz w:val="25"/>
          <w:szCs w:val="25"/>
        </w:rPr>
        <w:fldChar w:fldCharType="separate"/>
      </w:r>
      <w:r w:rsidRPr="00DF12EC">
        <w:rPr>
          <w:rFonts w:ascii="Lato Light" w:eastAsia="Times New Roman" w:hAnsi="Lato Light" w:cs="Arial"/>
          <w:color w:val="003A58"/>
          <w:sz w:val="25"/>
          <w:szCs w:val="25"/>
        </w:rPr>
        <w:t>CCSS.ELA-Literacy.RL.7.5</w:t>
      </w:r>
      <w:r w:rsidRPr="00DF12EC">
        <w:rPr>
          <w:rFonts w:ascii="Lato Light" w:eastAsia="Times New Roman" w:hAnsi="Lato Light" w:cs="Arial"/>
          <w:color w:val="202020"/>
          <w:sz w:val="25"/>
          <w:szCs w:val="25"/>
        </w:rPr>
        <w:fldChar w:fldCharType="end"/>
      </w:r>
      <w:bookmarkEnd w:id="10"/>
      <w:r w:rsidRPr="00DF12EC">
        <w:rPr>
          <w:rFonts w:ascii="Lato Light" w:eastAsia="Times New Roman" w:hAnsi="Lato Light" w:cs="Arial"/>
          <w:color w:val="202020"/>
          <w:sz w:val="25"/>
          <w:szCs w:val="25"/>
        </w:rPr>
        <w:br/>
        <w:t>Analyze how a drama's or poem's form or structure (e.g., soliloquy, sonnet) contributes to its meaning</w:t>
      </w:r>
    </w:p>
    <w:bookmarkStart w:id="11" w:name="CCSS.ELA-Literacy.RL.7.6"/>
    <w:p w14:paraId="40409273" w14:textId="77777777" w:rsidR="00435522" w:rsidRPr="00DF12EC" w:rsidRDefault="00435522" w:rsidP="00435522">
      <w:pPr>
        <w:spacing w:after="0" w:line="240" w:lineRule="auto"/>
        <w:rPr>
          <w:rFonts w:ascii="Lato Light" w:eastAsia="Times New Roman" w:hAnsi="Lato Light" w:cs="Arial"/>
          <w:color w:val="202020"/>
          <w:sz w:val="25"/>
          <w:szCs w:val="25"/>
        </w:rPr>
      </w:pPr>
      <w:r w:rsidRPr="00DF12EC">
        <w:rPr>
          <w:rFonts w:ascii="Lato Light" w:eastAsia="Times New Roman" w:hAnsi="Lato Light" w:cs="Arial"/>
          <w:color w:val="202020"/>
          <w:sz w:val="25"/>
          <w:szCs w:val="25"/>
        </w:rPr>
        <w:fldChar w:fldCharType="begin"/>
      </w:r>
      <w:r w:rsidRPr="00DF12EC">
        <w:rPr>
          <w:rFonts w:ascii="Lato Light" w:eastAsia="Times New Roman" w:hAnsi="Lato Light" w:cs="Arial"/>
          <w:color w:val="202020"/>
          <w:sz w:val="25"/>
          <w:szCs w:val="25"/>
        </w:rPr>
        <w:instrText xml:space="preserve"> HYPERLINK "http://www.corestandards.org/ELA-Literacy/RL/7/6/" </w:instrText>
      </w:r>
      <w:r w:rsidRPr="00DF12EC">
        <w:rPr>
          <w:rFonts w:ascii="Lato Light" w:eastAsia="Times New Roman" w:hAnsi="Lato Light" w:cs="Arial"/>
          <w:color w:val="202020"/>
          <w:sz w:val="25"/>
          <w:szCs w:val="25"/>
        </w:rPr>
        <w:fldChar w:fldCharType="separate"/>
      </w:r>
      <w:r w:rsidRPr="00DF12EC">
        <w:rPr>
          <w:rFonts w:ascii="Lato Light" w:eastAsia="Times New Roman" w:hAnsi="Lato Light" w:cs="Arial"/>
          <w:color w:val="003A58"/>
          <w:sz w:val="25"/>
          <w:szCs w:val="25"/>
        </w:rPr>
        <w:t>CCSS.ELA-Literacy.RL.7.6</w:t>
      </w:r>
      <w:r w:rsidRPr="00DF12EC">
        <w:rPr>
          <w:rFonts w:ascii="Lato Light" w:eastAsia="Times New Roman" w:hAnsi="Lato Light" w:cs="Arial"/>
          <w:color w:val="202020"/>
          <w:sz w:val="25"/>
          <w:szCs w:val="25"/>
        </w:rPr>
        <w:fldChar w:fldCharType="end"/>
      </w:r>
      <w:bookmarkEnd w:id="11"/>
      <w:r w:rsidRPr="00DF12EC">
        <w:rPr>
          <w:rFonts w:ascii="Lato Light" w:eastAsia="Times New Roman" w:hAnsi="Lato Light" w:cs="Arial"/>
          <w:color w:val="202020"/>
          <w:sz w:val="25"/>
          <w:szCs w:val="25"/>
        </w:rPr>
        <w:br/>
        <w:t>Analyze how an author develops and contrasts the points of view of different characters or narrators in a text.</w:t>
      </w:r>
    </w:p>
    <w:p w14:paraId="083F27F0" w14:textId="77777777" w:rsidR="00435522" w:rsidRPr="00DF12EC" w:rsidRDefault="00435522" w:rsidP="00435522">
      <w:pPr>
        <w:spacing w:before="319" w:after="0" w:line="240" w:lineRule="auto"/>
        <w:outlineLvl w:val="3"/>
        <w:rPr>
          <w:rFonts w:ascii="Lato Bold" w:eastAsia="Times New Roman" w:hAnsi="Lato Bold" w:cs="Arial"/>
          <w:color w:val="202020"/>
          <w:sz w:val="25"/>
          <w:szCs w:val="25"/>
        </w:rPr>
      </w:pPr>
      <w:r w:rsidRPr="00DF12EC">
        <w:rPr>
          <w:rFonts w:ascii="Lato Bold" w:eastAsia="Times New Roman" w:hAnsi="Lato Bold" w:cs="Arial"/>
          <w:color w:val="202020"/>
          <w:sz w:val="25"/>
          <w:szCs w:val="25"/>
        </w:rPr>
        <w:t>Integration of Knowledge and Ideas:</w:t>
      </w:r>
    </w:p>
    <w:bookmarkStart w:id="12" w:name="CCSS.ELA-Literacy.RL.7.7"/>
    <w:p w14:paraId="79EBD3B6" w14:textId="77777777" w:rsidR="00435522" w:rsidRPr="00DF12EC" w:rsidRDefault="00435522" w:rsidP="00435522">
      <w:pPr>
        <w:spacing w:after="0" w:line="240" w:lineRule="auto"/>
        <w:rPr>
          <w:rFonts w:ascii="Lato Light" w:eastAsia="Times New Roman" w:hAnsi="Lato Light" w:cs="Arial"/>
          <w:color w:val="202020"/>
          <w:sz w:val="25"/>
          <w:szCs w:val="25"/>
        </w:rPr>
      </w:pPr>
      <w:r w:rsidRPr="00DF12EC">
        <w:rPr>
          <w:rFonts w:ascii="Lato Light" w:eastAsia="Times New Roman" w:hAnsi="Lato Light" w:cs="Arial"/>
          <w:color w:val="202020"/>
          <w:sz w:val="25"/>
          <w:szCs w:val="25"/>
        </w:rPr>
        <w:fldChar w:fldCharType="begin"/>
      </w:r>
      <w:r w:rsidRPr="00DF12EC">
        <w:rPr>
          <w:rFonts w:ascii="Lato Light" w:eastAsia="Times New Roman" w:hAnsi="Lato Light" w:cs="Arial"/>
          <w:color w:val="202020"/>
          <w:sz w:val="25"/>
          <w:szCs w:val="25"/>
        </w:rPr>
        <w:instrText xml:space="preserve"> HYPERLINK "http://www.corestandards.org/ELA-Literacy/RL/7/7/" </w:instrText>
      </w:r>
      <w:r w:rsidRPr="00DF12EC">
        <w:rPr>
          <w:rFonts w:ascii="Lato Light" w:eastAsia="Times New Roman" w:hAnsi="Lato Light" w:cs="Arial"/>
          <w:color w:val="202020"/>
          <w:sz w:val="25"/>
          <w:szCs w:val="25"/>
        </w:rPr>
        <w:fldChar w:fldCharType="separate"/>
      </w:r>
      <w:r w:rsidRPr="00DF12EC">
        <w:rPr>
          <w:rFonts w:ascii="Lato Light" w:eastAsia="Times New Roman" w:hAnsi="Lato Light" w:cs="Arial"/>
          <w:color w:val="003A58"/>
          <w:sz w:val="25"/>
          <w:szCs w:val="25"/>
        </w:rPr>
        <w:t>CCSS.ELA-Literacy.RL.7.7</w:t>
      </w:r>
      <w:r w:rsidRPr="00DF12EC">
        <w:rPr>
          <w:rFonts w:ascii="Lato Light" w:eastAsia="Times New Roman" w:hAnsi="Lato Light" w:cs="Arial"/>
          <w:color w:val="202020"/>
          <w:sz w:val="25"/>
          <w:szCs w:val="25"/>
        </w:rPr>
        <w:fldChar w:fldCharType="end"/>
      </w:r>
      <w:bookmarkEnd w:id="12"/>
      <w:r w:rsidRPr="00DF12EC">
        <w:rPr>
          <w:rFonts w:ascii="Lato Light" w:eastAsia="Times New Roman" w:hAnsi="Lato Light" w:cs="Arial"/>
          <w:color w:val="202020"/>
          <w:sz w:val="25"/>
          <w:szCs w:val="25"/>
        </w:rPr>
        <w:br/>
        <w:t>Compare and contrast a written story, drama, or poem to its audio, filmed, staged, or multimedia version, analyzing the effects of techniques unique to each medium (e.g., lighting, sound, color, or camera focus and angles in a film).</w:t>
      </w:r>
    </w:p>
    <w:p w14:paraId="6725EFCA" w14:textId="77777777" w:rsidR="00435522" w:rsidRPr="00DF12EC" w:rsidRDefault="00435522" w:rsidP="00435522">
      <w:pPr>
        <w:spacing w:before="319" w:after="0" w:line="240" w:lineRule="auto"/>
        <w:outlineLvl w:val="3"/>
        <w:rPr>
          <w:rFonts w:ascii="Lato Bold" w:eastAsia="Times New Roman" w:hAnsi="Lato Bold" w:cs="Arial"/>
          <w:color w:val="202020"/>
          <w:sz w:val="25"/>
          <w:szCs w:val="25"/>
        </w:rPr>
      </w:pPr>
      <w:r w:rsidRPr="00DF12EC">
        <w:rPr>
          <w:rFonts w:ascii="Lato Bold" w:eastAsia="Times New Roman" w:hAnsi="Lato Bold" w:cs="Arial"/>
          <w:color w:val="202020"/>
          <w:sz w:val="25"/>
          <w:szCs w:val="25"/>
        </w:rPr>
        <w:t>Range of Reading and Level of Text Complexity:</w:t>
      </w:r>
    </w:p>
    <w:bookmarkStart w:id="13" w:name="CCSS.ELA-Literacy.RL.7.10"/>
    <w:p w14:paraId="356D1032" w14:textId="77777777" w:rsidR="00435522" w:rsidRPr="00DF12EC" w:rsidRDefault="00435522" w:rsidP="00435522">
      <w:pPr>
        <w:spacing w:after="0" w:line="240" w:lineRule="auto"/>
        <w:rPr>
          <w:rFonts w:ascii="Lato Light" w:eastAsia="Times New Roman" w:hAnsi="Lato Light" w:cs="Arial"/>
          <w:color w:val="202020"/>
          <w:sz w:val="25"/>
          <w:szCs w:val="25"/>
        </w:rPr>
      </w:pPr>
      <w:r w:rsidRPr="00DF12EC">
        <w:rPr>
          <w:rFonts w:ascii="Lato Light" w:eastAsia="Times New Roman" w:hAnsi="Lato Light" w:cs="Arial"/>
          <w:color w:val="202020"/>
          <w:sz w:val="25"/>
          <w:szCs w:val="25"/>
        </w:rPr>
        <w:fldChar w:fldCharType="begin"/>
      </w:r>
      <w:r w:rsidRPr="00DF12EC">
        <w:rPr>
          <w:rFonts w:ascii="Lato Light" w:eastAsia="Times New Roman" w:hAnsi="Lato Light" w:cs="Arial"/>
          <w:color w:val="202020"/>
          <w:sz w:val="25"/>
          <w:szCs w:val="25"/>
        </w:rPr>
        <w:instrText xml:space="preserve"> HYPERLINK "http://www.corestandards.org/ELA-Literacy/RL/7/10/" </w:instrText>
      </w:r>
      <w:r w:rsidRPr="00DF12EC">
        <w:rPr>
          <w:rFonts w:ascii="Lato Light" w:eastAsia="Times New Roman" w:hAnsi="Lato Light" w:cs="Arial"/>
          <w:color w:val="202020"/>
          <w:sz w:val="25"/>
          <w:szCs w:val="25"/>
        </w:rPr>
        <w:fldChar w:fldCharType="separate"/>
      </w:r>
      <w:r w:rsidRPr="00DF12EC">
        <w:rPr>
          <w:rFonts w:ascii="Lato Light" w:eastAsia="Times New Roman" w:hAnsi="Lato Light" w:cs="Arial"/>
          <w:color w:val="003A58"/>
          <w:sz w:val="25"/>
          <w:szCs w:val="25"/>
        </w:rPr>
        <w:t>CCSS.ELA-Literacy.RL.7.10</w:t>
      </w:r>
      <w:r w:rsidRPr="00DF12EC">
        <w:rPr>
          <w:rFonts w:ascii="Lato Light" w:eastAsia="Times New Roman" w:hAnsi="Lato Light" w:cs="Arial"/>
          <w:color w:val="202020"/>
          <w:sz w:val="25"/>
          <w:szCs w:val="25"/>
        </w:rPr>
        <w:fldChar w:fldCharType="end"/>
      </w:r>
      <w:bookmarkEnd w:id="13"/>
      <w:r w:rsidRPr="00DF12EC">
        <w:rPr>
          <w:rFonts w:ascii="Lato Light" w:eastAsia="Times New Roman" w:hAnsi="Lato Light" w:cs="Arial"/>
          <w:color w:val="202020"/>
          <w:sz w:val="25"/>
          <w:szCs w:val="25"/>
        </w:rPr>
        <w:br/>
        <w:t>By the end of the year, read and comprehend literature, including stories, dramas, and poems, in the grades 6-8 text complexity band proficiently, with scaffolding as needed at the high end of the range</w:t>
      </w:r>
    </w:p>
    <w:p w14:paraId="341312A6" w14:textId="77777777" w:rsidR="00435522" w:rsidRDefault="00435522" w:rsidP="00435522">
      <w:pPr>
        <w:rPr>
          <w:rFonts w:ascii="Times New Roman" w:hAnsi="Times New Roman"/>
          <w:b/>
          <w:sz w:val="24"/>
          <w:szCs w:val="24"/>
        </w:rPr>
      </w:pPr>
    </w:p>
    <w:p w14:paraId="5ABF44E4" w14:textId="77777777" w:rsidR="00435522" w:rsidRDefault="00435522" w:rsidP="00435522">
      <w:pPr>
        <w:rPr>
          <w:rFonts w:ascii="Times New Roman" w:hAnsi="Times New Roman"/>
          <w:b/>
          <w:sz w:val="24"/>
          <w:szCs w:val="24"/>
        </w:rPr>
      </w:pPr>
      <w:r>
        <w:rPr>
          <w:rFonts w:ascii="Times New Roman" w:hAnsi="Times New Roman"/>
          <w:b/>
          <w:sz w:val="24"/>
          <w:szCs w:val="24"/>
        </w:rPr>
        <w:t>WIDA Standards:</w:t>
      </w:r>
    </w:p>
    <w:p w14:paraId="76C2CFD1" w14:textId="77777777" w:rsidR="00435522" w:rsidRDefault="00435522" w:rsidP="00435522">
      <w:pPr>
        <w:spacing w:after="0"/>
        <w:rPr>
          <w:rFonts w:ascii="Times New Roman" w:hAnsi="Times New Roman"/>
          <w:sz w:val="24"/>
          <w:szCs w:val="24"/>
        </w:rPr>
      </w:pPr>
      <w:r>
        <w:rPr>
          <w:rFonts w:ascii="Times New Roman" w:hAnsi="Times New Roman"/>
          <w:sz w:val="24"/>
          <w:szCs w:val="24"/>
        </w:rPr>
        <w:t>Standard 1-</w:t>
      </w:r>
      <w:r w:rsidRPr="009C437D">
        <w:rPr>
          <w:rFonts w:ascii="Times New Roman" w:hAnsi="Times New Roman"/>
          <w:sz w:val="24"/>
          <w:szCs w:val="24"/>
        </w:rPr>
        <w:t xml:space="preserve"> </w:t>
      </w:r>
      <w:r>
        <w:rPr>
          <w:rFonts w:ascii="Times New Roman" w:hAnsi="Times New Roman"/>
          <w:sz w:val="24"/>
          <w:szCs w:val="24"/>
        </w:rPr>
        <w:t>English language learners communicate for social and i</w:t>
      </w:r>
      <w:r w:rsidRPr="009C437D">
        <w:rPr>
          <w:rFonts w:ascii="Times New Roman" w:hAnsi="Times New Roman"/>
          <w:sz w:val="24"/>
          <w:szCs w:val="24"/>
        </w:rPr>
        <w:t xml:space="preserve">nstructional </w:t>
      </w:r>
      <w:r>
        <w:rPr>
          <w:rFonts w:ascii="Times New Roman" w:hAnsi="Times New Roman"/>
          <w:sz w:val="24"/>
          <w:szCs w:val="24"/>
        </w:rPr>
        <w:t>purposes within the school setting.</w:t>
      </w:r>
    </w:p>
    <w:p w14:paraId="2AAB81D5" w14:textId="77777777" w:rsidR="00435522" w:rsidRPr="009C437D" w:rsidRDefault="00435522" w:rsidP="00435522">
      <w:pPr>
        <w:spacing w:after="0"/>
        <w:rPr>
          <w:rFonts w:ascii="Times New Roman" w:hAnsi="Times New Roman"/>
          <w:sz w:val="24"/>
          <w:szCs w:val="24"/>
        </w:rPr>
      </w:pPr>
    </w:p>
    <w:p w14:paraId="10A09A6E" w14:textId="77777777" w:rsidR="00435522" w:rsidRDefault="00435522" w:rsidP="00435522">
      <w:pPr>
        <w:spacing w:after="0"/>
        <w:rPr>
          <w:rFonts w:ascii="Times New Roman" w:hAnsi="Times New Roman"/>
          <w:sz w:val="24"/>
          <w:szCs w:val="24"/>
        </w:rPr>
      </w:pPr>
      <w:r>
        <w:rPr>
          <w:rFonts w:ascii="Times New Roman" w:hAnsi="Times New Roman"/>
          <w:sz w:val="24"/>
          <w:szCs w:val="24"/>
        </w:rPr>
        <w:t>Standard 2-</w:t>
      </w:r>
      <w:r w:rsidRPr="006E78CF">
        <w:rPr>
          <w:rFonts w:ascii="Times New Roman" w:hAnsi="Times New Roman"/>
          <w:sz w:val="24"/>
          <w:szCs w:val="24"/>
        </w:rPr>
        <w:t xml:space="preserve"> </w:t>
      </w:r>
      <w:r>
        <w:rPr>
          <w:rFonts w:ascii="Times New Roman" w:hAnsi="Times New Roman"/>
          <w:sz w:val="24"/>
          <w:szCs w:val="24"/>
        </w:rPr>
        <w:t>English language learners communicate information, ideas, and concepts necessary for academic success in the content area of English Language Arts.</w:t>
      </w:r>
    </w:p>
    <w:p w14:paraId="7C511D76" w14:textId="77777777" w:rsidR="00435522" w:rsidRDefault="00435522" w:rsidP="00435522">
      <w:pPr>
        <w:spacing w:after="0"/>
        <w:rPr>
          <w:rFonts w:ascii="Times New Roman" w:hAnsi="Times New Roman"/>
          <w:sz w:val="24"/>
          <w:szCs w:val="24"/>
        </w:rPr>
      </w:pPr>
    </w:p>
    <w:p w14:paraId="4EE43E37" w14:textId="77777777" w:rsidR="00435522" w:rsidRPr="009C437D" w:rsidRDefault="00435522" w:rsidP="00435522">
      <w:pPr>
        <w:spacing w:after="0"/>
        <w:rPr>
          <w:rFonts w:ascii="Times New Roman" w:hAnsi="Times New Roman"/>
          <w:sz w:val="24"/>
          <w:szCs w:val="24"/>
        </w:rPr>
      </w:pPr>
      <w:r>
        <w:rPr>
          <w:rFonts w:ascii="Times New Roman" w:hAnsi="Times New Roman"/>
          <w:sz w:val="24"/>
          <w:szCs w:val="24"/>
        </w:rPr>
        <w:lastRenderedPageBreak/>
        <w:t>Standard 3-</w:t>
      </w:r>
      <w:r w:rsidRPr="006E78CF">
        <w:rPr>
          <w:rFonts w:ascii="Times New Roman" w:hAnsi="Times New Roman"/>
          <w:sz w:val="24"/>
          <w:szCs w:val="24"/>
        </w:rPr>
        <w:t xml:space="preserve"> </w:t>
      </w:r>
      <w:r>
        <w:rPr>
          <w:rFonts w:ascii="Times New Roman" w:hAnsi="Times New Roman"/>
          <w:sz w:val="24"/>
          <w:szCs w:val="24"/>
        </w:rPr>
        <w:t>English language learners communicate information, ideas, and concepts necessary for academic success in the content area of Mathematics.</w:t>
      </w:r>
    </w:p>
    <w:p w14:paraId="253391AF" w14:textId="77777777" w:rsidR="00435522" w:rsidRDefault="00435522" w:rsidP="00435522">
      <w:pPr>
        <w:spacing w:after="0"/>
        <w:rPr>
          <w:rFonts w:ascii="Times New Roman" w:hAnsi="Times New Roman"/>
          <w:sz w:val="24"/>
          <w:szCs w:val="24"/>
        </w:rPr>
      </w:pPr>
    </w:p>
    <w:p w14:paraId="4668A7E9" w14:textId="77777777" w:rsidR="00435522" w:rsidRDefault="00435522" w:rsidP="00435522">
      <w:pPr>
        <w:spacing w:after="0"/>
        <w:rPr>
          <w:rFonts w:ascii="Times New Roman" w:hAnsi="Times New Roman"/>
          <w:sz w:val="24"/>
          <w:szCs w:val="24"/>
        </w:rPr>
      </w:pPr>
      <w:r>
        <w:rPr>
          <w:rFonts w:ascii="Times New Roman" w:hAnsi="Times New Roman"/>
          <w:sz w:val="24"/>
          <w:szCs w:val="24"/>
        </w:rPr>
        <w:t>Standard 5-</w:t>
      </w:r>
      <w:r w:rsidRPr="006E78CF">
        <w:rPr>
          <w:rFonts w:ascii="Times New Roman" w:hAnsi="Times New Roman"/>
          <w:sz w:val="24"/>
          <w:szCs w:val="24"/>
        </w:rPr>
        <w:t xml:space="preserve"> </w:t>
      </w:r>
      <w:r>
        <w:rPr>
          <w:rFonts w:ascii="Times New Roman" w:hAnsi="Times New Roman"/>
          <w:sz w:val="24"/>
          <w:szCs w:val="24"/>
        </w:rPr>
        <w:t>English language learners communicate information, ideas, and concepts necessary for academic success in the content area of Social Studies</w:t>
      </w:r>
    </w:p>
    <w:p w14:paraId="37FE7E78" w14:textId="77777777" w:rsidR="00435522" w:rsidRDefault="00435522" w:rsidP="00435522">
      <w:pPr>
        <w:rPr>
          <w:rFonts w:ascii="Times New Roman" w:hAnsi="Times New Roman"/>
          <w:b/>
          <w:sz w:val="24"/>
          <w:szCs w:val="24"/>
        </w:rPr>
      </w:pPr>
    </w:p>
    <w:p w14:paraId="39469FDB" w14:textId="77777777" w:rsidR="00435522" w:rsidRDefault="00435522" w:rsidP="00435522">
      <w:pPr>
        <w:spacing w:after="0"/>
        <w:rPr>
          <w:rFonts w:ascii="Times New Roman" w:hAnsi="Times New Roman"/>
          <w:b/>
          <w:sz w:val="24"/>
          <w:szCs w:val="24"/>
        </w:rPr>
      </w:pPr>
      <w:r w:rsidRPr="00247C08">
        <w:rPr>
          <w:rFonts w:ascii="Times New Roman" w:hAnsi="Times New Roman"/>
          <w:b/>
          <w:sz w:val="24"/>
          <w:szCs w:val="24"/>
        </w:rPr>
        <w:t>Content Objectives:</w:t>
      </w:r>
    </w:p>
    <w:p w14:paraId="656F5B5D" w14:textId="77777777" w:rsidR="00435522" w:rsidRDefault="00435522" w:rsidP="00435522">
      <w:pPr>
        <w:spacing w:after="0"/>
        <w:rPr>
          <w:rFonts w:ascii="Times New Roman" w:hAnsi="Times New Roman"/>
          <w:b/>
          <w:sz w:val="24"/>
          <w:szCs w:val="24"/>
        </w:rPr>
      </w:pPr>
      <w:r>
        <w:rPr>
          <w:rFonts w:ascii="Times New Roman" w:hAnsi="Times New Roman"/>
          <w:b/>
          <w:sz w:val="24"/>
          <w:szCs w:val="24"/>
        </w:rPr>
        <w:t>SWBAT</w:t>
      </w:r>
    </w:p>
    <w:p w14:paraId="7C10F192" w14:textId="77777777" w:rsidR="00435522" w:rsidRPr="004013E5" w:rsidRDefault="00435522" w:rsidP="00735FFF">
      <w:pPr>
        <w:pStyle w:val="ListParagraph"/>
        <w:numPr>
          <w:ilvl w:val="0"/>
          <w:numId w:val="22"/>
        </w:numPr>
        <w:spacing w:after="0"/>
        <w:rPr>
          <w:rFonts w:ascii="Times New Roman" w:hAnsi="Times New Roman"/>
          <w:sz w:val="24"/>
          <w:szCs w:val="24"/>
        </w:rPr>
      </w:pPr>
      <w:r w:rsidRPr="004013E5">
        <w:rPr>
          <w:rFonts w:ascii="Times New Roman" w:hAnsi="Times New Roman"/>
          <w:sz w:val="24"/>
          <w:szCs w:val="24"/>
        </w:rPr>
        <w:t xml:space="preserve">Recognize the concept that the world is a large place and many people in the world live lives much different from our own. </w:t>
      </w:r>
    </w:p>
    <w:p w14:paraId="311078BC" w14:textId="77777777" w:rsidR="00435522" w:rsidRPr="004129CD" w:rsidRDefault="00435522" w:rsidP="00735FFF">
      <w:pPr>
        <w:pStyle w:val="ListParagraph"/>
        <w:numPr>
          <w:ilvl w:val="0"/>
          <w:numId w:val="22"/>
        </w:numPr>
        <w:spacing w:after="0"/>
        <w:rPr>
          <w:rFonts w:ascii="Times New Roman" w:hAnsi="Times New Roman"/>
          <w:sz w:val="24"/>
          <w:szCs w:val="24"/>
        </w:rPr>
      </w:pPr>
      <w:r>
        <w:rPr>
          <w:rFonts w:ascii="Times New Roman" w:hAnsi="Times New Roman"/>
          <w:sz w:val="24"/>
          <w:szCs w:val="24"/>
        </w:rPr>
        <w:t xml:space="preserve">Demonstrate an </w:t>
      </w:r>
      <w:r w:rsidRPr="004013E5">
        <w:rPr>
          <w:rFonts w:ascii="Times New Roman" w:hAnsi="Times New Roman"/>
          <w:sz w:val="24"/>
          <w:szCs w:val="24"/>
        </w:rPr>
        <w:t>understand</w:t>
      </w:r>
      <w:r>
        <w:rPr>
          <w:rFonts w:ascii="Times New Roman" w:hAnsi="Times New Roman"/>
          <w:sz w:val="24"/>
          <w:szCs w:val="24"/>
        </w:rPr>
        <w:t>ing of</w:t>
      </w:r>
      <w:r w:rsidRPr="004013E5">
        <w:rPr>
          <w:rFonts w:ascii="Times New Roman" w:hAnsi="Times New Roman"/>
          <w:sz w:val="24"/>
          <w:szCs w:val="24"/>
        </w:rPr>
        <w:t xml:space="preserve"> how statistics can be used to help us understand the</w:t>
      </w:r>
      <w:r>
        <w:rPr>
          <w:rFonts w:ascii="Times New Roman" w:hAnsi="Times New Roman"/>
          <w:sz w:val="24"/>
          <w:szCs w:val="24"/>
        </w:rPr>
        <w:t xml:space="preserve"> world and its people and to </w:t>
      </w:r>
      <w:r w:rsidRPr="004129CD">
        <w:rPr>
          <w:rFonts w:ascii="Times New Roman" w:hAnsi="Times New Roman"/>
          <w:sz w:val="24"/>
          <w:szCs w:val="24"/>
        </w:rPr>
        <w:t>reflect on their values, their neighborly and global relationships and ways of life.</w:t>
      </w:r>
    </w:p>
    <w:p w14:paraId="5FF4802A" w14:textId="77777777" w:rsidR="00435522" w:rsidRDefault="00435522" w:rsidP="00735FFF">
      <w:pPr>
        <w:pStyle w:val="ListParagraph"/>
        <w:numPr>
          <w:ilvl w:val="0"/>
          <w:numId w:val="22"/>
        </w:numPr>
        <w:spacing w:after="0"/>
        <w:rPr>
          <w:rFonts w:ascii="Times New Roman" w:hAnsi="Times New Roman"/>
          <w:sz w:val="24"/>
          <w:szCs w:val="24"/>
        </w:rPr>
      </w:pPr>
      <w:r>
        <w:rPr>
          <w:rFonts w:ascii="Times New Roman" w:hAnsi="Times New Roman"/>
          <w:sz w:val="24"/>
          <w:szCs w:val="24"/>
        </w:rPr>
        <w:t>C</w:t>
      </w:r>
      <w:r w:rsidRPr="004013E5">
        <w:rPr>
          <w:rFonts w:ascii="Times New Roman" w:hAnsi="Times New Roman"/>
          <w:sz w:val="24"/>
          <w:szCs w:val="24"/>
        </w:rPr>
        <w:t>reate illustrations or graphs of statistics found in t</w:t>
      </w:r>
      <w:r>
        <w:rPr>
          <w:rFonts w:ascii="Times New Roman" w:hAnsi="Times New Roman"/>
          <w:sz w:val="24"/>
          <w:szCs w:val="24"/>
        </w:rPr>
        <w:t>he poem, “</w:t>
      </w:r>
      <w:r w:rsidRPr="004013E5">
        <w:rPr>
          <w:rFonts w:ascii="Times New Roman" w:hAnsi="Times New Roman"/>
          <w:sz w:val="24"/>
          <w:szCs w:val="24"/>
        </w:rPr>
        <w:t>If the World We</w:t>
      </w:r>
      <w:r>
        <w:rPr>
          <w:rFonts w:ascii="Times New Roman" w:hAnsi="Times New Roman"/>
          <w:sz w:val="24"/>
          <w:szCs w:val="24"/>
        </w:rPr>
        <w:t>re a Village of 100 People”.</w:t>
      </w:r>
    </w:p>
    <w:p w14:paraId="41E5AA1E" w14:textId="77777777" w:rsidR="00435522" w:rsidRDefault="00435522" w:rsidP="00735FFF">
      <w:pPr>
        <w:pStyle w:val="ListParagraph"/>
        <w:numPr>
          <w:ilvl w:val="0"/>
          <w:numId w:val="22"/>
        </w:numPr>
        <w:spacing w:after="0"/>
        <w:rPr>
          <w:rFonts w:ascii="Times New Roman" w:hAnsi="Times New Roman"/>
          <w:sz w:val="24"/>
          <w:szCs w:val="24"/>
        </w:rPr>
      </w:pPr>
      <w:r>
        <w:rPr>
          <w:rFonts w:ascii="Times New Roman" w:hAnsi="Times New Roman"/>
          <w:sz w:val="24"/>
          <w:szCs w:val="24"/>
        </w:rPr>
        <w:t>E</w:t>
      </w:r>
      <w:r w:rsidRPr="00AE2328">
        <w:rPr>
          <w:rFonts w:ascii="Times New Roman" w:hAnsi="Times New Roman"/>
          <w:sz w:val="24"/>
          <w:szCs w:val="24"/>
        </w:rPr>
        <w:t>xamine their own perceptions of the world's people, and compare those perceptio</w:t>
      </w:r>
      <w:r>
        <w:rPr>
          <w:rFonts w:ascii="Times New Roman" w:hAnsi="Times New Roman"/>
          <w:sz w:val="24"/>
          <w:szCs w:val="24"/>
        </w:rPr>
        <w:t>ns to real demographic data.</w:t>
      </w:r>
    </w:p>
    <w:p w14:paraId="22BC1917" w14:textId="77777777" w:rsidR="00435522" w:rsidRPr="004013E5" w:rsidRDefault="00435522" w:rsidP="00435522">
      <w:pPr>
        <w:pStyle w:val="ListParagraph"/>
        <w:spacing w:after="0"/>
        <w:rPr>
          <w:rFonts w:ascii="Times New Roman" w:hAnsi="Times New Roman"/>
          <w:sz w:val="24"/>
          <w:szCs w:val="24"/>
        </w:rPr>
      </w:pPr>
    </w:p>
    <w:p w14:paraId="251B592E" w14:textId="77777777" w:rsidR="00435522" w:rsidRDefault="00435522" w:rsidP="00435522">
      <w:pPr>
        <w:spacing w:after="0"/>
        <w:ind w:left="360"/>
        <w:rPr>
          <w:rFonts w:ascii="Times New Roman" w:hAnsi="Times New Roman"/>
          <w:b/>
          <w:sz w:val="24"/>
          <w:szCs w:val="24"/>
        </w:rPr>
      </w:pPr>
      <w:r w:rsidRPr="004013E5">
        <w:rPr>
          <w:rFonts w:ascii="Times New Roman" w:hAnsi="Times New Roman"/>
          <w:b/>
          <w:sz w:val="24"/>
          <w:szCs w:val="24"/>
        </w:rPr>
        <w:t>Language Objectives:</w:t>
      </w:r>
    </w:p>
    <w:p w14:paraId="2538FAAD" w14:textId="77777777" w:rsidR="00435522" w:rsidRDefault="00435522" w:rsidP="00435522">
      <w:pPr>
        <w:spacing w:after="0"/>
        <w:ind w:left="360"/>
        <w:rPr>
          <w:rFonts w:ascii="Times New Roman" w:hAnsi="Times New Roman"/>
          <w:b/>
          <w:sz w:val="24"/>
          <w:szCs w:val="24"/>
        </w:rPr>
      </w:pPr>
      <w:r>
        <w:rPr>
          <w:rFonts w:ascii="Times New Roman" w:hAnsi="Times New Roman"/>
          <w:b/>
          <w:sz w:val="24"/>
          <w:szCs w:val="24"/>
        </w:rPr>
        <w:t>SWBAT</w:t>
      </w:r>
    </w:p>
    <w:p w14:paraId="15F584D5" w14:textId="77777777" w:rsidR="00435522" w:rsidRPr="00176C4D" w:rsidRDefault="00435522" w:rsidP="00735FFF">
      <w:pPr>
        <w:pStyle w:val="ListParagraph"/>
        <w:numPr>
          <w:ilvl w:val="0"/>
          <w:numId w:val="23"/>
        </w:numPr>
        <w:spacing w:after="0"/>
        <w:rPr>
          <w:rFonts w:ascii="Times New Roman" w:hAnsi="Times New Roman"/>
          <w:b/>
          <w:sz w:val="24"/>
          <w:szCs w:val="24"/>
        </w:rPr>
      </w:pPr>
      <w:r w:rsidRPr="00176C4D">
        <w:rPr>
          <w:rFonts w:ascii="Times New Roman" w:eastAsia="Times New Roman" w:hAnsi="Times New Roman"/>
          <w:bCs/>
          <w:sz w:val="24"/>
          <w:szCs w:val="24"/>
        </w:rPr>
        <w:t>Describe how culture and experience influence people's perceptions of places and regions</w:t>
      </w:r>
    </w:p>
    <w:p w14:paraId="06F5ABE2" w14:textId="77777777" w:rsidR="00435522" w:rsidRPr="00176C4D" w:rsidRDefault="00435522" w:rsidP="00735FFF">
      <w:pPr>
        <w:pStyle w:val="ListParagraph"/>
        <w:numPr>
          <w:ilvl w:val="0"/>
          <w:numId w:val="23"/>
        </w:numPr>
        <w:spacing w:after="0"/>
        <w:rPr>
          <w:rFonts w:ascii="Times New Roman" w:hAnsi="Times New Roman"/>
          <w:b/>
          <w:sz w:val="24"/>
          <w:szCs w:val="24"/>
        </w:rPr>
      </w:pPr>
      <w:r w:rsidRPr="00176C4D">
        <w:rPr>
          <w:rFonts w:ascii="Times New Roman" w:eastAsia="Times New Roman" w:hAnsi="Times New Roman"/>
          <w:bCs/>
          <w:sz w:val="24"/>
          <w:szCs w:val="24"/>
        </w:rPr>
        <w:t>Identify the characteristics, distribution, and migration of human populations on Earth's surface</w:t>
      </w:r>
    </w:p>
    <w:p w14:paraId="19CFC20A" w14:textId="77777777" w:rsidR="00435522" w:rsidRPr="004013E5" w:rsidRDefault="00435522" w:rsidP="00435522">
      <w:pPr>
        <w:spacing w:after="0"/>
        <w:ind w:left="360"/>
        <w:rPr>
          <w:rFonts w:ascii="Times New Roman" w:hAnsi="Times New Roman"/>
          <w:b/>
          <w:sz w:val="24"/>
          <w:szCs w:val="24"/>
        </w:rPr>
      </w:pPr>
    </w:p>
    <w:p w14:paraId="5253B14E" w14:textId="77777777" w:rsidR="00435522" w:rsidRDefault="00435522" w:rsidP="00435522">
      <w:pPr>
        <w:spacing w:after="0"/>
        <w:rPr>
          <w:rFonts w:ascii="Times New Roman" w:hAnsi="Times New Roman"/>
          <w:b/>
          <w:sz w:val="24"/>
          <w:szCs w:val="24"/>
        </w:rPr>
      </w:pPr>
      <w:r w:rsidRPr="00247C08">
        <w:rPr>
          <w:rFonts w:ascii="Times New Roman" w:hAnsi="Times New Roman"/>
          <w:b/>
          <w:sz w:val="24"/>
          <w:szCs w:val="24"/>
        </w:rPr>
        <w:t xml:space="preserve">Habits of Mind Objective: </w:t>
      </w:r>
    </w:p>
    <w:p w14:paraId="6FC5D599" w14:textId="77777777" w:rsidR="00435522" w:rsidRDefault="00435522" w:rsidP="00435522">
      <w:pPr>
        <w:spacing w:after="0"/>
        <w:rPr>
          <w:rFonts w:ascii="Times New Roman" w:hAnsi="Times New Roman"/>
          <w:b/>
          <w:sz w:val="24"/>
          <w:szCs w:val="24"/>
        </w:rPr>
      </w:pPr>
      <w:r>
        <w:rPr>
          <w:rFonts w:ascii="Times New Roman" w:hAnsi="Times New Roman"/>
          <w:b/>
          <w:sz w:val="24"/>
          <w:szCs w:val="24"/>
        </w:rPr>
        <w:t>SWBAT</w:t>
      </w:r>
    </w:p>
    <w:p w14:paraId="13A04DBD" w14:textId="77777777" w:rsidR="00435522" w:rsidRPr="00ED4766" w:rsidRDefault="00435522" w:rsidP="00735FFF">
      <w:pPr>
        <w:pStyle w:val="ListParagraph"/>
        <w:numPr>
          <w:ilvl w:val="0"/>
          <w:numId w:val="21"/>
        </w:numPr>
        <w:spacing w:after="0"/>
        <w:rPr>
          <w:rFonts w:ascii="Times New Roman" w:hAnsi="Times New Roman"/>
          <w:b/>
          <w:sz w:val="24"/>
          <w:szCs w:val="24"/>
        </w:rPr>
      </w:pPr>
      <w:r>
        <w:rPr>
          <w:rFonts w:ascii="Times New Roman" w:hAnsi="Times New Roman"/>
          <w:sz w:val="24"/>
          <w:szCs w:val="24"/>
        </w:rPr>
        <w:t>Demonstrate an understanding of the concept of empathy as it relates to</w:t>
      </w:r>
      <w:r w:rsidRPr="006748AC">
        <w:rPr>
          <w:rFonts w:ascii="Times New Roman" w:hAnsi="Times New Roman"/>
          <w:sz w:val="24"/>
          <w:szCs w:val="24"/>
        </w:rPr>
        <w:t xml:space="preserve"> another perso</w:t>
      </w:r>
      <w:r>
        <w:rPr>
          <w:rFonts w:ascii="Times New Roman" w:hAnsi="Times New Roman"/>
          <w:sz w:val="24"/>
          <w:szCs w:val="24"/>
        </w:rPr>
        <w:t xml:space="preserve">n's experiences and emotions by </w:t>
      </w:r>
      <w:r w:rsidRPr="006748AC">
        <w:rPr>
          <w:rFonts w:ascii="Times New Roman" w:hAnsi="Times New Roman"/>
          <w:sz w:val="24"/>
          <w:szCs w:val="24"/>
        </w:rPr>
        <w:t>respond</w:t>
      </w:r>
      <w:r>
        <w:rPr>
          <w:rFonts w:ascii="Times New Roman" w:hAnsi="Times New Roman"/>
          <w:sz w:val="24"/>
          <w:szCs w:val="24"/>
        </w:rPr>
        <w:t>ing</w:t>
      </w:r>
      <w:r w:rsidRPr="006748AC">
        <w:rPr>
          <w:rFonts w:ascii="Times New Roman" w:hAnsi="Times New Roman"/>
          <w:sz w:val="24"/>
          <w:szCs w:val="24"/>
        </w:rPr>
        <w:t xml:space="preserve"> appropriately to their attitudes and behaviors in all contexts.</w:t>
      </w:r>
    </w:p>
    <w:p w14:paraId="07D30895" w14:textId="77777777" w:rsidR="00435522" w:rsidRPr="00FA14AB" w:rsidRDefault="00435522" w:rsidP="00735FFF">
      <w:pPr>
        <w:pStyle w:val="ListParagraph"/>
        <w:numPr>
          <w:ilvl w:val="0"/>
          <w:numId w:val="21"/>
        </w:numPr>
        <w:rPr>
          <w:rFonts w:ascii="Times New Roman" w:hAnsi="Times New Roman"/>
          <w:sz w:val="24"/>
          <w:szCs w:val="24"/>
        </w:rPr>
      </w:pPr>
      <w:r w:rsidRPr="00FA14AB">
        <w:rPr>
          <w:rFonts w:ascii="Times New Roman" w:hAnsi="Times New Roman"/>
          <w:sz w:val="24"/>
          <w:szCs w:val="24"/>
        </w:rPr>
        <w:t>Articulate the c</w:t>
      </w:r>
      <w:r>
        <w:rPr>
          <w:rFonts w:ascii="Times New Roman" w:hAnsi="Times New Roman"/>
          <w:sz w:val="24"/>
          <w:szCs w:val="24"/>
        </w:rPr>
        <w:t>oncept that the world is a diverse</w:t>
      </w:r>
      <w:r w:rsidRPr="00FA14AB">
        <w:rPr>
          <w:rFonts w:ascii="Times New Roman" w:hAnsi="Times New Roman"/>
          <w:sz w:val="24"/>
          <w:szCs w:val="24"/>
        </w:rPr>
        <w:t xml:space="preserve"> place and many people in the world live liv</w:t>
      </w:r>
      <w:r>
        <w:rPr>
          <w:rFonts w:ascii="Times New Roman" w:hAnsi="Times New Roman"/>
          <w:sz w:val="24"/>
          <w:szCs w:val="24"/>
        </w:rPr>
        <w:t>es much different from our own and that these differences should be celebrated.</w:t>
      </w:r>
    </w:p>
    <w:p w14:paraId="45FCE317" w14:textId="77777777" w:rsidR="00435522" w:rsidRDefault="00435522" w:rsidP="00435522">
      <w:pPr>
        <w:spacing w:after="0"/>
        <w:rPr>
          <w:rFonts w:ascii="Times New Roman" w:hAnsi="Times New Roman"/>
          <w:sz w:val="24"/>
          <w:szCs w:val="24"/>
        </w:rPr>
      </w:pPr>
      <w:r>
        <w:rPr>
          <w:rFonts w:ascii="Times New Roman" w:hAnsi="Times New Roman"/>
          <w:b/>
          <w:sz w:val="24"/>
          <w:szCs w:val="24"/>
        </w:rPr>
        <w:t>Intercultural Objectives</w:t>
      </w:r>
      <w:r w:rsidRPr="00247C08">
        <w:rPr>
          <w:rFonts w:ascii="Times New Roman" w:hAnsi="Times New Roman"/>
          <w:b/>
          <w:sz w:val="24"/>
          <w:szCs w:val="24"/>
        </w:rPr>
        <w:t>:</w:t>
      </w:r>
      <w:r>
        <w:rPr>
          <w:rFonts w:ascii="Times New Roman" w:hAnsi="Times New Roman"/>
          <w:sz w:val="24"/>
          <w:szCs w:val="24"/>
        </w:rPr>
        <w:t xml:space="preserve"> </w:t>
      </w:r>
    </w:p>
    <w:p w14:paraId="11A0D495" w14:textId="77777777" w:rsidR="00435522" w:rsidRDefault="00435522" w:rsidP="00435522">
      <w:pPr>
        <w:spacing w:after="0"/>
        <w:rPr>
          <w:rFonts w:ascii="Times New Roman" w:hAnsi="Times New Roman"/>
          <w:b/>
          <w:sz w:val="24"/>
          <w:szCs w:val="24"/>
        </w:rPr>
      </w:pPr>
      <w:r w:rsidRPr="006748AC">
        <w:rPr>
          <w:rFonts w:ascii="Times New Roman" w:hAnsi="Times New Roman"/>
          <w:b/>
          <w:sz w:val="24"/>
          <w:szCs w:val="24"/>
        </w:rPr>
        <w:t>SWBAT</w:t>
      </w:r>
    </w:p>
    <w:p w14:paraId="620808D5" w14:textId="77777777" w:rsidR="00435522" w:rsidRPr="006748AC" w:rsidRDefault="00435522" w:rsidP="00735FFF">
      <w:pPr>
        <w:pStyle w:val="ListParagraph"/>
        <w:numPr>
          <w:ilvl w:val="0"/>
          <w:numId w:val="21"/>
        </w:numPr>
        <w:spacing w:after="0"/>
        <w:rPr>
          <w:rFonts w:ascii="Times New Roman" w:hAnsi="Times New Roman"/>
          <w:sz w:val="24"/>
          <w:szCs w:val="24"/>
        </w:rPr>
      </w:pPr>
      <w:r>
        <w:rPr>
          <w:rFonts w:ascii="Times New Roman" w:hAnsi="Times New Roman"/>
          <w:sz w:val="24"/>
          <w:szCs w:val="24"/>
        </w:rPr>
        <w:t xml:space="preserve">Identify the </w:t>
      </w:r>
      <w:r w:rsidRPr="006748AC">
        <w:rPr>
          <w:rFonts w:ascii="Times New Roman" w:hAnsi="Times New Roman"/>
          <w:sz w:val="24"/>
          <w:szCs w:val="24"/>
        </w:rPr>
        <w:t>similarities</w:t>
      </w:r>
      <w:r>
        <w:rPr>
          <w:rFonts w:ascii="Times New Roman" w:hAnsi="Times New Roman"/>
          <w:sz w:val="24"/>
          <w:szCs w:val="24"/>
        </w:rPr>
        <w:t xml:space="preserve"> and differences among cultures </w:t>
      </w:r>
      <w:r w:rsidRPr="00B82A64">
        <w:rPr>
          <w:rFonts w:ascii="Times New Roman" w:hAnsi="Times New Roman"/>
          <w:sz w:val="24"/>
          <w:szCs w:val="24"/>
        </w:rPr>
        <w:t>and to identify how these may contribute to empathetic persuasion in social situations</w:t>
      </w:r>
      <w:r w:rsidRPr="006748AC">
        <w:rPr>
          <w:rFonts w:ascii="Times New Roman" w:hAnsi="Times New Roman"/>
          <w:sz w:val="24"/>
          <w:szCs w:val="24"/>
        </w:rPr>
        <w:t xml:space="preserve"> </w:t>
      </w:r>
    </w:p>
    <w:p w14:paraId="6947AFC3" w14:textId="77777777" w:rsidR="00435522" w:rsidRDefault="00435522" w:rsidP="00735FFF">
      <w:pPr>
        <w:pStyle w:val="ListParagraph"/>
        <w:numPr>
          <w:ilvl w:val="0"/>
          <w:numId w:val="21"/>
        </w:numPr>
        <w:spacing w:after="0"/>
        <w:rPr>
          <w:rFonts w:ascii="Times New Roman" w:hAnsi="Times New Roman"/>
          <w:sz w:val="24"/>
          <w:szCs w:val="24"/>
        </w:rPr>
      </w:pPr>
      <w:r>
        <w:rPr>
          <w:rFonts w:ascii="Times New Roman" w:hAnsi="Times New Roman"/>
          <w:sz w:val="24"/>
          <w:szCs w:val="24"/>
        </w:rPr>
        <w:t xml:space="preserve">Use </w:t>
      </w:r>
      <w:r w:rsidRPr="006748AC">
        <w:rPr>
          <w:rFonts w:ascii="Times New Roman" w:hAnsi="Times New Roman"/>
          <w:sz w:val="24"/>
          <w:szCs w:val="24"/>
        </w:rPr>
        <w:t>language in developing an understanding of values, beliefs, and per</w:t>
      </w:r>
      <w:r>
        <w:rPr>
          <w:rFonts w:ascii="Times New Roman" w:hAnsi="Times New Roman"/>
          <w:sz w:val="24"/>
          <w:szCs w:val="24"/>
        </w:rPr>
        <w:t xml:space="preserve">spectives in other cultures in order to increase awareness </w:t>
      </w:r>
      <w:r w:rsidRPr="006748AC">
        <w:rPr>
          <w:rFonts w:ascii="Times New Roman" w:hAnsi="Times New Roman"/>
          <w:sz w:val="24"/>
          <w:szCs w:val="24"/>
        </w:rPr>
        <w:t xml:space="preserve">of global citizenship and </w:t>
      </w:r>
      <w:r>
        <w:rPr>
          <w:rFonts w:ascii="Times New Roman" w:hAnsi="Times New Roman"/>
          <w:sz w:val="24"/>
          <w:szCs w:val="24"/>
        </w:rPr>
        <w:t xml:space="preserve">to develop </w:t>
      </w:r>
      <w:r w:rsidRPr="006748AC">
        <w:rPr>
          <w:rFonts w:ascii="Times New Roman" w:hAnsi="Times New Roman"/>
          <w:sz w:val="24"/>
          <w:szCs w:val="24"/>
        </w:rPr>
        <w:t xml:space="preserve">cultural competence. </w:t>
      </w:r>
    </w:p>
    <w:p w14:paraId="7E2ECA9D" w14:textId="77777777" w:rsidR="00435522" w:rsidRDefault="00435522" w:rsidP="00735FFF">
      <w:pPr>
        <w:pStyle w:val="ListParagraph"/>
        <w:numPr>
          <w:ilvl w:val="0"/>
          <w:numId w:val="21"/>
        </w:numPr>
        <w:spacing w:after="0"/>
        <w:rPr>
          <w:rFonts w:ascii="Times New Roman" w:hAnsi="Times New Roman"/>
          <w:sz w:val="24"/>
          <w:szCs w:val="24"/>
        </w:rPr>
      </w:pPr>
      <w:r>
        <w:rPr>
          <w:rFonts w:ascii="Times New Roman" w:hAnsi="Times New Roman"/>
          <w:sz w:val="24"/>
          <w:szCs w:val="24"/>
        </w:rPr>
        <w:lastRenderedPageBreak/>
        <w:t>Demonstrate cultural intelligence by dealing</w:t>
      </w:r>
      <w:r w:rsidRPr="006748AC">
        <w:rPr>
          <w:rFonts w:ascii="Times New Roman" w:hAnsi="Times New Roman"/>
          <w:sz w:val="24"/>
          <w:szCs w:val="24"/>
        </w:rPr>
        <w:t xml:space="preserve"> effectively with people in multicultural settings.</w:t>
      </w:r>
    </w:p>
    <w:p w14:paraId="641FF620" w14:textId="77777777" w:rsidR="00435522" w:rsidRPr="001E2501" w:rsidRDefault="00435522" w:rsidP="00435522">
      <w:pPr>
        <w:spacing w:after="0"/>
        <w:rPr>
          <w:rFonts w:ascii="Times New Roman" w:hAnsi="Times New Roman"/>
          <w:sz w:val="24"/>
          <w:szCs w:val="24"/>
        </w:rPr>
      </w:pPr>
      <w:r w:rsidRPr="001E2501">
        <w:rPr>
          <w:rFonts w:ascii="Times New Roman" w:hAnsi="Times New Roman"/>
          <w:b/>
          <w:sz w:val="24"/>
          <w:szCs w:val="24"/>
        </w:rPr>
        <w:t>ACTIVATING BACKGROUND KNOWLEDGE</w:t>
      </w:r>
    </w:p>
    <w:p w14:paraId="393204AA" w14:textId="77777777" w:rsidR="00435522" w:rsidRDefault="00435522" w:rsidP="00435522">
      <w:pPr>
        <w:rPr>
          <w:rFonts w:ascii="Times New Roman" w:hAnsi="Times New Roman"/>
          <w:sz w:val="24"/>
          <w:szCs w:val="24"/>
        </w:rPr>
      </w:pPr>
      <w:r w:rsidRPr="00247C08">
        <w:rPr>
          <w:rFonts w:ascii="Times New Roman" w:hAnsi="Times New Roman"/>
          <w:b/>
          <w:sz w:val="24"/>
          <w:szCs w:val="24"/>
        </w:rPr>
        <w:t>Opening Questions:</w:t>
      </w:r>
      <w:r>
        <w:rPr>
          <w:rFonts w:ascii="Times New Roman" w:hAnsi="Times New Roman"/>
          <w:b/>
          <w:sz w:val="24"/>
          <w:szCs w:val="24"/>
        </w:rPr>
        <w:t xml:space="preserve"> </w:t>
      </w:r>
      <w:r w:rsidRPr="005A622B">
        <w:rPr>
          <w:rFonts w:ascii="Times New Roman" w:hAnsi="Times New Roman"/>
          <w:sz w:val="24"/>
          <w:szCs w:val="24"/>
        </w:rPr>
        <w:t>With a partner, make predictions and write them down</w:t>
      </w:r>
      <w:r>
        <w:rPr>
          <w:rFonts w:ascii="Times New Roman" w:hAnsi="Times New Roman"/>
          <w:sz w:val="24"/>
          <w:szCs w:val="24"/>
        </w:rPr>
        <w:t xml:space="preserve"> on your paper.</w:t>
      </w:r>
    </w:p>
    <w:p w14:paraId="4EE9BBD5" w14:textId="77777777" w:rsidR="00435522" w:rsidRPr="00A42865" w:rsidRDefault="00435522" w:rsidP="00435522">
      <w:pPr>
        <w:spacing w:before="100" w:beforeAutospacing="1" w:after="0" w:line="240" w:lineRule="auto"/>
        <w:rPr>
          <w:rFonts w:ascii="Times New Roman" w:eastAsia="Times New Roman" w:hAnsi="Times New Roman"/>
          <w:sz w:val="24"/>
          <w:szCs w:val="24"/>
        </w:rPr>
      </w:pPr>
      <w:r w:rsidRPr="00A42865">
        <w:rPr>
          <w:rFonts w:ascii="Times New Roman" w:eastAsia="Times New Roman" w:hAnsi="Times New Roman"/>
          <w:sz w:val="24"/>
          <w:szCs w:val="24"/>
        </w:rPr>
        <w:t>If the world were 100 people there would be:</w:t>
      </w:r>
    </w:p>
    <w:p w14:paraId="77D7BE8E" w14:textId="77777777" w:rsidR="00435522" w:rsidRPr="00A42865" w:rsidRDefault="00435522" w:rsidP="00435522">
      <w:pPr>
        <w:spacing w:before="100" w:beforeAutospacing="1" w:after="0" w:line="240" w:lineRule="auto"/>
        <w:rPr>
          <w:rFonts w:ascii="Times New Roman" w:eastAsia="Times New Roman" w:hAnsi="Times New Roman"/>
          <w:sz w:val="24"/>
          <w:szCs w:val="24"/>
        </w:rPr>
      </w:pPr>
      <w:r w:rsidRPr="00A42865">
        <w:rPr>
          <w:rFonts w:ascii="Times New Roman" w:eastAsia="Times New Roman" w:hAnsi="Times New Roman"/>
          <w:sz w:val="24"/>
          <w:szCs w:val="24"/>
        </w:rPr>
        <w:t>____ Asians     ____ Europeans  ____ North and South Americans  ____ Africans</w:t>
      </w:r>
      <w:r w:rsidRPr="00A42865">
        <w:rPr>
          <w:rFonts w:ascii="Times New Roman" w:eastAsia="Times New Roman" w:hAnsi="Times New Roman"/>
          <w:sz w:val="24"/>
          <w:szCs w:val="24"/>
        </w:rPr>
        <w:br/>
        <w:t>____ females    ____ males    ____ nonwhite  ____ white</w:t>
      </w:r>
      <w:r w:rsidRPr="00A42865">
        <w:rPr>
          <w:rFonts w:ascii="Times New Roman" w:eastAsia="Times New Roman" w:hAnsi="Times New Roman"/>
          <w:sz w:val="24"/>
          <w:szCs w:val="24"/>
        </w:rPr>
        <w:br/>
        <w:t>____ percent of the entire world’s wealth would belong to only ____ people and all ____ would be citizens of the United States.</w:t>
      </w:r>
      <w:r w:rsidRPr="00A42865">
        <w:rPr>
          <w:rFonts w:ascii="Times New Roman" w:eastAsia="Times New Roman" w:hAnsi="Times New Roman"/>
          <w:sz w:val="24"/>
          <w:szCs w:val="24"/>
        </w:rPr>
        <w:br/>
        <w:t>____ would live in substandard housing    ____ would be unable to read   ____ would suffer from malnutrition.</w:t>
      </w:r>
      <w:r w:rsidRPr="00A42865">
        <w:rPr>
          <w:rFonts w:ascii="Times New Roman" w:eastAsia="Times New Roman" w:hAnsi="Times New Roman"/>
          <w:sz w:val="24"/>
          <w:szCs w:val="24"/>
        </w:rPr>
        <w:br/>
        <w:t>____ would be near death   ____ would be near birth</w:t>
      </w:r>
      <w:r w:rsidRPr="00A42865">
        <w:rPr>
          <w:rFonts w:ascii="Times New Roman" w:eastAsia="Times New Roman" w:hAnsi="Times New Roman"/>
          <w:sz w:val="24"/>
          <w:szCs w:val="24"/>
        </w:rPr>
        <w:br/>
        <w:t>____ would have a college education      ____ would have a computer</w:t>
      </w:r>
    </w:p>
    <w:p w14:paraId="2AB6482C" w14:textId="77777777" w:rsidR="00435522" w:rsidRDefault="00435522" w:rsidP="00435522">
      <w:pPr>
        <w:rPr>
          <w:rFonts w:ascii="Times New Roman" w:hAnsi="Times New Roman"/>
          <w:b/>
          <w:sz w:val="24"/>
          <w:szCs w:val="24"/>
        </w:rPr>
      </w:pPr>
    </w:p>
    <w:p w14:paraId="2DFB79C1" w14:textId="77777777" w:rsidR="00435522" w:rsidRPr="001E2501" w:rsidRDefault="00435522" w:rsidP="00435522">
      <w:pPr>
        <w:rPr>
          <w:rFonts w:ascii="Times New Roman" w:hAnsi="Times New Roman"/>
          <w:b/>
          <w:sz w:val="24"/>
          <w:szCs w:val="24"/>
        </w:rPr>
      </w:pPr>
      <w:r w:rsidRPr="00247C08">
        <w:rPr>
          <w:rFonts w:ascii="Times New Roman" w:hAnsi="Times New Roman"/>
          <w:b/>
          <w:sz w:val="24"/>
          <w:szCs w:val="24"/>
        </w:rPr>
        <w:t>Vocabulary</w:t>
      </w:r>
      <w:r>
        <w:rPr>
          <w:rFonts w:ascii="Times New Roman" w:hAnsi="Times New Roman"/>
          <w:b/>
          <w:sz w:val="24"/>
          <w:szCs w:val="24"/>
        </w:rPr>
        <w:t>: (Teach/review words in bold during opening activity. Choose 3-5 other words to pre-teach before the reading, based on student proficiency level.)</w:t>
      </w:r>
    </w:p>
    <w:tbl>
      <w:tblPr>
        <w:tblStyle w:val="TableGrid"/>
        <w:tblW w:w="0" w:type="auto"/>
        <w:tblLook w:val="04A0" w:firstRow="1" w:lastRow="0" w:firstColumn="1" w:lastColumn="0" w:noHBand="0" w:noVBand="1"/>
      </w:tblPr>
      <w:tblGrid>
        <w:gridCol w:w="3192"/>
        <w:gridCol w:w="3192"/>
        <w:gridCol w:w="3192"/>
      </w:tblGrid>
      <w:tr w:rsidR="00435522" w14:paraId="0DC5B49A" w14:textId="77777777" w:rsidTr="00435522">
        <w:tc>
          <w:tcPr>
            <w:tcW w:w="3192" w:type="dxa"/>
          </w:tcPr>
          <w:p w14:paraId="237ABCAD" w14:textId="77777777" w:rsidR="00435522" w:rsidRDefault="00435522" w:rsidP="00435522">
            <w:pPr>
              <w:spacing w:after="0"/>
              <w:rPr>
                <w:rFonts w:ascii="Times New Roman" w:hAnsi="Times New Roman"/>
                <w:b/>
                <w:sz w:val="24"/>
                <w:szCs w:val="24"/>
              </w:rPr>
            </w:pPr>
            <w:r>
              <w:rPr>
                <w:rFonts w:ascii="Times New Roman" w:hAnsi="Times New Roman"/>
                <w:b/>
                <w:sz w:val="24"/>
                <w:szCs w:val="24"/>
              </w:rPr>
              <w:t>Tier 1</w:t>
            </w:r>
          </w:p>
          <w:p w14:paraId="36A51157" w14:textId="77777777" w:rsidR="00435522" w:rsidRDefault="00435522" w:rsidP="00435522">
            <w:pPr>
              <w:spacing w:after="0"/>
              <w:rPr>
                <w:rFonts w:ascii="Times New Roman" w:hAnsi="Times New Roman"/>
                <w:sz w:val="24"/>
                <w:szCs w:val="24"/>
              </w:rPr>
            </w:pPr>
            <w:r>
              <w:rPr>
                <w:rFonts w:ascii="Times New Roman" w:hAnsi="Times New Roman"/>
                <w:sz w:val="24"/>
                <w:szCs w:val="24"/>
              </w:rPr>
              <w:t>w</w:t>
            </w:r>
            <w:r w:rsidRPr="007D68F7">
              <w:rPr>
                <w:rFonts w:ascii="Times New Roman" w:hAnsi="Times New Roman"/>
                <w:sz w:val="24"/>
                <w:szCs w:val="24"/>
              </w:rPr>
              <w:t>orld</w:t>
            </w:r>
            <w:r>
              <w:rPr>
                <w:rFonts w:ascii="Times New Roman" w:hAnsi="Times New Roman"/>
                <w:sz w:val="24"/>
                <w:szCs w:val="24"/>
              </w:rPr>
              <w:t xml:space="preserve">, </w:t>
            </w:r>
            <w:r w:rsidRPr="007D68F7">
              <w:rPr>
                <w:rFonts w:ascii="Times New Roman" w:hAnsi="Times New Roman"/>
                <w:sz w:val="24"/>
                <w:szCs w:val="24"/>
              </w:rPr>
              <w:t>million, billion, graph</w:t>
            </w:r>
            <w:r>
              <w:rPr>
                <w:rFonts w:ascii="Times New Roman" w:hAnsi="Times New Roman"/>
                <w:sz w:val="24"/>
                <w:szCs w:val="24"/>
              </w:rPr>
              <w:t>,</w:t>
            </w:r>
          </w:p>
          <w:p w14:paraId="7596FDEF" w14:textId="77777777" w:rsidR="00435522" w:rsidRPr="00977087" w:rsidRDefault="00435522" w:rsidP="00435522">
            <w:pPr>
              <w:spacing w:after="0"/>
              <w:rPr>
                <w:rFonts w:ascii="Times New Roman" w:hAnsi="Times New Roman"/>
                <w:sz w:val="24"/>
                <w:szCs w:val="24"/>
              </w:rPr>
            </w:pPr>
            <w:r>
              <w:rPr>
                <w:rFonts w:ascii="Times New Roman" w:hAnsi="Times New Roman"/>
                <w:sz w:val="24"/>
                <w:szCs w:val="24"/>
              </w:rPr>
              <w:t>map, adults, religion</w:t>
            </w:r>
          </w:p>
        </w:tc>
        <w:tc>
          <w:tcPr>
            <w:tcW w:w="3192" w:type="dxa"/>
          </w:tcPr>
          <w:p w14:paraId="3C98B708" w14:textId="77777777" w:rsidR="00435522" w:rsidRDefault="00435522" w:rsidP="00435522">
            <w:pPr>
              <w:spacing w:after="0"/>
              <w:rPr>
                <w:rFonts w:ascii="Times New Roman" w:hAnsi="Times New Roman"/>
                <w:b/>
                <w:sz w:val="24"/>
                <w:szCs w:val="24"/>
              </w:rPr>
            </w:pPr>
            <w:r>
              <w:rPr>
                <w:rFonts w:ascii="Times New Roman" w:hAnsi="Times New Roman"/>
                <w:b/>
                <w:sz w:val="24"/>
                <w:szCs w:val="24"/>
              </w:rPr>
              <w:t xml:space="preserve">Tier 2 </w:t>
            </w:r>
          </w:p>
          <w:p w14:paraId="49B27576" w14:textId="77777777" w:rsidR="00435522" w:rsidRDefault="00435522" w:rsidP="00435522">
            <w:pPr>
              <w:spacing w:after="0"/>
              <w:rPr>
                <w:rFonts w:ascii="Times New Roman" w:hAnsi="Times New Roman"/>
                <w:sz w:val="24"/>
                <w:szCs w:val="24"/>
              </w:rPr>
            </w:pPr>
            <w:r w:rsidRPr="007535B1">
              <w:rPr>
                <w:rFonts w:ascii="Times New Roman" w:hAnsi="Times New Roman"/>
                <w:sz w:val="24"/>
                <w:szCs w:val="24"/>
              </w:rPr>
              <w:t>percent, fraction</w:t>
            </w:r>
            <w:r>
              <w:rPr>
                <w:rFonts w:ascii="Times New Roman" w:hAnsi="Times New Roman"/>
                <w:sz w:val="24"/>
                <w:szCs w:val="24"/>
              </w:rPr>
              <w:t xml:space="preserve">, </w:t>
            </w:r>
            <w:r w:rsidRPr="007D68F7">
              <w:rPr>
                <w:rFonts w:ascii="Times New Roman" w:hAnsi="Times New Roman"/>
                <w:sz w:val="24"/>
                <w:szCs w:val="24"/>
              </w:rPr>
              <w:t>population,</w:t>
            </w:r>
          </w:p>
          <w:p w14:paraId="5E511B9D" w14:textId="77777777" w:rsidR="00435522" w:rsidRPr="00977087" w:rsidRDefault="00435522" w:rsidP="00435522">
            <w:pPr>
              <w:spacing w:after="0"/>
              <w:rPr>
                <w:rFonts w:ascii="Times New Roman" w:hAnsi="Times New Roman"/>
                <w:sz w:val="24"/>
                <w:szCs w:val="24"/>
              </w:rPr>
            </w:pPr>
            <w:r w:rsidRPr="007D68F7">
              <w:rPr>
                <w:rFonts w:ascii="Times New Roman" w:hAnsi="Times New Roman"/>
                <w:sz w:val="24"/>
                <w:szCs w:val="24"/>
              </w:rPr>
              <w:t>bulletin board</w:t>
            </w:r>
            <w:r>
              <w:rPr>
                <w:rFonts w:ascii="Times New Roman" w:hAnsi="Times New Roman"/>
                <w:sz w:val="24"/>
                <w:szCs w:val="24"/>
              </w:rPr>
              <w:t xml:space="preserve">, </w:t>
            </w:r>
            <w:r w:rsidRPr="007D68F7">
              <w:rPr>
                <w:rFonts w:ascii="Times New Roman" w:hAnsi="Times New Roman"/>
                <w:sz w:val="24"/>
                <w:szCs w:val="24"/>
              </w:rPr>
              <w:t>society</w:t>
            </w:r>
            <w:r>
              <w:rPr>
                <w:rFonts w:ascii="Times New Roman" w:hAnsi="Times New Roman"/>
                <w:sz w:val="24"/>
                <w:szCs w:val="24"/>
              </w:rPr>
              <w:t>, aged, spirits, undernourished</w:t>
            </w:r>
          </w:p>
        </w:tc>
        <w:tc>
          <w:tcPr>
            <w:tcW w:w="3192" w:type="dxa"/>
          </w:tcPr>
          <w:p w14:paraId="689D3784" w14:textId="77777777" w:rsidR="00435522" w:rsidRDefault="00435522" w:rsidP="00435522">
            <w:pPr>
              <w:spacing w:after="0"/>
              <w:rPr>
                <w:rFonts w:ascii="Times New Roman" w:hAnsi="Times New Roman"/>
                <w:b/>
                <w:sz w:val="24"/>
                <w:szCs w:val="24"/>
              </w:rPr>
            </w:pPr>
            <w:r>
              <w:rPr>
                <w:rFonts w:ascii="Times New Roman" w:hAnsi="Times New Roman"/>
                <w:b/>
                <w:sz w:val="24"/>
                <w:szCs w:val="24"/>
              </w:rPr>
              <w:t>Tier3</w:t>
            </w:r>
          </w:p>
          <w:p w14:paraId="7267A8DA" w14:textId="77777777" w:rsidR="00435522" w:rsidRPr="00EA43CC" w:rsidRDefault="00435522" w:rsidP="00435522">
            <w:pPr>
              <w:spacing w:after="0"/>
              <w:rPr>
                <w:rFonts w:ascii="Times New Roman" w:hAnsi="Times New Roman"/>
                <w:sz w:val="24"/>
                <w:szCs w:val="24"/>
              </w:rPr>
            </w:pPr>
            <w:r w:rsidRPr="007D68F7">
              <w:rPr>
                <w:rFonts w:ascii="Times New Roman" w:hAnsi="Times New Roman"/>
                <w:sz w:val="24"/>
                <w:szCs w:val="24"/>
              </w:rPr>
              <w:t>multicultural, statistics, census</w:t>
            </w:r>
            <w:r>
              <w:rPr>
                <w:rFonts w:ascii="Times New Roman" w:hAnsi="Times New Roman"/>
                <w:sz w:val="24"/>
                <w:szCs w:val="24"/>
              </w:rPr>
              <w:t xml:space="preserve">, </w:t>
            </w:r>
            <w:r w:rsidRPr="007D68F7">
              <w:rPr>
                <w:rFonts w:ascii="Times New Roman" w:hAnsi="Times New Roman"/>
                <w:sz w:val="24"/>
                <w:szCs w:val="24"/>
              </w:rPr>
              <w:t>If the World Were a Village</w:t>
            </w:r>
            <w:r>
              <w:rPr>
                <w:rFonts w:ascii="Times New Roman" w:hAnsi="Times New Roman"/>
                <w:sz w:val="24"/>
                <w:szCs w:val="24"/>
              </w:rPr>
              <w:t>, harassment</w:t>
            </w:r>
          </w:p>
        </w:tc>
      </w:tr>
    </w:tbl>
    <w:p w14:paraId="74AE1FBB" w14:textId="77777777" w:rsidR="00435522" w:rsidRPr="00AE3068" w:rsidRDefault="00435522" w:rsidP="00435522">
      <w:pPr>
        <w:spacing w:after="0" w:line="240" w:lineRule="auto"/>
        <w:rPr>
          <w:rFonts w:ascii="Times New Roman" w:hAnsi="Times New Roman"/>
          <w:b/>
        </w:rPr>
      </w:pPr>
    </w:p>
    <w:p w14:paraId="57043414" w14:textId="77777777" w:rsidR="00435522" w:rsidRDefault="00435522" w:rsidP="00435522">
      <w:pPr>
        <w:spacing w:after="0"/>
        <w:rPr>
          <w:rFonts w:ascii="Times New Roman" w:hAnsi="Times New Roman"/>
          <w:b/>
          <w:sz w:val="24"/>
          <w:szCs w:val="24"/>
        </w:rPr>
      </w:pPr>
      <w:r>
        <w:rPr>
          <w:rFonts w:ascii="Times New Roman" w:hAnsi="Times New Roman"/>
          <w:b/>
          <w:sz w:val="24"/>
          <w:szCs w:val="24"/>
        </w:rPr>
        <w:t>READ THE WORLD/</w:t>
      </w:r>
      <w:r w:rsidRPr="00AE3068">
        <w:rPr>
          <w:rFonts w:ascii="Times New Roman" w:hAnsi="Times New Roman"/>
          <w:b/>
          <w:sz w:val="24"/>
          <w:szCs w:val="24"/>
        </w:rPr>
        <w:t>LISTENING COMPREHENSION</w:t>
      </w:r>
      <w:r>
        <w:rPr>
          <w:rFonts w:ascii="Times New Roman" w:hAnsi="Times New Roman"/>
          <w:b/>
          <w:sz w:val="24"/>
          <w:szCs w:val="24"/>
        </w:rPr>
        <w:t>/WRITING</w:t>
      </w:r>
    </w:p>
    <w:p w14:paraId="574ED9E0" w14:textId="77777777" w:rsidR="00435522" w:rsidRDefault="00435522" w:rsidP="00435522">
      <w:pPr>
        <w:spacing w:after="0"/>
        <w:rPr>
          <w:rFonts w:ascii="Times New Roman" w:hAnsi="Times New Roman"/>
          <w:sz w:val="24"/>
          <w:szCs w:val="24"/>
        </w:rPr>
      </w:pPr>
      <w:r w:rsidRPr="002B5D16">
        <w:rPr>
          <w:rFonts w:ascii="Times New Roman" w:hAnsi="Times New Roman"/>
          <w:sz w:val="24"/>
          <w:szCs w:val="24"/>
        </w:rPr>
        <w:t xml:space="preserve">View the video and write down one thing that you observe using </w:t>
      </w:r>
      <w:r>
        <w:rPr>
          <w:rFonts w:ascii="Times New Roman" w:hAnsi="Times New Roman"/>
          <w:sz w:val="24"/>
          <w:szCs w:val="24"/>
        </w:rPr>
        <w:t xml:space="preserve">one of the </w:t>
      </w:r>
      <w:r w:rsidRPr="002B5D16">
        <w:rPr>
          <w:rFonts w:ascii="Times New Roman" w:hAnsi="Times New Roman"/>
          <w:sz w:val="24"/>
          <w:szCs w:val="24"/>
        </w:rPr>
        <w:t>sentence frame</w:t>
      </w:r>
      <w:r>
        <w:rPr>
          <w:rFonts w:ascii="Times New Roman" w:hAnsi="Times New Roman"/>
          <w:sz w:val="24"/>
          <w:szCs w:val="24"/>
        </w:rPr>
        <w:t>s</w:t>
      </w:r>
      <w:r w:rsidRPr="002B5D16">
        <w:rPr>
          <w:rFonts w:ascii="Times New Roman" w:hAnsi="Times New Roman"/>
          <w:sz w:val="24"/>
          <w:szCs w:val="24"/>
        </w:rPr>
        <w:t xml:space="preserve">: </w:t>
      </w:r>
      <w:r>
        <w:rPr>
          <w:rFonts w:ascii="Times New Roman" w:hAnsi="Times New Roman"/>
          <w:sz w:val="24"/>
          <w:szCs w:val="24"/>
        </w:rPr>
        <w:t xml:space="preserve"> </w:t>
      </w:r>
    </w:p>
    <w:p w14:paraId="070954D3" w14:textId="77777777" w:rsidR="00435522" w:rsidRDefault="00435522" w:rsidP="00435522">
      <w:pPr>
        <w:spacing w:after="0"/>
        <w:rPr>
          <w:rFonts w:ascii="Times New Roman" w:hAnsi="Times New Roman"/>
          <w:sz w:val="24"/>
          <w:szCs w:val="24"/>
        </w:rPr>
      </w:pPr>
      <w:r>
        <w:rPr>
          <w:rFonts w:ascii="Times New Roman" w:hAnsi="Times New Roman"/>
          <w:sz w:val="24"/>
          <w:szCs w:val="24"/>
        </w:rPr>
        <w:t>I observed……</w:t>
      </w:r>
    </w:p>
    <w:p w14:paraId="0C07CC17" w14:textId="77777777" w:rsidR="00435522" w:rsidRDefault="00435522" w:rsidP="00435522">
      <w:pPr>
        <w:spacing w:after="0"/>
        <w:rPr>
          <w:rFonts w:ascii="Times New Roman" w:hAnsi="Times New Roman"/>
          <w:sz w:val="24"/>
          <w:szCs w:val="24"/>
        </w:rPr>
      </w:pPr>
      <w:r>
        <w:rPr>
          <w:rFonts w:ascii="Times New Roman" w:hAnsi="Times New Roman"/>
          <w:sz w:val="24"/>
          <w:szCs w:val="24"/>
        </w:rPr>
        <w:t>I noticed……</w:t>
      </w:r>
    </w:p>
    <w:p w14:paraId="222D52FE" w14:textId="77777777" w:rsidR="00435522" w:rsidRPr="002B5D16" w:rsidRDefault="00435522" w:rsidP="00435522">
      <w:pPr>
        <w:spacing w:after="0"/>
        <w:rPr>
          <w:rFonts w:ascii="Times New Roman" w:hAnsi="Times New Roman"/>
          <w:i/>
          <w:sz w:val="24"/>
          <w:szCs w:val="24"/>
        </w:rPr>
      </w:pPr>
      <w:r>
        <w:rPr>
          <w:rFonts w:ascii="Times New Roman" w:hAnsi="Times New Roman"/>
          <w:sz w:val="24"/>
          <w:szCs w:val="24"/>
        </w:rPr>
        <w:t>It seemed to me that……</w:t>
      </w:r>
    </w:p>
    <w:p w14:paraId="3FD59C6F" w14:textId="77777777" w:rsidR="00435522" w:rsidRDefault="00435522" w:rsidP="00435522">
      <w:pPr>
        <w:spacing w:after="0"/>
        <w:rPr>
          <w:rFonts w:ascii="Times New Roman" w:hAnsi="Times New Roman"/>
          <w:b/>
          <w:sz w:val="24"/>
          <w:szCs w:val="24"/>
        </w:rPr>
      </w:pPr>
      <w:hyperlink r:id="rId20" w:history="1">
        <w:r w:rsidRPr="00801D78">
          <w:rPr>
            <w:rStyle w:val="Hyperlink"/>
            <w:rFonts w:ascii="Times New Roman" w:hAnsi="Times New Roman"/>
            <w:b/>
            <w:sz w:val="24"/>
            <w:szCs w:val="24"/>
          </w:rPr>
          <w:t>http://www.teachertube.com/viewVideo.php?video_id=59533</w:t>
        </w:r>
      </w:hyperlink>
    </w:p>
    <w:p w14:paraId="00DF3714" w14:textId="77777777" w:rsidR="00435522" w:rsidRDefault="00435522" w:rsidP="00435522">
      <w:pPr>
        <w:spacing w:after="0"/>
        <w:rPr>
          <w:rFonts w:ascii="Times New Roman" w:hAnsi="Times New Roman"/>
          <w:sz w:val="24"/>
          <w:szCs w:val="24"/>
        </w:rPr>
      </w:pPr>
      <w:r w:rsidRPr="00A13138">
        <w:rPr>
          <w:rFonts w:ascii="Times New Roman" w:hAnsi="Times New Roman"/>
          <w:sz w:val="24"/>
          <w:szCs w:val="24"/>
        </w:rPr>
        <w:t>Read the poem aloud from the student reader and fill in the correct numbers</w:t>
      </w:r>
      <w:r>
        <w:rPr>
          <w:rFonts w:ascii="Times New Roman" w:hAnsi="Times New Roman"/>
          <w:sz w:val="24"/>
          <w:szCs w:val="24"/>
        </w:rPr>
        <w:t>.</w:t>
      </w:r>
    </w:p>
    <w:p w14:paraId="0E50AB32" w14:textId="77777777" w:rsidR="00435522" w:rsidRPr="00CE30DC" w:rsidRDefault="00435522" w:rsidP="00435522">
      <w:pPr>
        <w:spacing w:before="100" w:beforeAutospacing="1" w:after="0" w:line="240" w:lineRule="auto"/>
        <w:rPr>
          <w:rFonts w:ascii="Times New Roman" w:eastAsia="Times New Roman" w:hAnsi="Times New Roman"/>
          <w:sz w:val="24"/>
          <w:szCs w:val="24"/>
        </w:rPr>
      </w:pPr>
      <w:r w:rsidRPr="00CE30DC">
        <w:rPr>
          <w:rFonts w:ascii="Times New Roman" w:eastAsia="Times New Roman" w:hAnsi="Times New Roman"/>
          <w:sz w:val="24"/>
          <w:szCs w:val="24"/>
        </w:rPr>
        <w:t>If the world were 100 people there would be:</w:t>
      </w:r>
    </w:p>
    <w:p w14:paraId="47C46818" w14:textId="77777777" w:rsidR="00435522" w:rsidRPr="00CE30DC" w:rsidRDefault="00435522" w:rsidP="00435522">
      <w:pPr>
        <w:spacing w:before="100" w:beforeAutospacing="1" w:after="0" w:line="240" w:lineRule="auto"/>
        <w:rPr>
          <w:rFonts w:ascii="Times New Roman" w:eastAsia="Times New Roman" w:hAnsi="Times New Roman"/>
          <w:sz w:val="24"/>
          <w:szCs w:val="24"/>
        </w:rPr>
      </w:pPr>
      <w:r w:rsidRPr="00CE30DC">
        <w:rPr>
          <w:rFonts w:ascii="Times New Roman" w:eastAsia="Times New Roman" w:hAnsi="Times New Roman"/>
          <w:sz w:val="24"/>
          <w:szCs w:val="24"/>
        </w:rPr>
        <w:t>____ Asians     ____ Europeans  ____ North and South Americans  ____ Africans</w:t>
      </w:r>
      <w:r w:rsidRPr="00CE30DC">
        <w:rPr>
          <w:rFonts w:ascii="Times New Roman" w:eastAsia="Times New Roman" w:hAnsi="Times New Roman"/>
          <w:sz w:val="24"/>
          <w:szCs w:val="24"/>
        </w:rPr>
        <w:br/>
        <w:t>____ females    ____ males    ____ nonwhite  ____ white</w:t>
      </w:r>
      <w:r w:rsidRPr="00CE30DC">
        <w:rPr>
          <w:rFonts w:ascii="Times New Roman" w:eastAsia="Times New Roman" w:hAnsi="Times New Roman"/>
          <w:sz w:val="24"/>
          <w:szCs w:val="24"/>
        </w:rPr>
        <w:br/>
        <w:t>____ percent of the entire world’s wealth would belong to only ____ people and all ____ would be citizens of the United States.</w:t>
      </w:r>
      <w:r w:rsidRPr="00CE30DC">
        <w:rPr>
          <w:rFonts w:ascii="Times New Roman" w:eastAsia="Times New Roman" w:hAnsi="Times New Roman"/>
          <w:sz w:val="24"/>
          <w:szCs w:val="24"/>
        </w:rPr>
        <w:br/>
        <w:t>____ would live in substandard housing    ____ would be unable to read   ____ would suffer from malnutrition.</w:t>
      </w:r>
      <w:r w:rsidRPr="00CE30DC">
        <w:rPr>
          <w:rFonts w:ascii="Times New Roman" w:eastAsia="Times New Roman" w:hAnsi="Times New Roman"/>
          <w:sz w:val="24"/>
          <w:szCs w:val="24"/>
        </w:rPr>
        <w:br/>
        <w:t>____ would be near death   ____ would be near birth</w:t>
      </w:r>
      <w:r w:rsidRPr="00CE30DC">
        <w:rPr>
          <w:rFonts w:ascii="Times New Roman" w:eastAsia="Times New Roman" w:hAnsi="Times New Roman"/>
          <w:sz w:val="24"/>
          <w:szCs w:val="24"/>
        </w:rPr>
        <w:br/>
        <w:t>____ would have a college education      ____ would have a computer</w:t>
      </w:r>
    </w:p>
    <w:p w14:paraId="54DA3846" w14:textId="77777777" w:rsidR="00435522" w:rsidRDefault="00435522" w:rsidP="00435522">
      <w:pPr>
        <w:spacing w:before="100" w:beforeAutospacing="1" w:after="0" w:line="240" w:lineRule="auto"/>
        <w:rPr>
          <w:rFonts w:ascii="Times New Roman" w:eastAsia="Times New Roman" w:hAnsi="Times New Roman"/>
          <w:sz w:val="24"/>
          <w:szCs w:val="24"/>
        </w:rPr>
      </w:pPr>
      <w:r w:rsidRPr="00CE30DC">
        <w:rPr>
          <w:rFonts w:ascii="Times New Roman" w:eastAsia="Times New Roman" w:hAnsi="Times New Roman"/>
          <w:sz w:val="24"/>
          <w:szCs w:val="24"/>
        </w:rPr>
        <w:lastRenderedPageBreak/>
        <w:t>Teacher note: Debrief the activity by comparing and contrasting predictions and accurate data.</w:t>
      </w:r>
    </w:p>
    <w:p w14:paraId="52ADA59A" w14:textId="77777777" w:rsidR="00435522" w:rsidRPr="00307CF0" w:rsidRDefault="00435522" w:rsidP="00435522">
      <w:pPr>
        <w:spacing w:before="100" w:beforeAutospacing="1" w:after="0" w:line="240" w:lineRule="auto"/>
        <w:rPr>
          <w:rFonts w:ascii="Times New Roman" w:eastAsia="Times New Roman" w:hAnsi="Times New Roman"/>
          <w:sz w:val="24"/>
          <w:szCs w:val="24"/>
        </w:rPr>
      </w:pPr>
      <w:r w:rsidRPr="00307CF0">
        <w:rPr>
          <w:rFonts w:ascii="Times New Roman" w:eastAsia="Times New Roman" w:hAnsi="Times New Roman"/>
          <w:b/>
          <w:sz w:val="24"/>
          <w:szCs w:val="24"/>
        </w:rPr>
        <w:t>INTERDISCIPLINARY CONNECTION: MATHEMATICS</w:t>
      </w:r>
      <w:r>
        <w:rPr>
          <w:rFonts w:ascii="Times New Roman" w:eastAsia="Times New Roman" w:hAnsi="Times New Roman"/>
          <w:b/>
          <w:sz w:val="24"/>
          <w:szCs w:val="24"/>
        </w:rPr>
        <w:t>-</w:t>
      </w:r>
      <w:r w:rsidRPr="00307CF0">
        <w:rPr>
          <w:rFonts w:ascii="Times New Roman" w:eastAsia="Times New Roman" w:hAnsi="Times New Roman"/>
          <w:sz w:val="24"/>
          <w:szCs w:val="24"/>
        </w:rPr>
        <w:t>Complete the number grid</w:t>
      </w:r>
      <w:r>
        <w:rPr>
          <w:rFonts w:ascii="Times New Roman" w:eastAsia="Times New Roman" w:hAnsi="Times New Roman"/>
          <w:sz w:val="24"/>
          <w:szCs w:val="24"/>
        </w:rPr>
        <w:t xml:space="preserve"> with data from the poem.</w:t>
      </w:r>
    </w:p>
    <w:p w14:paraId="6AB6EC6B" w14:textId="77777777" w:rsidR="00435522" w:rsidRPr="00307CF0" w:rsidRDefault="00435522" w:rsidP="00435522">
      <w:pPr>
        <w:spacing w:after="0"/>
        <w:rPr>
          <w:rFonts w:ascii="Times New Roman" w:hAnsi="Times New Roman"/>
          <w:sz w:val="24"/>
          <w:szCs w:val="24"/>
        </w:rPr>
      </w:pPr>
    </w:p>
    <w:p w14:paraId="0698BF28" w14:textId="77777777" w:rsidR="00435522" w:rsidRPr="00ED5A8D" w:rsidRDefault="00435522" w:rsidP="00435522">
      <w:pPr>
        <w:rPr>
          <w:rFonts w:ascii="Times New Roman" w:hAnsi="Times New Roman"/>
          <w:b/>
          <w:bCs/>
          <w:sz w:val="52"/>
          <w:szCs w:val="52"/>
        </w:rPr>
      </w:pPr>
      <w:r>
        <w:rPr>
          <w:noProof/>
        </w:rPr>
        <mc:AlternateContent>
          <mc:Choice Requires="wps">
            <w:drawing>
              <wp:anchor distT="0" distB="0" distL="114300" distR="114300" simplePos="0" relativeHeight="251660288" behindDoc="0" locked="0" layoutInCell="1" allowOverlap="1" wp14:anchorId="1FE40DA2" wp14:editId="0AEBB607">
                <wp:simplePos x="0" y="0"/>
                <wp:positionH relativeFrom="column">
                  <wp:posOffset>3619500</wp:posOffset>
                </wp:positionH>
                <wp:positionV relativeFrom="paragraph">
                  <wp:posOffset>571500</wp:posOffset>
                </wp:positionV>
                <wp:extent cx="2457450" cy="3228975"/>
                <wp:effectExtent l="9525" t="9525" r="9525" b="952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3228975"/>
                        </a:xfrm>
                        <a:prstGeom prst="rect">
                          <a:avLst/>
                        </a:prstGeom>
                        <a:solidFill>
                          <a:srgbClr val="FFFFFF"/>
                        </a:solidFill>
                        <a:ln w="9525">
                          <a:solidFill>
                            <a:srgbClr val="000000"/>
                          </a:solidFill>
                          <a:miter lim="800000"/>
                          <a:headEnd/>
                          <a:tailEnd/>
                        </a:ln>
                      </wps:spPr>
                      <wps:txbx>
                        <w:txbxContent>
                          <w:p w14:paraId="1B9CC8E7" w14:textId="77777777" w:rsidR="00321172" w:rsidRDefault="00321172" w:rsidP="00435522">
                            <w:pPr>
                              <w:rPr>
                                <w:rFonts w:ascii="Times New Roman" w:hAnsi="Times New Roman"/>
                              </w:rPr>
                            </w:pPr>
                            <w:r>
                              <w:rPr>
                                <w:rFonts w:ascii="Times New Roman" w:hAnsi="Times New Roman"/>
                              </w:rPr>
                              <w:t>Who are the people of the global village? Where to they come from? Of the 100 people in the global village:</w:t>
                            </w:r>
                          </w:p>
                          <w:p w14:paraId="68D40CB9" w14:textId="77777777" w:rsidR="00321172" w:rsidRDefault="00321172" w:rsidP="00435522">
                            <w:pPr>
                              <w:rPr>
                                <w:rFonts w:ascii="Times New Roman" w:hAnsi="Times New Roman"/>
                              </w:rPr>
                            </w:pPr>
                            <w:r w:rsidRPr="00ED5A8D">
                              <w:rPr>
                                <w:rFonts w:ascii="Times New Roman" w:hAnsi="Times New Roman"/>
                                <w:b/>
                                <w:bCs/>
                              </w:rPr>
                              <w:t>61</w:t>
                            </w:r>
                            <w:r>
                              <w:rPr>
                                <w:rFonts w:ascii="Times New Roman" w:hAnsi="Times New Roman"/>
                              </w:rPr>
                              <w:t xml:space="preserve"> are from Asia (yellow)</w:t>
                            </w:r>
                          </w:p>
                          <w:p w14:paraId="29F90800" w14:textId="77777777" w:rsidR="00321172" w:rsidRDefault="00321172" w:rsidP="00435522">
                            <w:pPr>
                              <w:rPr>
                                <w:rFonts w:ascii="Times New Roman" w:hAnsi="Times New Roman"/>
                              </w:rPr>
                            </w:pPr>
                            <w:r w:rsidRPr="00ED5A8D">
                              <w:rPr>
                                <w:rFonts w:ascii="Times New Roman" w:hAnsi="Times New Roman"/>
                                <w:b/>
                                <w:bCs/>
                              </w:rPr>
                              <w:t>13</w:t>
                            </w:r>
                            <w:r>
                              <w:rPr>
                                <w:rFonts w:ascii="Times New Roman" w:hAnsi="Times New Roman"/>
                              </w:rPr>
                              <w:t xml:space="preserve"> are from Africa (blue)</w:t>
                            </w:r>
                          </w:p>
                          <w:p w14:paraId="51B4A5F7" w14:textId="77777777" w:rsidR="00321172" w:rsidRDefault="00321172" w:rsidP="00435522">
                            <w:pPr>
                              <w:rPr>
                                <w:rFonts w:ascii="Times New Roman" w:hAnsi="Times New Roman"/>
                              </w:rPr>
                            </w:pPr>
                            <w:r w:rsidRPr="00ED5A8D">
                              <w:rPr>
                                <w:rFonts w:ascii="Times New Roman" w:hAnsi="Times New Roman"/>
                                <w:b/>
                                <w:bCs/>
                              </w:rPr>
                              <w:t>12</w:t>
                            </w:r>
                            <w:r>
                              <w:rPr>
                                <w:rFonts w:ascii="Times New Roman" w:hAnsi="Times New Roman"/>
                              </w:rPr>
                              <w:t xml:space="preserve"> are from Europe (green)</w:t>
                            </w:r>
                          </w:p>
                          <w:p w14:paraId="1A4FD6E4" w14:textId="77777777" w:rsidR="00321172" w:rsidRDefault="00321172" w:rsidP="00435522">
                            <w:pPr>
                              <w:rPr>
                                <w:rFonts w:ascii="Times New Roman" w:hAnsi="Times New Roman"/>
                              </w:rPr>
                            </w:pPr>
                            <w:r w:rsidRPr="00ED5A8D">
                              <w:rPr>
                                <w:rFonts w:ascii="Times New Roman" w:hAnsi="Times New Roman"/>
                                <w:b/>
                                <w:bCs/>
                              </w:rPr>
                              <w:t>8</w:t>
                            </w:r>
                            <w:r>
                              <w:rPr>
                                <w:rFonts w:ascii="Times New Roman" w:hAnsi="Times New Roman"/>
                              </w:rPr>
                              <w:t xml:space="preserve"> are from South America, Central America and the Caribbean (red)</w:t>
                            </w:r>
                          </w:p>
                          <w:p w14:paraId="03F39A5C" w14:textId="77777777" w:rsidR="00321172" w:rsidRDefault="00321172" w:rsidP="00435522">
                            <w:pPr>
                              <w:rPr>
                                <w:rFonts w:ascii="Times New Roman" w:hAnsi="Times New Roman"/>
                              </w:rPr>
                            </w:pPr>
                            <w:r w:rsidRPr="00ED5A8D">
                              <w:rPr>
                                <w:rFonts w:ascii="Times New Roman" w:hAnsi="Times New Roman"/>
                                <w:b/>
                                <w:bCs/>
                              </w:rPr>
                              <w:t>5</w:t>
                            </w:r>
                            <w:r>
                              <w:rPr>
                                <w:rFonts w:ascii="Times New Roman" w:hAnsi="Times New Roman"/>
                              </w:rPr>
                              <w:t xml:space="preserve"> are from Canada and the United States (orange)</w:t>
                            </w:r>
                          </w:p>
                          <w:p w14:paraId="3375715F" w14:textId="77777777" w:rsidR="00321172" w:rsidRDefault="00321172" w:rsidP="00435522">
                            <w:pPr>
                              <w:rPr>
                                <w:rFonts w:ascii="Times New Roman" w:hAnsi="Times New Roman"/>
                              </w:rPr>
                            </w:pPr>
                            <w:r w:rsidRPr="00ED5A8D">
                              <w:rPr>
                                <w:rFonts w:ascii="Times New Roman" w:hAnsi="Times New Roman"/>
                                <w:b/>
                                <w:bCs/>
                              </w:rPr>
                              <w:t>1</w:t>
                            </w:r>
                            <w:r>
                              <w:rPr>
                                <w:rFonts w:ascii="Times New Roman" w:hAnsi="Times New Roman"/>
                              </w:rPr>
                              <w:t xml:space="preserve"> is from Oceania (New Zealand, Australia)-pink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285pt;margin-top:45pt;width:193.5pt;height:25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">
                <v:textbox>
                  <w:txbxContent>
                    <w:p w14:paraId="1B9CC8E7" w14:textId="77777777" w:rsidR="00321172" w:rsidRDefault="00321172" w:rsidP="00435522">
                      <w:pPr>
                        <w:rPr>
                          <w:rFonts w:ascii="Times New Roman" w:hAnsi="Times New Roman"/>
                        </w:rPr>
                      </w:pPr>
                      <w:r>
                        <w:rPr>
                          <w:rFonts w:ascii="Times New Roman" w:hAnsi="Times New Roman"/>
                        </w:rPr>
                        <w:t>Who are the people of the global village? Where to they come from? Of the 100 people in the global village:</w:t>
                      </w:r>
                    </w:p>
                    <w:p w14:paraId="68D40CB9" w14:textId="77777777" w:rsidR="00321172" w:rsidRDefault="00321172" w:rsidP="00435522">
                      <w:pPr>
                        <w:rPr>
                          <w:rFonts w:ascii="Times New Roman" w:hAnsi="Times New Roman"/>
                        </w:rPr>
                      </w:pPr>
                      <w:r w:rsidRPr="00ED5A8D">
                        <w:rPr>
                          <w:rFonts w:ascii="Times New Roman" w:hAnsi="Times New Roman"/>
                          <w:b/>
                          <w:bCs/>
                        </w:rPr>
                        <w:t>61</w:t>
                      </w:r>
                      <w:r>
                        <w:rPr>
                          <w:rFonts w:ascii="Times New Roman" w:hAnsi="Times New Roman"/>
                        </w:rPr>
                        <w:t xml:space="preserve"> are from Asia (yellow)</w:t>
                      </w:r>
                    </w:p>
                    <w:p w14:paraId="29F90800" w14:textId="77777777" w:rsidR="00321172" w:rsidRDefault="00321172" w:rsidP="00435522">
                      <w:pPr>
                        <w:rPr>
                          <w:rFonts w:ascii="Times New Roman" w:hAnsi="Times New Roman"/>
                        </w:rPr>
                      </w:pPr>
                      <w:r w:rsidRPr="00ED5A8D">
                        <w:rPr>
                          <w:rFonts w:ascii="Times New Roman" w:hAnsi="Times New Roman"/>
                          <w:b/>
                          <w:bCs/>
                        </w:rPr>
                        <w:t>13</w:t>
                      </w:r>
                      <w:r>
                        <w:rPr>
                          <w:rFonts w:ascii="Times New Roman" w:hAnsi="Times New Roman"/>
                        </w:rPr>
                        <w:t xml:space="preserve"> are from Africa (blue)</w:t>
                      </w:r>
                    </w:p>
                    <w:p w14:paraId="51B4A5F7" w14:textId="77777777" w:rsidR="00321172" w:rsidRDefault="00321172" w:rsidP="00435522">
                      <w:pPr>
                        <w:rPr>
                          <w:rFonts w:ascii="Times New Roman" w:hAnsi="Times New Roman"/>
                        </w:rPr>
                      </w:pPr>
                      <w:r w:rsidRPr="00ED5A8D">
                        <w:rPr>
                          <w:rFonts w:ascii="Times New Roman" w:hAnsi="Times New Roman"/>
                          <w:b/>
                          <w:bCs/>
                        </w:rPr>
                        <w:t>12</w:t>
                      </w:r>
                      <w:r>
                        <w:rPr>
                          <w:rFonts w:ascii="Times New Roman" w:hAnsi="Times New Roman"/>
                        </w:rPr>
                        <w:t xml:space="preserve"> are from Europe (green)</w:t>
                      </w:r>
                    </w:p>
                    <w:p w14:paraId="1A4FD6E4" w14:textId="77777777" w:rsidR="00321172" w:rsidRDefault="00321172" w:rsidP="00435522">
                      <w:pPr>
                        <w:rPr>
                          <w:rFonts w:ascii="Times New Roman" w:hAnsi="Times New Roman"/>
                        </w:rPr>
                      </w:pPr>
                      <w:r w:rsidRPr="00ED5A8D">
                        <w:rPr>
                          <w:rFonts w:ascii="Times New Roman" w:hAnsi="Times New Roman"/>
                          <w:b/>
                          <w:bCs/>
                        </w:rPr>
                        <w:t>8</w:t>
                      </w:r>
                      <w:r>
                        <w:rPr>
                          <w:rFonts w:ascii="Times New Roman" w:hAnsi="Times New Roman"/>
                        </w:rPr>
                        <w:t xml:space="preserve"> are from South America, Central America and the Caribbean (red)</w:t>
                      </w:r>
                    </w:p>
                    <w:p w14:paraId="03F39A5C" w14:textId="77777777" w:rsidR="00321172" w:rsidRDefault="00321172" w:rsidP="00435522">
                      <w:pPr>
                        <w:rPr>
                          <w:rFonts w:ascii="Times New Roman" w:hAnsi="Times New Roman"/>
                        </w:rPr>
                      </w:pPr>
                      <w:r w:rsidRPr="00ED5A8D">
                        <w:rPr>
                          <w:rFonts w:ascii="Times New Roman" w:hAnsi="Times New Roman"/>
                          <w:b/>
                          <w:bCs/>
                        </w:rPr>
                        <w:t>5</w:t>
                      </w:r>
                      <w:r>
                        <w:rPr>
                          <w:rFonts w:ascii="Times New Roman" w:hAnsi="Times New Roman"/>
                        </w:rPr>
                        <w:t xml:space="preserve"> are from Canada and the United States (orange)</w:t>
                      </w:r>
                    </w:p>
                    <w:p w14:paraId="3375715F" w14:textId="77777777" w:rsidR="00321172" w:rsidRDefault="00321172" w:rsidP="00435522">
                      <w:pPr>
                        <w:rPr>
                          <w:rFonts w:ascii="Times New Roman" w:hAnsi="Times New Roman"/>
                        </w:rPr>
                      </w:pPr>
                      <w:r w:rsidRPr="00ED5A8D">
                        <w:rPr>
                          <w:rFonts w:ascii="Times New Roman" w:hAnsi="Times New Roman"/>
                          <w:b/>
                          <w:bCs/>
                        </w:rPr>
                        <w:t>1</w:t>
                      </w:r>
                      <w:r>
                        <w:rPr>
                          <w:rFonts w:ascii="Times New Roman" w:hAnsi="Times New Roman"/>
                        </w:rPr>
                        <w:t xml:space="preserve"> is from Oceania (New Zealand, Australia)-pink</w:t>
                      </w:r>
                    </w:p>
                  </w:txbxContent>
                </v:textbox>
              </v:shape>
            </w:pict>
          </mc:Fallback>
        </mc:AlternateContent>
      </w:r>
      <w:r>
        <w:rPr>
          <w:noProof/>
        </w:rPr>
        <w:drawing>
          <wp:anchor distT="0" distB="0" distL="114300" distR="114300" simplePos="0" relativeHeight="251659264" behindDoc="0" locked="0" layoutInCell="1" allowOverlap="1" wp14:anchorId="0FB2EA89" wp14:editId="5DDC41E4">
            <wp:simplePos x="0" y="0"/>
            <wp:positionH relativeFrom="column">
              <wp:posOffset>-38100</wp:posOffset>
            </wp:positionH>
            <wp:positionV relativeFrom="paragraph">
              <wp:posOffset>495300</wp:posOffset>
            </wp:positionV>
            <wp:extent cx="3371215" cy="3362325"/>
            <wp:effectExtent l="0" t="0" r="635"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71215" cy="3362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5A8D">
        <w:rPr>
          <w:rFonts w:ascii="Times New Roman" w:hAnsi="Times New Roman"/>
          <w:b/>
          <w:bCs/>
          <w:sz w:val="52"/>
          <w:szCs w:val="52"/>
        </w:rPr>
        <w:t>Nationalities</w:t>
      </w:r>
    </w:p>
    <w:p w14:paraId="2CEA25CB" w14:textId="77777777" w:rsidR="00435522" w:rsidRDefault="00435522" w:rsidP="00435522">
      <w:pPr>
        <w:ind w:left="360"/>
        <w:rPr>
          <w:rFonts w:ascii="Times New Roman" w:hAnsi="Times New Roman"/>
        </w:rPr>
      </w:pPr>
    </w:p>
    <w:p w14:paraId="2DB8A26E" w14:textId="77777777" w:rsidR="00435522" w:rsidRDefault="00435522" w:rsidP="00435522">
      <w:pPr>
        <w:rPr>
          <w:rFonts w:ascii="Times New Roman" w:hAnsi="Times New Roman"/>
        </w:rPr>
      </w:pPr>
    </w:p>
    <w:p w14:paraId="1F3C2CF4" w14:textId="77777777" w:rsidR="00435522" w:rsidRDefault="00435522" w:rsidP="00435522">
      <w:pPr>
        <w:rPr>
          <w:rFonts w:ascii="Times New Roman" w:hAnsi="Times New Roman"/>
        </w:rPr>
      </w:pPr>
    </w:p>
    <w:p w14:paraId="6295620F" w14:textId="77777777" w:rsidR="00435522" w:rsidRDefault="00435522" w:rsidP="00435522">
      <w:pPr>
        <w:rPr>
          <w:rFonts w:ascii="Times New Roman" w:hAnsi="Times New Roman"/>
        </w:rPr>
      </w:pPr>
    </w:p>
    <w:p w14:paraId="17DFB5FD" w14:textId="77777777" w:rsidR="00435522" w:rsidRDefault="00435522" w:rsidP="00435522">
      <w:pPr>
        <w:rPr>
          <w:rFonts w:ascii="Times New Roman" w:hAnsi="Times New Roman"/>
        </w:rPr>
      </w:pPr>
    </w:p>
    <w:p w14:paraId="7C556AE5" w14:textId="77777777" w:rsidR="00435522" w:rsidRDefault="00435522" w:rsidP="00435522">
      <w:pPr>
        <w:rPr>
          <w:rFonts w:ascii="Times New Roman" w:hAnsi="Times New Roman"/>
        </w:rPr>
      </w:pPr>
    </w:p>
    <w:p w14:paraId="73F2D809" w14:textId="77777777" w:rsidR="00435522" w:rsidRDefault="00435522" w:rsidP="00435522">
      <w:pPr>
        <w:rPr>
          <w:rFonts w:ascii="Times New Roman" w:hAnsi="Times New Roman"/>
        </w:rPr>
      </w:pPr>
    </w:p>
    <w:p w14:paraId="4656D36B" w14:textId="77777777" w:rsidR="00435522" w:rsidRDefault="00435522" w:rsidP="00435522">
      <w:pPr>
        <w:rPr>
          <w:rFonts w:ascii="Times New Roman" w:hAnsi="Times New Roman"/>
        </w:rPr>
      </w:pPr>
    </w:p>
    <w:p w14:paraId="0BF99D58" w14:textId="77777777" w:rsidR="00435522" w:rsidRDefault="00435522" w:rsidP="00435522">
      <w:pPr>
        <w:rPr>
          <w:rFonts w:ascii="Times New Roman" w:hAnsi="Times New Roman"/>
        </w:rPr>
      </w:pPr>
    </w:p>
    <w:p w14:paraId="0215FAE9" w14:textId="77777777" w:rsidR="00435522" w:rsidRDefault="00435522" w:rsidP="00435522">
      <w:pPr>
        <w:rPr>
          <w:rFonts w:ascii="Times New Roman" w:hAnsi="Times New Roman"/>
        </w:rPr>
      </w:pPr>
    </w:p>
    <w:p w14:paraId="20476A21" w14:textId="77777777" w:rsidR="00435522" w:rsidRDefault="00435522" w:rsidP="00435522">
      <w:pPr>
        <w:rPr>
          <w:rFonts w:ascii="Times New Roman" w:hAnsi="Times New Roman"/>
        </w:rPr>
      </w:pPr>
    </w:p>
    <w:p w14:paraId="6EBF3148" w14:textId="77777777" w:rsidR="00435522" w:rsidRDefault="00435522" w:rsidP="00735FFF">
      <w:pPr>
        <w:pStyle w:val="ListParagraph"/>
        <w:numPr>
          <w:ilvl w:val="0"/>
          <w:numId w:val="24"/>
        </w:numPr>
        <w:contextualSpacing w:val="0"/>
        <w:rPr>
          <w:rFonts w:ascii="Times New Roman" w:hAnsi="Times New Roman"/>
        </w:rPr>
      </w:pPr>
      <w:r w:rsidRPr="002A7CCF">
        <w:rPr>
          <w:rFonts w:ascii="Times New Roman" w:hAnsi="Times New Roman"/>
        </w:rPr>
        <w:t>Use the hundredths chart to fill in the percentages of each world nationality</w:t>
      </w:r>
      <w:r>
        <w:rPr>
          <w:rFonts w:ascii="Times New Roman" w:hAnsi="Times New Roman"/>
        </w:rPr>
        <w:t>. (Use legend)</w:t>
      </w:r>
    </w:p>
    <w:p w14:paraId="37D277F7" w14:textId="77777777" w:rsidR="00435522" w:rsidRPr="002A7CCF" w:rsidRDefault="00435522" w:rsidP="00735FFF">
      <w:pPr>
        <w:pStyle w:val="ListParagraph"/>
        <w:numPr>
          <w:ilvl w:val="0"/>
          <w:numId w:val="24"/>
        </w:numPr>
        <w:contextualSpacing w:val="0"/>
        <w:rPr>
          <w:rFonts w:ascii="Times New Roman" w:hAnsi="Times New Roman"/>
        </w:rPr>
      </w:pPr>
      <w:r w:rsidRPr="002A7CCF">
        <w:rPr>
          <w:rFonts w:ascii="Times New Roman" w:hAnsi="Times New Roman"/>
        </w:rPr>
        <w:t>Express each world language as a percent, a decimal, and a fraction (in lowest terms)</w:t>
      </w:r>
      <w:r>
        <w:rPr>
          <w:rFonts w:ascii="Times New Roman" w:hAnsi="Times New Roman"/>
        </w:rPr>
        <w:t>. You may use a calculator.</w:t>
      </w:r>
    </w:p>
    <w:tbl>
      <w:tblPr>
        <w:tblStyle w:val="TableGrid"/>
        <w:tblW w:w="0" w:type="auto"/>
        <w:tblInd w:w="720" w:type="dxa"/>
        <w:tblLook w:val="00A0" w:firstRow="1" w:lastRow="0" w:firstColumn="1" w:lastColumn="0" w:noHBand="0" w:noVBand="0"/>
      </w:tblPr>
      <w:tblGrid>
        <w:gridCol w:w="2243"/>
        <w:gridCol w:w="2202"/>
        <w:gridCol w:w="2207"/>
        <w:gridCol w:w="2204"/>
      </w:tblGrid>
      <w:tr w:rsidR="00435522" w14:paraId="6FA22360" w14:textId="77777777" w:rsidTr="00435522">
        <w:tc>
          <w:tcPr>
            <w:tcW w:w="2243" w:type="dxa"/>
          </w:tcPr>
          <w:p w14:paraId="20510C49" w14:textId="77777777" w:rsidR="00435522" w:rsidRDefault="00435522" w:rsidP="00435522">
            <w:pPr>
              <w:pStyle w:val="ListParagraph"/>
              <w:ind w:left="0"/>
              <w:rPr>
                <w:rFonts w:ascii="Times New Roman" w:hAnsi="Times New Roman"/>
              </w:rPr>
            </w:pPr>
          </w:p>
        </w:tc>
        <w:tc>
          <w:tcPr>
            <w:tcW w:w="2202" w:type="dxa"/>
          </w:tcPr>
          <w:p w14:paraId="6050FFEB" w14:textId="77777777" w:rsidR="00435522" w:rsidRPr="00ED5A8D" w:rsidRDefault="00435522" w:rsidP="00435522">
            <w:pPr>
              <w:pStyle w:val="ListParagraph"/>
              <w:ind w:left="0"/>
              <w:rPr>
                <w:rFonts w:ascii="Times New Roman" w:hAnsi="Times New Roman"/>
                <w:b/>
                <w:bCs/>
              </w:rPr>
            </w:pPr>
            <w:r w:rsidRPr="00ED5A8D">
              <w:rPr>
                <w:rFonts w:ascii="Times New Roman" w:hAnsi="Times New Roman"/>
                <w:b/>
                <w:bCs/>
              </w:rPr>
              <w:t>Percent</w:t>
            </w:r>
          </w:p>
        </w:tc>
        <w:tc>
          <w:tcPr>
            <w:tcW w:w="2207" w:type="dxa"/>
          </w:tcPr>
          <w:p w14:paraId="1E76CB71" w14:textId="77777777" w:rsidR="00435522" w:rsidRPr="00ED5A8D" w:rsidRDefault="00435522" w:rsidP="00435522">
            <w:pPr>
              <w:pStyle w:val="ListParagraph"/>
              <w:ind w:left="0"/>
              <w:rPr>
                <w:rFonts w:ascii="Times New Roman" w:hAnsi="Times New Roman"/>
                <w:b/>
                <w:bCs/>
              </w:rPr>
            </w:pPr>
            <w:r w:rsidRPr="00ED5A8D">
              <w:rPr>
                <w:rFonts w:ascii="Times New Roman" w:hAnsi="Times New Roman"/>
                <w:b/>
                <w:bCs/>
              </w:rPr>
              <w:t>Decimal</w:t>
            </w:r>
          </w:p>
        </w:tc>
        <w:tc>
          <w:tcPr>
            <w:tcW w:w="2204" w:type="dxa"/>
          </w:tcPr>
          <w:p w14:paraId="4E676533" w14:textId="77777777" w:rsidR="00435522" w:rsidRPr="00ED5A8D" w:rsidRDefault="00435522" w:rsidP="00435522">
            <w:pPr>
              <w:pStyle w:val="ListParagraph"/>
              <w:ind w:left="0"/>
              <w:rPr>
                <w:rFonts w:ascii="Times New Roman" w:hAnsi="Times New Roman"/>
                <w:b/>
                <w:bCs/>
              </w:rPr>
            </w:pPr>
            <w:r>
              <w:rPr>
                <w:rFonts w:ascii="Times New Roman" w:hAnsi="Times New Roman"/>
                <w:b/>
                <w:bCs/>
              </w:rPr>
              <w:t>F</w:t>
            </w:r>
            <w:r w:rsidRPr="00ED5A8D">
              <w:rPr>
                <w:rFonts w:ascii="Times New Roman" w:hAnsi="Times New Roman"/>
                <w:b/>
                <w:bCs/>
              </w:rPr>
              <w:t>raction</w:t>
            </w:r>
          </w:p>
        </w:tc>
      </w:tr>
      <w:tr w:rsidR="00435522" w14:paraId="27E36625" w14:textId="77777777" w:rsidTr="00435522">
        <w:tc>
          <w:tcPr>
            <w:tcW w:w="2243" w:type="dxa"/>
          </w:tcPr>
          <w:p w14:paraId="3A340F83" w14:textId="77777777" w:rsidR="00435522" w:rsidRDefault="00435522" w:rsidP="00435522">
            <w:pPr>
              <w:pStyle w:val="ListParagraph"/>
              <w:ind w:left="0"/>
              <w:rPr>
                <w:rFonts w:ascii="Times New Roman" w:hAnsi="Times New Roman"/>
              </w:rPr>
            </w:pPr>
            <w:r>
              <w:rPr>
                <w:rFonts w:ascii="Times New Roman" w:hAnsi="Times New Roman"/>
              </w:rPr>
              <w:t>Asia</w:t>
            </w:r>
          </w:p>
        </w:tc>
        <w:tc>
          <w:tcPr>
            <w:tcW w:w="2202" w:type="dxa"/>
          </w:tcPr>
          <w:p w14:paraId="7A43F552" w14:textId="77777777" w:rsidR="00435522" w:rsidRDefault="00435522" w:rsidP="00435522">
            <w:pPr>
              <w:pStyle w:val="ListParagraph"/>
              <w:ind w:left="0"/>
              <w:rPr>
                <w:rFonts w:ascii="Times New Roman" w:hAnsi="Times New Roman"/>
              </w:rPr>
            </w:pPr>
          </w:p>
        </w:tc>
        <w:tc>
          <w:tcPr>
            <w:tcW w:w="2207" w:type="dxa"/>
          </w:tcPr>
          <w:p w14:paraId="1C2737BD" w14:textId="77777777" w:rsidR="00435522" w:rsidRDefault="00435522" w:rsidP="00435522">
            <w:pPr>
              <w:pStyle w:val="ListParagraph"/>
              <w:ind w:left="0"/>
              <w:rPr>
                <w:rFonts w:ascii="Times New Roman" w:hAnsi="Times New Roman"/>
              </w:rPr>
            </w:pPr>
          </w:p>
        </w:tc>
        <w:tc>
          <w:tcPr>
            <w:tcW w:w="2204" w:type="dxa"/>
          </w:tcPr>
          <w:p w14:paraId="27920555" w14:textId="77777777" w:rsidR="00435522" w:rsidRDefault="00435522" w:rsidP="00435522">
            <w:pPr>
              <w:pStyle w:val="ListParagraph"/>
              <w:ind w:left="0"/>
              <w:rPr>
                <w:rFonts w:ascii="Times New Roman" w:hAnsi="Times New Roman"/>
              </w:rPr>
            </w:pPr>
          </w:p>
        </w:tc>
      </w:tr>
      <w:tr w:rsidR="00435522" w14:paraId="11BD7D30" w14:textId="77777777" w:rsidTr="00435522">
        <w:tc>
          <w:tcPr>
            <w:tcW w:w="2243" w:type="dxa"/>
          </w:tcPr>
          <w:p w14:paraId="59D2723B" w14:textId="77777777" w:rsidR="00435522" w:rsidRDefault="00435522" w:rsidP="00435522">
            <w:pPr>
              <w:pStyle w:val="ListParagraph"/>
              <w:ind w:left="0"/>
              <w:rPr>
                <w:rFonts w:ascii="Times New Roman" w:hAnsi="Times New Roman"/>
              </w:rPr>
            </w:pPr>
            <w:r>
              <w:rPr>
                <w:rFonts w:ascii="Times New Roman" w:hAnsi="Times New Roman"/>
              </w:rPr>
              <w:t>Africa</w:t>
            </w:r>
          </w:p>
        </w:tc>
        <w:tc>
          <w:tcPr>
            <w:tcW w:w="2202" w:type="dxa"/>
          </w:tcPr>
          <w:p w14:paraId="797524A3" w14:textId="77777777" w:rsidR="00435522" w:rsidRDefault="00435522" w:rsidP="00435522">
            <w:pPr>
              <w:pStyle w:val="ListParagraph"/>
              <w:ind w:left="0"/>
              <w:rPr>
                <w:rFonts w:ascii="Times New Roman" w:hAnsi="Times New Roman"/>
              </w:rPr>
            </w:pPr>
          </w:p>
        </w:tc>
        <w:tc>
          <w:tcPr>
            <w:tcW w:w="2207" w:type="dxa"/>
          </w:tcPr>
          <w:p w14:paraId="1E0B6DF0" w14:textId="77777777" w:rsidR="00435522" w:rsidRDefault="00435522" w:rsidP="00435522">
            <w:pPr>
              <w:pStyle w:val="ListParagraph"/>
              <w:ind w:left="0"/>
              <w:rPr>
                <w:rFonts w:ascii="Times New Roman" w:hAnsi="Times New Roman"/>
              </w:rPr>
            </w:pPr>
          </w:p>
        </w:tc>
        <w:tc>
          <w:tcPr>
            <w:tcW w:w="2204" w:type="dxa"/>
          </w:tcPr>
          <w:p w14:paraId="3785593E" w14:textId="77777777" w:rsidR="00435522" w:rsidRDefault="00435522" w:rsidP="00435522">
            <w:pPr>
              <w:pStyle w:val="ListParagraph"/>
              <w:ind w:left="0"/>
              <w:rPr>
                <w:rFonts w:ascii="Times New Roman" w:hAnsi="Times New Roman"/>
              </w:rPr>
            </w:pPr>
          </w:p>
        </w:tc>
      </w:tr>
      <w:tr w:rsidR="00435522" w14:paraId="757DD033" w14:textId="77777777" w:rsidTr="00435522">
        <w:tc>
          <w:tcPr>
            <w:tcW w:w="2243" w:type="dxa"/>
          </w:tcPr>
          <w:p w14:paraId="2D784FDD" w14:textId="77777777" w:rsidR="00435522" w:rsidRDefault="00435522" w:rsidP="00435522">
            <w:pPr>
              <w:pStyle w:val="ListParagraph"/>
              <w:ind w:left="0"/>
              <w:rPr>
                <w:rFonts w:ascii="Times New Roman" w:hAnsi="Times New Roman"/>
              </w:rPr>
            </w:pPr>
            <w:r>
              <w:rPr>
                <w:rFonts w:ascii="Times New Roman" w:hAnsi="Times New Roman"/>
              </w:rPr>
              <w:t>Europe</w:t>
            </w:r>
          </w:p>
        </w:tc>
        <w:tc>
          <w:tcPr>
            <w:tcW w:w="2202" w:type="dxa"/>
          </w:tcPr>
          <w:p w14:paraId="7B9C9850" w14:textId="77777777" w:rsidR="00435522" w:rsidRDefault="00435522" w:rsidP="00435522">
            <w:pPr>
              <w:pStyle w:val="ListParagraph"/>
              <w:ind w:left="0"/>
              <w:rPr>
                <w:rFonts w:ascii="Times New Roman" w:hAnsi="Times New Roman"/>
              </w:rPr>
            </w:pPr>
          </w:p>
        </w:tc>
        <w:tc>
          <w:tcPr>
            <w:tcW w:w="2207" w:type="dxa"/>
          </w:tcPr>
          <w:p w14:paraId="418C3CC2" w14:textId="77777777" w:rsidR="00435522" w:rsidRDefault="00435522" w:rsidP="00435522">
            <w:pPr>
              <w:pStyle w:val="ListParagraph"/>
              <w:ind w:left="0"/>
              <w:rPr>
                <w:rFonts w:ascii="Times New Roman" w:hAnsi="Times New Roman"/>
              </w:rPr>
            </w:pPr>
          </w:p>
        </w:tc>
        <w:tc>
          <w:tcPr>
            <w:tcW w:w="2204" w:type="dxa"/>
          </w:tcPr>
          <w:p w14:paraId="3C03B685" w14:textId="77777777" w:rsidR="00435522" w:rsidRDefault="00435522" w:rsidP="00435522">
            <w:pPr>
              <w:pStyle w:val="ListParagraph"/>
              <w:ind w:left="0"/>
              <w:rPr>
                <w:rFonts w:ascii="Times New Roman" w:hAnsi="Times New Roman"/>
              </w:rPr>
            </w:pPr>
          </w:p>
        </w:tc>
      </w:tr>
      <w:tr w:rsidR="00435522" w14:paraId="43A78E8B" w14:textId="77777777" w:rsidTr="00435522">
        <w:tc>
          <w:tcPr>
            <w:tcW w:w="2243" w:type="dxa"/>
          </w:tcPr>
          <w:p w14:paraId="76A92418" w14:textId="77777777" w:rsidR="00435522" w:rsidRDefault="00435522" w:rsidP="00435522">
            <w:pPr>
              <w:pStyle w:val="ListParagraph"/>
              <w:ind w:left="0"/>
              <w:rPr>
                <w:rFonts w:ascii="Times New Roman" w:hAnsi="Times New Roman"/>
              </w:rPr>
            </w:pPr>
            <w:r>
              <w:rPr>
                <w:rFonts w:ascii="Times New Roman" w:hAnsi="Times New Roman"/>
              </w:rPr>
              <w:t>South America and Central America</w:t>
            </w:r>
          </w:p>
        </w:tc>
        <w:tc>
          <w:tcPr>
            <w:tcW w:w="2202" w:type="dxa"/>
          </w:tcPr>
          <w:p w14:paraId="51DA9864" w14:textId="77777777" w:rsidR="00435522" w:rsidRDefault="00435522" w:rsidP="00435522">
            <w:pPr>
              <w:pStyle w:val="ListParagraph"/>
              <w:ind w:left="0"/>
              <w:rPr>
                <w:rFonts w:ascii="Times New Roman" w:hAnsi="Times New Roman"/>
              </w:rPr>
            </w:pPr>
          </w:p>
        </w:tc>
        <w:tc>
          <w:tcPr>
            <w:tcW w:w="2207" w:type="dxa"/>
          </w:tcPr>
          <w:p w14:paraId="4A150EEB" w14:textId="77777777" w:rsidR="00435522" w:rsidRDefault="00435522" w:rsidP="00435522">
            <w:pPr>
              <w:pStyle w:val="ListParagraph"/>
              <w:ind w:left="0"/>
              <w:rPr>
                <w:rFonts w:ascii="Times New Roman" w:hAnsi="Times New Roman"/>
              </w:rPr>
            </w:pPr>
          </w:p>
        </w:tc>
        <w:tc>
          <w:tcPr>
            <w:tcW w:w="2204" w:type="dxa"/>
          </w:tcPr>
          <w:p w14:paraId="24EA1800" w14:textId="77777777" w:rsidR="00435522" w:rsidRDefault="00435522" w:rsidP="00435522">
            <w:pPr>
              <w:pStyle w:val="ListParagraph"/>
              <w:ind w:left="0"/>
              <w:rPr>
                <w:rFonts w:ascii="Times New Roman" w:hAnsi="Times New Roman"/>
              </w:rPr>
            </w:pPr>
          </w:p>
        </w:tc>
      </w:tr>
      <w:tr w:rsidR="00435522" w14:paraId="54265D2A" w14:textId="77777777" w:rsidTr="00435522">
        <w:tc>
          <w:tcPr>
            <w:tcW w:w="2243" w:type="dxa"/>
          </w:tcPr>
          <w:p w14:paraId="0E143C79" w14:textId="77777777" w:rsidR="00435522" w:rsidRDefault="00435522" w:rsidP="00435522">
            <w:pPr>
              <w:pStyle w:val="ListParagraph"/>
              <w:ind w:left="0"/>
              <w:rPr>
                <w:rFonts w:ascii="Times New Roman" w:hAnsi="Times New Roman"/>
              </w:rPr>
            </w:pPr>
            <w:r>
              <w:rPr>
                <w:rFonts w:ascii="Times New Roman" w:hAnsi="Times New Roman"/>
              </w:rPr>
              <w:t>Canada and USA</w:t>
            </w:r>
          </w:p>
        </w:tc>
        <w:tc>
          <w:tcPr>
            <w:tcW w:w="2202" w:type="dxa"/>
          </w:tcPr>
          <w:p w14:paraId="3960967E" w14:textId="77777777" w:rsidR="00435522" w:rsidRDefault="00435522" w:rsidP="00435522">
            <w:pPr>
              <w:pStyle w:val="ListParagraph"/>
              <w:ind w:left="0"/>
              <w:rPr>
                <w:rFonts w:ascii="Times New Roman" w:hAnsi="Times New Roman"/>
              </w:rPr>
            </w:pPr>
          </w:p>
        </w:tc>
        <w:tc>
          <w:tcPr>
            <w:tcW w:w="2207" w:type="dxa"/>
          </w:tcPr>
          <w:p w14:paraId="497A43E1" w14:textId="77777777" w:rsidR="00435522" w:rsidRDefault="00435522" w:rsidP="00435522">
            <w:pPr>
              <w:pStyle w:val="ListParagraph"/>
              <w:ind w:left="0"/>
              <w:rPr>
                <w:rFonts w:ascii="Times New Roman" w:hAnsi="Times New Roman"/>
              </w:rPr>
            </w:pPr>
          </w:p>
        </w:tc>
        <w:tc>
          <w:tcPr>
            <w:tcW w:w="2204" w:type="dxa"/>
          </w:tcPr>
          <w:p w14:paraId="728ADBFD" w14:textId="77777777" w:rsidR="00435522" w:rsidRDefault="00435522" w:rsidP="00435522">
            <w:pPr>
              <w:pStyle w:val="ListParagraph"/>
              <w:ind w:left="0"/>
              <w:rPr>
                <w:rFonts w:ascii="Times New Roman" w:hAnsi="Times New Roman"/>
              </w:rPr>
            </w:pPr>
          </w:p>
        </w:tc>
      </w:tr>
      <w:tr w:rsidR="00435522" w14:paraId="44E3937D" w14:textId="77777777" w:rsidTr="00435522">
        <w:tc>
          <w:tcPr>
            <w:tcW w:w="2243" w:type="dxa"/>
          </w:tcPr>
          <w:p w14:paraId="5ED0EF98" w14:textId="77777777" w:rsidR="00435522" w:rsidRDefault="00435522" w:rsidP="00435522">
            <w:pPr>
              <w:pStyle w:val="ListParagraph"/>
              <w:ind w:left="0"/>
              <w:rPr>
                <w:rFonts w:ascii="Times New Roman" w:hAnsi="Times New Roman"/>
              </w:rPr>
            </w:pPr>
            <w:r>
              <w:rPr>
                <w:rFonts w:ascii="Times New Roman" w:hAnsi="Times New Roman"/>
              </w:rPr>
              <w:t>Oceania</w:t>
            </w:r>
          </w:p>
        </w:tc>
        <w:tc>
          <w:tcPr>
            <w:tcW w:w="2202" w:type="dxa"/>
          </w:tcPr>
          <w:p w14:paraId="1084842C" w14:textId="77777777" w:rsidR="00435522" w:rsidRDefault="00435522" w:rsidP="00435522">
            <w:pPr>
              <w:pStyle w:val="ListParagraph"/>
              <w:ind w:left="0"/>
              <w:rPr>
                <w:rFonts w:ascii="Times New Roman" w:hAnsi="Times New Roman"/>
              </w:rPr>
            </w:pPr>
          </w:p>
        </w:tc>
        <w:tc>
          <w:tcPr>
            <w:tcW w:w="2207" w:type="dxa"/>
          </w:tcPr>
          <w:p w14:paraId="46CF3951" w14:textId="77777777" w:rsidR="00435522" w:rsidRDefault="00435522" w:rsidP="00435522">
            <w:pPr>
              <w:pStyle w:val="ListParagraph"/>
              <w:ind w:left="0"/>
              <w:rPr>
                <w:rFonts w:ascii="Times New Roman" w:hAnsi="Times New Roman"/>
              </w:rPr>
            </w:pPr>
          </w:p>
        </w:tc>
        <w:tc>
          <w:tcPr>
            <w:tcW w:w="2204" w:type="dxa"/>
          </w:tcPr>
          <w:p w14:paraId="16D6AE26" w14:textId="77777777" w:rsidR="00435522" w:rsidRDefault="00435522" w:rsidP="00435522">
            <w:pPr>
              <w:pStyle w:val="ListParagraph"/>
              <w:ind w:left="0"/>
              <w:rPr>
                <w:rFonts w:ascii="Times New Roman" w:hAnsi="Times New Roman"/>
              </w:rPr>
            </w:pPr>
          </w:p>
        </w:tc>
      </w:tr>
    </w:tbl>
    <w:p w14:paraId="699DF847" w14:textId="77777777" w:rsidR="00435522" w:rsidRDefault="00435522" w:rsidP="00435522">
      <w:pPr>
        <w:pStyle w:val="ListParagraph"/>
        <w:rPr>
          <w:rFonts w:ascii="Times New Roman" w:hAnsi="Times New Roman"/>
        </w:rPr>
      </w:pPr>
    </w:p>
    <w:p w14:paraId="6C4A9BC6" w14:textId="77777777" w:rsidR="00435522" w:rsidRDefault="00435522" w:rsidP="00735FFF">
      <w:pPr>
        <w:pStyle w:val="ListParagraph"/>
        <w:numPr>
          <w:ilvl w:val="0"/>
          <w:numId w:val="24"/>
        </w:numPr>
        <w:contextualSpacing w:val="0"/>
        <w:rPr>
          <w:rFonts w:ascii="Times New Roman" w:hAnsi="Times New Roman"/>
        </w:rPr>
      </w:pPr>
      <w:r>
        <w:rPr>
          <w:rFonts w:ascii="Times New Roman" w:hAnsi="Times New Roman"/>
        </w:rPr>
        <w:lastRenderedPageBreak/>
        <w:t>If the amount of people who are from Canada and America were to increase by 300%, how many people in the village would be from that region?</w:t>
      </w:r>
    </w:p>
    <w:p w14:paraId="0546EEEC" w14:textId="77777777" w:rsidR="00435522" w:rsidRDefault="00435522" w:rsidP="00435522">
      <w:pPr>
        <w:spacing w:after="0"/>
        <w:rPr>
          <w:rFonts w:ascii="Times New Roman" w:hAnsi="Times New Roman"/>
          <w:b/>
          <w:sz w:val="24"/>
          <w:szCs w:val="24"/>
        </w:rPr>
      </w:pPr>
    </w:p>
    <w:p w14:paraId="0D488E1B" w14:textId="77777777" w:rsidR="00435522" w:rsidRDefault="00435522" w:rsidP="00435522">
      <w:pPr>
        <w:spacing w:after="0"/>
        <w:rPr>
          <w:rFonts w:ascii="Times New Roman" w:hAnsi="Times New Roman"/>
          <w:sz w:val="24"/>
          <w:szCs w:val="24"/>
        </w:rPr>
      </w:pPr>
      <w:r w:rsidRPr="00AE3068">
        <w:rPr>
          <w:rFonts w:ascii="Times New Roman" w:hAnsi="Times New Roman"/>
          <w:b/>
          <w:sz w:val="24"/>
          <w:szCs w:val="24"/>
        </w:rPr>
        <w:t>LISTENING COMPREHENSION</w:t>
      </w:r>
      <w:r>
        <w:rPr>
          <w:rFonts w:ascii="Times New Roman" w:hAnsi="Times New Roman"/>
          <w:b/>
          <w:sz w:val="24"/>
          <w:szCs w:val="24"/>
        </w:rPr>
        <w:t xml:space="preserve">/DISCUSSION: </w:t>
      </w:r>
      <w:r w:rsidRPr="007D4AB8">
        <w:rPr>
          <w:rFonts w:ascii="Times New Roman" w:hAnsi="Times New Roman"/>
          <w:sz w:val="24"/>
          <w:szCs w:val="24"/>
        </w:rPr>
        <w:t>Stand Deliver</w:t>
      </w:r>
      <w:r>
        <w:rPr>
          <w:rFonts w:ascii="Times New Roman" w:hAnsi="Times New Roman"/>
          <w:sz w:val="24"/>
          <w:szCs w:val="24"/>
        </w:rPr>
        <w:t>-Poll the group by asking these questions. Have student stand if it applies to them. Have someone record the information on chart paper.</w:t>
      </w:r>
    </w:p>
    <w:p w14:paraId="33806864" w14:textId="77777777" w:rsidR="00435522" w:rsidRPr="007D4AB8" w:rsidRDefault="00435522" w:rsidP="00735FFF">
      <w:pPr>
        <w:numPr>
          <w:ilvl w:val="0"/>
          <w:numId w:val="25"/>
        </w:numPr>
        <w:spacing w:before="100" w:beforeAutospacing="1" w:after="100" w:afterAutospacing="1" w:line="240" w:lineRule="auto"/>
        <w:ind w:left="1020"/>
        <w:rPr>
          <w:rFonts w:ascii="Times New Roman" w:eastAsia="Times New Roman" w:hAnsi="Times New Roman"/>
          <w:sz w:val="24"/>
          <w:szCs w:val="24"/>
        </w:rPr>
      </w:pPr>
      <w:r w:rsidRPr="007D4AB8">
        <w:rPr>
          <w:rFonts w:ascii="Times New Roman" w:eastAsia="Times New Roman" w:hAnsi="Times New Roman"/>
          <w:sz w:val="24"/>
          <w:szCs w:val="24"/>
        </w:rPr>
        <w:t>A male?</w:t>
      </w:r>
    </w:p>
    <w:p w14:paraId="6031A236" w14:textId="77777777" w:rsidR="00435522" w:rsidRPr="007D4AB8" w:rsidRDefault="00435522" w:rsidP="00735FFF">
      <w:pPr>
        <w:numPr>
          <w:ilvl w:val="0"/>
          <w:numId w:val="25"/>
        </w:numPr>
        <w:spacing w:before="100" w:beforeAutospacing="1" w:after="100" w:afterAutospacing="1" w:line="240" w:lineRule="auto"/>
        <w:ind w:left="1020"/>
        <w:rPr>
          <w:rFonts w:ascii="Times New Roman" w:eastAsia="Times New Roman" w:hAnsi="Times New Roman"/>
          <w:sz w:val="24"/>
          <w:szCs w:val="24"/>
        </w:rPr>
      </w:pPr>
      <w:r w:rsidRPr="007D4AB8">
        <w:rPr>
          <w:rFonts w:ascii="Times New Roman" w:eastAsia="Times New Roman" w:hAnsi="Times New Roman"/>
          <w:sz w:val="24"/>
          <w:szCs w:val="24"/>
        </w:rPr>
        <w:t>A female?</w:t>
      </w:r>
    </w:p>
    <w:p w14:paraId="6B28E24F" w14:textId="77777777" w:rsidR="00435522" w:rsidRPr="007D4AB8" w:rsidRDefault="00435522" w:rsidP="00735FFF">
      <w:pPr>
        <w:numPr>
          <w:ilvl w:val="0"/>
          <w:numId w:val="25"/>
        </w:numPr>
        <w:spacing w:before="100" w:beforeAutospacing="1" w:after="100" w:afterAutospacing="1" w:line="240" w:lineRule="auto"/>
        <w:ind w:left="1020"/>
        <w:rPr>
          <w:rFonts w:ascii="Times New Roman" w:eastAsia="Times New Roman" w:hAnsi="Times New Roman"/>
          <w:sz w:val="24"/>
          <w:szCs w:val="24"/>
        </w:rPr>
      </w:pPr>
      <w:r w:rsidRPr="007D4AB8">
        <w:rPr>
          <w:rFonts w:ascii="Times New Roman" w:eastAsia="Times New Roman" w:hAnsi="Times New Roman"/>
          <w:sz w:val="24"/>
          <w:szCs w:val="24"/>
        </w:rPr>
        <w:t>Born in the U.S.?</w:t>
      </w:r>
    </w:p>
    <w:p w14:paraId="1A7ED1BC" w14:textId="77777777" w:rsidR="00435522" w:rsidRPr="007D4AB8" w:rsidRDefault="00435522" w:rsidP="00735FFF">
      <w:pPr>
        <w:numPr>
          <w:ilvl w:val="0"/>
          <w:numId w:val="25"/>
        </w:numPr>
        <w:spacing w:before="100" w:beforeAutospacing="1" w:after="100" w:afterAutospacing="1" w:line="240" w:lineRule="auto"/>
        <w:ind w:left="1020"/>
        <w:rPr>
          <w:rFonts w:ascii="Times New Roman" w:eastAsia="Times New Roman" w:hAnsi="Times New Roman"/>
          <w:sz w:val="24"/>
          <w:szCs w:val="24"/>
        </w:rPr>
      </w:pPr>
      <w:r w:rsidRPr="007D4AB8">
        <w:rPr>
          <w:rFonts w:ascii="Times New Roman" w:eastAsia="Times New Roman" w:hAnsi="Times New Roman"/>
          <w:sz w:val="24"/>
          <w:szCs w:val="24"/>
        </w:rPr>
        <w:t>Born in another country?</w:t>
      </w:r>
    </w:p>
    <w:p w14:paraId="0E40D578" w14:textId="77777777" w:rsidR="00435522" w:rsidRPr="007D4AB8" w:rsidRDefault="00435522" w:rsidP="00735FFF">
      <w:pPr>
        <w:numPr>
          <w:ilvl w:val="0"/>
          <w:numId w:val="25"/>
        </w:numPr>
        <w:spacing w:before="100" w:beforeAutospacing="1" w:after="100" w:afterAutospacing="1" w:line="240" w:lineRule="auto"/>
        <w:ind w:left="1020"/>
        <w:rPr>
          <w:rFonts w:ascii="Times New Roman" w:eastAsia="Times New Roman" w:hAnsi="Times New Roman"/>
          <w:sz w:val="24"/>
          <w:szCs w:val="24"/>
        </w:rPr>
      </w:pPr>
      <w:r w:rsidRPr="007D4AB8">
        <w:rPr>
          <w:rFonts w:ascii="Times New Roman" w:eastAsia="Times New Roman" w:hAnsi="Times New Roman"/>
          <w:sz w:val="24"/>
          <w:szCs w:val="24"/>
        </w:rPr>
        <w:t>An only child?</w:t>
      </w:r>
    </w:p>
    <w:p w14:paraId="684A0A99" w14:textId="77777777" w:rsidR="00435522" w:rsidRPr="007D4AB8" w:rsidRDefault="00435522" w:rsidP="00735FFF">
      <w:pPr>
        <w:numPr>
          <w:ilvl w:val="0"/>
          <w:numId w:val="25"/>
        </w:numPr>
        <w:spacing w:before="100" w:beforeAutospacing="1" w:after="100" w:afterAutospacing="1" w:line="240" w:lineRule="auto"/>
        <w:ind w:left="1020"/>
        <w:rPr>
          <w:rFonts w:ascii="Times New Roman" w:eastAsia="Times New Roman" w:hAnsi="Times New Roman"/>
          <w:sz w:val="24"/>
          <w:szCs w:val="24"/>
        </w:rPr>
      </w:pPr>
      <w:r w:rsidRPr="007D4AB8">
        <w:rPr>
          <w:rFonts w:ascii="Times New Roman" w:eastAsia="Times New Roman" w:hAnsi="Times New Roman"/>
          <w:sz w:val="24"/>
          <w:szCs w:val="24"/>
        </w:rPr>
        <w:t>The youngest child?</w:t>
      </w:r>
    </w:p>
    <w:p w14:paraId="7B857DA6" w14:textId="77777777" w:rsidR="00435522" w:rsidRPr="007D4AB8" w:rsidRDefault="00435522" w:rsidP="00735FFF">
      <w:pPr>
        <w:numPr>
          <w:ilvl w:val="0"/>
          <w:numId w:val="25"/>
        </w:numPr>
        <w:spacing w:before="100" w:beforeAutospacing="1" w:after="100" w:afterAutospacing="1" w:line="240" w:lineRule="auto"/>
        <w:ind w:left="1020"/>
        <w:rPr>
          <w:rFonts w:ascii="Times New Roman" w:eastAsia="Times New Roman" w:hAnsi="Times New Roman"/>
          <w:sz w:val="24"/>
          <w:szCs w:val="24"/>
        </w:rPr>
      </w:pPr>
      <w:r w:rsidRPr="007D4AB8">
        <w:rPr>
          <w:rFonts w:ascii="Times New Roman" w:eastAsia="Times New Roman" w:hAnsi="Times New Roman"/>
          <w:sz w:val="24"/>
          <w:szCs w:val="24"/>
        </w:rPr>
        <w:t>The oldest child?</w:t>
      </w:r>
    </w:p>
    <w:p w14:paraId="4B3242FD" w14:textId="77777777" w:rsidR="00435522" w:rsidRPr="007D4AB8" w:rsidRDefault="00435522" w:rsidP="00735FFF">
      <w:pPr>
        <w:numPr>
          <w:ilvl w:val="0"/>
          <w:numId w:val="25"/>
        </w:numPr>
        <w:spacing w:before="100" w:beforeAutospacing="1" w:after="100" w:afterAutospacing="1" w:line="240" w:lineRule="auto"/>
        <w:ind w:left="1020"/>
        <w:rPr>
          <w:rFonts w:ascii="Times New Roman" w:eastAsia="Times New Roman" w:hAnsi="Times New Roman"/>
          <w:sz w:val="24"/>
          <w:szCs w:val="24"/>
        </w:rPr>
      </w:pPr>
      <w:r w:rsidRPr="007D4AB8">
        <w:rPr>
          <w:rFonts w:ascii="Times New Roman" w:eastAsia="Times New Roman" w:hAnsi="Times New Roman"/>
          <w:sz w:val="24"/>
          <w:szCs w:val="24"/>
        </w:rPr>
        <w:t>African-American?</w:t>
      </w:r>
    </w:p>
    <w:p w14:paraId="6240BD26" w14:textId="77777777" w:rsidR="00435522" w:rsidRPr="007D4AB8" w:rsidRDefault="00435522" w:rsidP="00735FFF">
      <w:pPr>
        <w:numPr>
          <w:ilvl w:val="0"/>
          <w:numId w:val="25"/>
        </w:numPr>
        <w:spacing w:before="100" w:beforeAutospacing="1" w:after="100" w:afterAutospacing="1" w:line="240" w:lineRule="auto"/>
        <w:ind w:left="1020"/>
        <w:rPr>
          <w:rFonts w:ascii="Times New Roman" w:eastAsia="Times New Roman" w:hAnsi="Times New Roman"/>
          <w:sz w:val="24"/>
          <w:szCs w:val="24"/>
        </w:rPr>
      </w:pPr>
      <w:r w:rsidRPr="007D4AB8">
        <w:rPr>
          <w:rFonts w:ascii="Times New Roman" w:eastAsia="Times New Roman" w:hAnsi="Times New Roman"/>
          <w:sz w:val="24"/>
          <w:szCs w:val="24"/>
        </w:rPr>
        <w:t>Hispanic?</w:t>
      </w:r>
    </w:p>
    <w:p w14:paraId="68A54174" w14:textId="77777777" w:rsidR="00435522" w:rsidRPr="007D4AB8" w:rsidRDefault="00435522" w:rsidP="00735FFF">
      <w:pPr>
        <w:numPr>
          <w:ilvl w:val="0"/>
          <w:numId w:val="25"/>
        </w:numPr>
        <w:spacing w:before="100" w:beforeAutospacing="1" w:after="100" w:afterAutospacing="1" w:line="240" w:lineRule="auto"/>
        <w:ind w:left="1020"/>
        <w:rPr>
          <w:rFonts w:ascii="Times New Roman" w:eastAsia="Times New Roman" w:hAnsi="Times New Roman"/>
          <w:sz w:val="24"/>
          <w:szCs w:val="24"/>
        </w:rPr>
      </w:pPr>
      <w:r w:rsidRPr="007D4AB8">
        <w:rPr>
          <w:rFonts w:ascii="Times New Roman" w:eastAsia="Times New Roman" w:hAnsi="Times New Roman"/>
          <w:sz w:val="24"/>
          <w:szCs w:val="24"/>
        </w:rPr>
        <w:t>Arab American?</w:t>
      </w:r>
    </w:p>
    <w:p w14:paraId="26CCF980" w14:textId="77777777" w:rsidR="00435522" w:rsidRPr="007D4AB8" w:rsidRDefault="00435522" w:rsidP="00735FFF">
      <w:pPr>
        <w:numPr>
          <w:ilvl w:val="0"/>
          <w:numId w:val="25"/>
        </w:numPr>
        <w:spacing w:before="100" w:beforeAutospacing="1" w:after="100" w:afterAutospacing="1" w:line="240" w:lineRule="auto"/>
        <w:ind w:left="1020"/>
        <w:rPr>
          <w:rFonts w:ascii="Times New Roman" w:eastAsia="Times New Roman" w:hAnsi="Times New Roman"/>
          <w:sz w:val="24"/>
          <w:szCs w:val="24"/>
        </w:rPr>
      </w:pPr>
      <w:r w:rsidRPr="007D4AB8">
        <w:rPr>
          <w:rFonts w:ascii="Times New Roman" w:eastAsia="Times New Roman" w:hAnsi="Times New Roman"/>
          <w:sz w:val="24"/>
          <w:szCs w:val="24"/>
        </w:rPr>
        <w:t>Native-American?</w:t>
      </w:r>
    </w:p>
    <w:p w14:paraId="208C6EBB" w14:textId="77777777" w:rsidR="00435522" w:rsidRPr="007D4AB8" w:rsidRDefault="00435522" w:rsidP="00735FFF">
      <w:pPr>
        <w:numPr>
          <w:ilvl w:val="0"/>
          <w:numId w:val="25"/>
        </w:numPr>
        <w:spacing w:before="100" w:beforeAutospacing="1" w:after="100" w:afterAutospacing="1" w:line="240" w:lineRule="auto"/>
        <w:ind w:left="1020"/>
        <w:rPr>
          <w:rFonts w:ascii="Times New Roman" w:eastAsia="Times New Roman" w:hAnsi="Times New Roman"/>
          <w:sz w:val="24"/>
          <w:szCs w:val="24"/>
        </w:rPr>
      </w:pPr>
      <w:r w:rsidRPr="007D4AB8">
        <w:rPr>
          <w:rFonts w:ascii="Times New Roman" w:eastAsia="Times New Roman" w:hAnsi="Times New Roman"/>
          <w:sz w:val="24"/>
          <w:szCs w:val="24"/>
        </w:rPr>
        <w:t>Asian-American/Pacific Islander?</w:t>
      </w:r>
    </w:p>
    <w:p w14:paraId="4680BD7F" w14:textId="77777777" w:rsidR="00435522" w:rsidRPr="007D4AB8" w:rsidRDefault="00435522" w:rsidP="00735FFF">
      <w:pPr>
        <w:numPr>
          <w:ilvl w:val="0"/>
          <w:numId w:val="25"/>
        </w:numPr>
        <w:spacing w:before="100" w:beforeAutospacing="1" w:after="100" w:afterAutospacing="1" w:line="240" w:lineRule="auto"/>
        <w:ind w:left="1020"/>
        <w:rPr>
          <w:rFonts w:ascii="Times New Roman" w:eastAsia="Times New Roman" w:hAnsi="Times New Roman"/>
          <w:sz w:val="24"/>
          <w:szCs w:val="24"/>
        </w:rPr>
      </w:pPr>
      <w:r w:rsidRPr="007D4AB8">
        <w:rPr>
          <w:rFonts w:ascii="Times New Roman" w:eastAsia="Times New Roman" w:hAnsi="Times New Roman"/>
          <w:sz w:val="24"/>
          <w:szCs w:val="24"/>
        </w:rPr>
        <w:t>Middle Eastern?</w:t>
      </w:r>
    </w:p>
    <w:p w14:paraId="53F28881" w14:textId="77777777" w:rsidR="00435522" w:rsidRPr="007D4AB8" w:rsidRDefault="00435522" w:rsidP="00735FFF">
      <w:pPr>
        <w:numPr>
          <w:ilvl w:val="0"/>
          <w:numId w:val="25"/>
        </w:numPr>
        <w:spacing w:before="100" w:beforeAutospacing="1" w:after="100" w:afterAutospacing="1" w:line="240" w:lineRule="auto"/>
        <w:ind w:left="1020"/>
        <w:rPr>
          <w:rFonts w:ascii="Times New Roman" w:eastAsia="Times New Roman" w:hAnsi="Times New Roman"/>
          <w:sz w:val="24"/>
          <w:szCs w:val="24"/>
        </w:rPr>
      </w:pPr>
      <w:r w:rsidRPr="007D4AB8">
        <w:rPr>
          <w:rFonts w:ascii="Times New Roman" w:eastAsia="Times New Roman" w:hAnsi="Times New Roman"/>
          <w:sz w:val="24"/>
          <w:szCs w:val="24"/>
        </w:rPr>
        <w:t>Associated with an ethnic group that was not mentioned previously?</w:t>
      </w:r>
    </w:p>
    <w:p w14:paraId="1A6B8EC3" w14:textId="77777777" w:rsidR="00435522" w:rsidRPr="007D4AB8" w:rsidRDefault="00435522" w:rsidP="00735FFF">
      <w:pPr>
        <w:numPr>
          <w:ilvl w:val="0"/>
          <w:numId w:val="25"/>
        </w:numPr>
        <w:spacing w:before="100" w:beforeAutospacing="1" w:after="100" w:afterAutospacing="1" w:line="240" w:lineRule="auto"/>
        <w:ind w:left="1020"/>
        <w:rPr>
          <w:rFonts w:ascii="Times New Roman" w:eastAsia="Times New Roman" w:hAnsi="Times New Roman"/>
          <w:sz w:val="24"/>
          <w:szCs w:val="24"/>
        </w:rPr>
      </w:pPr>
      <w:r w:rsidRPr="007D4AB8">
        <w:rPr>
          <w:rFonts w:ascii="Times New Roman" w:eastAsia="Times New Roman" w:hAnsi="Times New Roman"/>
          <w:sz w:val="24"/>
          <w:szCs w:val="24"/>
        </w:rPr>
        <w:t>Able to speak a language other than English?</w:t>
      </w:r>
    </w:p>
    <w:p w14:paraId="2B5096C6" w14:textId="77777777" w:rsidR="00435522" w:rsidRPr="007D4AB8" w:rsidRDefault="00435522" w:rsidP="00735FFF">
      <w:pPr>
        <w:numPr>
          <w:ilvl w:val="0"/>
          <w:numId w:val="25"/>
        </w:numPr>
        <w:spacing w:before="100" w:beforeAutospacing="1" w:after="100" w:afterAutospacing="1" w:line="240" w:lineRule="auto"/>
        <w:ind w:left="1020"/>
        <w:rPr>
          <w:rFonts w:ascii="Times New Roman" w:eastAsia="Times New Roman" w:hAnsi="Times New Roman"/>
          <w:sz w:val="24"/>
          <w:szCs w:val="24"/>
        </w:rPr>
      </w:pPr>
      <w:r w:rsidRPr="007D4AB8">
        <w:rPr>
          <w:rFonts w:ascii="Times New Roman" w:eastAsia="Times New Roman" w:hAnsi="Times New Roman"/>
          <w:sz w:val="24"/>
          <w:szCs w:val="24"/>
        </w:rPr>
        <w:t>Having seriously questioned your religious beliefs?</w:t>
      </w:r>
    </w:p>
    <w:p w14:paraId="4DB4EBCB" w14:textId="77777777" w:rsidR="00435522" w:rsidRPr="007D4AB8" w:rsidRDefault="00435522" w:rsidP="00735FFF">
      <w:pPr>
        <w:numPr>
          <w:ilvl w:val="0"/>
          <w:numId w:val="25"/>
        </w:numPr>
        <w:spacing w:before="100" w:beforeAutospacing="1" w:after="100" w:afterAutospacing="1" w:line="240" w:lineRule="auto"/>
        <w:ind w:left="1020"/>
        <w:rPr>
          <w:rFonts w:ascii="Times New Roman" w:eastAsia="Times New Roman" w:hAnsi="Times New Roman"/>
          <w:sz w:val="24"/>
          <w:szCs w:val="24"/>
        </w:rPr>
      </w:pPr>
      <w:r w:rsidRPr="007D4AB8">
        <w:rPr>
          <w:rFonts w:ascii="Times New Roman" w:eastAsia="Times New Roman" w:hAnsi="Times New Roman"/>
          <w:sz w:val="24"/>
          <w:szCs w:val="24"/>
        </w:rPr>
        <w:t>Having been teased about your accent or your voice, or told that you could not sing?</w:t>
      </w:r>
    </w:p>
    <w:p w14:paraId="30C697A0" w14:textId="77777777" w:rsidR="00435522" w:rsidRDefault="00435522" w:rsidP="00735FFF">
      <w:pPr>
        <w:numPr>
          <w:ilvl w:val="0"/>
          <w:numId w:val="25"/>
        </w:numPr>
        <w:spacing w:before="100" w:beforeAutospacing="1" w:after="100" w:afterAutospacing="1" w:line="240" w:lineRule="auto"/>
        <w:ind w:left="1020"/>
        <w:rPr>
          <w:rFonts w:ascii="Arial" w:eastAsia="Times New Roman" w:hAnsi="Arial" w:cs="Arial"/>
          <w:color w:val="666666"/>
          <w:sz w:val="24"/>
          <w:szCs w:val="24"/>
        </w:rPr>
      </w:pPr>
      <w:r w:rsidRPr="007D4AB8">
        <w:rPr>
          <w:rFonts w:ascii="Times New Roman" w:eastAsia="Times New Roman" w:hAnsi="Times New Roman"/>
          <w:sz w:val="24"/>
          <w:szCs w:val="24"/>
        </w:rPr>
        <w:t>Been raised in a single-parent household</w:t>
      </w:r>
      <w:r w:rsidRPr="00602398">
        <w:rPr>
          <w:rFonts w:ascii="Arial" w:eastAsia="Times New Roman" w:hAnsi="Arial" w:cs="Arial"/>
          <w:color w:val="666666"/>
          <w:sz w:val="24"/>
          <w:szCs w:val="24"/>
        </w:rPr>
        <w:t xml:space="preserve">? </w:t>
      </w:r>
    </w:p>
    <w:p w14:paraId="4DB39689" w14:textId="77777777" w:rsidR="00435522" w:rsidRDefault="00435522" w:rsidP="00435522">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WRITING: Create your own poem using this paragraph frame:</w:t>
      </w:r>
    </w:p>
    <w:p w14:paraId="7DA2F58F" w14:textId="77777777" w:rsidR="00435522" w:rsidRDefault="00435522" w:rsidP="00435522">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In the world today, 6 billion 300 million people live,</w:t>
      </w:r>
    </w:p>
    <w:p w14:paraId="6FB36F73" w14:textId="77777777" w:rsidR="00435522" w:rsidRDefault="00435522" w:rsidP="00435522">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If this world were shrunk to the size of this__________________________</w:t>
      </w:r>
    </w:p>
    <w:p w14:paraId="51C77C66" w14:textId="77777777" w:rsidR="00435522" w:rsidRDefault="00435522" w:rsidP="00435522">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What would it look like?</w:t>
      </w:r>
    </w:p>
    <w:p w14:paraId="6CFC2500" w14:textId="77777777" w:rsidR="00435522" w:rsidRDefault="00435522" w:rsidP="00435522">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If _______________students lived in this classroom……</w:t>
      </w:r>
    </w:p>
    <w:p w14:paraId="202469F0" w14:textId="77777777" w:rsidR="00435522" w:rsidRDefault="00435522" w:rsidP="00435522">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___________ would be…..</w:t>
      </w:r>
    </w:p>
    <w:p w14:paraId="3000D642" w14:textId="77777777" w:rsidR="00435522" w:rsidRPr="003F35C8" w:rsidRDefault="00435522" w:rsidP="00435522">
      <w:pPr>
        <w:spacing w:before="100" w:beforeAutospacing="1" w:after="100" w:afterAutospacing="1" w:line="240" w:lineRule="auto"/>
        <w:rPr>
          <w:rFonts w:ascii="Arial" w:eastAsia="Times New Roman" w:hAnsi="Arial" w:cs="Arial"/>
          <w:i/>
          <w:color w:val="666666"/>
          <w:sz w:val="24"/>
          <w:szCs w:val="24"/>
        </w:rPr>
      </w:pPr>
      <w:r>
        <w:rPr>
          <w:rFonts w:ascii="Times New Roman" w:eastAsia="Times New Roman" w:hAnsi="Times New Roman"/>
          <w:i/>
          <w:sz w:val="24"/>
          <w:szCs w:val="24"/>
        </w:rPr>
        <w:t>Continue using your own data.</w:t>
      </w:r>
    </w:p>
    <w:p w14:paraId="2B28730D" w14:textId="77777777" w:rsidR="00435522" w:rsidRDefault="00435522" w:rsidP="00435522">
      <w:pPr>
        <w:spacing w:after="0"/>
        <w:rPr>
          <w:rFonts w:ascii="Times New Roman" w:hAnsi="Times New Roman"/>
          <w:b/>
          <w:sz w:val="24"/>
          <w:szCs w:val="24"/>
        </w:rPr>
      </w:pPr>
      <w:r>
        <w:rPr>
          <w:rFonts w:ascii="Times New Roman" w:hAnsi="Times New Roman"/>
          <w:b/>
          <w:sz w:val="24"/>
          <w:szCs w:val="24"/>
        </w:rPr>
        <w:t>With more advanced groups, you can use the following data collection descriptors:</w:t>
      </w:r>
    </w:p>
    <w:p w14:paraId="49D281BA" w14:textId="77777777" w:rsidR="00435522" w:rsidRPr="00B61F0E" w:rsidRDefault="00435522" w:rsidP="00435522">
      <w:pPr>
        <w:spacing w:after="0"/>
        <w:rPr>
          <w:rFonts w:ascii="Times New Roman" w:hAnsi="Times New Roman"/>
          <w:sz w:val="24"/>
          <w:szCs w:val="24"/>
        </w:rPr>
      </w:pPr>
      <w:r w:rsidRPr="00B61F0E">
        <w:rPr>
          <w:rFonts w:ascii="Times New Roman" w:hAnsi="Times New Roman"/>
          <w:sz w:val="24"/>
          <w:szCs w:val="24"/>
        </w:rPr>
        <w:t>Since the “World Village” described in the book has exactly 100 people in it, we can use percent proportions to find some interesting data for our class.</w:t>
      </w:r>
    </w:p>
    <w:p w14:paraId="2BC7ABC4" w14:textId="77777777" w:rsidR="00435522" w:rsidRPr="00B61F0E" w:rsidRDefault="00435522" w:rsidP="00435522">
      <w:pPr>
        <w:spacing w:after="0"/>
        <w:rPr>
          <w:rFonts w:ascii="Times New Roman" w:hAnsi="Times New Roman"/>
          <w:sz w:val="24"/>
          <w:szCs w:val="24"/>
        </w:rPr>
      </w:pPr>
      <w:r w:rsidRPr="00B61F0E">
        <w:rPr>
          <w:rFonts w:ascii="Times New Roman" w:hAnsi="Times New Roman"/>
          <w:sz w:val="24"/>
          <w:szCs w:val="24"/>
        </w:rPr>
        <w:lastRenderedPageBreak/>
        <w:t>1. What is the total number of people in our classroom? Explain how you could find the number of us that makes up 10% of this class.</w:t>
      </w:r>
    </w:p>
    <w:p w14:paraId="261546F6" w14:textId="77777777" w:rsidR="00435522" w:rsidRDefault="00435522" w:rsidP="00435522">
      <w:pPr>
        <w:spacing w:after="0"/>
        <w:rPr>
          <w:rFonts w:ascii="Times New Roman" w:hAnsi="Times New Roman"/>
          <w:sz w:val="24"/>
          <w:szCs w:val="24"/>
        </w:rPr>
      </w:pPr>
      <w:r w:rsidRPr="00B61F0E">
        <w:rPr>
          <w:rFonts w:ascii="Times New Roman" w:hAnsi="Times New Roman"/>
          <w:sz w:val="24"/>
          <w:szCs w:val="24"/>
        </w:rPr>
        <w:t>2. If we were in proportion to the World Village, how many of us</w:t>
      </w:r>
      <w:r>
        <w:rPr>
          <w:rFonts w:ascii="Times New Roman" w:hAnsi="Times New Roman"/>
          <w:sz w:val="24"/>
          <w:szCs w:val="24"/>
        </w:rPr>
        <w:t xml:space="preserve"> would come from North America?</w:t>
      </w:r>
    </w:p>
    <w:p w14:paraId="19500D28" w14:textId="77777777" w:rsidR="00435522" w:rsidRPr="00B61F0E" w:rsidRDefault="00435522" w:rsidP="00435522">
      <w:pPr>
        <w:spacing w:after="0"/>
        <w:rPr>
          <w:rFonts w:ascii="Times New Roman" w:hAnsi="Times New Roman"/>
          <w:sz w:val="24"/>
          <w:szCs w:val="24"/>
        </w:rPr>
      </w:pPr>
      <w:r w:rsidRPr="00B61F0E">
        <w:rPr>
          <w:rFonts w:ascii="Times New Roman" w:hAnsi="Times New Roman"/>
          <w:sz w:val="24"/>
          <w:szCs w:val="24"/>
        </w:rPr>
        <w:t>3. If we were in proportion to the World Village, how many of us would speak English?</w:t>
      </w:r>
    </w:p>
    <w:p w14:paraId="2F157D71" w14:textId="77777777" w:rsidR="00435522" w:rsidRPr="00B61F0E" w:rsidRDefault="00435522" w:rsidP="00435522">
      <w:pPr>
        <w:spacing w:after="0"/>
        <w:rPr>
          <w:rFonts w:ascii="Times New Roman" w:hAnsi="Times New Roman"/>
          <w:sz w:val="24"/>
          <w:szCs w:val="24"/>
        </w:rPr>
      </w:pPr>
      <w:r w:rsidRPr="00B61F0E">
        <w:rPr>
          <w:rFonts w:ascii="Times New Roman" w:hAnsi="Times New Roman"/>
          <w:sz w:val="24"/>
          <w:szCs w:val="24"/>
        </w:rPr>
        <w:t>4. If we were in proportion to the World Village, how many of us would be between 10 and 19 years old?</w:t>
      </w:r>
    </w:p>
    <w:p w14:paraId="667A1D95" w14:textId="77777777" w:rsidR="00435522" w:rsidRPr="00B61F0E" w:rsidRDefault="00435522" w:rsidP="00435522">
      <w:pPr>
        <w:spacing w:after="0"/>
        <w:rPr>
          <w:rFonts w:ascii="Times New Roman" w:hAnsi="Times New Roman"/>
          <w:sz w:val="24"/>
          <w:szCs w:val="24"/>
        </w:rPr>
      </w:pPr>
      <w:r w:rsidRPr="00B61F0E">
        <w:rPr>
          <w:rFonts w:ascii="Times New Roman" w:hAnsi="Times New Roman"/>
          <w:sz w:val="24"/>
          <w:szCs w:val="24"/>
        </w:rPr>
        <w:t>5. If we were in proportion to the World Village, how many of</w:t>
      </w:r>
      <w:r>
        <w:rPr>
          <w:rFonts w:ascii="Times New Roman" w:hAnsi="Times New Roman"/>
          <w:sz w:val="24"/>
          <w:szCs w:val="24"/>
        </w:rPr>
        <w:t xml:space="preserve"> us would be Muslim? Christian?</w:t>
      </w:r>
    </w:p>
    <w:p w14:paraId="75CDCC8B" w14:textId="77777777" w:rsidR="00435522" w:rsidRPr="00B61F0E" w:rsidRDefault="00435522" w:rsidP="00435522">
      <w:pPr>
        <w:spacing w:after="0"/>
        <w:rPr>
          <w:rFonts w:ascii="Times New Roman" w:hAnsi="Times New Roman"/>
          <w:sz w:val="24"/>
          <w:szCs w:val="24"/>
        </w:rPr>
      </w:pPr>
      <w:r>
        <w:rPr>
          <w:rFonts w:ascii="Times New Roman" w:hAnsi="Times New Roman"/>
          <w:sz w:val="24"/>
          <w:szCs w:val="24"/>
        </w:rPr>
        <w:t>6</w:t>
      </w:r>
      <w:r w:rsidRPr="00B61F0E">
        <w:rPr>
          <w:rFonts w:ascii="Times New Roman" w:hAnsi="Times New Roman"/>
          <w:sz w:val="24"/>
          <w:szCs w:val="24"/>
        </w:rPr>
        <w:t>. If we were in proportion to the World Village, how many of us would al</w:t>
      </w:r>
      <w:r>
        <w:rPr>
          <w:rFonts w:ascii="Times New Roman" w:hAnsi="Times New Roman"/>
          <w:sz w:val="24"/>
          <w:szCs w:val="24"/>
        </w:rPr>
        <w:t>ways be hungry?</w:t>
      </w:r>
    </w:p>
    <w:p w14:paraId="732CF484" w14:textId="77777777" w:rsidR="00435522" w:rsidRPr="00B61F0E" w:rsidRDefault="00435522" w:rsidP="00435522">
      <w:pPr>
        <w:spacing w:after="0"/>
        <w:rPr>
          <w:rFonts w:ascii="Times New Roman" w:hAnsi="Times New Roman"/>
          <w:sz w:val="24"/>
          <w:szCs w:val="24"/>
        </w:rPr>
      </w:pPr>
      <w:r w:rsidRPr="00B61F0E">
        <w:rPr>
          <w:rFonts w:ascii="Times New Roman" w:hAnsi="Times New Roman"/>
          <w:sz w:val="24"/>
          <w:szCs w:val="24"/>
        </w:rPr>
        <w:t>9. If we were in proportion to the World Village, how many of us would not be able to read?</w:t>
      </w:r>
    </w:p>
    <w:p w14:paraId="1EAD6E41" w14:textId="77777777" w:rsidR="00435522" w:rsidRPr="00B61F0E" w:rsidRDefault="00435522" w:rsidP="00435522">
      <w:pPr>
        <w:spacing w:after="0"/>
        <w:rPr>
          <w:rFonts w:ascii="Times New Roman" w:hAnsi="Times New Roman"/>
          <w:sz w:val="24"/>
          <w:szCs w:val="24"/>
        </w:rPr>
      </w:pPr>
      <w:r w:rsidRPr="00B61F0E">
        <w:rPr>
          <w:rFonts w:ascii="Times New Roman" w:hAnsi="Times New Roman"/>
          <w:sz w:val="24"/>
          <w:szCs w:val="24"/>
        </w:rPr>
        <w:t>10. If we were in proportion to the World Village, how many of us would make less than $1.00 per day?</w:t>
      </w:r>
    </w:p>
    <w:p w14:paraId="7E6B88A7" w14:textId="77777777" w:rsidR="00435522" w:rsidRPr="00B61F0E" w:rsidRDefault="00435522" w:rsidP="00435522">
      <w:pPr>
        <w:spacing w:after="0"/>
        <w:rPr>
          <w:rFonts w:ascii="Times New Roman" w:hAnsi="Times New Roman"/>
          <w:sz w:val="24"/>
          <w:szCs w:val="24"/>
        </w:rPr>
      </w:pPr>
      <w:r w:rsidRPr="00B61F0E">
        <w:rPr>
          <w:rFonts w:ascii="Times New Roman" w:hAnsi="Times New Roman"/>
          <w:sz w:val="24"/>
          <w:szCs w:val="24"/>
        </w:rPr>
        <w:t>11. If we were in proportion to the World Village, how many of us would not</w:t>
      </w:r>
      <w:r>
        <w:rPr>
          <w:rFonts w:ascii="Times New Roman" w:hAnsi="Times New Roman"/>
          <w:sz w:val="24"/>
          <w:szCs w:val="24"/>
        </w:rPr>
        <w:t xml:space="preserve"> have a computer or the internet?</w:t>
      </w:r>
    </w:p>
    <w:p w14:paraId="7E667516" w14:textId="77777777" w:rsidR="00435522" w:rsidRPr="00B61F0E" w:rsidRDefault="00435522" w:rsidP="00435522">
      <w:pPr>
        <w:spacing w:after="0"/>
        <w:rPr>
          <w:rFonts w:ascii="Times New Roman" w:hAnsi="Times New Roman"/>
          <w:sz w:val="24"/>
          <w:szCs w:val="24"/>
        </w:rPr>
      </w:pPr>
    </w:p>
    <w:p w14:paraId="3BA6C81A" w14:textId="77777777" w:rsidR="00435522" w:rsidRDefault="00435522" w:rsidP="00435522">
      <w:pPr>
        <w:rPr>
          <w:rFonts w:ascii="Times New Roman" w:hAnsi="Times New Roman"/>
          <w:b/>
          <w:sz w:val="24"/>
          <w:szCs w:val="24"/>
        </w:rPr>
      </w:pPr>
      <w:r w:rsidRPr="00247C08">
        <w:rPr>
          <w:rFonts w:ascii="Times New Roman" w:hAnsi="Times New Roman"/>
          <w:b/>
          <w:sz w:val="24"/>
          <w:szCs w:val="24"/>
        </w:rPr>
        <w:t>READING THE WORLD</w:t>
      </w:r>
      <w:r>
        <w:rPr>
          <w:rFonts w:ascii="Times New Roman" w:hAnsi="Times New Roman"/>
          <w:b/>
          <w:sz w:val="24"/>
          <w:szCs w:val="24"/>
        </w:rPr>
        <w:t>/</w:t>
      </w:r>
      <w:r w:rsidRPr="00C34A02">
        <w:rPr>
          <w:rFonts w:ascii="Times New Roman" w:hAnsi="Times New Roman"/>
          <w:b/>
          <w:sz w:val="24"/>
          <w:szCs w:val="24"/>
        </w:rPr>
        <w:t xml:space="preserve"> </w:t>
      </w:r>
      <w:r w:rsidRPr="00247C08">
        <w:rPr>
          <w:rFonts w:ascii="Times New Roman" w:hAnsi="Times New Roman"/>
          <w:b/>
          <w:sz w:val="24"/>
          <w:szCs w:val="24"/>
        </w:rPr>
        <w:t>PRONUNCIATION THROUGH NEGOTIATION OF MEANING</w:t>
      </w:r>
    </w:p>
    <w:p w14:paraId="085751B5" w14:textId="77777777" w:rsidR="00435522" w:rsidRPr="00267C0C" w:rsidRDefault="00435522" w:rsidP="00435522">
      <w:pPr>
        <w:rPr>
          <w:rFonts w:ascii="Times New Roman" w:hAnsi="Times New Roman"/>
          <w:sz w:val="24"/>
          <w:szCs w:val="24"/>
        </w:rPr>
      </w:pPr>
      <w:r>
        <w:rPr>
          <w:rFonts w:ascii="Times New Roman" w:hAnsi="Times New Roman"/>
          <w:b/>
          <w:sz w:val="24"/>
          <w:szCs w:val="24"/>
        </w:rPr>
        <w:t>Partner Read</w:t>
      </w:r>
      <w:r w:rsidRPr="00C34A02">
        <w:rPr>
          <w:rFonts w:ascii="Times New Roman" w:hAnsi="Times New Roman"/>
          <w:b/>
          <w:sz w:val="24"/>
          <w:szCs w:val="24"/>
        </w:rPr>
        <w:t>:</w:t>
      </w:r>
      <w:r>
        <w:rPr>
          <w:rFonts w:ascii="Times New Roman" w:hAnsi="Times New Roman"/>
          <w:sz w:val="24"/>
          <w:szCs w:val="24"/>
        </w:rPr>
        <w:t xml:space="preserve"> Read the poem you created and illustrate it.</w:t>
      </w:r>
    </w:p>
    <w:p w14:paraId="18E65271" w14:textId="77777777" w:rsidR="00435522" w:rsidRPr="007E4AF0" w:rsidRDefault="00435522" w:rsidP="00435522">
      <w:pPr>
        <w:rPr>
          <w:rFonts w:ascii="Times New Roman" w:hAnsi="Times New Roman"/>
          <w:b/>
          <w:sz w:val="24"/>
          <w:szCs w:val="24"/>
        </w:rPr>
      </w:pPr>
      <w:r>
        <w:rPr>
          <w:rFonts w:ascii="Times New Roman" w:hAnsi="Times New Roman"/>
          <w:b/>
          <w:sz w:val="24"/>
          <w:szCs w:val="24"/>
        </w:rPr>
        <w:t>COLLEGE AND CAREER READINESS</w:t>
      </w:r>
    </w:p>
    <w:p w14:paraId="56F569AE" w14:textId="77777777" w:rsidR="00435522" w:rsidRDefault="00435522" w:rsidP="00435522">
      <w:pPr>
        <w:spacing w:after="0" w:line="240" w:lineRule="auto"/>
        <w:rPr>
          <w:rFonts w:ascii="Times New Roman" w:hAnsi="Times New Roman"/>
          <w:b/>
          <w:sz w:val="24"/>
          <w:szCs w:val="24"/>
        </w:rPr>
      </w:pPr>
      <w:r>
        <w:rPr>
          <w:rFonts w:ascii="Lato Light" w:hAnsi="Lato Light" w:cs="Arial"/>
          <w:color w:val="202020"/>
          <w:sz w:val="25"/>
          <w:szCs w:val="25"/>
        </w:rPr>
        <w:t>To build a foundation for college and career readiness, students must read widely and deeply from among a broad range of high-quality, increasingly challenging literary and informational texts. Through extensive reading of stories, dramas, poems, and myths from diverse cultures and different time periods, students gain literary and cultural knowledge as well as familiarity with various text structures and elements. By reading texts in history/social studies, science, math and other disciplines, students build a foundation of knowledge in these fields that will also give them the background to be better readers in all content areas. This lesson integrates the reading of poetry with the practice of mathematics so that students can make interdisciplinary meaning in both content areas.</w:t>
      </w:r>
    </w:p>
    <w:p w14:paraId="2376255C" w14:textId="77777777" w:rsidR="00435522" w:rsidRDefault="00435522" w:rsidP="0083523E">
      <w:pPr>
        <w:rPr>
          <w:rFonts w:ascii="Times New Roman" w:hAnsi="Times New Roman"/>
          <w:sz w:val="24"/>
          <w:szCs w:val="24"/>
        </w:rPr>
      </w:pPr>
    </w:p>
    <w:p w14:paraId="4306CB8F" w14:textId="4C979B70" w:rsidR="00435522" w:rsidRDefault="00435522" w:rsidP="0083523E">
      <w:pPr>
        <w:rPr>
          <w:rFonts w:ascii="Times New Roman" w:hAnsi="Times New Roman"/>
          <w:sz w:val="24"/>
          <w:szCs w:val="24"/>
        </w:rPr>
      </w:pPr>
      <w:r>
        <w:rPr>
          <w:rFonts w:ascii="Times New Roman" w:hAnsi="Times New Roman"/>
          <w:sz w:val="24"/>
          <w:szCs w:val="24"/>
        </w:rPr>
        <w:t>Ask students to discuss with a partner why it is important to read</w:t>
      </w:r>
      <w:r w:rsidR="001A27D0">
        <w:rPr>
          <w:rFonts w:ascii="Times New Roman" w:hAnsi="Times New Roman"/>
          <w:sz w:val="24"/>
          <w:szCs w:val="24"/>
        </w:rPr>
        <w:t xml:space="preserve"> texts</w:t>
      </w:r>
      <w:r>
        <w:rPr>
          <w:rFonts w:ascii="Times New Roman" w:hAnsi="Times New Roman"/>
          <w:sz w:val="24"/>
          <w:szCs w:val="24"/>
        </w:rPr>
        <w:t xml:space="preserve"> from different subject areas (e</w:t>
      </w:r>
      <w:r w:rsidR="001A27D0">
        <w:rPr>
          <w:rFonts w:ascii="Times New Roman" w:hAnsi="Times New Roman"/>
          <w:sz w:val="24"/>
          <w:szCs w:val="24"/>
        </w:rPr>
        <w:t xml:space="preserve">.g. history, math, science, etc). </w:t>
      </w:r>
    </w:p>
    <w:p w14:paraId="0C177A94" w14:textId="77777777" w:rsidR="00321172" w:rsidRDefault="00321172" w:rsidP="0083523E">
      <w:pPr>
        <w:rPr>
          <w:rFonts w:ascii="Times New Roman" w:hAnsi="Times New Roman"/>
          <w:sz w:val="24"/>
          <w:szCs w:val="24"/>
        </w:rPr>
      </w:pPr>
    </w:p>
    <w:p w14:paraId="7BC628AC" w14:textId="77777777" w:rsidR="00321172" w:rsidRDefault="00321172" w:rsidP="0083523E">
      <w:pPr>
        <w:rPr>
          <w:rFonts w:ascii="Times New Roman" w:hAnsi="Times New Roman"/>
          <w:sz w:val="24"/>
          <w:szCs w:val="24"/>
        </w:rPr>
      </w:pPr>
    </w:p>
    <w:p w14:paraId="2A375B47" w14:textId="77777777" w:rsidR="00C517DD" w:rsidRDefault="00C517DD" w:rsidP="0083523E">
      <w:pPr>
        <w:rPr>
          <w:rFonts w:ascii="Times New Roman" w:hAnsi="Times New Roman"/>
          <w:sz w:val="24"/>
          <w:szCs w:val="24"/>
        </w:rPr>
      </w:pPr>
    </w:p>
    <w:p w14:paraId="28B572A2" w14:textId="77777777" w:rsidR="00C517DD" w:rsidRDefault="00C517DD" w:rsidP="0083523E">
      <w:pPr>
        <w:rPr>
          <w:rFonts w:ascii="Times New Roman" w:hAnsi="Times New Roman"/>
          <w:sz w:val="24"/>
          <w:szCs w:val="24"/>
        </w:rPr>
      </w:pPr>
    </w:p>
    <w:p w14:paraId="6EDB1535" w14:textId="77777777" w:rsidR="00C517DD" w:rsidRDefault="00C517DD" w:rsidP="0083523E">
      <w:pPr>
        <w:rPr>
          <w:rFonts w:ascii="Times New Roman" w:hAnsi="Times New Roman"/>
          <w:sz w:val="24"/>
          <w:szCs w:val="24"/>
        </w:rPr>
      </w:pPr>
    </w:p>
    <w:p w14:paraId="723EE5B7" w14:textId="77777777" w:rsidR="00321172" w:rsidRDefault="00321172" w:rsidP="00321172">
      <w:pPr>
        <w:spacing w:after="0" w:line="240" w:lineRule="auto"/>
        <w:rPr>
          <w:b/>
          <w:sz w:val="24"/>
          <w:szCs w:val="24"/>
        </w:rPr>
      </w:pPr>
      <w:r w:rsidRPr="00321172">
        <w:rPr>
          <w:b/>
          <w:color w:val="FF0000"/>
          <w:sz w:val="24"/>
          <w:szCs w:val="24"/>
        </w:rPr>
        <w:lastRenderedPageBreak/>
        <w:t>Thinking and Communicating with Clarity and Precision</w:t>
      </w:r>
    </w:p>
    <w:p w14:paraId="7ABF4FF2" w14:textId="77777777" w:rsidR="00321172" w:rsidRDefault="00321172" w:rsidP="00321172">
      <w:pPr>
        <w:spacing w:after="0" w:line="240" w:lineRule="auto"/>
        <w:rPr>
          <w:b/>
          <w:sz w:val="24"/>
          <w:szCs w:val="24"/>
        </w:rPr>
      </w:pPr>
    </w:p>
    <w:p w14:paraId="186AF1E0" w14:textId="77777777" w:rsidR="00321172" w:rsidRDefault="00321172" w:rsidP="00321172">
      <w:pPr>
        <w:spacing w:after="0" w:line="240" w:lineRule="auto"/>
        <w:rPr>
          <w:b/>
          <w:sz w:val="24"/>
          <w:szCs w:val="24"/>
        </w:rPr>
      </w:pPr>
    </w:p>
    <w:p w14:paraId="71FF882D" w14:textId="77777777" w:rsidR="00321172" w:rsidRDefault="00321172" w:rsidP="00321172">
      <w:pPr>
        <w:spacing w:after="0" w:line="240" w:lineRule="auto"/>
        <w:rPr>
          <w:b/>
          <w:sz w:val="24"/>
          <w:szCs w:val="24"/>
        </w:rPr>
      </w:pPr>
      <w:r>
        <w:rPr>
          <w:b/>
          <w:sz w:val="24"/>
          <w:szCs w:val="24"/>
        </w:rPr>
        <w:t xml:space="preserve">Language Development Class, Day 1 </w:t>
      </w:r>
    </w:p>
    <w:p w14:paraId="7318195C" w14:textId="77777777" w:rsidR="00321172" w:rsidRDefault="00321172" w:rsidP="00321172">
      <w:pPr>
        <w:spacing w:after="0" w:line="240" w:lineRule="auto"/>
        <w:rPr>
          <w:b/>
          <w:sz w:val="24"/>
          <w:szCs w:val="24"/>
        </w:rPr>
      </w:pPr>
    </w:p>
    <w:p w14:paraId="7E91D7BA" w14:textId="77777777" w:rsidR="00321172" w:rsidRDefault="00321172" w:rsidP="00321172">
      <w:pPr>
        <w:spacing w:after="0" w:line="240" w:lineRule="auto"/>
        <w:rPr>
          <w:b/>
          <w:sz w:val="24"/>
          <w:szCs w:val="24"/>
        </w:rPr>
      </w:pPr>
      <w:r>
        <w:rPr>
          <w:b/>
          <w:sz w:val="24"/>
          <w:szCs w:val="24"/>
        </w:rPr>
        <w:t xml:space="preserve">Lesson: </w:t>
      </w:r>
      <w:r>
        <w:rPr>
          <w:sz w:val="24"/>
          <w:szCs w:val="24"/>
        </w:rPr>
        <w:t>Introduction to Clarity and Precision</w:t>
      </w:r>
    </w:p>
    <w:p w14:paraId="3C0DFDC5" w14:textId="77777777" w:rsidR="00321172" w:rsidRDefault="00321172" w:rsidP="00321172">
      <w:pPr>
        <w:spacing w:after="0" w:line="240" w:lineRule="auto"/>
        <w:rPr>
          <w:b/>
          <w:sz w:val="24"/>
          <w:szCs w:val="24"/>
        </w:rPr>
      </w:pPr>
    </w:p>
    <w:p w14:paraId="7FCD4A80" w14:textId="77777777" w:rsidR="00321172" w:rsidRDefault="00321172" w:rsidP="00321172">
      <w:pPr>
        <w:spacing w:after="0" w:line="240" w:lineRule="auto"/>
        <w:rPr>
          <w:b/>
          <w:sz w:val="24"/>
          <w:szCs w:val="24"/>
        </w:rPr>
      </w:pPr>
      <w:r>
        <w:rPr>
          <w:b/>
          <w:sz w:val="24"/>
          <w:szCs w:val="24"/>
        </w:rPr>
        <w:t>Texts:</w:t>
      </w:r>
      <w:r>
        <w:rPr>
          <w:sz w:val="24"/>
          <w:szCs w:val="24"/>
        </w:rPr>
        <w:t xml:space="preserve">  Quotes on clarity and precision and poem by Lao Tzu</w:t>
      </w:r>
    </w:p>
    <w:p w14:paraId="01B00BD6" w14:textId="77777777" w:rsidR="00321172" w:rsidRDefault="00321172" w:rsidP="00321172">
      <w:pPr>
        <w:spacing w:after="0" w:line="240" w:lineRule="auto"/>
        <w:rPr>
          <w:b/>
          <w:sz w:val="24"/>
          <w:szCs w:val="24"/>
        </w:rPr>
      </w:pPr>
    </w:p>
    <w:p w14:paraId="59C2C378" w14:textId="77777777" w:rsidR="00321172" w:rsidRDefault="00321172" w:rsidP="00321172">
      <w:pPr>
        <w:spacing w:after="0" w:line="240" w:lineRule="auto"/>
        <w:rPr>
          <w:b/>
          <w:sz w:val="24"/>
          <w:szCs w:val="24"/>
        </w:rPr>
      </w:pPr>
      <w:r>
        <w:rPr>
          <w:b/>
          <w:sz w:val="24"/>
          <w:szCs w:val="24"/>
        </w:rPr>
        <w:t xml:space="preserve">Topic:  </w:t>
      </w:r>
      <w:r>
        <w:rPr>
          <w:sz w:val="24"/>
          <w:szCs w:val="24"/>
        </w:rPr>
        <w:t>ELA, Quotes and Poetry</w:t>
      </w:r>
    </w:p>
    <w:p w14:paraId="1FD1AB50" w14:textId="77777777" w:rsidR="00321172" w:rsidRDefault="00321172" w:rsidP="00321172">
      <w:pPr>
        <w:spacing w:after="0" w:line="240" w:lineRule="auto"/>
        <w:rPr>
          <w:b/>
          <w:sz w:val="24"/>
          <w:szCs w:val="24"/>
        </w:rPr>
      </w:pPr>
    </w:p>
    <w:p w14:paraId="49A5E8F0" w14:textId="77777777" w:rsidR="00321172" w:rsidRDefault="00321172" w:rsidP="00321172">
      <w:pPr>
        <w:spacing w:after="0" w:line="240" w:lineRule="auto"/>
        <w:rPr>
          <w:b/>
          <w:sz w:val="24"/>
          <w:szCs w:val="24"/>
        </w:rPr>
      </w:pPr>
      <w:r>
        <w:rPr>
          <w:b/>
          <w:sz w:val="24"/>
          <w:szCs w:val="24"/>
        </w:rPr>
        <w:t>Level:</w:t>
      </w:r>
      <w:r>
        <w:rPr>
          <w:sz w:val="24"/>
          <w:szCs w:val="24"/>
        </w:rPr>
        <w:t xml:space="preserve">  Beginner/Intermediate/Advanced</w:t>
      </w:r>
    </w:p>
    <w:p w14:paraId="7CE626F6" w14:textId="77777777" w:rsidR="00321172" w:rsidRDefault="00321172" w:rsidP="00321172">
      <w:pPr>
        <w:spacing w:after="0" w:line="240" w:lineRule="auto"/>
        <w:rPr>
          <w:b/>
          <w:sz w:val="24"/>
          <w:szCs w:val="24"/>
        </w:rPr>
      </w:pPr>
    </w:p>
    <w:p w14:paraId="24719B2A" w14:textId="77777777" w:rsidR="00321172" w:rsidRDefault="00321172" w:rsidP="00321172">
      <w:pPr>
        <w:spacing w:after="0" w:line="240" w:lineRule="auto"/>
        <w:rPr>
          <w:sz w:val="24"/>
          <w:szCs w:val="24"/>
        </w:rPr>
      </w:pPr>
      <w:r>
        <w:rPr>
          <w:b/>
          <w:sz w:val="24"/>
          <w:szCs w:val="24"/>
        </w:rPr>
        <w:t>Content Objectives:</w:t>
      </w:r>
    </w:p>
    <w:p w14:paraId="355A4E09" w14:textId="77777777" w:rsidR="00321172" w:rsidRDefault="00321172" w:rsidP="00735FFF">
      <w:pPr>
        <w:pStyle w:val="ListParagraph"/>
        <w:numPr>
          <w:ilvl w:val="0"/>
          <w:numId w:val="48"/>
        </w:numPr>
        <w:suppressAutoHyphens/>
        <w:spacing w:after="0" w:line="240" w:lineRule="auto"/>
        <w:contextualSpacing w:val="0"/>
        <w:rPr>
          <w:sz w:val="24"/>
          <w:szCs w:val="24"/>
        </w:rPr>
      </w:pPr>
      <w:r>
        <w:rPr>
          <w:sz w:val="24"/>
          <w:szCs w:val="24"/>
        </w:rPr>
        <w:t>Understand what clarity and precision are in communication</w:t>
      </w:r>
    </w:p>
    <w:p w14:paraId="64707673" w14:textId="77777777" w:rsidR="00321172" w:rsidRDefault="00321172" w:rsidP="00735FFF">
      <w:pPr>
        <w:pStyle w:val="ListParagraph"/>
        <w:numPr>
          <w:ilvl w:val="0"/>
          <w:numId w:val="48"/>
        </w:numPr>
        <w:suppressAutoHyphens/>
        <w:spacing w:after="0" w:line="240" w:lineRule="auto"/>
        <w:contextualSpacing w:val="0"/>
        <w:rPr>
          <w:sz w:val="24"/>
          <w:szCs w:val="24"/>
        </w:rPr>
      </w:pPr>
      <w:r>
        <w:rPr>
          <w:sz w:val="24"/>
          <w:szCs w:val="24"/>
        </w:rPr>
        <w:t>Connect how clarity and precision are linked to one's identity</w:t>
      </w:r>
    </w:p>
    <w:p w14:paraId="497D090C" w14:textId="77777777" w:rsidR="00321172" w:rsidRDefault="00321172" w:rsidP="00735FFF">
      <w:pPr>
        <w:pStyle w:val="ListParagraph"/>
        <w:numPr>
          <w:ilvl w:val="0"/>
          <w:numId w:val="48"/>
        </w:numPr>
        <w:suppressAutoHyphens/>
        <w:spacing w:after="0" w:line="240" w:lineRule="auto"/>
        <w:contextualSpacing w:val="0"/>
        <w:rPr>
          <w:b/>
          <w:sz w:val="24"/>
          <w:szCs w:val="24"/>
        </w:rPr>
      </w:pPr>
      <w:r>
        <w:rPr>
          <w:sz w:val="24"/>
          <w:szCs w:val="24"/>
        </w:rPr>
        <w:t>Understand the universal importance of communicating with clarity and precision</w:t>
      </w:r>
    </w:p>
    <w:p w14:paraId="5CD0E115" w14:textId="77777777" w:rsidR="00321172" w:rsidRDefault="00321172" w:rsidP="00321172">
      <w:pPr>
        <w:pStyle w:val="ListParagraph"/>
        <w:spacing w:after="0" w:line="240" w:lineRule="auto"/>
        <w:rPr>
          <w:b/>
          <w:sz w:val="24"/>
          <w:szCs w:val="24"/>
        </w:rPr>
      </w:pPr>
    </w:p>
    <w:p w14:paraId="5457C6A8" w14:textId="77777777" w:rsidR="00321172" w:rsidRDefault="00321172" w:rsidP="00321172">
      <w:pPr>
        <w:pStyle w:val="ListParagraph"/>
        <w:spacing w:after="0" w:line="240" w:lineRule="auto"/>
        <w:ind w:left="0"/>
        <w:rPr>
          <w:sz w:val="24"/>
          <w:szCs w:val="24"/>
        </w:rPr>
      </w:pPr>
      <w:r>
        <w:rPr>
          <w:b/>
          <w:sz w:val="24"/>
          <w:szCs w:val="24"/>
        </w:rPr>
        <w:t>Language Objectives:</w:t>
      </w:r>
    </w:p>
    <w:p w14:paraId="466D07AD" w14:textId="77777777" w:rsidR="00321172" w:rsidRDefault="00321172" w:rsidP="00735FFF">
      <w:pPr>
        <w:pStyle w:val="ListParagraph"/>
        <w:numPr>
          <w:ilvl w:val="0"/>
          <w:numId w:val="48"/>
        </w:numPr>
        <w:suppressAutoHyphens/>
        <w:spacing w:after="0" w:line="240" w:lineRule="auto"/>
        <w:contextualSpacing w:val="0"/>
        <w:rPr>
          <w:sz w:val="24"/>
          <w:szCs w:val="24"/>
        </w:rPr>
      </w:pPr>
      <w:r>
        <w:rPr>
          <w:sz w:val="24"/>
          <w:szCs w:val="24"/>
        </w:rPr>
        <w:t>Learn vocabulary in context and develop original sentences with the words</w:t>
      </w:r>
    </w:p>
    <w:p w14:paraId="5FCC6039" w14:textId="77777777" w:rsidR="00321172" w:rsidRDefault="00321172" w:rsidP="00735FFF">
      <w:pPr>
        <w:pStyle w:val="ListParagraph"/>
        <w:numPr>
          <w:ilvl w:val="0"/>
          <w:numId w:val="48"/>
        </w:numPr>
        <w:suppressAutoHyphens/>
        <w:spacing w:after="0" w:line="240" w:lineRule="auto"/>
        <w:contextualSpacing w:val="0"/>
        <w:rPr>
          <w:sz w:val="24"/>
          <w:szCs w:val="24"/>
        </w:rPr>
      </w:pPr>
      <w:r>
        <w:rPr>
          <w:sz w:val="24"/>
          <w:szCs w:val="24"/>
        </w:rPr>
        <w:t>Practice listening skills in pairs and effectively deliver orally the given information</w:t>
      </w:r>
    </w:p>
    <w:p w14:paraId="3E944585" w14:textId="77777777" w:rsidR="00321172" w:rsidRDefault="00321172" w:rsidP="00735FFF">
      <w:pPr>
        <w:pStyle w:val="ListParagraph"/>
        <w:numPr>
          <w:ilvl w:val="0"/>
          <w:numId w:val="48"/>
        </w:numPr>
        <w:suppressAutoHyphens/>
        <w:spacing w:after="0" w:line="240" w:lineRule="auto"/>
        <w:contextualSpacing w:val="0"/>
        <w:rPr>
          <w:b/>
          <w:sz w:val="24"/>
          <w:szCs w:val="24"/>
        </w:rPr>
      </w:pPr>
      <w:r>
        <w:rPr>
          <w:sz w:val="24"/>
          <w:szCs w:val="24"/>
        </w:rPr>
        <w:t>Understand and discuss the theme at hand in various contexts and genres</w:t>
      </w:r>
    </w:p>
    <w:p w14:paraId="593BDED9" w14:textId="77777777" w:rsidR="00321172" w:rsidRDefault="00321172" w:rsidP="00321172">
      <w:pPr>
        <w:spacing w:after="0" w:line="240" w:lineRule="auto"/>
        <w:rPr>
          <w:b/>
          <w:sz w:val="24"/>
          <w:szCs w:val="24"/>
        </w:rPr>
      </w:pPr>
    </w:p>
    <w:p w14:paraId="68E11B5F" w14:textId="77777777" w:rsidR="00321172" w:rsidRDefault="00321172" w:rsidP="00321172">
      <w:pPr>
        <w:spacing w:after="0" w:line="240" w:lineRule="auto"/>
        <w:rPr>
          <w:sz w:val="24"/>
          <w:szCs w:val="24"/>
        </w:rPr>
      </w:pPr>
      <w:r>
        <w:rPr>
          <w:b/>
          <w:sz w:val="24"/>
          <w:szCs w:val="24"/>
        </w:rPr>
        <w:t xml:space="preserve">Habits of Mind Objective:  </w:t>
      </w:r>
      <w:r>
        <w:rPr>
          <w:sz w:val="24"/>
          <w:szCs w:val="24"/>
        </w:rPr>
        <w:t>The lesson reinforces person to person communication through the negotiation of meaning in small groups and the clear delivery of that meaning to a larger group.</w:t>
      </w:r>
    </w:p>
    <w:p w14:paraId="1EE404F9" w14:textId="77777777" w:rsidR="00321172" w:rsidRDefault="00321172" w:rsidP="00321172">
      <w:pPr>
        <w:spacing w:after="0" w:line="240" w:lineRule="auto"/>
        <w:rPr>
          <w:sz w:val="24"/>
          <w:szCs w:val="24"/>
        </w:rPr>
      </w:pPr>
    </w:p>
    <w:p w14:paraId="2C9F88CB" w14:textId="77777777" w:rsidR="00321172" w:rsidRDefault="00321172" w:rsidP="00321172">
      <w:pPr>
        <w:spacing w:after="0" w:line="240" w:lineRule="auto"/>
        <w:rPr>
          <w:color w:val="000000"/>
          <w:sz w:val="24"/>
          <w:szCs w:val="24"/>
        </w:rPr>
      </w:pPr>
      <w:r>
        <w:rPr>
          <w:sz w:val="24"/>
          <w:szCs w:val="24"/>
        </w:rPr>
        <w:t>[Read Introduction to this Habit of Mind segment]:</w:t>
      </w:r>
    </w:p>
    <w:p w14:paraId="7F4FA065" w14:textId="77777777" w:rsidR="00321172" w:rsidRDefault="00321172" w:rsidP="00321172">
      <w:pPr>
        <w:pStyle w:val="BodyText"/>
        <w:spacing w:after="0" w:line="240" w:lineRule="auto"/>
        <w:rPr>
          <w:color w:val="000000"/>
          <w:sz w:val="24"/>
          <w:szCs w:val="24"/>
        </w:rPr>
      </w:pPr>
    </w:p>
    <w:p w14:paraId="2CC93BED" w14:textId="77777777" w:rsidR="00321172" w:rsidRDefault="00321172" w:rsidP="00321172">
      <w:pPr>
        <w:pStyle w:val="BodyText"/>
        <w:spacing w:after="0" w:line="240" w:lineRule="auto"/>
        <w:rPr>
          <w:color w:val="000000"/>
          <w:sz w:val="24"/>
          <w:szCs w:val="24"/>
        </w:rPr>
      </w:pPr>
      <w:r>
        <w:rPr>
          <w:color w:val="000000"/>
          <w:sz w:val="24"/>
          <w:szCs w:val="24"/>
        </w:rPr>
        <w:t xml:space="preserve">Communicating with Clarity and Precision is the Habit of Mind we will study this week. It is important to think about what you say and how you say it when you both speak and write. Taking time to organize your thoughts is necessary so others will understand you. Using precise language and organized ideas avoids confusion and helps the interchange of ideas. </w:t>
      </w:r>
    </w:p>
    <w:p w14:paraId="3F0CC8E4" w14:textId="77777777" w:rsidR="00321172" w:rsidRDefault="00321172" w:rsidP="00321172">
      <w:pPr>
        <w:pStyle w:val="BodyText"/>
        <w:spacing w:after="0" w:line="240" w:lineRule="auto"/>
        <w:rPr>
          <w:color w:val="000000"/>
          <w:sz w:val="24"/>
          <w:szCs w:val="24"/>
        </w:rPr>
      </w:pPr>
    </w:p>
    <w:p w14:paraId="6883ABD7" w14:textId="77777777" w:rsidR="00321172" w:rsidRDefault="00321172" w:rsidP="00321172">
      <w:pPr>
        <w:pStyle w:val="BodyText"/>
        <w:spacing w:after="0" w:line="240" w:lineRule="auto"/>
        <w:rPr>
          <w:color w:val="000000"/>
          <w:sz w:val="24"/>
          <w:szCs w:val="24"/>
        </w:rPr>
      </w:pPr>
      <w:r>
        <w:rPr>
          <w:color w:val="000000"/>
          <w:sz w:val="24"/>
          <w:szCs w:val="24"/>
        </w:rPr>
        <w:t>Do you talk to make noise or to tell somebody something? People are very different, and what you think they already understand may not be so. It is important to “tell them what you want to tell them, and tell them” and then sometimes “tell them what you told them” to make the point extra clear. We want to orient people to what we are going to talk about. When we write a paper we have an introduction. When we talk to someone we should address the issue right away. We should talk and write with precision, avoiding generalizations and tangents. We should support what we communicate with explanations and evidence to help support our ideas.</w:t>
      </w:r>
    </w:p>
    <w:p w14:paraId="1E644F38" w14:textId="77777777" w:rsidR="00321172" w:rsidRDefault="00321172" w:rsidP="00321172">
      <w:pPr>
        <w:pStyle w:val="BodyText"/>
        <w:spacing w:after="0" w:line="240" w:lineRule="auto"/>
        <w:rPr>
          <w:color w:val="000000"/>
          <w:sz w:val="24"/>
          <w:szCs w:val="24"/>
        </w:rPr>
      </w:pPr>
    </w:p>
    <w:p w14:paraId="093FD158" w14:textId="77777777" w:rsidR="00321172" w:rsidRDefault="00321172" w:rsidP="00321172">
      <w:pPr>
        <w:pStyle w:val="BodyText"/>
        <w:spacing w:after="0" w:line="240" w:lineRule="auto"/>
        <w:rPr>
          <w:b/>
          <w:sz w:val="24"/>
          <w:szCs w:val="24"/>
        </w:rPr>
      </w:pPr>
      <w:r>
        <w:rPr>
          <w:color w:val="000000"/>
          <w:sz w:val="24"/>
          <w:szCs w:val="24"/>
        </w:rPr>
        <w:t>The main idea of communicating is so that others can understand you. When you are precise and clear you show you are organized, and others appreciate this and see that you have confidence in what you say. If you have the habit of mind of being clear you will consistently seem confident and this will help you in school and at work.</w:t>
      </w:r>
    </w:p>
    <w:p w14:paraId="704EC0B5" w14:textId="77777777" w:rsidR="00321172" w:rsidRDefault="00321172" w:rsidP="00321172">
      <w:pPr>
        <w:spacing w:after="0" w:line="240" w:lineRule="auto"/>
        <w:rPr>
          <w:b/>
          <w:sz w:val="24"/>
          <w:szCs w:val="24"/>
        </w:rPr>
      </w:pPr>
    </w:p>
    <w:p w14:paraId="1843D23F" w14:textId="77777777" w:rsidR="00321172" w:rsidRDefault="00321172" w:rsidP="00321172">
      <w:pPr>
        <w:spacing w:after="0" w:line="240" w:lineRule="auto"/>
        <w:rPr>
          <w:b/>
          <w:sz w:val="24"/>
          <w:szCs w:val="24"/>
        </w:rPr>
      </w:pPr>
      <w:r>
        <w:rPr>
          <w:b/>
          <w:sz w:val="24"/>
          <w:szCs w:val="24"/>
        </w:rPr>
        <w:t>ACTIVATING BACKGROUND KNOWLEDGE</w:t>
      </w:r>
    </w:p>
    <w:p w14:paraId="7CE58357" w14:textId="77777777" w:rsidR="00321172" w:rsidRDefault="00321172" w:rsidP="00321172">
      <w:pPr>
        <w:spacing w:after="0" w:line="240" w:lineRule="auto"/>
        <w:rPr>
          <w:sz w:val="24"/>
          <w:szCs w:val="24"/>
        </w:rPr>
      </w:pPr>
      <w:r>
        <w:rPr>
          <w:b/>
          <w:sz w:val="24"/>
          <w:szCs w:val="24"/>
        </w:rPr>
        <w:t xml:space="preserve">Do Now: </w:t>
      </w:r>
      <w:r>
        <w:rPr>
          <w:sz w:val="24"/>
          <w:szCs w:val="24"/>
        </w:rPr>
        <w:t>Pair up with someone and talk about someone you know who speaks very clearly and is easy to understand (a parent, teacher, friend, neighbor). You should listen and write down what your partner says. In a few minutes you will present to the class what you partner said.</w:t>
      </w:r>
    </w:p>
    <w:p w14:paraId="0BEC9340" w14:textId="77777777" w:rsidR="00321172" w:rsidRDefault="00321172" w:rsidP="00321172">
      <w:pPr>
        <w:spacing w:after="0" w:line="240" w:lineRule="auto"/>
        <w:rPr>
          <w:sz w:val="24"/>
          <w:szCs w:val="24"/>
        </w:rPr>
      </w:pPr>
    </w:p>
    <w:p w14:paraId="0DD9AE48" w14:textId="77777777" w:rsidR="00321172" w:rsidRDefault="00321172" w:rsidP="00321172">
      <w:pPr>
        <w:spacing w:after="0" w:line="240" w:lineRule="auto"/>
        <w:rPr>
          <w:sz w:val="24"/>
          <w:szCs w:val="24"/>
        </w:rPr>
      </w:pPr>
      <w:r>
        <w:rPr>
          <w:sz w:val="24"/>
          <w:szCs w:val="24"/>
        </w:rPr>
        <w:t xml:space="preserve">Consider the following questions. </w:t>
      </w:r>
    </w:p>
    <w:p w14:paraId="72FFC430" w14:textId="77777777" w:rsidR="00321172" w:rsidRDefault="00321172" w:rsidP="00735FFF">
      <w:pPr>
        <w:pStyle w:val="ListParagraph"/>
        <w:numPr>
          <w:ilvl w:val="0"/>
          <w:numId w:val="54"/>
        </w:numPr>
        <w:suppressAutoHyphens/>
        <w:spacing w:after="0" w:line="240" w:lineRule="auto"/>
        <w:contextualSpacing w:val="0"/>
        <w:rPr>
          <w:sz w:val="24"/>
          <w:szCs w:val="24"/>
        </w:rPr>
      </w:pPr>
      <w:r>
        <w:rPr>
          <w:sz w:val="24"/>
          <w:szCs w:val="24"/>
        </w:rPr>
        <w:t>Describe this person.</w:t>
      </w:r>
    </w:p>
    <w:p w14:paraId="591662F1" w14:textId="77777777" w:rsidR="00321172" w:rsidRDefault="00321172" w:rsidP="00735FFF">
      <w:pPr>
        <w:pStyle w:val="ListParagraph"/>
        <w:numPr>
          <w:ilvl w:val="0"/>
          <w:numId w:val="54"/>
        </w:numPr>
        <w:suppressAutoHyphens/>
        <w:spacing w:after="0" w:line="240" w:lineRule="auto"/>
        <w:contextualSpacing w:val="0"/>
        <w:rPr>
          <w:sz w:val="24"/>
          <w:szCs w:val="24"/>
        </w:rPr>
      </w:pPr>
      <w:r>
        <w:rPr>
          <w:sz w:val="24"/>
          <w:szCs w:val="24"/>
        </w:rPr>
        <w:t>What is your relationship to this person?</w:t>
      </w:r>
    </w:p>
    <w:p w14:paraId="4ADE9AFB" w14:textId="77777777" w:rsidR="00321172" w:rsidRDefault="00321172" w:rsidP="00735FFF">
      <w:pPr>
        <w:pStyle w:val="ListParagraph"/>
        <w:numPr>
          <w:ilvl w:val="0"/>
          <w:numId w:val="54"/>
        </w:numPr>
        <w:suppressAutoHyphens/>
        <w:spacing w:after="0" w:line="240" w:lineRule="auto"/>
        <w:contextualSpacing w:val="0"/>
        <w:rPr>
          <w:sz w:val="24"/>
          <w:szCs w:val="24"/>
        </w:rPr>
      </w:pPr>
      <w:r>
        <w:rPr>
          <w:sz w:val="24"/>
          <w:szCs w:val="24"/>
        </w:rPr>
        <w:t>What makes her/ him clear?</w:t>
      </w:r>
    </w:p>
    <w:p w14:paraId="58EC6A72" w14:textId="77777777" w:rsidR="00321172" w:rsidRDefault="00321172" w:rsidP="00735FFF">
      <w:pPr>
        <w:pStyle w:val="ListParagraph"/>
        <w:numPr>
          <w:ilvl w:val="0"/>
          <w:numId w:val="54"/>
        </w:numPr>
        <w:suppressAutoHyphens/>
        <w:spacing w:after="0" w:line="240" w:lineRule="auto"/>
        <w:contextualSpacing w:val="0"/>
        <w:rPr>
          <w:sz w:val="24"/>
          <w:szCs w:val="24"/>
        </w:rPr>
      </w:pPr>
      <w:r>
        <w:rPr>
          <w:sz w:val="24"/>
          <w:szCs w:val="24"/>
        </w:rPr>
        <w:t>How do people react to what she/ he says?</w:t>
      </w:r>
    </w:p>
    <w:p w14:paraId="00BC7A66" w14:textId="77777777" w:rsidR="00321172" w:rsidRDefault="00321172" w:rsidP="00735FFF">
      <w:pPr>
        <w:pStyle w:val="ListParagraph"/>
        <w:numPr>
          <w:ilvl w:val="0"/>
          <w:numId w:val="54"/>
        </w:numPr>
        <w:suppressAutoHyphens/>
        <w:spacing w:after="0" w:line="240" w:lineRule="auto"/>
        <w:contextualSpacing w:val="0"/>
        <w:rPr>
          <w:sz w:val="24"/>
          <w:szCs w:val="24"/>
        </w:rPr>
      </w:pPr>
      <w:r>
        <w:rPr>
          <w:sz w:val="24"/>
          <w:szCs w:val="24"/>
        </w:rPr>
        <w:t>How does this person communicate clearly? (words, hands, eyes, etc)</w:t>
      </w:r>
    </w:p>
    <w:p w14:paraId="59B04C82" w14:textId="77777777" w:rsidR="00321172" w:rsidRDefault="00321172" w:rsidP="00735FFF">
      <w:pPr>
        <w:pStyle w:val="ListParagraph"/>
        <w:numPr>
          <w:ilvl w:val="0"/>
          <w:numId w:val="54"/>
        </w:numPr>
        <w:suppressAutoHyphens/>
        <w:spacing w:after="0" w:line="240" w:lineRule="auto"/>
        <w:contextualSpacing w:val="0"/>
        <w:rPr>
          <w:sz w:val="24"/>
          <w:szCs w:val="24"/>
        </w:rPr>
      </w:pPr>
      <w:r>
        <w:rPr>
          <w:sz w:val="24"/>
          <w:szCs w:val="24"/>
        </w:rPr>
        <w:t>Would you like to be as clear and precise as this person?</w:t>
      </w:r>
    </w:p>
    <w:p w14:paraId="5B73EC92" w14:textId="77777777" w:rsidR="00321172" w:rsidRDefault="00321172" w:rsidP="00321172">
      <w:pPr>
        <w:spacing w:after="0" w:line="240" w:lineRule="auto"/>
        <w:rPr>
          <w:sz w:val="24"/>
          <w:szCs w:val="24"/>
        </w:rPr>
      </w:pPr>
    </w:p>
    <w:p w14:paraId="09477E13" w14:textId="77777777" w:rsidR="00321172" w:rsidRDefault="00321172" w:rsidP="00321172">
      <w:pPr>
        <w:spacing w:after="0" w:line="240" w:lineRule="auto"/>
        <w:rPr>
          <w:sz w:val="24"/>
          <w:szCs w:val="24"/>
        </w:rPr>
      </w:pPr>
      <w:r>
        <w:rPr>
          <w:sz w:val="24"/>
          <w:szCs w:val="24"/>
        </w:rPr>
        <w:t>[Teachers should model this and give an example of someone they think speaks clearly and answer the questions orally]</w:t>
      </w:r>
    </w:p>
    <w:p w14:paraId="16BC5AFF" w14:textId="77777777" w:rsidR="00321172" w:rsidRDefault="00321172" w:rsidP="00321172">
      <w:pPr>
        <w:spacing w:after="0" w:line="240" w:lineRule="auto"/>
        <w:rPr>
          <w:sz w:val="24"/>
          <w:szCs w:val="24"/>
        </w:rPr>
      </w:pPr>
    </w:p>
    <w:p w14:paraId="52FBB609" w14:textId="77777777" w:rsidR="00321172" w:rsidRDefault="00321172" w:rsidP="00321172">
      <w:pPr>
        <w:spacing w:after="0" w:line="240" w:lineRule="auto"/>
        <w:rPr>
          <w:b/>
          <w:sz w:val="24"/>
          <w:szCs w:val="24"/>
        </w:rPr>
      </w:pPr>
      <w:r>
        <w:rPr>
          <w:sz w:val="24"/>
          <w:szCs w:val="24"/>
        </w:rPr>
        <w:t>[Have some/all of the students present their partner's material to the rest of the class. Teacher/ monitor should listen for key words related to clarity and precision and write them on the board. A brief discussion with the students as to why these word are important can follow to draw possible connections between one's character and communication skills.]</w:t>
      </w:r>
    </w:p>
    <w:p w14:paraId="1D836976" w14:textId="77777777" w:rsidR="00321172" w:rsidRDefault="00321172" w:rsidP="00321172">
      <w:pPr>
        <w:spacing w:after="0" w:line="240" w:lineRule="auto"/>
        <w:rPr>
          <w:b/>
          <w:sz w:val="24"/>
          <w:szCs w:val="24"/>
        </w:rPr>
      </w:pPr>
    </w:p>
    <w:p w14:paraId="5571A6D0" w14:textId="77777777" w:rsidR="00321172" w:rsidRDefault="00321172" w:rsidP="00321172">
      <w:pPr>
        <w:spacing w:after="0" w:line="240" w:lineRule="auto"/>
        <w:rPr>
          <w:b/>
          <w:sz w:val="24"/>
          <w:szCs w:val="24"/>
        </w:rPr>
      </w:pPr>
      <w:r>
        <w:rPr>
          <w:b/>
          <w:sz w:val="24"/>
          <w:szCs w:val="24"/>
        </w:rPr>
        <w:t>READING THE WORLD</w:t>
      </w:r>
    </w:p>
    <w:p w14:paraId="04195654" w14:textId="77777777" w:rsidR="00321172" w:rsidRDefault="00321172" w:rsidP="00321172">
      <w:pPr>
        <w:spacing w:after="0" w:line="240" w:lineRule="auto"/>
        <w:rPr>
          <w:b/>
          <w:sz w:val="24"/>
          <w:szCs w:val="24"/>
        </w:rPr>
      </w:pPr>
      <w:r>
        <w:rPr>
          <w:b/>
          <w:sz w:val="24"/>
          <w:szCs w:val="24"/>
        </w:rPr>
        <w:t>READING 1</w:t>
      </w:r>
    </w:p>
    <w:p w14:paraId="5B11830B" w14:textId="77777777" w:rsidR="00321172" w:rsidRDefault="00321172" w:rsidP="00321172">
      <w:pPr>
        <w:spacing w:after="0" w:line="240" w:lineRule="auto"/>
        <w:rPr>
          <w:color w:val="000000"/>
          <w:sz w:val="24"/>
          <w:szCs w:val="24"/>
        </w:rPr>
      </w:pPr>
      <w:r>
        <w:rPr>
          <w:b/>
          <w:sz w:val="24"/>
          <w:szCs w:val="24"/>
        </w:rPr>
        <w:t xml:space="preserve">Read quotes on clarity and precision  </w:t>
      </w:r>
      <w:r>
        <w:rPr>
          <w:sz w:val="24"/>
          <w:szCs w:val="24"/>
        </w:rPr>
        <w:t xml:space="preserve">(compiled from </w:t>
      </w:r>
      <w:hyperlink r:id="rId22" w:history="1">
        <w:r>
          <w:rPr>
            <w:rStyle w:val="Hyperlink"/>
            <w:sz w:val="24"/>
            <w:szCs w:val="24"/>
          </w:rPr>
          <w:t>http://www.goodreads.com/quotes/</w:t>
        </w:r>
      </w:hyperlink>
      <w:r>
        <w:rPr>
          <w:sz w:val="24"/>
          <w:szCs w:val="24"/>
        </w:rPr>
        <w:t xml:space="preserve">) </w:t>
      </w:r>
    </w:p>
    <w:p w14:paraId="49DD357B" w14:textId="77777777" w:rsidR="00321172" w:rsidRDefault="00321172" w:rsidP="00321172">
      <w:pPr>
        <w:spacing w:after="0" w:line="240" w:lineRule="auto"/>
        <w:rPr>
          <w:color w:val="000000"/>
          <w:sz w:val="24"/>
          <w:szCs w:val="24"/>
        </w:rPr>
      </w:pPr>
    </w:p>
    <w:p w14:paraId="46598C85" w14:textId="77777777" w:rsidR="00321172" w:rsidRDefault="00321172" w:rsidP="00321172">
      <w:pPr>
        <w:spacing w:after="0" w:line="240" w:lineRule="auto"/>
        <w:rPr>
          <w:color w:val="000000"/>
          <w:sz w:val="24"/>
          <w:szCs w:val="24"/>
        </w:rPr>
      </w:pPr>
      <w:r>
        <w:rPr>
          <w:color w:val="000000"/>
          <w:sz w:val="24"/>
          <w:szCs w:val="24"/>
        </w:rPr>
        <w:t>[There are six quotes. Put the class into six groups and give each group one quote. Have each group read their quote. Vocabulary will be covered after the reading aloud of the quotes].</w:t>
      </w:r>
    </w:p>
    <w:p w14:paraId="7470A62D" w14:textId="77777777" w:rsidR="00321172" w:rsidRDefault="00321172" w:rsidP="00321172">
      <w:pPr>
        <w:spacing w:after="0" w:line="240" w:lineRule="auto"/>
        <w:rPr>
          <w:color w:val="000000"/>
          <w:sz w:val="24"/>
          <w:szCs w:val="24"/>
        </w:rPr>
      </w:pPr>
    </w:p>
    <w:p w14:paraId="20A400B7" w14:textId="77777777" w:rsidR="00321172" w:rsidRDefault="00321172" w:rsidP="00321172">
      <w:pPr>
        <w:spacing w:after="0" w:line="240" w:lineRule="auto"/>
        <w:rPr>
          <w:color w:val="000000"/>
          <w:sz w:val="24"/>
          <w:szCs w:val="24"/>
        </w:rPr>
      </w:pPr>
      <w:r>
        <w:rPr>
          <w:color w:val="000000"/>
          <w:sz w:val="24"/>
          <w:szCs w:val="24"/>
        </w:rPr>
        <w:t xml:space="preserve">“A lack of clarity could put the brakes on any journey to success.” </w:t>
      </w:r>
      <w:r>
        <w:rPr>
          <w:color w:val="000000"/>
          <w:sz w:val="24"/>
          <w:szCs w:val="24"/>
        </w:rPr>
        <w:br/>
        <w:t xml:space="preserve">― </w:t>
      </w:r>
      <w:hyperlink r:id="rId23" w:history="1">
        <w:r>
          <w:rPr>
            <w:rStyle w:val="Hyperlink"/>
            <w:color w:val="000000"/>
            <w:sz w:val="24"/>
            <w:szCs w:val="24"/>
          </w:rPr>
          <w:t>Steve Maraboli</w:t>
        </w:r>
      </w:hyperlink>
      <w:r>
        <w:rPr>
          <w:color w:val="000000"/>
          <w:sz w:val="24"/>
          <w:szCs w:val="24"/>
        </w:rPr>
        <w:t xml:space="preserve">, </w:t>
      </w:r>
      <w:hyperlink r:id="rId24" w:history="1">
        <w:r>
          <w:rPr>
            <w:rStyle w:val="Hyperlink"/>
            <w:i/>
            <w:color w:val="000000"/>
            <w:sz w:val="24"/>
            <w:szCs w:val="24"/>
          </w:rPr>
          <w:t>Life, the Truth, and Being Free</w:t>
        </w:r>
      </w:hyperlink>
      <w:r>
        <w:rPr>
          <w:i/>
          <w:color w:val="000000"/>
          <w:sz w:val="24"/>
          <w:szCs w:val="24"/>
        </w:rPr>
        <w:t xml:space="preserve"> </w:t>
      </w:r>
    </w:p>
    <w:p w14:paraId="4EBC2367" w14:textId="77777777" w:rsidR="00321172" w:rsidRDefault="00321172" w:rsidP="00321172">
      <w:pPr>
        <w:spacing w:after="0" w:line="240" w:lineRule="auto"/>
        <w:rPr>
          <w:color w:val="000000"/>
          <w:sz w:val="24"/>
          <w:szCs w:val="24"/>
        </w:rPr>
      </w:pPr>
    </w:p>
    <w:p w14:paraId="22A705BB" w14:textId="77777777" w:rsidR="00321172" w:rsidRDefault="00321172" w:rsidP="00321172">
      <w:pPr>
        <w:spacing w:after="0" w:line="240" w:lineRule="auto"/>
        <w:rPr>
          <w:color w:val="000000"/>
          <w:sz w:val="24"/>
          <w:szCs w:val="24"/>
        </w:rPr>
      </w:pPr>
      <w:r>
        <w:rPr>
          <w:color w:val="000000"/>
          <w:sz w:val="24"/>
          <w:szCs w:val="24"/>
        </w:rPr>
        <w:t xml:space="preserve">“When the meaning is unclear there is no meaning.” </w:t>
      </w:r>
      <w:r>
        <w:rPr>
          <w:color w:val="000000"/>
          <w:sz w:val="24"/>
          <w:szCs w:val="24"/>
        </w:rPr>
        <w:br/>
        <w:t xml:space="preserve">― </w:t>
      </w:r>
      <w:hyperlink r:id="rId25" w:history="1">
        <w:r>
          <w:rPr>
            <w:rStyle w:val="Hyperlink"/>
            <w:color w:val="000000"/>
            <w:sz w:val="24"/>
            <w:szCs w:val="24"/>
          </w:rPr>
          <w:t>Marty Rubin</w:t>
        </w:r>
      </w:hyperlink>
      <w:r>
        <w:rPr>
          <w:color w:val="000000"/>
          <w:sz w:val="24"/>
          <w:szCs w:val="24"/>
        </w:rPr>
        <w:t xml:space="preserve"> </w:t>
      </w:r>
    </w:p>
    <w:p w14:paraId="7C938C34" w14:textId="77777777" w:rsidR="00321172" w:rsidRDefault="00321172" w:rsidP="00321172">
      <w:pPr>
        <w:spacing w:after="0" w:line="240" w:lineRule="auto"/>
        <w:rPr>
          <w:color w:val="000000"/>
          <w:sz w:val="24"/>
          <w:szCs w:val="24"/>
        </w:rPr>
      </w:pPr>
    </w:p>
    <w:p w14:paraId="4376ACB6" w14:textId="77777777" w:rsidR="00321172" w:rsidRDefault="00321172" w:rsidP="00321172">
      <w:pPr>
        <w:spacing w:after="0" w:line="240" w:lineRule="auto"/>
        <w:rPr>
          <w:color w:val="000000"/>
          <w:sz w:val="24"/>
          <w:szCs w:val="24"/>
        </w:rPr>
      </w:pPr>
      <w:r>
        <w:rPr>
          <w:color w:val="000000"/>
          <w:sz w:val="24"/>
          <w:szCs w:val="24"/>
        </w:rPr>
        <w:t xml:space="preserve">“Seeking clarity is not turning from your path; it is unblocking the view that other people have created intentionally or unintentionally, in order for you to continue on your journey joyfully.” </w:t>
      </w:r>
      <w:r>
        <w:rPr>
          <w:color w:val="000000"/>
          <w:sz w:val="24"/>
          <w:szCs w:val="24"/>
        </w:rPr>
        <w:br/>
        <w:t xml:space="preserve">― </w:t>
      </w:r>
      <w:hyperlink r:id="rId26" w:history="1">
        <w:r>
          <w:rPr>
            <w:rStyle w:val="Hyperlink"/>
            <w:color w:val="000000"/>
            <w:sz w:val="24"/>
            <w:szCs w:val="24"/>
          </w:rPr>
          <w:t>Shannon L. Alder</w:t>
        </w:r>
      </w:hyperlink>
      <w:r>
        <w:rPr>
          <w:color w:val="000000"/>
          <w:sz w:val="24"/>
          <w:szCs w:val="24"/>
        </w:rPr>
        <w:t xml:space="preserve"> </w:t>
      </w:r>
    </w:p>
    <w:p w14:paraId="3ACCABB1" w14:textId="77777777" w:rsidR="00321172" w:rsidRDefault="00321172" w:rsidP="00321172">
      <w:pPr>
        <w:spacing w:after="0" w:line="240" w:lineRule="auto"/>
        <w:rPr>
          <w:color w:val="000000"/>
          <w:sz w:val="24"/>
          <w:szCs w:val="24"/>
        </w:rPr>
      </w:pPr>
    </w:p>
    <w:p w14:paraId="58E37C84" w14:textId="77777777" w:rsidR="00321172" w:rsidRDefault="00321172" w:rsidP="00321172">
      <w:pPr>
        <w:spacing w:after="0" w:line="240" w:lineRule="auto"/>
        <w:rPr>
          <w:color w:val="000000"/>
          <w:sz w:val="24"/>
          <w:szCs w:val="24"/>
        </w:rPr>
      </w:pPr>
      <w:r>
        <w:rPr>
          <w:color w:val="000000"/>
          <w:sz w:val="24"/>
          <w:szCs w:val="24"/>
        </w:rPr>
        <w:t xml:space="preserve">“Those who know that they are profound strive for clarity. Those who would like to seem profound to the crowd strive for obscurity. For the crowd believes that if it cannot see to the bottom of something it must be profound. It is so timid and dislikes going into the water.” </w:t>
      </w:r>
      <w:r>
        <w:rPr>
          <w:color w:val="000000"/>
          <w:sz w:val="24"/>
          <w:szCs w:val="24"/>
        </w:rPr>
        <w:br/>
        <w:t xml:space="preserve">― </w:t>
      </w:r>
      <w:hyperlink r:id="rId27" w:history="1">
        <w:r>
          <w:rPr>
            <w:rStyle w:val="Hyperlink"/>
            <w:color w:val="000000"/>
            <w:sz w:val="24"/>
            <w:szCs w:val="24"/>
          </w:rPr>
          <w:t>Friedrich Nietzsche</w:t>
        </w:r>
      </w:hyperlink>
    </w:p>
    <w:p w14:paraId="2A2CBE47" w14:textId="77777777" w:rsidR="00321172" w:rsidRDefault="00321172" w:rsidP="00321172">
      <w:pPr>
        <w:spacing w:after="0" w:line="240" w:lineRule="auto"/>
        <w:rPr>
          <w:color w:val="000000"/>
          <w:sz w:val="24"/>
          <w:szCs w:val="24"/>
        </w:rPr>
      </w:pPr>
    </w:p>
    <w:p w14:paraId="118C79F8" w14:textId="77777777" w:rsidR="00321172" w:rsidRDefault="00321172" w:rsidP="00321172">
      <w:pPr>
        <w:spacing w:after="0" w:line="240" w:lineRule="auto"/>
        <w:rPr>
          <w:color w:val="000000"/>
          <w:sz w:val="24"/>
          <w:szCs w:val="24"/>
        </w:rPr>
      </w:pPr>
      <w:r>
        <w:rPr>
          <w:color w:val="000000"/>
          <w:sz w:val="24"/>
          <w:szCs w:val="24"/>
        </w:rPr>
        <w:lastRenderedPageBreak/>
        <w:t xml:space="preserve">“Don't go in for the "yellowish" if what you need is "yellow". The attitude called precision is the quality that remarks the accuracy of your demand. Never settle for the less; Go for the exact thing!” </w:t>
      </w:r>
      <w:r>
        <w:rPr>
          <w:color w:val="000000"/>
          <w:sz w:val="24"/>
          <w:szCs w:val="24"/>
        </w:rPr>
        <w:br/>
        <w:t xml:space="preserve">― </w:t>
      </w:r>
      <w:hyperlink r:id="rId28" w:history="1">
        <w:r>
          <w:rPr>
            <w:rStyle w:val="Hyperlink"/>
            <w:color w:val="000000"/>
            <w:sz w:val="24"/>
            <w:szCs w:val="24"/>
          </w:rPr>
          <w:t>Israelmore Ayivor</w:t>
        </w:r>
      </w:hyperlink>
    </w:p>
    <w:p w14:paraId="552FE035" w14:textId="77777777" w:rsidR="00321172" w:rsidRDefault="00321172" w:rsidP="00321172">
      <w:pPr>
        <w:spacing w:after="0" w:line="240" w:lineRule="auto"/>
        <w:rPr>
          <w:color w:val="000000"/>
          <w:sz w:val="24"/>
          <w:szCs w:val="24"/>
        </w:rPr>
      </w:pPr>
    </w:p>
    <w:p w14:paraId="28B9252D" w14:textId="77777777" w:rsidR="00321172" w:rsidRDefault="00321172" w:rsidP="00321172">
      <w:pPr>
        <w:spacing w:after="0" w:line="240" w:lineRule="auto"/>
        <w:rPr>
          <w:sz w:val="24"/>
          <w:szCs w:val="24"/>
        </w:rPr>
      </w:pPr>
      <w:r>
        <w:rPr>
          <w:color w:val="000000"/>
          <w:sz w:val="24"/>
          <w:szCs w:val="24"/>
        </w:rPr>
        <w:t xml:space="preserve">“In life, you can learn a lot by simply watching the water.” </w:t>
      </w:r>
      <w:r>
        <w:rPr>
          <w:color w:val="000000"/>
          <w:sz w:val="24"/>
          <w:szCs w:val="24"/>
        </w:rPr>
        <w:br/>
        <w:t xml:space="preserve">― </w:t>
      </w:r>
      <w:hyperlink r:id="rId29" w:history="1">
        <w:r>
          <w:rPr>
            <w:rStyle w:val="Hyperlink"/>
            <w:color w:val="000000"/>
            <w:sz w:val="24"/>
            <w:szCs w:val="24"/>
          </w:rPr>
          <w:t>Lionel Suggs</w:t>
        </w:r>
      </w:hyperlink>
      <w:r>
        <w:rPr>
          <w:color w:val="000000"/>
          <w:sz w:val="24"/>
          <w:szCs w:val="24"/>
        </w:rPr>
        <w:t xml:space="preserve"> </w:t>
      </w:r>
    </w:p>
    <w:p w14:paraId="61D3F39B" w14:textId="77777777" w:rsidR="00321172" w:rsidRDefault="00321172" w:rsidP="00321172">
      <w:pPr>
        <w:spacing w:after="0" w:line="240" w:lineRule="auto"/>
        <w:rPr>
          <w:sz w:val="24"/>
          <w:szCs w:val="24"/>
        </w:rPr>
      </w:pPr>
    </w:p>
    <w:p w14:paraId="1B356D5C" w14:textId="77777777" w:rsidR="00321172" w:rsidRDefault="00321172" w:rsidP="00321172">
      <w:pPr>
        <w:spacing w:after="0" w:line="240" w:lineRule="auto"/>
        <w:rPr>
          <w:sz w:val="24"/>
          <w:szCs w:val="24"/>
        </w:rPr>
      </w:pPr>
      <w:r>
        <w:rPr>
          <w:b/>
          <w:bCs/>
          <w:sz w:val="24"/>
          <w:szCs w:val="24"/>
        </w:rPr>
        <w:t>VOCABULARY 1</w:t>
      </w:r>
      <w:r>
        <w:rPr>
          <w:sz w:val="24"/>
          <w:szCs w:val="24"/>
        </w:rPr>
        <w:t>: unblocking, intentionally, joyfully, profound, obscurity, timid, accuracy</w:t>
      </w:r>
    </w:p>
    <w:p w14:paraId="6BB1130C" w14:textId="77777777" w:rsidR="00321172" w:rsidRDefault="00321172" w:rsidP="00321172">
      <w:pPr>
        <w:spacing w:after="0" w:line="240" w:lineRule="auto"/>
        <w:rPr>
          <w:sz w:val="24"/>
          <w:szCs w:val="24"/>
        </w:rPr>
      </w:pPr>
    </w:p>
    <w:p w14:paraId="0334AF25" w14:textId="77777777" w:rsidR="00321172" w:rsidRDefault="00321172" w:rsidP="00321172">
      <w:pPr>
        <w:spacing w:after="0" w:line="240" w:lineRule="auto"/>
        <w:rPr>
          <w:sz w:val="24"/>
          <w:szCs w:val="24"/>
        </w:rPr>
      </w:pPr>
      <w:r>
        <w:rPr>
          <w:sz w:val="24"/>
          <w:szCs w:val="24"/>
        </w:rPr>
        <w:t xml:space="preserve">[Teacher should write these words on the board. Ask the students what they mean. Solicit volunteers to answer. Have them write the words in their Vocabulary Logs if they don't know them (if they don't have a Vocabulary Log, maybe start one now). Reread the quotes if necessary.] </w:t>
      </w:r>
    </w:p>
    <w:p w14:paraId="172FD49E" w14:textId="77777777" w:rsidR="00321172" w:rsidRDefault="00321172" w:rsidP="00321172">
      <w:pPr>
        <w:spacing w:after="0" w:line="240" w:lineRule="auto"/>
        <w:rPr>
          <w:sz w:val="24"/>
          <w:szCs w:val="24"/>
        </w:rPr>
      </w:pPr>
    </w:p>
    <w:p w14:paraId="20FC7164" w14:textId="77777777" w:rsidR="00321172" w:rsidRDefault="00321172" w:rsidP="00321172">
      <w:pPr>
        <w:spacing w:after="0" w:line="240" w:lineRule="auto"/>
        <w:rPr>
          <w:b/>
          <w:sz w:val="24"/>
          <w:szCs w:val="24"/>
        </w:rPr>
      </w:pPr>
      <w:r>
        <w:rPr>
          <w:sz w:val="24"/>
          <w:szCs w:val="24"/>
        </w:rPr>
        <w:t>[Assign one word to each group and have that group write a sentence with the word on the board. Go over the grammar and language with the class.]</w:t>
      </w:r>
    </w:p>
    <w:p w14:paraId="0F96D875" w14:textId="77777777" w:rsidR="00321172" w:rsidRDefault="00321172" w:rsidP="00321172">
      <w:pPr>
        <w:spacing w:after="0" w:line="240" w:lineRule="auto"/>
        <w:rPr>
          <w:b/>
          <w:sz w:val="24"/>
          <w:szCs w:val="24"/>
        </w:rPr>
      </w:pPr>
    </w:p>
    <w:p w14:paraId="28FAACCA" w14:textId="77777777" w:rsidR="00321172" w:rsidRDefault="00321172" w:rsidP="00321172">
      <w:pPr>
        <w:spacing w:after="0" w:line="240" w:lineRule="auto"/>
        <w:rPr>
          <w:sz w:val="24"/>
          <w:szCs w:val="24"/>
        </w:rPr>
      </w:pPr>
      <w:r>
        <w:rPr>
          <w:b/>
          <w:sz w:val="24"/>
          <w:szCs w:val="24"/>
        </w:rPr>
        <w:t>LISTENING COMPREHENSION</w:t>
      </w:r>
    </w:p>
    <w:p w14:paraId="33C38246" w14:textId="77777777" w:rsidR="00321172" w:rsidRDefault="00321172" w:rsidP="00321172">
      <w:pPr>
        <w:spacing w:after="0" w:line="240" w:lineRule="auto"/>
        <w:rPr>
          <w:sz w:val="24"/>
          <w:szCs w:val="24"/>
        </w:rPr>
      </w:pPr>
      <w:r>
        <w:rPr>
          <w:sz w:val="24"/>
          <w:szCs w:val="24"/>
        </w:rPr>
        <w:t xml:space="preserve">Listen to your teacher read the quotes one more time. See if you can find any strong relationships between them, either in certain words used or ideas that are expressed. </w:t>
      </w:r>
    </w:p>
    <w:p w14:paraId="6E697671" w14:textId="77777777" w:rsidR="00321172" w:rsidRDefault="00321172" w:rsidP="00321172">
      <w:pPr>
        <w:spacing w:after="0" w:line="240" w:lineRule="auto"/>
        <w:rPr>
          <w:sz w:val="24"/>
          <w:szCs w:val="24"/>
        </w:rPr>
      </w:pPr>
    </w:p>
    <w:p w14:paraId="5EF1C409" w14:textId="77777777" w:rsidR="00321172" w:rsidRDefault="00321172" w:rsidP="00321172">
      <w:pPr>
        <w:spacing w:after="0" w:line="240" w:lineRule="auto"/>
        <w:rPr>
          <w:sz w:val="24"/>
          <w:szCs w:val="24"/>
        </w:rPr>
      </w:pPr>
      <w:r>
        <w:rPr>
          <w:sz w:val="24"/>
          <w:szCs w:val="24"/>
        </w:rPr>
        <w:t>[Read aloud then ask for correlations between the quotes].</w:t>
      </w:r>
    </w:p>
    <w:p w14:paraId="7BFA7830" w14:textId="77777777" w:rsidR="00321172" w:rsidRDefault="00321172" w:rsidP="00321172">
      <w:pPr>
        <w:spacing w:after="0" w:line="240" w:lineRule="auto"/>
        <w:rPr>
          <w:sz w:val="24"/>
          <w:szCs w:val="24"/>
        </w:rPr>
      </w:pPr>
    </w:p>
    <w:p w14:paraId="52E1D15B" w14:textId="77777777" w:rsidR="00321172" w:rsidRDefault="00321172" w:rsidP="00321172">
      <w:pPr>
        <w:spacing w:after="0" w:line="240" w:lineRule="auto"/>
        <w:rPr>
          <w:b/>
          <w:bCs/>
          <w:sz w:val="24"/>
          <w:szCs w:val="24"/>
        </w:rPr>
      </w:pPr>
      <w:r>
        <w:rPr>
          <w:b/>
          <w:bCs/>
          <w:sz w:val="24"/>
          <w:szCs w:val="24"/>
        </w:rPr>
        <w:t>READING THE WORLD 2</w:t>
      </w:r>
    </w:p>
    <w:p w14:paraId="3C297CEE" w14:textId="77777777" w:rsidR="00321172" w:rsidRDefault="00321172" w:rsidP="00321172">
      <w:pPr>
        <w:spacing w:after="0" w:line="240" w:lineRule="auto"/>
        <w:rPr>
          <w:sz w:val="24"/>
          <w:szCs w:val="24"/>
        </w:rPr>
      </w:pPr>
      <w:r>
        <w:rPr>
          <w:b/>
          <w:bCs/>
          <w:sz w:val="24"/>
          <w:szCs w:val="24"/>
        </w:rPr>
        <w:t>READING 2</w:t>
      </w:r>
      <w:r>
        <w:rPr>
          <w:sz w:val="24"/>
          <w:szCs w:val="24"/>
        </w:rPr>
        <w:t xml:space="preserve"> Poem by Lao Tzu</w:t>
      </w:r>
    </w:p>
    <w:p w14:paraId="1EAA8D61" w14:textId="77777777" w:rsidR="00321172" w:rsidRDefault="00321172" w:rsidP="00321172">
      <w:pPr>
        <w:spacing w:after="0" w:line="240" w:lineRule="auto"/>
        <w:rPr>
          <w:sz w:val="24"/>
          <w:szCs w:val="24"/>
        </w:rPr>
      </w:pPr>
    </w:p>
    <w:p w14:paraId="0FFE90B1" w14:textId="77777777" w:rsidR="00321172" w:rsidRDefault="00321172" w:rsidP="00321172">
      <w:pPr>
        <w:spacing w:after="0" w:line="240" w:lineRule="auto"/>
        <w:rPr>
          <w:i/>
          <w:sz w:val="24"/>
          <w:szCs w:val="24"/>
        </w:rPr>
      </w:pPr>
      <w:r>
        <w:rPr>
          <w:sz w:val="24"/>
          <w:szCs w:val="24"/>
        </w:rPr>
        <w:t>[Read poem with class. Have each student read one line. Teacher rereads poem one more time aloud to the class.]</w:t>
      </w:r>
    </w:p>
    <w:p w14:paraId="34019099" w14:textId="77777777" w:rsidR="00321172" w:rsidRDefault="00321172" w:rsidP="00321172">
      <w:pPr>
        <w:spacing w:after="0" w:line="240" w:lineRule="auto"/>
        <w:rPr>
          <w:i/>
          <w:sz w:val="24"/>
          <w:szCs w:val="24"/>
        </w:rPr>
      </w:pPr>
    </w:p>
    <w:p w14:paraId="3B14FD32" w14:textId="77777777" w:rsidR="00321172" w:rsidRDefault="00321172" w:rsidP="00321172">
      <w:pPr>
        <w:spacing w:after="0" w:line="240" w:lineRule="auto"/>
        <w:rPr>
          <w:i/>
          <w:sz w:val="24"/>
          <w:szCs w:val="24"/>
        </w:rPr>
      </w:pPr>
      <w:r>
        <w:rPr>
          <w:i/>
          <w:sz w:val="24"/>
          <w:szCs w:val="24"/>
        </w:rPr>
        <w:t>It is part of the cosmic law that what you say and do determines</w:t>
      </w:r>
    </w:p>
    <w:p w14:paraId="2F42492C" w14:textId="77777777" w:rsidR="00321172" w:rsidRDefault="00321172" w:rsidP="00321172">
      <w:pPr>
        <w:spacing w:after="0" w:line="240" w:lineRule="auto"/>
        <w:rPr>
          <w:i/>
          <w:sz w:val="24"/>
          <w:szCs w:val="24"/>
        </w:rPr>
      </w:pPr>
    </w:p>
    <w:p w14:paraId="1CFDE6F1" w14:textId="77777777" w:rsidR="00321172" w:rsidRDefault="00321172" w:rsidP="00321172">
      <w:pPr>
        <w:spacing w:after="0" w:line="240" w:lineRule="auto"/>
        <w:rPr>
          <w:i/>
          <w:sz w:val="24"/>
          <w:szCs w:val="24"/>
        </w:rPr>
      </w:pPr>
      <w:r>
        <w:rPr>
          <w:i/>
          <w:sz w:val="24"/>
          <w:szCs w:val="24"/>
        </w:rPr>
        <w:t>what happens in your life.</w:t>
      </w:r>
    </w:p>
    <w:p w14:paraId="539169BE" w14:textId="77777777" w:rsidR="00321172" w:rsidRDefault="00321172" w:rsidP="00321172">
      <w:pPr>
        <w:spacing w:after="0" w:line="240" w:lineRule="auto"/>
        <w:rPr>
          <w:i/>
          <w:sz w:val="24"/>
          <w:szCs w:val="24"/>
        </w:rPr>
      </w:pPr>
    </w:p>
    <w:p w14:paraId="0C926EBA" w14:textId="77777777" w:rsidR="00321172" w:rsidRDefault="00321172" w:rsidP="00321172">
      <w:pPr>
        <w:spacing w:after="0" w:line="240" w:lineRule="auto"/>
        <w:rPr>
          <w:i/>
          <w:sz w:val="24"/>
          <w:szCs w:val="24"/>
        </w:rPr>
      </w:pPr>
      <w:r>
        <w:rPr>
          <w:i/>
          <w:sz w:val="24"/>
          <w:szCs w:val="24"/>
        </w:rPr>
        <w:t>The ordinary person thinks that this law is external to himself</w:t>
      </w:r>
    </w:p>
    <w:p w14:paraId="68AE7ABC" w14:textId="77777777" w:rsidR="00321172" w:rsidRDefault="00321172" w:rsidP="00321172">
      <w:pPr>
        <w:spacing w:after="0" w:line="240" w:lineRule="auto"/>
        <w:rPr>
          <w:i/>
          <w:sz w:val="24"/>
          <w:szCs w:val="24"/>
        </w:rPr>
      </w:pPr>
    </w:p>
    <w:p w14:paraId="08A75BBC" w14:textId="77777777" w:rsidR="00321172" w:rsidRDefault="00321172" w:rsidP="00321172">
      <w:pPr>
        <w:spacing w:after="0" w:line="240" w:lineRule="auto"/>
        <w:rPr>
          <w:i/>
          <w:sz w:val="24"/>
          <w:szCs w:val="24"/>
        </w:rPr>
      </w:pPr>
      <w:r>
        <w:rPr>
          <w:i/>
          <w:sz w:val="24"/>
          <w:szCs w:val="24"/>
        </w:rPr>
        <w:t>and he feels confined and controlled by it.</w:t>
      </w:r>
    </w:p>
    <w:p w14:paraId="1777022F" w14:textId="77777777" w:rsidR="00321172" w:rsidRDefault="00321172" w:rsidP="00321172">
      <w:pPr>
        <w:spacing w:after="0" w:line="240" w:lineRule="auto"/>
        <w:rPr>
          <w:i/>
          <w:sz w:val="24"/>
          <w:szCs w:val="24"/>
        </w:rPr>
      </w:pPr>
    </w:p>
    <w:p w14:paraId="4B9B721B" w14:textId="77777777" w:rsidR="00321172" w:rsidRDefault="00321172" w:rsidP="00321172">
      <w:pPr>
        <w:spacing w:after="0" w:line="240" w:lineRule="auto"/>
        <w:rPr>
          <w:i/>
          <w:sz w:val="24"/>
          <w:szCs w:val="24"/>
        </w:rPr>
      </w:pPr>
      <w:r>
        <w:rPr>
          <w:i/>
          <w:sz w:val="24"/>
          <w:szCs w:val="24"/>
        </w:rPr>
        <w:t>So his desires trouble his mind, his mind troubles his spirit,</w:t>
      </w:r>
    </w:p>
    <w:p w14:paraId="25755605" w14:textId="77777777" w:rsidR="00321172" w:rsidRDefault="00321172" w:rsidP="00321172">
      <w:pPr>
        <w:spacing w:after="0" w:line="240" w:lineRule="auto"/>
        <w:rPr>
          <w:i/>
          <w:sz w:val="24"/>
          <w:szCs w:val="24"/>
        </w:rPr>
      </w:pPr>
    </w:p>
    <w:p w14:paraId="2171B9FC" w14:textId="77777777" w:rsidR="00321172" w:rsidRDefault="00321172" w:rsidP="00321172">
      <w:pPr>
        <w:spacing w:after="0" w:line="240" w:lineRule="auto"/>
        <w:rPr>
          <w:i/>
          <w:sz w:val="24"/>
          <w:szCs w:val="24"/>
        </w:rPr>
      </w:pPr>
      <w:r>
        <w:rPr>
          <w:i/>
          <w:sz w:val="24"/>
          <w:szCs w:val="24"/>
        </w:rPr>
        <w:t>and he lives in constant turmoil with himself and the world.</w:t>
      </w:r>
    </w:p>
    <w:p w14:paraId="22F8CCEB" w14:textId="77777777" w:rsidR="00321172" w:rsidRDefault="00321172" w:rsidP="00321172">
      <w:pPr>
        <w:spacing w:after="0" w:line="240" w:lineRule="auto"/>
        <w:rPr>
          <w:i/>
          <w:sz w:val="24"/>
          <w:szCs w:val="24"/>
        </w:rPr>
      </w:pPr>
    </w:p>
    <w:p w14:paraId="3DDA1B14" w14:textId="77777777" w:rsidR="00321172" w:rsidRDefault="00321172" w:rsidP="00321172">
      <w:pPr>
        <w:spacing w:after="0" w:line="240" w:lineRule="auto"/>
        <w:rPr>
          <w:i/>
          <w:sz w:val="24"/>
          <w:szCs w:val="24"/>
        </w:rPr>
      </w:pPr>
      <w:r>
        <w:rPr>
          <w:i/>
          <w:sz w:val="24"/>
          <w:szCs w:val="24"/>
        </w:rPr>
        <w:t>His whole life is spent in struggling.</w:t>
      </w:r>
    </w:p>
    <w:p w14:paraId="734DA195" w14:textId="77777777" w:rsidR="00321172" w:rsidRDefault="00321172" w:rsidP="00321172">
      <w:pPr>
        <w:spacing w:after="0" w:line="240" w:lineRule="auto"/>
        <w:rPr>
          <w:i/>
          <w:sz w:val="24"/>
          <w:szCs w:val="24"/>
        </w:rPr>
      </w:pPr>
    </w:p>
    <w:p w14:paraId="043CD0BC" w14:textId="77777777" w:rsidR="00321172" w:rsidRDefault="00321172" w:rsidP="00321172">
      <w:pPr>
        <w:spacing w:after="0" w:line="240" w:lineRule="auto"/>
        <w:rPr>
          <w:i/>
          <w:sz w:val="24"/>
          <w:szCs w:val="24"/>
        </w:rPr>
      </w:pPr>
    </w:p>
    <w:p w14:paraId="2C207CA9" w14:textId="77777777" w:rsidR="00321172" w:rsidRDefault="00321172" w:rsidP="00321172">
      <w:pPr>
        <w:spacing w:after="0" w:line="240" w:lineRule="auto"/>
        <w:rPr>
          <w:i/>
          <w:sz w:val="24"/>
          <w:szCs w:val="24"/>
        </w:rPr>
      </w:pPr>
      <w:r>
        <w:rPr>
          <w:i/>
          <w:sz w:val="24"/>
          <w:szCs w:val="24"/>
        </w:rPr>
        <w:t>The superior person recognizes that he and the subtle law are one.</w:t>
      </w:r>
    </w:p>
    <w:p w14:paraId="755B3A5B" w14:textId="77777777" w:rsidR="00321172" w:rsidRDefault="00321172" w:rsidP="00321172">
      <w:pPr>
        <w:spacing w:after="0" w:line="240" w:lineRule="auto"/>
        <w:rPr>
          <w:i/>
          <w:sz w:val="24"/>
          <w:szCs w:val="24"/>
        </w:rPr>
      </w:pPr>
    </w:p>
    <w:p w14:paraId="47DAA287" w14:textId="77777777" w:rsidR="00321172" w:rsidRDefault="00321172" w:rsidP="00321172">
      <w:pPr>
        <w:spacing w:after="0" w:line="240" w:lineRule="auto"/>
        <w:rPr>
          <w:i/>
          <w:sz w:val="24"/>
          <w:szCs w:val="24"/>
        </w:rPr>
      </w:pPr>
      <w:r>
        <w:rPr>
          <w:i/>
          <w:sz w:val="24"/>
          <w:szCs w:val="24"/>
        </w:rPr>
        <w:t>Therefore he cultivates himself to accord with it, bringing</w:t>
      </w:r>
    </w:p>
    <w:p w14:paraId="2999FD6B" w14:textId="77777777" w:rsidR="00321172" w:rsidRDefault="00321172" w:rsidP="00321172">
      <w:pPr>
        <w:spacing w:after="0" w:line="240" w:lineRule="auto"/>
        <w:rPr>
          <w:i/>
          <w:sz w:val="24"/>
          <w:szCs w:val="24"/>
        </w:rPr>
      </w:pPr>
    </w:p>
    <w:p w14:paraId="139BCCB0" w14:textId="77777777" w:rsidR="00321172" w:rsidRDefault="00321172" w:rsidP="00321172">
      <w:pPr>
        <w:spacing w:after="0" w:line="240" w:lineRule="auto"/>
        <w:rPr>
          <w:i/>
          <w:sz w:val="24"/>
          <w:szCs w:val="24"/>
        </w:rPr>
      </w:pPr>
      <w:r>
        <w:rPr>
          <w:i/>
          <w:sz w:val="24"/>
          <w:szCs w:val="24"/>
        </w:rPr>
        <w:t>moderation to his actions and clarity to his mind.</w:t>
      </w:r>
    </w:p>
    <w:p w14:paraId="5B08351B" w14:textId="77777777" w:rsidR="00321172" w:rsidRDefault="00321172" w:rsidP="00321172">
      <w:pPr>
        <w:spacing w:after="0" w:line="240" w:lineRule="auto"/>
        <w:rPr>
          <w:i/>
          <w:sz w:val="24"/>
          <w:szCs w:val="24"/>
        </w:rPr>
      </w:pPr>
    </w:p>
    <w:p w14:paraId="64EA3D59" w14:textId="77777777" w:rsidR="00321172" w:rsidRDefault="00321172" w:rsidP="00321172">
      <w:pPr>
        <w:spacing w:after="0" w:line="240" w:lineRule="auto"/>
        <w:rPr>
          <w:i/>
          <w:sz w:val="24"/>
          <w:szCs w:val="24"/>
        </w:rPr>
      </w:pPr>
      <w:r>
        <w:rPr>
          <w:i/>
          <w:sz w:val="24"/>
          <w:szCs w:val="24"/>
        </w:rPr>
        <w:t>Doing this, he finds himself at one with all that is divine and enlightened.</w:t>
      </w:r>
    </w:p>
    <w:p w14:paraId="094078CB" w14:textId="77777777" w:rsidR="00321172" w:rsidRDefault="00321172" w:rsidP="00321172">
      <w:pPr>
        <w:spacing w:after="0" w:line="240" w:lineRule="auto"/>
        <w:rPr>
          <w:i/>
          <w:sz w:val="24"/>
          <w:szCs w:val="24"/>
        </w:rPr>
      </w:pPr>
    </w:p>
    <w:p w14:paraId="0966C816" w14:textId="77777777" w:rsidR="00321172" w:rsidRDefault="00321172" w:rsidP="00321172">
      <w:pPr>
        <w:spacing w:after="0" w:line="240" w:lineRule="auto"/>
        <w:rPr>
          <w:i/>
          <w:sz w:val="24"/>
          <w:szCs w:val="24"/>
        </w:rPr>
      </w:pPr>
      <w:r>
        <w:rPr>
          <w:i/>
          <w:sz w:val="24"/>
          <w:szCs w:val="24"/>
        </w:rPr>
        <w:t>This is the profound, simple truth:</w:t>
      </w:r>
    </w:p>
    <w:p w14:paraId="47169A48" w14:textId="77777777" w:rsidR="00321172" w:rsidRDefault="00321172" w:rsidP="00321172">
      <w:pPr>
        <w:spacing w:after="0" w:line="240" w:lineRule="auto"/>
        <w:rPr>
          <w:i/>
          <w:sz w:val="24"/>
          <w:szCs w:val="24"/>
        </w:rPr>
      </w:pPr>
    </w:p>
    <w:p w14:paraId="49298F07" w14:textId="77777777" w:rsidR="00321172" w:rsidRDefault="00321172" w:rsidP="00321172">
      <w:pPr>
        <w:spacing w:after="0" w:line="240" w:lineRule="auto"/>
        <w:rPr>
          <w:i/>
          <w:sz w:val="24"/>
          <w:szCs w:val="24"/>
        </w:rPr>
      </w:pPr>
      <w:r>
        <w:rPr>
          <w:i/>
          <w:sz w:val="24"/>
          <w:szCs w:val="24"/>
        </w:rPr>
        <w:t>You are the master of your life and death.</w:t>
      </w:r>
    </w:p>
    <w:p w14:paraId="5A60D556" w14:textId="77777777" w:rsidR="00321172" w:rsidRDefault="00321172" w:rsidP="00321172">
      <w:pPr>
        <w:spacing w:after="0" w:line="240" w:lineRule="auto"/>
        <w:rPr>
          <w:i/>
          <w:sz w:val="24"/>
          <w:szCs w:val="24"/>
        </w:rPr>
      </w:pPr>
    </w:p>
    <w:p w14:paraId="4FE51D42" w14:textId="77777777" w:rsidR="00321172" w:rsidRDefault="00321172" w:rsidP="00321172">
      <w:pPr>
        <w:spacing w:after="0" w:line="240" w:lineRule="auto"/>
        <w:rPr>
          <w:b/>
          <w:bCs/>
          <w:sz w:val="24"/>
          <w:szCs w:val="24"/>
        </w:rPr>
      </w:pPr>
      <w:r>
        <w:rPr>
          <w:i/>
          <w:sz w:val="24"/>
          <w:szCs w:val="24"/>
        </w:rPr>
        <w:t>What you do is what you are.</w:t>
      </w:r>
    </w:p>
    <w:p w14:paraId="23A03EBA" w14:textId="77777777" w:rsidR="00321172" w:rsidRDefault="00321172" w:rsidP="00321172">
      <w:pPr>
        <w:spacing w:after="0" w:line="240" w:lineRule="auto"/>
        <w:rPr>
          <w:b/>
          <w:bCs/>
          <w:sz w:val="24"/>
          <w:szCs w:val="24"/>
        </w:rPr>
      </w:pPr>
    </w:p>
    <w:p w14:paraId="55931F90" w14:textId="77777777" w:rsidR="00321172" w:rsidRDefault="00321172" w:rsidP="00321172">
      <w:pPr>
        <w:spacing w:after="0" w:line="240" w:lineRule="auto"/>
        <w:rPr>
          <w:sz w:val="24"/>
          <w:szCs w:val="24"/>
        </w:rPr>
      </w:pPr>
      <w:r>
        <w:rPr>
          <w:b/>
          <w:bCs/>
          <w:sz w:val="24"/>
          <w:szCs w:val="24"/>
        </w:rPr>
        <w:t xml:space="preserve">VOCABULARY 2: </w:t>
      </w:r>
      <w:r>
        <w:rPr>
          <w:sz w:val="24"/>
          <w:szCs w:val="24"/>
        </w:rPr>
        <w:t>cosmic, external, confined, turmoil, struggling, superior, subtle, accord, moderation, enlightened, profound, master.</w:t>
      </w:r>
    </w:p>
    <w:p w14:paraId="082EC7C9" w14:textId="77777777" w:rsidR="00321172" w:rsidRDefault="00321172" w:rsidP="00321172">
      <w:pPr>
        <w:spacing w:after="0" w:line="240" w:lineRule="auto"/>
        <w:rPr>
          <w:sz w:val="24"/>
          <w:szCs w:val="24"/>
        </w:rPr>
      </w:pPr>
    </w:p>
    <w:p w14:paraId="05B30FCA" w14:textId="77777777" w:rsidR="00321172" w:rsidRDefault="00321172" w:rsidP="00321172">
      <w:pPr>
        <w:spacing w:after="0" w:line="240" w:lineRule="auto"/>
        <w:rPr>
          <w:b/>
          <w:bCs/>
          <w:sz w:val="24"/>
          <w:szCs w:val="24"/>
        </w:rPr>
      </w:pPr>
      <w:r>
        <w:rPr>
          <w:sz w:val="24"/>
          <w:szCs w:val="24"/>
        </w:rPr>
        <w:t>[Write these words on the board. Go over their meaning with the students. Ask them to help define them. Have them put the new words in their Vocabulary Logs.]</w:t>
      </w:r>
    </w:p>
    <w:p w14:paraId="41715A7A" w14:textId="77777777" w:rsidR="00321172" w:rsidRDefault="00321172" w:rsidP="00321172">
      <w:pPr>
        <w:spacing w:after="0" w:line="240" w:lineRule="auto"/>
        <w:rPr>
          <w:b/>
          <w:bCs/>
          <w:sz w:val="24"/>
          <w:szCs w:val="24"/>
        </w:rPr>
      </w:pPr>
    </w:p>
    <w:p w14:paraId="34A8C699" w14:textId="77777777" w:rsidR="00321172" w:rsidRDefault="00321172" w:rsidP="00321172">
      <w:pPr>
        <w:spacing w:after="0" w:line="240" w:lineRule="auto"/>
        <w:rPr>
          <w:sz w:val="24"/>
          <w:szCs w:val="24"/>
        </w:rPr>
      </w:pPr>
      <w:r>
        <w:rPr>
          <w:b/>
          <w:bCs/>
          <w:sz w:val="24"/>
          <w:szCs w:val="24"/>
        </w:rPr>
        <w:t>Vocabulary activity</w:t>
      </w:r>
      <w:r>
        <w:rPr>
          <w:sz w:val="24"/>
          <w:szCs w:val="24"/>
        </w:rPr>
        <w:t>. Directions: Fill in the blanks with the best word from the list.</w:t>
      </w:r>
    </w:p>
    <w:p w14:paraId="49D7B1F9" w14:textId="77777777" w:rsidR="00321172" w:rsidRDefault="00321172" w:rsidP="00321172">
      <w:pPr>
        <w:spacing w:after="0" w:line="240" w:lineRule="auto"/>
        <w:rPr>
          <w:sz w:val="24"/>
          <w:szCs w:val="24"/>
        </w:rPr>
      </w:pPr>
      <w:r>
        <w:rPr>
          <w:sz w:val="24"/>
          <w:szCs w:val="24"/>
        </w:rPr>
        <w:t>cosmic, external, confined, turmoil, struggling, superior, subtle, accord, moderation, enlightened, profound, master</w:t>
      </w:r>
    </w:p>
    <w:p w14:paraId="72D387DA" w14:textId="77777777" w:rsidR="00321172" w:rsidRDefault="00321172" w:rsidP="00735FFF">
      <w:pPr>
        <w:numPr>
          <w:ilvl w:val="0"/>
          <w:numId w:val="60"/>
        </w:numPr>
        <w:suppressAutoHyphens/>
        <w:spacing w:after="0" w:line="240" w:lineRule="auto"/>
        <w:rPr>
          <w:sz w:val="24"/>
          <w:szCs w:val="24"/>
        </w:rPr>
      </w:pPr>
      <w:r>
        <w:rPr>
          <w:sz w:val="24"/>
          <w:szCs w:val="24"/>
        </w:rPr>
        <w:t>It was difficult for me. I was ___________ to express myself in a clear way.</w:t>
      </w:r>
    </w:p>
    <w:p w14:paraId="380FB3B3" w14:textId="77777777" w:rsidR="00321172" w:rsidRDefault="00321172" w:rsidP="00735FFF">
      <w:pPr>
        <w:numPr>
          <w:ilvl w:val="0"/>
          <w:numId w:val="60"/>
        </w:numPr>
        <w:suppressAutoHyphens/>
        <w:spacing w:after="0" w:line="240" w:lineRule="auto"/>
        <w:rPr>
          <w:sz w:val="24"/>
          <w:szCs w:val="24"/>
        </w:rPr>
      </w:pPr>
      <w:r>
        <w:rPr>
          <w:sz w:val="24"/>
          <w:szCs w:val="24"/>
        </w:rPr>
        <w:t>After listening to that positive speech I felt very ___________.</w:t>
      </w:r>
    </w:p>
    <w:p w14:paraId="4D6DBD75" w14:textId="77777777" w:rsidR="00321172" w:rsidRDefault="00321172" w:rsidP="00735FFF">
      <w:pPr>
        <w:numPr>
          <w:ilvl w:val="0"/>
          <w:numId w:val="60"/>
        </w:numPr>
        <w:suppressAutoHyphens/>
        <w:spacing w:after="0" w:line="240" w:lineRule="auto"/>
        <w:rPr>
          <w:sz w:val="24"/>
          <w:szCs w:val="24"/>
        </w:rPr>
      </w:pPr>
      <w:r>
        <w:rPr>
          <w:sz w:val="24"/>
          <w:szCs w:val="24"/>
        </w:rPr>
        <w:t>My grandmother is very wise and says some very ___________ things.</w:t>
      </w:r>
    </w:p>
    <w:p w14:paraId="060A0CC5" w14:textId="77777777" w:rsidR="00321172" w:rsidRDefault="00321172" w:rsidP="00735FFF">
      <w:pPr>
        <w:numPr>
          <w:ilvl w:val="0"/>
          <w:numId w:val="60"/>
        </w:numPr>
        <w:suppressAutoHyphens/>
        <w:spacing w:after="0" w:line="240" w:lineRule="auto"/>
        <w:rPr>
          <w:sz w:val="24"/>
          <w:szCs w:val="24"/>
        </w:rPr>
      </w:pPr>
      <w:r>
        <w:rPr>
          <w:sz w:val="24"/>
          <w:szCs w:val="24"/>
        </w:rPr>
        <w:t>Many philosophers say we should do all things in ______________.</w:t>
      </w:r>
    </w:p>
    <w:p w14:paraId="4A989E2F" w14:textId="77777777" w:rsidR="00321172" w:rsidRDefault="00321172" w:rsidP="00735FFF">
      <w:pPr>
        <w:numPr>
          <w:ilvl w:val="0"/>
          <w:numId w:val="60"/>
        </w:numPr>
        <w:suppressAutoHyphens/>
        <w:spacing w:after="0" w:line="240" w:lineRule="auto"/>
        <w:rPr>
          <w:sz w:val="24"/>
          <w:szCs w:val="24"/>
        </w:rPr>
      </w:pPr>
      <w:r>
        <w:rPr>
          <w:sz w:val="24"/>
          <w:szCs w:val="24"/>
        </w:rPr>
        <w:t xml:space="preserve">Besides words there are many _____________ ways in which we communicate. </w:t>
      </w:r>
    </w:p>
    <w:p w14:paraId="5BF948E4" w14:textId="77777777" w:rsidR="00321172" w:rsidRDefault="00321172" w:rsidP="00735FFF">
      <w:pPr>
        <w:numPr>
          <w:ilvl w:val="0"/>
          <w:numId w:val="60"/>
        </w:numPr>
        <w:suppressAutoHyphens/>
        <w:spacing w:after="0" w:line="240" w:lineRule="auto"/>
        <w:rPr>
          <w:b/>
          <w:bCs/>
          <w:sz w:val="24"/>
          <w:szCs w:val="24"/>
        </w:rPr>
      </w:pPr>
      <w:r>
        <w:rPr>
          <w:sz w:val="24"/>
          <w:szCs w:val="24"/>
        </w:rPr>
        <w:t>It wasn't his fault. There were many _________ factors that caused the problem.</w:t>
      </w:r>
    </w:p>
    <w:p w14:paraId="056E282D" w14:textId="77777777" w:rsidR="00321172" w:rsidRDefault="00321172" w:rsidP="00321172">
      <w:pPr>
        <w:spacing w:after="0" w:line="240" w:lineRule="auto"/>
        <w:rPr>
          <w:b/>
          <w:bCs/>
          <w:sz w:val="24"/>
          <w:szCs w:val="24"/>
        </w:rPr>
      </w:pPr>
    </w:p>
    <w:p w14:paraId="6E07F58D" w14:textId="77777777" w:rsidR="00321172" w:rsidRDefault="00321172" w:rsidP="00321172">
      <w:pPr>
        <w:spacing w:after="0" w:line="240" w:lineRule="auto"/>
        <w:rPr>
          <w:sz w:val="24"/>
          <w:szCs w:val="24"/>
        </w:rPr>
      </w:pPr>
      <w:r>
        <w:rPr>
          <w:b/>
          <w:sz w:val="24"/>
          <w:szCs w:val="24"/>
        </w:rPr>
        <w:t>COMPREHENSION AND DISCUSSION</w:t>
      </w:r>
    </w:p>
    <w:p w14:paraId="42640CB2" w14:textId="77777777" w:rsidR="00321172" w:rsidRDefault="00321172" w:rsidP="00321172">
      <w:pPr>
        <w:spacing w:after="0" w:line="240" w:lineRule="auto"/>
        <w:rPr>
          <w:sz w:val="24"/>
          <w:szCs w:val="24"/>
        </w:rPr>
      </w:pPr>
      <w:r>
        <w:rPr>
          <w:sz w:val="24"/>
          <w:szCs w:val="24"/>
        </w:rPr>
        <w:t>[Have the students work in small groups (of three) on these questions]</w:t>
      </w:r>
    </w:p>
    <w:p w14:paraId="1347E6DA" w14:textId="77777777" w:rsidR="00321172" w:rsidRDefault="00321172" w:rsidP="00321172">
      <w:pPr>
        <w:spacing w:after="0" w:line="240" w:lineRule="auto"/>
        <w:rPr>
          <w:sz w:val="24"/>
          <w:szCs w:val="24"/>
        </w:rPr>
      </w:pPr>
    </w:p>
    <w:p w14:paraId="486FF909" w14:textId="77777777" w:rsidR="00321172" w:rsidRDefault="00321172" w:rsidP="00321172">
      <w:pPr>
        <w:spacing w:after="0" w:line="240" w:lineRule="auto"/>
        <w:rPr>
          <w:sz w:val="24"/>
          <w:szCs w:val="24"/>
        </w:rPr>
      </w:pPr>
      <w:r>
        <w:rPr>
          <w:sz w:val="24"/>
          <w:szCs w:val="24"/>
        </w:rPr>
        <w:t>Ask your partners the following questions and please take turns answering each and every     question:</w:t>
      </w:r>
    </w:p>
    <w:p w14:paraId="0AB19ED2" w14:textId="77777777" w:rsidR="00321172" w:rsidRDefault="00321172" w:rsidP="00735FFF">
      <w:pPr>
        <w:pStyle w:val="ListParagraph"/>
        <w:numPr>
          <w:ilvl w:val="0"/>
          <w:numId w:val="50"/>
        </w:numPr>
        <w:suppressAutoHyphens/>
        <w:spacing w:after="0" w:line="240" w:lineRule="auto"/>
        <w:contextualSpacing w:val="0"/>
        <w:rPr>
          <w:sz w:val="24"/>
          <w:szCs w:val="24"/>
        </w:rPr>
      </w:pPr>
      <w:r>
        <w:rPr>
          <w:sz w:val="24"/>
          <w:szCs w:val="24"/>
        </w:rPr>
        <w:t>What does the poem mean?</w:t>
      </w:r>
    </w:p>
    <w:p w14:paraId="5B269BE1" w14:textId="77777777" w:rsidR="00321172" w:rsidRDefault="00321172" w:rsidP="00735FFF">
      <w:pPr>
        <w:pStyle w:val="ListParagraph"/>
        <w:numPr>
          <w:ilvl w:val="0"/>
          <w:numId w:val="50"/>
        </w:numPr>
        <w:suppressAutoHyphens/>
        <w:spacing w:after="0" w:line="240" w:lineRule="auto"/>
        <w:contextualSpacing w:val="0"/>
        <w:rPr>
          <w:sz w:val="24"/>
          <w:szCs w:val="24"/>
        </w:rPr>
      </w:pPr>
      <w:r>
        <w:rPr>
          <w:sz w:val="24"/>
          <w:szCs w:val="24"/>
        </w:rPr>
        <w:t>What part of the poem to you like best?</w:t>
      </w:r>
    </w:p>
    <w:p w14:paraId="7336EC6A" w14:textId="77777777" w:rsidR="00321172" w:rsidRDefault="00321172" w:rsidP="00735FFF">
      <w:pPr>
        <w:pStyle w:val="ListParagraph"/>
        <w:numPr>
          <w:ilvl w:val="0"/>
          <w:numId w:val="50"/>
        </w:numPr>
        <w:suppressAutoHyphens/>
        <w:spacing w:after="0" w:line="240" w:lineRule="auto"/>
        <w:contextualSpacing w:val="0"/>
        <w:rPr>
          <w:sz w:val="24"/>
          <w:szCs w:val="24"/>
        </w:rPr>
      </w:pPr>
      <w:r>
        <w:rPr>
          <w:sz w:val="24"/>
          <w:szCs w:val="24"/>
        </w:rPr>
        <w:t>Is there a part of the poem you don't understand?</w:t>
      </w:r>
    </w:p>
    <w:p w14:paraId="1D188B02" w14:textId="77777777" w:rsidR="00321172" w:rsidRDefault="00321172" w:rsidP="00735FFF">
      <w:pPr>
        <w:pStyle w:val="ListParagraph"/>
        <w:numPr>
          <w:ilvl w:val="0"/>
          <w:numId w:val="50"/>
        </w:numPr>
        <w:suppressAutoHyphens/>
        <w:spacing w:after="0" w:line="240" w:lineRule="auto"/>
        <w:contextualSpacing w:val="0"/>
        <w:rPr>
          <w:sz w:val="24"/>
          <w:szCs w:val="24"/>
        </w:rPr>
      </w:pPr>
      <w:r>
        <w:rPr>
          <w:sz w:val="24"/>
          <w:szCs w:val="24"/>
        </w:rPr>
        <w:t>What do you think the poet means by “What you do is what you are”?</w:t>
      </w:r>
    </w:p>
    <w:p w14:paraId="51997FCD" w14:textId="77777777" w:rsidR="00321172" w:rsidRDefault="00321172" w:rsidP="00735FFF">
      <w:pPr>
        <w:pStyle w:val="ListParagraph"/>
        <w:numPr>
          <w:ilvl w:val="0"/>
          <w:numId w:val="50"/>
        </w:numPr>
        <w:suppressAutoHyphens/>
        <w:spacing w:after="0" w:line="240" w:lineRule="auto"/>
        <w:contextualSpacing w:val="0"/>
        <w:rPr>
          <w:sz w:val="24"/>
          <w:szCs w:val="24"/>
        </w:rPr>
      </w:pPr>
      <w:r>
        <w:rPr>
          <w:sz w:val="24"/>
          <w:szCs w:val="24"/>
        </w:rPr>
        <w:t>How is clarity and precision expressed in the poem?</w:t>
      </w:r>
    </w:p>
    <w:p w14:paraId="08C8BE88" w14:textId="77777777" w:rsidR="00321172" w:rsidRDefault="00321172" w:rsidP="00735FFF">
      <w:pPr>
        <w:pStyle w:val="ListParagraph"/>
        <w:numPr>
          <w:ilvl w:val="0"/>
          <w:numId w:val="50"/>
        </w:numPr>
        <w:suppressAutoHyphens/>
        <w:spacing w:after="0" w:line="240" w:lineRule="auto"/>
        <w:contextualSpacing w:val="0"/>
        <w:rPr>
          <w:sz w:val="24"/>
          <w:szCs w:val="24"/>
        </w:rPr>
      </w:pPr>
      <w:r>
        <w:rPr>
          <w:sz w:val="24"/>
          <w:szCs w:val="24"/>
        </w:rPr>
        <w:t>What is the main message of the poem? Is it clear?</w:t>
      </w:r>
    </w:p>
    <w:p w14:paraId="18421FD4" w14:textId="77777777" w:rsidR="00321172" w:rsidRDefault="00321172" w:rsidP="00735FFF">
      <w:pPr>
        <w:pStyle w:val="ListParagraph"/>
        <w:numPr>
          <w:ilvl w:val="0"/>
          <w:numId w:val="62"/>
        </w:numPr>
        <w:suppressAutoHyphens/>
        <w:spacing w:after="0" w:line="240" w:lineRule="auto"/>
        <w:ind w:left="360" w:firstLine="0"/>
        <w:contextualSpacing w:val="0"/>
        <w:rPr>
          <w:b/>
          <w:sz w:val="24"/>
          <w:szCs w:val="24"/>
        </w:rPr>
      </w:pPr>
      <w:r>
        <w:rPr>
          <w:sz w:val="24"/>
          <w:szCs w:val="24"/>
        </w:rPr>
        <w:t>How can you relate this poem to your life?</w:t>
      </w:r>
    </w:p>
    <w:p w14:paraId="3BCBD93D" w14:textId="77777777" w:rsidR="00321172" w:rsidRDefault="00321172" w:rsidP="00321172">
      <w:pPr>
        <w:spacing w:after="0" w:line="240" w:lineRule="auto"/>
        <w:rPr>
          <w:b/>
          <w:sz w:val="24"/>
          <w:szCs w:val="24"/>
        </w:rPr>
      </w:pPr>
    </w:p>
    <w:p w14:paraId="1659CF1B" w14:textId="77777777" w:rsidR="00321172" w:rsidRDefault="00321172" w:rsidP="00321172">
      <w:pPr>
        <w:spacing w:after="0" w:line="240" w:lineRule="auto"/>
        <w:rPr>
          <w:sz w:val="24"/>
          <w:szCs w:val="24"/>
        </w:rPr>
      </w:pPr>
      <w:r>
        <w:rPr>
          <w:b/>
          <w:sz w:val="24"/>
          <w:szCs w:val="24"/>
        </w:rPr>
        <w:t>INTERCULTURAL CONNECTIONS</w:t>
      </w:r>
    </w:p>
    <w:p w14:paraId="0E6AFF66" w14:textId="77777777" w:rsidR="00321172" w:rsidRDefault="00321172" w:rsidP="00321172">
      <w:pPr>
        <w:spacing w:after="0" w:line="240" w:lineRule="auto"/>
        <w:rPr>
          <w:b/>
          <w:sz w:val="24"/>
          <w:szCs w:val="24"/>
        </w:rPr>
      </w:pPr>
      <w:r>
        <w:rPr>
          <w:sz w:val="24"/>
          <w:szCs w:val="24"/>
        </w:rPr>
        <w:t>Lao Tzu is a famous Chinese poet from the 6</w:t>
      </w:r>
      <w:r>
        <w:rPr>
          <w:sz w:val="24"/>
          <w:szCs w:val="24"/>
          <w:vertAlign w:val="superscript"/>
        </w:rPr>
        <w:t>th</w:t>
      </w:r>
      <w:r>
        <w:rPr>
          <w:sz w:val="24"/>
          <w:szCs w:val="24"/>
        </w:rPr>
        <w:t xml:space="preserve"> century BC. He is considered one of the founders of Taoism. You may be familiar with the yin and yang symbol associated with it. Research Taoism and what the yin and yang symbol stands for.</w:t>
      </w:r>
    </w:p>
    <w:p w14:paraId="39D4B58F" w14:textId="77777777" w:rsidR="00321172" w:rsidRDefault="00321172" w:rsidP="00321172">
      <w:pPr>
        <w:spacing w:after="0" w:line="240" w:lineRule="auto"/>
        <w:rPr>
          <w:b/>
          <w:sz w:val="24"/>
          <w:szCs w:val="24"/>
        </w:rPr>
      </w:pPr>
    </w:p>
    <w:p w14:paraId="3046100F" w14:textId="77777777" w:rsidR="00321172" w:rsidRDefault="00321172" w:rsidP="00321172">
      <w:pPr>
        <w:spacing w:after="0" w:line="240" w:lineRule="auto"/>
        <w:rPr>
          <w:sz w:val="24"/>
          <w:szCs w:val="24"/>
        </w:rPr>
      </w:pPr>
      <w:r>
        <w:rPr>
          <w:b/>
          <w:sz w:val="24"/>
          <w:szCs w:val="24"/>
        </w:rPr>
        <w:t>WRITING</w:t>
      </w:r>
    </w:p>
    <w:p w14:paraId="0AE2D283" w14:textId="77777777" w:rsidR="00321172" w:rsidRDefault="00321172" w:rsidP="00321172">
      <w:pPr>
        <w:spacing w:after="0" w:line="240" w:lineRule="auto"/>
        <w:rPr>
          <w:sz w:val="24"/>
          <w:szCs w:val="24"/>
        </w:rPr>
      </w:pPr>
      <w:r>
        <w:rPr>
          <w:sz w:val="24"/>
          <w:szCs w:val="24"/>
        </w:rPr>
        <w:t>Please write a short paragraph about your group conversation. Consider the following questions:</w:t>
      </w:r>
    </w:p>
    <w:p w14:paraId="3AB2B4DF" w14:textId="77777777" w:rsidR="00321172" w:rsidRDefault="00321172" w:rsidP="00735FFF">
      <w:pPr>
        <w:numPr>
          <w:ilvl w:val="0"/>
          <w:numId w:val="61"/>
        </w:numPr>
        <w:suppressAutoHyphens/>
        <w:spacing w:after="0" w:line="240" w:lineRule="auto"/>
        <w:rPr>
          <w:sz w:val="24"/>
          <w:szCs w:val="24"/>
        </w:rPr>
      </w:pPr>
      <w:r>
        <w:rPr>
          <w:sz w:val="24"/>
          <w:szCs w:val="24"/>
        </w:rPr>
        <w:t>What did your group say about the meaning of the poem?</w:t>
      </w:r>
    </w:p>
    <w:p w14:paraId="74D19B36" w14:textId="77777777" w:rsidR="00321172" w:rsidRDefault="00321172" w:rsidP="00735FFF">
      <w:pPr>
        <w:numPr>
          <w:ilvl w:val="0"/>
          <w:numId w:val="61"/>
        </w:numPr>
        <w:suppressAutoHyphens/>
        <w:spacing w:after="0" w:line="240" w:lineRule="auto"/>
        <w:rPr>
          <w:sz w:val="24"/>
          <w:szCs w:val="24"/>
        </w:rPr>
      </w:pPr>
      <w:r>
        <w:rPr>
          <w:sz w:val="24"/>
          <w:szCs w:val="24"/>
        </w:rPr>
        <w:t>How is the poem related to Clarity and Precision? (maybe WHAT it says or HOW it is said)</w:t>
      </w:r>
    </w:p>
    <w:p w14:paraId="283C5C68" w14:textId="77777777" w:rsidR="00321172" w:rsidRDefault="00321172" w:rsidP="00735FFF">
      <w:pPr>
        <w:numPr>
          <w:ilvl w:val="0"/>
          <w:numId w:val="61"/>
        </w:numPr>
        <w:suppressAutoHyphens/>
        <w:spacing w:after="0" w:line="240" w:lineRule="auto"/>
        <w:rPr>
          <w:sz w:val="24"/>
          <w:szCs w:val="24"/>
        </w:rPr>
      </w:pPr>
      <w:r>
        <w:rPr>
          <w:sz w:val="24"/>
          <w:szCs w:val="24"/>
        </w:rPr>
        <w:t>What connections were made between the poem and the people in your group?</w:t>
      </w:r>
    </w:p>
    <w:p w14:paraId="2EB1C9F0" w14:textId="77777777" w:rsidR="00321172" w:rsidRDefault="00321172" w:rsidP="00735FFF">
      <w:pPr>
        <w:numPr>
          <w:ilvl w:val="0"/>
          <w:numId w:val="61"/>
        </w:numPr>
        <w:suppressAutoHyphens/>
        <w:spacing w:after="0" w:line="240" w:lineRule="auto"/>
        <w:rPr>
          <w:b/>
          <w:sz w:val="24"/>
          <w:szCs w:val="24"/>
        </w:rPr>
      </w:pPr>
      <w:r>
        <w:rPr>
          <w:sz w:val="24"/>
          <w:szCs w:val="24"/>
        </w:rPr>
        <w:t>What questions do you still have about the poem?</w:t>
      </w:r>
    </w:p>
    <w:p w14:paraId="759CD2F4" w14:textId="77777777" w:rsidR="00321172" w:rsidRDefault="00321172" w:rsidP="00321172">
      <w:pPr>
        <w:spacing w:after="0" w:line="240" w:lineRule="auto"/>
        <w:rPr>
          <w:b/>
          <w:sz w:val="24"/>
          <w:szCs w:val="24"/>
        </w:rPr>
      </w:pPr>
    </w:p>
    <w:p w14:paraId="1C55C185" w14:textId="77777777" w:rsidR="00321172" w:rsidRDefault="00321172" w:rsidP="00321172">
      <w:pPr>
        <w:spacing w:after="0" w:line="240" w:lineRule="auto"/>
        <w:rPr>
          <w:b/>
          <w:sz w:val="24"/>
          <w:szCs w:val="24"/>
        </w:rPr>
      </w:pPr>
      <w:r>
        <w:rPr>
          <w:b/>
          <w:sz w:val="24"/>
          <w:szCs w:val="24"/>
        </w:rPr>
        <w:t>PRONUNCIATION THROUGH NEGOTIATION OF MEANING</w:t>
      </w:r>
    </w:p>
    <w:p w14:paraId="20EDCDEE" w14:textId="77777777" w:rsidR="00321172" w:rsidRDefault="00321172" w:rsidP="00321172">
      <w:pPr>
        <w:spacing w:after="0" w:line="240" w:lineRule="auto"/>
        <w:rPr>
          <w:sz w:val="24"/>
          <w:szCs w:val="24"/>
        </w:rPr>
      </w:pPr>
      <w:r>
        <w:rPr>
          <w:b/>
          <w:sz w:val="24"/>
          <w:szCs w:val="24"/>
        </w:rPr>
        <w:t>FISHBOWL DISCUSSION</w:t>
      </w:r>
    </w:p>
    <w:p w14:paraId="5E01E94B" w14:textId="77777777" w:rsidR="00321172" w:rsidRDefault="00321172" w:rsidP="00321172">
      <w:pPr>
        <w:spacing w:after="0" w:line="240" w:lineRule="auto"/>
        <w:rPr>
          <w:sz w:val="24"/>
          <w:szCs w:val="24"/>
        </w:rPr>
      </w:pPr>
      <w:r>
        <w:rPr>
          <w:sz w:val="24"/>
          <w:szCs w:val="24"/>
        </w:rPr>
        <w:t xml:space="preserve">[Using the answers they have written, organize a Fishbowl Discussion. This will be on Fishbowl for the whole class with a three-point rotation. Have the students in each mini-group of three count off to three. Put the students with number 1 in the middle and the others on the outside. Assign two students on the outside to listen to one of the students on the inside. The students on the inside are to discuss what they wrote (without reading their paper). The two students on the outside will each listen for one filter (pronunciation, use of vocabulary, clarity of content, interaction with other students, etc.). Five to seven minutes. Then each number 1 will meet with their two listeners and the listeners will tell number 1 what they heard. 2 minutes. Then do the same for numbers 2 and 3. </w:t>
      </w:r>
    </w:p>
    <w:p w14:paraId="0A5FC72E" w14:textId="77777777" w:rsidR="00321172" w:rsidRDefault="00321172" w:rsidP="00321172">
      <w:pPr>
        <w:spacing w:after="0" w:line="240" w:lineRule="auto"/>
        <w:rPr>
          <w:sz w:val="24"/>
          <w:szCs w:val="24"/>
        </w:rPr>
      </w:pPr>
    </w:p>
    <w:p w14:paraId="1768D687" w14:textId="77777777" w:rsidR="00321172" w:rsidRDefault="00321172" w:rsidP="00321172">
      <w:pPr>
        <w:spacing w:after="0" w:line="240" w:lineRule="auto"/>
        <w:rPr>
          <w:sz w:val="24"/>
          <w:szCs w:val="24"/>
        </w:rPr>
      </w:pPr>
      <w:r>
        <w:rPr>
          <w:sz w:val="24"/>
          <w:szCs w:val="24"/>
        </w:rPr>
        <w:t>Sequence: Number 1 group discussion in center (5 minutes). Number 1 individual discussions with listeners (2 minutes). Number 2 group discussion in center (5 minutes). Number 2 individual discussions with listeners (2 minutes). Number 3 group discussion (5 minutes). Number 1 individual discussions with listeners (2 minutes).</w:t>
      </w:r>
    </w:p>
    <w:p w14:paraId="2BFAAFF8" w14:textId="77777777" w:rsidR="00321172" w:rsidRDefault="00321172" w:rsidP="00321172">
      <w:pPr>
        <w:spacing w:after="0" w:line="240" w:lineRule="auto"/>
        <w:rPr>
          <w:sz w:val="24"/>
          <w:szCs w:val="24"/>
        </w:rPr>
      </w:pPr>
    </w:p>
    <w:p w14:paraId="4B3D760A" w14:textId="77777777" w:rsidR="00321172" w:rsidRDefault="00321172" w:rsidP="00321172">
      <w:pPr>
        <w:spacing w:after="0" w:line="240" w:lineRule="auto"/>
        <w:rPr>
          <w:sz w:val="24"/>
          <w:szCs w:val="24"/>
        </w:rPr>
      </w:pPr>
      <w:r>
        <w:rPr>
          <w:sz w:val="24"/>
          <w:szCs w:val="24"/>
        </w:rPr>
        <w:t>[Plenary discussion with class about the experience].</w:t>
      </w:r>
    </w:p>
    <w:p w14:paraId="0FE63946" w14:textId="77777777" w:rsidR="00321172" w:rsidRDefault="00321172" w:rsidP="00321172">
      <w:pPr>
        <w:spacing w:after="0" w:line="240" w:lineRule="auto"/>
        <w:rPr>
          <w:sz w:val="24"/>
          <w:szCs w:val="24"/>
        </w:rPr>
      </w:pPr>
    </w:p>
    <w:p w14:paraId="0E2FEB87" w14:textId="77777777" w:rsidR="00321172" w:rsidRDefault="00321172" w:rsidP="00321172">
      <w:pPr>
        <w:spacing w:after="0" w:line="240" w:lineRule="auto"/>
        <w:rPr>
          <w:sz w:val="24"/>
          <w:szCs w:val="24"/>
        </w:rPr>
      </w:pPr>
      <w:r>
        <w:rPr>
          <w:b/>
          <w:sz w:val="24"/>
          <w:szCs w:val="24"/>
        </w:rPr>
        <w:t>COLLEGE AND CAREER READINESS</w:t>
      </w:r>
    </w:p>
    <w:p w14:paraId="5F6B5D41" w14:textId="77777777" w:rsidR="00321172" w:rsidRDefault="00321172" w:rsidP="00321172">
      <w:pPr>
        <w:spacing w:after="0" w:line="240" w:lineRule="auto"/>
        <w:rPr>
          <w:b/>
          <w:sz w:val="24"/>
          <w:szCs w:val="24"/>
        </w:rPr>
      </w:pPr>
      <w:r>
        <w:rPr>
          <w:sz w:val="24"/>
          <w:szCs w:val="24"/>
        </w:rPr>
        <w:t>Teachers should point out to students that communicating with clarity and precision is an important skill that will serve them throughout high school, into college and beyond. It is important to write papers in an organized way with precise language and clarity. This is also true for presentations. Paying attention to what you say and how you say it will help you communicate more effectively. Remember: “Tell them what you are going to tell them, tell them, and tell them what you told them”</w:t>
      </w:r>
    </w:p>
    <w:p w14:paraId="34E55DD5" w14:textId="77777777" w:rsidR="00321172" w:rsidRDefault="00321172" w:rsidP="00321172">
      <w:pPr>
        <w:spacing w:after="0" w:line="240" w:lineRule="auto"/>
        <w:rPr>
          <w:b/>
          <w:sz w:val="24"/>
          <w:szCs w:val="24"/>
        </w:rPr>
      </w:pPr>
    </w:p>
    <w:p w14:paraId="5E4D7856" w14:textId="77777777" w:rsidR="00321172" w:rsidRDefault="00321172" w:rsidP="00321172">
      <w:pPr>
        <w:spacing w:after="0" w:line="240" w:lineRule="auto"/>
        <w:rPr>
          <w:sz w:val="24"/>
          <w:szCs w:val="24"/>
        </w:rPr>
      </w:pPr>
      <w:r>
        <w:rPr>
          <w:b/>
          <w:sz w:val="24"/>
          <w:szCs w:val="24"/>
        </w:rPr>
        <w:t>WRITING WRAP UP</w:t>
      </w:r>
    </w:p>
    <w:p w14:paraId="5D0E71C7" w14:textId="77777777" w:rsidR="00321172" w:rsidRDefault="00321172" w:rsidP="00321172">
      <w:pPr>
        <w:spacing w:after="0" w:line="240" w:lineRule="auto"/>
        <w:rPr>
          <w:b/>
          <w:sz w:val="24"/>
          <w:szCs w:val="24"/>
        </w:rPr>
      </w:pPr>
      <w:r>
        <w:rPr>
          <w:sz w:val="24"/>
          <w:szCs w:val="24"/>
        </w:rPr>
        <w:t>Do a KWL at the end of the class</w:t>
      </w:r>
    </w:p>
    <w:p w14:paraId="0E2FC6C6" w14:textId="77777777" w:rsidR="00321172" w:rsidRDefault="00321172" w:rsidP="00321172">
      <w:pPr>
        <w:spacing w:after="0" w:line="240" w:lineRule="auto"/>
        <w:rPr>
          <w:b/>
          <w:sz w:val="24"/>
          <w:szCs w:val="24"/>
        </w:rPr>
      </w:pPr>
    </w:p>
    <w:p w14:paraId="59E9477C" w14:textId="77777777" w:rsidR="00321172" w:rsidRDefault="00321172" w:rsidP="00321172">
      <w:pPr>
        <w:spacing w:after="0" w:line="240" w:lineRule="auto"/>
        <w:rPr>
          <w:b/>
          <w:sz w:val="24"/>
          <w:szCs w:val="24"/>
        </w:rPr>
      </w:pPr>
    </w:p>
    <w:p w14:paraId="61CCEB08" w14:textId="63C0E934" w:rsidR="00321172" w:rsidRDefault="00321172" w:rsidP="00321172">
      <w:pPr>
        <w:tabs>
          <w:tab w:val="left" w:pos="2022"/>
        </w:tabs>
        <w:spacing w:after="0" w:line="240" w:lineRule="auto"/>
        <w:rPr>
          <w:b/>
          <w:sz w:val="24"/>
          <w:szCs w:val="24"/>
        </w:rPr>
      </w:pPr>
    </w:p>
    <w:p w14:paraId="0D617A23" w14:textId="77777777" w:rsidR="00321172" w:rsidRDefault="00321172" w:rsidP="00321172">
      <w:pPr>
        <w:spacing w:after="0" w:line="240" w:lineRule="auto"/>
        <w:rPr>
          <w:b/>
          <w:sz w:val="24"/>
          <w:szCs w:val="24"/>
        </w:rPr>
      </w:pPr>
      <w:r>
        <w:rPr>
          <w:b/>
          <w:sz w:val="24"/>
          <w:szCs w:val="24"/>
        </w:rPr>
        <w:t>Language Development Class, Day 2</w:t>
      </w:r>
    </w:p>
    <w:p w14:paraId="6F97373A" w14:textId="77777777" w:rsidR="00321172" w:rsidRDefault="00321172" w:rsidP="00321172">
      <w:pPr>
        <w:spacing w:after="0" w:line="240" w:lineRule="auto"/>
        <w:rPr>
          <w:b/>
          <w:sz w:val="24"/>
          <w:szCs w:val="24"/>
        </w:rPr>
      </w:pPr>
    </w:p>
    <w:p w14:paraId="172E93D9" w14:textId="77777777" w:rsidR="00321172" w:rsidRDefault="00321172" w:rsidP="00321172">
      <w:pPr>
        <w:spacing w:after="0" w:line="240" w:lineRule="auto"/>
        <w:rPr>
          <w:b/>
          <w:sz w:val="24"/>
          <w:szCs w:val="24"/>
        </w:rPr>
      </w:pPr>
      <w:r>
        <w:rPr>
          <w:b/>
          <w:sz w:val="24"/>
          <w:szCs w:val="24"/>
        </w:rPr>
        <w:t xml:space="preserve">Lesson: </w:t>
      </w:r>
      <w:r>
        <w:rPr>
          <w:sz w:val="24"/>
          <w:szCs w:val="24"/>
        </w:rPr>
        <w:t xml:space="preserve"> Precision in Mathematics</w:t>
      </w:r>
    </w:p>
    <w:p w14:paraId="70EAB556" w14:textId="77777777" w:rsidR="00321172" w:rsidRDefault="00321172" w:rsidP="00321172">
      <w:pPr>
        <w:spacing w:after="0" w:line="240" w:lineRule="auto"/>
        <w:rPr>
          <w:b/>
          <w:sz w:val="24"/>
          <w:szCs w:val="24"/>
        </w:rPr>
      </w:pPr>
    </w:p>
    <w:p w14:paraId="773B8559" w14:textId="77777777" w:rsidR="00321172" w:rsidRDefault="00321172" w:rsidP="00321172">
      <w:pPr>
        <w:spacing w:after="0" w:line="240" w:lineRule="auto"/>
      </w:pPr>
      <w:r>
        <w:rPr>
          <w:b/>
          <w:sz w:val="24"/>
          <w:szCs w:val="24"/>
        </w:rPr>
        <w:t>Text:</w:t>
      </w:r>
      <w:r>
        <w:rPr>
          <w:sz w:val="24"/>
          <w:szCs w:val="24"/>
        </w:rPr>
        <w:t xml:space="preserve">  “One Grain of Rice” by Demi</w:t>
      </w:r>
    </w:p>
    <w:p w14:paraId="417790C2" w14:textId="77777777" w:rsidR="00321172" w:rsidRDefault="00321172" w:rsidP="00321172">
      <w:pPr>
        <w:spacing w:after="0" w:line="240" w:lineRule="auto"/>
        <w:rPr>
          <w:b/>
          <w:sz w:val="24"/>
          <w:szCs w:val="24"/>
        </w:rPr>
      </w:pPr>
      <w:hyperlink r:id="rId30" w:history="1">
        <w:r>
          <w:rPr>
            <w:rStyle w:val="Hyperlink"/>
            <w:sz w:val="24"/>
            <w:szCs w:val="24"/>
          </w:rPr>
          <w:t>http://jwilson.coe.uga.edu/EMT668/EMAT6680.F99/Martin/instructional%20unit/day4.exponential/excel/grainofrice.html</w:t>
        </w:r>
      </w:hyperlink>
    </w:p>
    <w:p w14:paraId="22F92BD5" w14:textId="77777777" w:rsidR="00321172" w:rsidRDefault="00321172" w:rsidP="00321172">
      <w:pPr>
        <w:spacing w:after="0" w:line="240" w:lineRule="auto"/>
        <w:rPr>
          <w:b/>
          <w:sz w:val="24"/>
          <w:szCs w:val="24"/>
        </w:rPr>
      </w:pPr>
    </w:p>
    <w:p w14:paraId="4C135D8D" w14:textId="77777777" w:rsidR="00321172" w:rsidRDefault="00321172" w:rsidP="00321172">
      <w:pPr>
        <w:spacing w:after="0" w:line="240" w:lineRule="auto"/>
        <w:rPr>
          <w:b/>
          <w:sz w:val="24"/>
          <w:szCs w:val="24"/>
        </w:rPr>
      </w:pPr>
      <w:r>
        <w:rPr>
          <w:b/>
          <w:sz w:val="24"/>
          <w:szCs w:val="24"/>
        </w:rPr>
        <w:t xml:space="preserve">Topic:  </w:t>
      </w:r>
      <w:r>
        <w:rPr>
          <w:sz w:val="24"/>
          <w:szCs w:val="24"/>
        </w:rPr>
        <w:t>ELA, Math</w:t>
      </w:r>
    </w:p>
    <w:p w14:paraId="1DF8B587" w14:textId="77777777" w:rsidR="00321172" w:rsidRDefault="00321172" w:rsidP="00321172">
      <w:pPr>
        <w:spacing w:after="0" w:line="240" w:lineRule="auto"/>
        <w:rPr>
          <w:b/>
          <w:sz w:val="24"/>
          <w:szCs w:val="24"/>
        </w:rPr>
      </w:pPr>
    </w:p>
    <w:p w14:paraId="6958C492" w14:textId="77777777" w:rsidR="00321172" w:rsidRDefault="00321172" w:rsidP="00321172">
      <w:pPr>
        <w:spacing w:after="0" w:line="240" w:lineRule="auto"/>
        <w:rPr>
          <w:b/>
          <w:sz w:val="24"/>
          <w:szCs w:val="24"/>
        </w:rPr>
      </w:pPr>
      <w:r>
        <w:rPr>
          <w:b/>
          <w:sz w:val="24"/>
          <w:szCs w:val="24"/>
        </w:rPr>
        <w:t>Level:</w:t>
      </w:r>
      <w:r>
        <w:rPr>
          <w:sz w:val="24"/>
          <w:szCs w:val="24"/>
        </w:rPr>
        <w:t xml:space="preserve">  Beginner/Intermediate/Advanced</w:t>
      </w:r>
    </w:p>
    <w:p w14:paraId="0D7A0EA7" w14:textId="77777777" w:rsidR="00321172" w:rsidRDefault="00321172" w:rsidP="00321172">
      <w:pPr>
        <w:spacing w:after="0" w:line="240" w:lineRule="auto"/>
        <w:rPr>
          <w:b/>
          <w:sz w:val="24"/>
          <w:szCs w:val="24"/>
        </w:rPr>
      </w:pPr>
    </w:p>
    <w:p w14:paraId="1E90C894" w14:textId="77777777" w:rsidR="00321172" w:rsidRDefault="00321172" w:rsidP="00321172">
      <w:pPr>
        <w:spacing w:after="0" w:line="240" w:lineRule="auto"/>
        <w:rPr>
          <w:sz w:val="24"/>
          <w:szCs w:val="24"/>
        </w:rPr>
      </w:pPr>
      <w:r>
        <w:rPr>
          <w:b/>
          <w:sz w:val="24"/>
          <w:szCs w:val="24"/>
        </w:rPr>
        <w:t>Content Objectives:</w:t>
      </w:r>
    </w:p>
    <w:p w14:paraId="336B9A2D" w14:textId="77777777" w:rsidR="00321172" w:rsidRDefault="00321172" w:rsidP="00735FFF">
      <w:pPr>
        <w:pStyle w:val="ListParagraph"/>
        <w:numPr>
          <w:ilvl w:val="0"/>
          <w:numId w:val="56"/>
        </w:numPr>
        <w:suppressAutoHyphens/>
        <w:spacing w:after="0" w:line="240" w:lineRule="auto"/>
        <w:contextualSpacing w:val="0"/>
        <w:rPr>
          <w:sz w:val="24"/>
          <w:szCs w:val="24"/>
        </w:rPr>
      </w:pPr>
      <w:r>
        <w:rPr>
          <w:sz w:val="24"/>
          <w:szCs w:val="24"/>
        </w:rPr>
        <w:t>Understand how the character Rani helps her people using math.</w:t>
      </w:r>
    </w:p>
    <w:p w14:paraId="420683F8" w14:textId="77777777" w:rsidR="00321172" w:rsidRDefault="00321172" w:rsidP="00735FFF">
      <w:pPr>
        <w:pStyle w:val="ListParagraph"/>
        <w:numPr>
          <w:ilvl w:val="0"/>
          <w:numId w:val="56"/>
        </w:numPr>
        <w:suppressAutoHyphens/>
        <w:spacing w:after="0" w:line="240" w:lineRule="auto"/>
        <w:contextualSpacing w:val="0"/>
        <w:rPr>
          <w:sz w:val="24"/>
          <w:szCs w:val="24"/>
        </w:rPr>
      </w:pPr>
      <w:r>
        <w:rPr>
          <w:sz w:val="24"/>
          <w:szCs w:val="24"/>
        </w:rPr>
        <w:t>Learn about how Rani’s cleverness and precision helped her get her way.</w:t>
      </w:r>
    </w:p>
    <w:p w14:paraId="0F018FD9" w14:textId="77777777" w:rsidR="00321172" w:rsidRDefault="00321172" w:rsidP="00735FFF">
      <w:pPr>
        <w:pStyle w:val="ListParagraph"/>
        <w:numPr>
          <w:ilvl w:val="0"/>
          <w:numId w:val="56"/>
        </w:numPr>
        <w:suppressAutoHyphens/>
        <w:spacing w:after="0" w:line="240" w:lineRule="auto"/>
        <w:contextualSpacing w:val="0"/>
        <w:rPr>
          <w:sz w:val="24"/>
          <w:szCs w:val="24"/>
        </w:rPr>
      </w:pPr>
      <w:r>
        <w:rPr>
          <w:sz w:val="24"/>
          <w:szCs w:val="24"/>
        </w:rPr>
        <w:t>Uncover why the raja’s lack of precision in thinking led to his downfall.</w:t>
      </w:r>
    </w:p>
    <w:p w14:paraId="49F827A3" w14:textId="77777777" w:rsidR="00321172" w:rsidRDefault="00321172" w:rsidP="00735FFF">
      <w:pPr>
        <w:pStyle w:val="ListParagraph"/>
        <w:numPr>
          <w:ilvl w:val="0"/>
          <w:numId w:val="56"/>
        </w:numPr>
        <w:suppressAutoHyphens/>
        <w:spacing w:after="0" w:line="240" w:lineRule="auto"/>
        <w:contextualSpacing w:val="0"/>
        <w:rPr>
          <w:b/>
          <w:sz w:val="24"/>
          <w:szCs w:val="24"/>
        </w:rPr>
      </w:pPr>
      <w:r>
        <w:rPr>
          <w:sz w:val="24"/>
          <w:szCs w:val="24"/>
        </w:rPr>
        <w:t>Learn what it means to double a number.</w:t>
      </w:r>
    </w:p>
    <w:p w14:paraId="50156DB5" w14:textId="77777777" w:rsidR="00321172" w:rsidRDefault="00321172" w:rsidP="00321172">
      <w:pPr>
        <w:pStyle w:val="ListParagraph"/>
        <w:spacing w:after="0" w:line="240" w:lineRule="auto"/>
        <w:ind w:left="0"/>
        <w:rPr>
          <w:b/>
          <w:sz w:val="24"/>
          <w:szCs w:val="24"/>
        </w:rPr>
      </w:pPr>
    </w:p>
    <w:p w14:paraId="611E9C42" w14:textId="77777777" w:rsidR="00321172" w:rsidRDefault="00321172" w:rsidP="00321172">
      <w:pPr>
        <w:pStyle w:val="ListParagraph"/>
        <w:spacing w:after="0" w:line="240" w:lineRule="auto"/>
        <w:ind w:left="0"/>
        <w:rPr>
          <w:sz w:val="24"/>
          <w:szCs w:val="24"/>
        </w:rPr>
      </w:pPr>
      <w:r>
        <w:rPr>
          <w:b/>
          <w:sz w:val="24"/>
          <w:szCs w:val="24"/>
        </w:rPr>
        <w:t>Language Objectives:</w:t>
      </w:r>
    </w:p>
    <w:p w14:paraId="6E5D7234" w14:textId="77777777" w:rsidR="00321172" w:rsidRDefault="00321172" w:rsidP="00735FFF">
      <w:pPr>
        <w:pStyle w:val="ListParagraph"/>
        <w:numPr>
          <w:ilvl w:val="0"/>
          <w:numId w:val="57"/>
        </w:numPr>
        <w:suppressAutoHyphens/>
        <w:spacing w:after="0" w:line="240" w:lineRule="auto"/>
        <w:contextualSpacing w:val="0"/>
        <w:rPr>
          <w:sz w:val="24"/>
          <w:szCs w:val="24"/>
        </w:rPr>
      </w:pPr>
      <w:r>
        <w:rPr>
          <w:sz w:val="24"/>
          <w:szCs w:val="24"/>
        </w:rPr>
        <w:t>Orally explain how Rani helped her people using exponential reasoning and orally make connections to other ways multiplication affects our lives.</w:t>
      </w:r>
    </w:p>
    <w:p w14:paraId="11F33A1E" w14:textId="77777777" w:rsidR="00321172" w:rsidRDefault="00321172" w:rsidP="00735FFF">
      <w:pPr>
        <w:pStyle w:val="ListParagraph"/>
        <w:numPr>
          <w:ilvl w:val="0"/>
          <w:numId w:val="57"/>
        </w:numPr>
        <w:suppressAutoHyphens/>
        <w:spacing w:after="0" w:line="240" w:lineRule="auto"/>
        <w:contextualSpacing w:val="0"/>
        <w:rPr>
          <w:b/>
          <w:sz w:val="24"/>
          <w:szCs w:val="24"/>
        </w:rPr>
      </w:pPr>
      <w:r>
        <w:rPr>
          <w:sz w:val="24"/>
          <w:szCs w:val="24"/>
        </w:rPr>
        <w:t>Express in written form the value of planning and precision</w:t>
      </w:r>
    </w:p>
    <w:p w14:paraId="3B0942BA" w14:textId="77777777" w:rsidR="00321172" w:rsidRDefault="00321172" w:rsidP="00321172">
      <w:pPr>
        <w:spacing w:after="0" w:line="240" w:lineRule="auto"/>
        <w:rPr>
          <w:b/>
          <w:sz w:val="24"/>
          <w:szCs w:val="24"/>
        </w:rPr>
      </w:pPr>
    </w:p>
    <w:p w14:paraId="6D51AB64" w14:textId="77777777" w:rsidR="00321172" w:rsidRDefault="00321172" w:rsidP="00321172">
      <w:pPr>
        <w:spacing w:after="0" w:line="240" w:lineRule="auto"/>
        <w:rPr>
          <w:b/>
          <w:sz w:val="24"/>
          <w:szCs w:val="24"/>
        </w:rPr>
      </w:pPr>
      <w:r>
        <w:rPr>
          <w:b/>
          <w:sz w:val="24"/>
          <w:szCs w:val="24"/>
        </w:rPr>
        <w:t xml:space="preserve">Habits of Mind Objective:  </w:t>
      </w:r>
      <w:r>
        <w:rPr>
          <w:sz w:val="24"/>
          <w:szCs w:val="24"/>
        </w:rPr>
        <w:t xml:space="preserve">This lesson reinforces clarity and precision. The students should make connections between power and precision, how a young girl was able to outwit the leader of her people with a simple mathematical formula and teach him a lesson in justice and human dignity. They should also make connections with their lives to explore how precision and clarity can outweigh circumstance. </w:t>
      </w:r>
    </w:p>
    <w:p w14:paraId="712902A7" w14:textId="77777777" w:rsidR="00321172" w:rsidRDefault="00321172" w:rsidP="00321172">
      <w:pPr>
        <w:spacing w:after="0" w:line="240" w:lineRule="auto"/>
        <w:rPr>
          <w:b/>
          <w:sz w:val="24"/>
          <w:szCs w:val="24"/>
        </w:rPr>
      </w:pPr>
    </w:p>
    <w:p w14:paraId="4D57AD17" w14:textId="77777777" w:rsidR="00321172" w:rsidRDefault="00321172" w:rsidP="00321172">
      <w:pPr>
        <w:spacing w:after="0" w:line="240" w:lineRule="auto"/>
        <w:rPr>
          <w:b/>
          <w:sz w:val="24"/>
          <w:szCs w:val="24"/>
        </w:rPr>
      </w:pPr>
      <w:r>
        <w:rPr>
          <w:b/>
          <w:sz w:val="24"/>
          <w:szCs w:val="24"/>
        </w:rPr>
        <w:t>ACTIVATING BACKGROUND KNOWLEDGE</w:t>
      </w:r>
    </w:p>
    <w:p w14:paraId="37981EE7" w14:textId="77777777" w:rsidR="00321172" w:rsidRDefault="00321172" w:rsidP="00321172">
      <w:pPr>
        <w:spacing w:after="0" w:line="240" w:lineRule="auto"/>
        <w:rPr>
          <w:sz w:val="24"/>
          <w:szCs w:val="24"/>
        </w:rPr>
      </w:pPr>
      <w:r>
        <w:rPr>
          <w:b/>
          <w:sz w:val="24"/>
          <w:szCs w:val="24"/>
        </w:rPr>
        <w:t>Do Now opening questions:</w:t>
      </w:r>
    </w:p>
    <w:p w14:paraId="61E64BB3" w14:textId="77777777" w:rsidR="00321172" w:rsidRDefault="00321172" w:rsidP="00321172">
      <w:pPr>
        <w:spacing w:after="0" w:line="240" w:lineRule="auto"/>
        <w:rPr>
          <w:sz w:val="24"/>
          <w:szCs w:val="24"/>
        </w:rPr>
      </w:pPr>
      <w:r>
        <w:rPr>
          <w:sz w:val="24"/>
          <w:szCs w:val="24"/>
        </w:rPr>
        <w:t xml:space="preserve">[Read these questions to the students (or write them on the board for less advanced classes). Have them write the questions in their Journals and then answer them in their Journals as well. When this is done, have some volunteers give their answers (or call on people)]. </w:t>
      </w:r>
    </w:p>
    <w:p w14:paraId="5AF2EC51" w14:textId="77777777" w:rsidR="00321172" w:rsidRDefault="00321172" w:rsidP="00735FFF">
      <w:pPr>
        <w:pStyle w:val="ListParagraph"/>
        <w:numPr>
          <w:ilvl w:val="0"/>
          <w:numId w:val="48"/>
        </w:numPr>
        <w:suppressAutoHyphens/>
        <w:spacing w:after="0" w:line="240" w:lineRule="auto"/>
        <w:contextualSpacing w:val="0"/>
        <w:rPr>
          <w:sz w:val="24"/>
          <w:szCs w:val="24"/>
        </w:rPr>
      </w:pPr>
      <w:r>
        <w:rPr>
          <w:sz w:val="24"/>
          <w:szCs w:val="24"/>
        </w:rPr>
        <w:t>Have you ever heard of someone who had a problem that was very difficult to solve?</w:t>
      </w:r>
    </w:p>
    <w:p w14:paraId="3460B48C" w14:textId="77777777" w:rsidR="00321172" w:rsidRDefault="00321172" w:rsidP="00735FFF">
      <w:pPr>
        <w:pStyle w:val="ListParagraph"/>
        <w:numPr>
          <w:ilvl w:val="0"/>
          <w:numId w:val="48"/>
        </w:numPr>
        <w:suppressAutoHyphens/>
        <w:spacing w:after="0" w:line="240" w:lineRule="auto"/>
        <w:contextualSpacing w:val="0"/>
        <w:rPr>
          <w:sz w:val="24"/>
          <w:szCs w:val="24"/>
        </w:rPr>
      </w:pPr>
      <w:r>
        <w:rPr>
          <w:sz w:val="24"/>
          <w:szCs w:val="24"/>
        </w:rPr>
        <w:t>Have you ever been in a situation where you thought it was very important to speak clearly and precisely about what you needed?</w:t>
      </w:r>
    </w:p>
    <w:p w14:paraId="7CFB1F85" w14:textId="77777777" w:rsidR="00321172" w:rsidRDefault="00321172" w:rsidP="00735FFF">
      <w:pPr>
        <w:pStyle w:val="ListParagraph"/>
        <w:numPr>
          <w:ilvl w:val="0"/>
          <w:numId w:val="48"/>
        </w:numPr>
        <w:suppressAutoHyphens/>
        <w:spacing w:after="0" w:line="240" w:lineRule="auto"/>
        <w:contextualSpacing w:val="0"/>
        <w:rPr>
          <w:sz w:val="24"/>
          <w:szCs w:val="24"/>
        </w:rPr>
      </w:pPr>
      <w:r>
        <w:rPr>
          <w:sz w:val="24"/>
          <w:szCs w:val="24"/>
        </w:rPr>
        <w:t>Have you ever thought you might be in trouble but were able to explain the situation clearly to avoid discipline?</w:t>
      </w:r>
    </w:p>
    <w:p w14:paraId="48F52827" w14:textId="77777777" w:rsidR="00321172" w:rsidRDefault="00321172" w:rsidP="00735FFF">
      <w:pPr>
        <w:pStyle w:val="ListParagraph"/>
        <w:numPr>
          <w:ilvl w:val="0"/>
          <w:numId w:val="48"/>
        </w:numPr>
        <w:suppressAutoHyphens/>
        <w:spacing w:after="0" w:line="240" w:lineRule="auto"/>
        <w:contextualSpacing w:val="0"/>
        <w:rPr>
          <w:b/>
          <w:sz w:val="24"/>
          <w:szCs w:val="24"/>
        </w:rPr>
      </w:pPr>
      <w:r>
        <w:rPr>
          <w:sz w:val="24"/>
          <w:szCs w:val="24"/>
        </w:rPr>
        <w:t>Has clear thinking and precise planning ever helped you in amazing ways?</w:t>
      </w:r>
    </w:p>
    <w:p w14:paraId="00123D29" w14:textId="77777777" w:rsidR="00321172" w:rsidRDefault="00321172" w:rsidP="00321172">
      <w:pPr>
        <w:spacing w:after="0" w:line="240" w:lineRule="auto"/>
        <w:rPr>
          <w:b/>
          <w:sz w:val="24"/>
          <w:szCs w:val="24"/>
        </w:rPr>
      </w:pPr>
    </w:p>
    <w:p w14:paraId="56C0EAF7" w14:textId="77777777" w:rsidR="00321172" w:rsidRDefault="00321172" w:rsidP="00321172">
      <w:pPr>
        <w:spacing w:after="0" w:line="240" w:lineRule="auto"/>
        <w:rPr>
          <w:b/>
          <w:sz w:val="24"/>
          <w:szCs w:val="24"/>
        </w:rPr>
      </w:pPr>
      <w:r>
        <w:rPr>
          <w:b/>
          <w:sz w:val="24"/>
          <w:szCs w:val="24"/>
        </w:rPr>
        <w:t>Vocabulary</w:t>
      </w:r>
    </w:p>
    <w:p w14:paraId="4202F1DB" w14:textId="77777777" w:rsidR="00321172" w:rsidRDefault="00321172" w:rsidP="00321172">
      <w:pPr>
        <w:spacing w:after="0" w:line="240" w:lineRule="auto"/>
        <w:rPr>
          <w:sz w:val="24"/>
          <w:szCs w:val="24"/>
        </w:rPr>
      </w:pPr>
      <w:r>
        <w:rPr>
          <w:b/>
          <w:sz w:val="24"/>
          <w:szCs w:val="24"/>
        </w:rPr>
        <w:t xml:space="preserve">Task(s):  </w:t>
      </w:r>
      <w:r>
        <w:rPr>
          <w:sz w:val="24"/>
          <w:szCs w:val="24"/>
        </w:rPr>
        <w:t>One of the most important terms in the book is “raja”. Raja means ruler and rajas were usually leaders in India. A good leader must have certain qualities. Before we begin, list all the qualities you can think of that would make someone a good raja.</w:t>
      </w:r>
    </w:p>
    <w:p w14:paraId="060523CC" w14:textId="77777777" w:rsidR="00321172" w:rsidRDefault="00321172" w:rsidP="00321172">
      <w:pPr>
        <w:spacing w:after="0" w:line="240" w:lineRule="auto"/>
        <w:rPr>
          <w:sz w:val="24"/>
          <w:szCs w:val="24"/>
        </w:rPr>
      </w:pPr>
    </w:p>
    <w:p w14:paraId="0E3AF64B" w14:textId="77777777" w:rsidR="00321172" w:rsidRDefault="00321172" w:rsidP="00321172">
      <w:pPr>
        <w:spacing w:after="0" w:line="240" w:lineRule="auto"/>
        <w:rPr>
          <w:sz w:val="24"/>
          <w:szCs w:val="24"/>
        </w:rPr>
      </w:pPr>
      <w:r>
        <w:rPr>
          <w:sz w:val="24"/>
          <w:szCs w:val="24"/>
        </w:rPr>
        <w:t>[Have the students work in pairs for 3-4 minutes, then ask them to volunteer answers and write their words on the board].</w:t>
      </w:r>
    </w:p>
    <w:p w14:paraId="07076308" w14:textId="77777777" w:rsidR="00321172" w:rsidRDefault="00321172" w:rsidP="00321172">
      <w:pPr>
        <w:spacing w:after="0" w:line="240" w:lineRule="auto"/>
        <w:rPr>
          <w:sz w:val="24"/>
          <w:szCs w:val="24"/>
        </w:rPr>
      </w:pPr>
    </w:p>
    <w:p w14:paraId="416EDDD5" w14:textId="77777777" w:rsidR="00321172" w:rsidRDefault="00321172" w:rsidP="00321172">
      <w:pPr>
        <w:spacing w:after="0" w:line="240" w:lineRule="auto"/>
        <w:rPr>
          <w:sz w:val="24"/>
          <w:szCs w:val="24"/>
        </w:rPr>
      </w:pPr>
      <w:r>
        <w:rPr>
          <w:sz w:val="24"/>
          <w:szCs w:val="24"/>
        </w:rPr>
        <w:t xml:space="preserve">[Then have them do the following exercise. Read aloud]. </w:t>
      </w:r>
    </w:p>
    <w:p w14:paraId="5541097F" w14:textId="77777777" w:rsidR="00321172" w:rsidRDefault="00321172" w:rsidP="00321172">
      <w:pPr>
        <w:spacing w:after="0" w:line="240" w:lineRule="auto"/>
        <w:rPr>
          <w:sz w:val="24"/>
          <w:szCs w:val="24"/>
        </w:rPr>
      </w:pPr>
    </w:p>
    <w:p w14:paraId="3B16342A" w14:textId="77777777" w:rsidR="00321172" w:rsidRDefault="00321172" w:rsidP="00321172">
      <w:pPr>
        <w:spacing w:after="0" w:line="240" w:lineRule="auto"/>
        <w:rPr>
          <w:sz w:val="24"/>
          <w:szCs w:val="24"/>
        </w:rPr>
      </w:pPr>
      <w:r>
        <w:rPr>
          <w:sz w:val="24"/>
          <w:szCs w:val="24"/>
        </w:rPr>
        <w:t xml:space="preserve">Use context [explain what “context” is] to figure out the meaning of the following underlined words. Sometimes the context is supportive, and sometimes less so. What can you do if context doesn’t explain a word?  Explore the following: </w:t>
      </w:r>
    </w:p>
    <w:p w14:paraId="5DDBFFBB" w14:textId="77777777" w:rsidR="00321172" w:rsidRDefault="00321172" w:rsidP="00735FFF">
      <w:pPr>
        <w:pStyle w:val="ListParagraph"/>
        <w:numPr>
          <w:ilvl w:val="0"/>
          <w:numId w:val="63"/>
        </w:numPr>
        <w:suppressAutoHyphens/>
        <w:spacing w:after="0" w:line="240" w:lineRule="auto"/>
        <w:contextualSpacing w:val="0"/>
        <w:rPr>
          <w:sz w:val="24"/>
          <w:szCs w:val="24"/>
        </w:rPr>
      </w:pPr>
      <w:r>
        <w:rPr>
          <w:sz w:val="24"/>
          <w:szCs w:val="24"/>
        </w:rPr>
        <w:t xml:space="preserve">The raja </w:t>
      </w:r>
      <w:r>
        <w:rPr>
          <w:sz w:val="24"/>
          <w:szCs w:val="24"/>
          <w:u w:val="single"/>
        </w:rPr>
        <w:t>decreed</w:t>
      </w:r>
      <w:r>
        <w:rPr>
          <w:sz w:val="24"/>
          <w:szCs w:val="24"/>
        </w:rPr>
        <w:t xml:space="preserve"> that everyone must give nearly all of their rice to him.</w:t>
      </w:r>
    </w:p>
    <w:p w14:paraId="5BEE85EB" w14:textId="77777777" w:rsidR="00321172" w:rsidRDefault="00321172" w:rsidP="00735FFF">
      <w:pPr>
        <w:pStyle w:val="ListParagraph"/>
        <w:numPr>
          <w:ilvl w:val="0"/>
          <w:numId w:val="63"/>
        </w:numPr>
        <w:suppressAutoHyphens/>
        <w:spacing w:after="0" w:line="240" w:lineRule="auto"/>
        <w:contextualSpacing w:val="0"/>
        <w:rPr>
          <w:sz w:val="24"/>
          <w:szCs w:val="24"/>
        </w:rPr>
      </w:pPr>
      <w:r>
        <w:rPr>
          <w:sz w:val="24"/>
          <w:szCs w:val="24"/>
        </w:rPr>
        <w:t xml:space="preserve">“I will store the rice safely,” the raja promised the people, “so that in time of </w:t>
      </w:r>
      <w:r>
        <w:rPr>
          <w:sz w:val="24"/>
          <w:szCs w:val="24"/>
          <w:u w:val="single"/>
        </w:rPr>
        <w:t>famine</w:t>
      </w:r>
      <w:r>
        <w:rPr>
          <w:sz w:val="24"/>
          <w:szCs w:val="24"/>
        </w:rPr>
        <w:t>, everyone will have rice to eat, and no one will go hungry.”</w:t>
      </w:r>
    </w:p>
    <w:p w14:paraId="6894722B" w14:textId="77777777" w:rsidR="00321172" w:rsidRDefault="00321172" w:rsidP="00735FFF">
      <w:pPr>
        <w:pStyle w:val="ListParagraph"/>
        <w:numPr>
          <w:ilvl w:val="0"/>
          <w:numId w:val="63"/>
        </w:numPr>
        <w:suppressAutoHyphens/>
        <w:spacing w:after="0" w:line="240" w:lineRule="auto"/>
        <w:contextualSpacing w:val="0"/>
        <w:rPr>
          <w:sz w:val="24"/>
          <w:szCs w:val="24"/>
        </w:rPr>
      </w:pPr>
      <w:r>
        <w:rPr>
          <w:sz w:val="24"/>
          <w:szCs w:val="24"/>
        </w:rPr>
        <w:t xml:space="preserve">The raja’s ministers </w:t>
      </w:r>
      <w:r>
        <w:rPr>
          <w:sz w:val="24"/>
          <w:szCs w:val="24"/>
          <w:u w:val="single"/>
        </w:rPr>
        <w:t>implored</w:t>
      </w:r>
      <w:r>
        <w:rPr>
          <w:sz w:val="24"/>
          <w:szCs w:val="24"/>
        </w:rPr>
        <w:t xml:space="preserve"> him, “Your Highness, let us open the royal storehouses and give the rice to the people as you promised.”</w:t>
      </w:r>
    </w:p>
    <w:p w14:paraId="21ECC7BF" w14:textId="77777777" w:rsidR="00321172" w:rsidRDefault="00321172" w:rsidP="00735FFF">
      <w:pPr>
        <w:pStyle w:val="ListParagraph"/>
        <w:numPr>
          <w:ilvl w:val="0"/>
          <w:numId w:val="63"/>
        </w:numPr>
        <w:suppressAutoHyphens/>
        <w:spacing w:after="0" w:line="240" w:lineRule="auto"/>
        <w:contextualSpacing w:val="0"/>
        <w:rPr>
          <w:sz w:val="24"/>
          <w:szCs w:val="24"/>
        </w:rPr>
      </w:pPr>
      <w:r>
        <w:rPr>
          <w:sz w:val="24"/>
          <w:szCs w:val="24"/>
        </w:rPr>
        <w:t xml:space="preserve">She was </w:t>
      </w:r>
      <w:r>
        <w:rPr>
          <w:sz w:val="24"/>
          <w:szCs w:val="24"/>
          <w:u w:val="single"/>
        </w:rPr>
        <w:t>clever</w:t>
      </w:r>
      <w:r>
        <w:rPr>
          <w:sz w:val="24"/>
          <w:szCs w:val="24"/>
        </w:rPr>
        <w:t>, and she began to make a plan.</w:t>
      </w:r>
    </w:p>
    <w:p w14:paraId="13B7A1FD" w14:textId="77777777" w:rsidR="00321172" w:rsidRDefault="00321172" w:rsidP="00735FFF">
      <w:pPr>
        <w:pStyle w:val="ListParagraph"/>
        <w:numPr>
          <w:ilvl w:val="0"/>
          <w:numId w:val="63"/>
        </w:numPr>
        <w:suppressAutoHyphens/>
        <w:spacing w:after="0" w:line="240" w:lineRule="auto"/>
        <w:contextualSpacing w:val="0"/>
        <w:rPr>
          <w:sz w:val="24"/>
          <w:szCs w:val="24"/>
        </w:rPr>
      </w:pPr>
      <w:r>
        <w:rPr>
          <w:sz w:val="24"/>
          <w:szCs w:val="24"/>
        </w:rPr>
        <w:t xml:space="preserve">When the raja heard about Rani’s good </w:t>
      </w:r>
      <w:r>
        <w:rPr>
          <w:sz w:val="24"/>
          <w:szCs w:val="24"/>
          <w:u w:val="single"/>
        </w:rPr>
        <w:t>deed</w:t>
      </w:r>
      <w:r>
        <w:rPr>
          <w:sz w:val="24"/>
          <w:szCs w:val="24"/>
        </w:rPr>
        <w:t>, he asked his ministers to bring her before him.</w:t>
      </w:r>
    </w:p>
    <w:p w14:paraId="06CE11D9" w14:textId="77777777" w:rsidR="00321172" w:rsidRDefault="00321172" w:rsidP="00735FFF">
      <w:pPr>
        <w:pStyle w:val="ListParagraph"/>
        <w:numPr>
          <w:ilvl w:val="0"/>
          <w:numId w:val="63"/>
        </w:numPr>
        <w:suppressAutoHyphens/>
        <w:spacing w:after="0" w:line="240" w:lineRule="auto"/>
        <w:contextualSpacing w:val="0"/>
        <w:rPr>
          <w:sz w:val="24"/>
          <w:szCs w:val="24"/>
        </w:rPr>
      </w:pPr>
      <w:r>
        <w:rPr>
          <w:sz w:val="24"/>
          <w:szCs w:val="24"/>
        </w:rPr>
        <w:t xml:space="preserve">“Only one grain of rice?” exclaimed the raja.  “Surely you will allow me to reward you more </w:t>
      </w:r>
      <w:r>
        <w:rPr>
          <w:sz w:val="24"/>
          <w:szCs w:val="24"/>
          <w:u w:val="single"/>
        </w:rPr>
        <w:t>plentifully</w:t>
      </w:r>
      <w:r>
        <w:rPr>
          <w:sz w:val="24"/>
          <w:szCs w:val="24"/>
        </w:rPr>
        <w:t>, as a raja should.”</w:t>
      </w:r>
    </w:p>
    <w:p w14:paraId="2A8F6862" w14:textId="77777777" w:rsidR="00321172" w:rsidRDefault="00321172" w:rsidP="00735FFF">
      <w:pPr>
        <w:pStyle w:val="ListParagraph"/>
        <w:numPr>
          <w:ilvl w:val="0"/>
          <w:numId w:val="63"/>
        </w:numPr>
        <w:suppressAutoHyphens/>
        <w:spacing w:after="0" w:line="240" w:lineRule="auto"/>
        <w:contextualSpacing w:val="0"/>
        <w:rPr>
          <w:sz w:val="24"/>
          <w:szCs w:val="24"/>
        </w:rPr>
      </w:pPr>
      <w:r>
        <w:rPr>
          <w:sz w:val="24"/>
          <w:szCs w:val="24"/>
        </w:rPr>
        <w:t xml:space="preserve">“This seems still to be a </w:t>
      </w:r>
      <w:r>
        <w:rPr>
          <w:sz w:val="24"/>
          <w:szCs w:val="24"/>
          <w:u w:val="single"/>
        </w:rPr>
        <w:t>modest</w:t>
      </w:r>
      <w:r>
        <w:rPr>
          <w:sz w:val="24"/>
          <w:szCs w:val="24"/>
        </w:rPr>
        <w:t xml:space="preserve"> reward,” said the raja.  “But you shall have it.”</w:t>
      </w:r>
    </w:p>
    <w:p w14:paraId="5AA43411" w14:textId="77777777" w:rsidR="00321172" w:rsidRDefault="00321172" w:rsidP="00321172">
      <w:pPr>
        <w:pStyle w:val="ListParagraph"/>
        <w:spacing w:after="0" w:line="240" w:lineRule="auto"/>
        <w:ind w:left="0"/>
        <w:rPr>
          <w:sz w:val="24"/>
          <w:szCs w:val="24"/>
        </w:rPr>
      </w:pPr>
    </w:p>
    <w:p w14:paraId="686E606B" w14:textId="77777777" w:rsidR="00321172" w:rsidRDefault="00321172" w:rsidP="00321172">
      <w:pPr>
        <w:pStyle w:val="ListParagraph"/>
        <w:spacing w:after="0" w:line="240" w:lineRule="auto"/>
        <w:ind w:left="0"/>
        <w:rPr>
          <w:b/>
          <w:sz w:val="24"/>
          <w:szCs w:val="24"/>
        </w:rPr>
      </w:pPr>
      <w:r>
        <w:rPr>
          <w:sz w:val="24"/>
          <w:szCs w:val="24"/>
        </w:rPr>
        <w:t xml:space="preserve">[Write the key words on the board: </w:t>
      </w:r>
      <w:r>
        <w:rPr>
          <w:i/>
          <w:iCs/>
          <w:sz w:val="24"/>
          <w:szCs w:val="24"/>
        </w:rPr>
        <w:t>decreed, famine, implored, clever, deed, plentiful, modest.</w:t>
      </w:r>
      <w:r>
        <w:rPr>
          <w:sz w:val="24"/>
          <w:szCs w:val="24"/>
        </w:rPr>
        <w:t xml:space="preserve"> Ask the students to define them or think of synonyms for them. Then have them put the unknown words in their Vocabulary Logs and write original sentences with them. Have them share their sentences in pairs or groups of three and peer edit what they wrote. Have the students read some of the sentences aloud to the class. Monitors will spot check other answers]. </w:t>
      </w:r>
    </w:p>
    <w:p w14:paraId="6D75C674" w14:textId="77777777" w:rsidR="00321172" w:rsidRDefault="00321172" w:rsidP="00321172">
      <w:pPr>
        <w:spacing w:after="0" w:line="240" w:lineRule="auto"/>
        <w:rPr>
          <w:b/>
          <w:sz w:val="24"/>
          <w:szCs w:val="24"/>
        </w:rPr>
      </w:pPr>
    </w:p>
    <w:p w14:paraId="5A4B4B52" w14:textId="77777777" w:rsidR="00321172" w:rsidRDefault="00321172" w:rsidP="00321172">
      <w:pPr>
        <w:spacing w:after="0" w:line="240" w:lineRule="auto"/>
        <w:rPr>
          <w:sz w:val="24"/>
          <w:szCs w:val="24"/>
        </w:rPr>
      </w:pPr>
      <w:r>
        <w:rPr>
          <w:b/>
          <w:sz w:val="24"/>
          <w:szCs w:val="24"/>
        </w:rPr>
        <w:t>LISTENING COMPREHENSION</w:t>
      </w:r>
    </w:p>
    <w:p w14:paraId="15957A4F" w14:textId="77777777" w:rsidR="00321172" w:rsidRDefault="00321172" w:rsidP="00321172">
      <w:pPr>
        <w:spacing w:after="0" w:line="240" w:lineRule="auto"/>
        <w:rPr>
          <w:b/>
          <w:sz w:val="24"/>
          <w:szCs w:val="24"/>
        </w:rPr>
      </w:pPr>
      <w:r>
        <w:rPr>
          <w:sz w:val="24"/>
          <w:szCs w:val="24"/>
        </w:rPr>
        <w:t xml:space="preserve">Task(s):  Listen to the teacher read the book aloud.  As you listen, consider what type of person Rani is and whether she is similar or different from the raja.  Share your ideas with a partner or small group when the reading is over This part will be integrated into the questions at the end). </w:t>
      </w:r>
    </w:p>
    <w:p w14:paraId="2281E34C" w14:textId="77777777" w:rsidR="00321172" w:rsidRDefault="00321172" w:rsidP="00321172">
      <w:pPr>
        <w:spacing w:after="0" w:line="240" w:lineRule="auto"/>
        <w:rPr>
          <w:b/>
          <w:sz w:val="24"/>
          <w:szCs w:val="24"/>
        </w:rPr>
      </w:pPr>
    </w:p>
    <w:p w14:paraId="6BF98FBB" w14:textId="77777777" w:rsidR="00321172" w:rsidRDefault="00321172" w:rsidP="00321172">
      <w:pPr>
        <w:spacing w:after="0" w:line="240" w:lineRule="auto"/>
        <w:rPr>
          <w:b/>
          <w:sz w:val="24"/>
          <w:szCs w:val="24"/>
        </w:rPr>
      </w:pPr>
      <w:r>
        <w:rPr>
          <w:b/>
          <w:sz w:val="24"/>
          <w:szCs w:val="24"/>
        </w:rPr>
        <w:t>READING THE WORLD</w:t>
      </w:r>
    </w:p>
    <w:p w14:paraId="600BF0D1" w14:textId="77777777" w:rsidR="00321172" w:rsidRDefault="00321172" w:rsidP="00321172">
      <w:pPr>
        <w:spacing w:after="0" w:line="240" w:lineRule="auto"/>
        <w:rPr>
          <w:sz w:val="24"/>
          <w:szCs w:val="24"/>
        </w:rPr>
      </w:pPr>
      <w:r>
        <w:rPr>
          <w:b/>
          <w:sz w:val="24"/>
          <w:szCs w:val="24"/>
        </w:rPr>
        <w:t>Read-aloud:</w:t>
      </w:r>
      <w:r>
        <w:rPr>
          <w:sz w:val="24"/>
          <w:szCs w:val="24"/>
        </w:rPr>
        <w:t xml:space="preserve"> "A Grain of Rice”</w:t>
      </w:r>
    </w:p>
    <w:p w14:paraId="452273BE" w14:textId="77777777" w:rsidR="00321172" w:rsidRDefault="00321172" w:rsidP="00321172">
      <w:pPr>
        <w:spacing w:after="0" w:line="240" w:lineRule="auto"/>
        <w:rPr>
          <w:sz w:val="24"/>
          <w:szCs w:val="24"/>
        </w:rPr>
      </w:pPr>
    </w:p>
    <w:p w14:paraId="55BF167D" w14:textId="77777777" w:rsidR="00321172" w:rsidRDefault="00321172" w:rsidP="00321172">
      <w:pPr>
        <w:spacing w:after="0" w:line="240" w:lineRule="auto"/>
        <w:rPr>
          <w:b/>
          <w:sz w:val="24"/>
          <w:szCs w:val="24"/>
        </w:rPr>
      </w:pPr>
      <w:r>
        <w:rPr>
          <w:sz w:val="24"/>
          <w:szCs w:val="24"/>
        </w:rPr>
        <w:lastRenderedPageBreak/>
        <w:t>[Read the text to the students. Have them follow in their text and annotate words they do not know. Also ask them to underline certain words that describe the two main characters, Rani and the raja].</w:t>
      </w:r>
    </w:p>
    <w:p w14:paraId="1ECEAAC7" w14:textId="77777777" w:rsidR="00321172" w:rsidRDefault="00321172" w:rsidP="00321172">
      <w:pPr>
        <w:spacing w:after="0" w:line="240" w:lineRule="auto"/>
        <w:rPr>
          <w:b/>
          <w:sz w:val="24"/>
          <w:szCs w:val="24"/>
        </w:rPr>
      </w:pPr>
    </w:p>
    <w:p w14:paraId="797A674F" w14:textId="77777777" w:rsidR="00321172" w:rsidRDefault="00321172" w:rsidP="00321172">
      <w:pPr>
        <w:widowControl w:val="0"/>
        <w:autoSpaceDE w:val="0"/>
        <w:spacing w:after="0" w:line="240" w:lineRule="auto"/>
        <w:jc w:val="center"/>
        <w:rPr>
          <w:rFonts w:ascii="Times" w:hAnsi="Times" w:cs="Times"/>
          <w:sz w:val="24"/>
          <w:szCs w:val="24"/>
        </w:rPr>
      </w:pPr>
      <w:r>
        <w:rPr>
          <w:rFonts w:ascii="Times" w:hAnsi="Times" w:cs="Times"/>
          <w:b/>
          <w:bCs/>
          <w:i/>
          <w:iCs/>
          <w:sz w:val="24"/>
          <w:szCs w:val="24"/>
        </w:rPr>
        <w:t>One Grain of Rice</w:t>
      </w:r>
      <w:r>
        <w:rPr>
          <w:rFonts w:ascii="Times" w:hAnsi="Times" w:cs="Times"/>
          <w:sz w:val="24"/>
          <w:szCs w:val="24"/>
        </w:rPr>
        <w:t xml:space="preserve"> a mathematical folktale by Demi</w:t>
      </w:r>
    </w:p>
    <w:p w14:paraId="67DA4BCA" w14:textId="77777777" w:rsidR="00321172" w:rsidRDefault="00321172" w:rsidP="00321172">
      <w:pPr>
        <w:widowControl w:val="0"/>
        <w:autoSpaceDE w:val="0"/>
        <w:spacing w:after="0" w:line="240" w:lineRule="auto"/>
        <w:jc w:val="center"/>
        <w:rPr>
          <w:rFonts w:ascii="Times" w:hAnsi="Times" w:cs="Times"/>
          <w:sz w:val="24"/>
          <w:szCs w:val="24"/>
        </w:rPr>
      </w:pPr>
    </w:p>
    <w:p w14:paraId="3C9A7B98"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Long ago in India, there lived a raja who believed he was wise and fair, as a raja should be. The people in his province were rice farmers. The raja decreed that everyone must give nearly all of their rice to him. "I will store the rice safely," the raja promised the people, "so that in time of famine, everyone will have rice to eat, and no one will go hungry." Each year, the raja's rice collectors gathered nearly all of the people's rice and carried it away to the royal storehouses.</w:t>
      </w:r>
    </w:p>
    <w:p w14:paraId="0D844FB0"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For many years, the rice grew well. The people gave nearly all of their rice to the raja, and the storehouses were always full. But the people were left with only enough rice to get by. Then one year the rice grew badly and there was famine and hunger. The people had no rice to give to the raja, and they had no rice to eat. The raja's ministers implored him, "Your highness, let us open the royal storehouses and give the rice to the people, as you promised." "No!" cried the raja. How do I know how long the famine will last? I must have the rice for myself. Promise or no promise, a raja must not go hungry!"</w:t>
      </w:r>
    </w:p>
    <w:p w14:paraId="27F1C1C5"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Time went on, and the people grew more and more hungry. But the raja would not give out the rice. One day, the raja ordered a feast for himself and his court--as, it seemed to him, a raja should now and then, even when there is famine. A servant led an elephant from a royal storehouse to the palace, carrying two full baskets of rice. A village girl named Rani saw that a trickle of rice was falling from one of the baskets. Quickly she jumped up and walked along beside the elephant, catching the falling rice in her skirt. She was clever, and she began to make a plan.</w:t>
      </w:r>
    </w:p>
    <w:p w14:paraId="00A36A34"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At the palace, a guard cried, "Halt, thief! Where are you going with that rice?"</w:t>
      </w:r>
    </w:p>
    <w:p w14:paraId="182DF2E2"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"I am not a thief," Rani replied. "This rice fell from one of the baskets, and I am returning it now to the raja."</w:t>
      </w:r>
    </w:p>
    <w:p w14:paraId="35CB7F1A"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When the raja heard about Rani's good deed, he asked his ministers to bring her before him.</w:t>
      </w:r>
    </w:p>
    <w:p w14:paraId="5AD7D3DC"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"I wish to reward you for returning what belongs to me," the raja said to Rani. "Ask me for anything, and you shall have it."</w:t>
      </w:r>
    </w:p>
    <w:p w14:paraId="24E78520"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"Your highness," said Rani, "I do not deserve any reward at all. But if you wish, you may give me one grain of rice."</w:t>
      </w:r>
    </w:p>
    <w:p w14:paraId="60EAED2C"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"Only one grain of rice?" exclaimed the raja. "Surely you will allow me to reward you more plentifully, as a raja should."</w:t>
      </w:r>
    </w:p>
    <w:p w14:paraId="2F9994F1"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"Very well," said Rani. "If it pleased Your Highness, you may reward me in this way. Today, you will give me a single grain of rice. Then, each day for thirty days you will give me double the rice you gave me the day before. Thus, tomorrow you will give me two grains of rice, the next day four grains of rice, and so on for thirty day."</w:t>
      </w:r>
    </w:p>
    <w:p w14:paraId="31F3A0DE"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"This seems to be a modest reward," said the raja. "But you shall have it."</w:t>
      </w:r>
    </w:p>
    <w:p w14:paraId="6A6F2AC7"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And Rani was presented with a single grain of rice.</w:t>
      </w:r>
    </w:p>
    <w:p w14:paraId="45C91518"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The next day, Rani was presented with two grains of rice.</w:t>
      </w:r>
    </w:p>
    <w:p w14:paraId="4E3B1CC6"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And the following day, Rani was presented with four grains of rice.</w:t>
      </w:r>
    </w:p>
    <w:p w14:paraId="4CCBB6B7"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 xml:space="preserve">On the ninth day, Rani was presented with two hundred fifty-six grains of rice. She had received in all five hundred and eleven grains of rice, enough for only a small handful. "This girl is honest, but not very clever," thought the raja. "She would have gained more rice by keeping what </w:t>
      </w:r>
      <w:r>
        <w:rPr>
          <w:rFonts w:ascii="Times" w:hAnsi="Times" w:cs="Times"/>
          <w:sz w:val="24"/>
          <w:szCs w:val="24"/>
        </w:rPr>
        <w:lastRenderedPageBreak/>
        <w:t>fell into her skirt!"</w:t>
      </w:r>
    </w:p>
    <w:p w14:paraId="3E2D5BB4"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On the twelfth day, Rani received two thousand and forty-eight grains of rice, about four handfuls.</w:t>
      </w:r>
    </w:p>
    <w:p w14:paraId="6D23DE55"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On the thirteenth day, she received four thousand and ninety-six grains of rice, enough to fill a bowl.</w:t>
      </w:r>
    </w:p>
    <w:p w14:paraId="141549D5"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On the sixteenth day, Rani was presented with a bag containing thirty-two thousand, seven hundred and sixty-eight grains of rice. All together she had enough rice for two bags. "This doubling up adds up to more rice than I expected" thought the raja. "But surely her reward won't amount to much more."</w:t>
      </w:r>
    </w:p>
    <w:p w14:paraId="0FBE39E3"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On the twentieth day, Rani was presented with sixteen more bags filled with rice.</w:t>
      </w:r>
    </w:p>
    <w:p w14:paraId="0FBF7436"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On the twenty-first day, she received one million, forty-eight thousand, five hundred and seventy-six grains of rice, enough to fill a basket.</w:t>
      </w:r>
    </w:p>
    <w:p w14:paraId="3ED9FEAE"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On the twenty-fourth day, Rani was presented with eight million, three hundred and eighty-eight thousand, six hundred and eight grains of rice--enough to fill eight baskets, which were carried to her by eight royal deer.</w:t>
      </w:r>
    </w:p>
    <w:p w14:paraId="4C0C227E"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On the twenty-seventh day, thirty-two brahma bulls were needed to deliver sixty-four baskets of rice. The raja was deeply troubled. "One grain of rice has grown very great indeed," he thought. "But I shall fulfill the reward to the end, as a raja should."</w:t>
      </w:r>
    </w:p>
    <w:p w14:paraId="089407FB"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On the twenty-ninth day, Rani was presented with the contents of two royal storehouses.</w:t>
      </w:r>
    </w:p>
    <w:p w14:paraId="3202D13F"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On the thirtieth and final day, two hundred and fifty-six elephants crossed the province, carrying the contents of the last four royal storehouses--Five hundred and thirty-six million, eight hundred and seventy thousand, nine hundred and twelve grains of rice.</w:t>
      </w:r>
    </w:p>
    <w:p w14:paraId="3122260B"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All together, Rani had received more than one billion grains of rice. The raja had no more rice to give. "And what will you do with this rice," said the raja with a sigh, "now that I have none?"</w:t>
      </w:r>
    </w:p>
    <w:p w14:paraId="061A4AC4"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szCs w:val="24"/>
        </w:rPr>
        <w:t>"I shall give it to all the hungry people," said Rani, "and I shall leave a basket of rice for you, too, if you promise from now on to take only as much rice as you need."</w:t>
      </w:r>
    </w:p>
    <w:p w14:paraId="39B301B8" w14:textId="77777777" w:rsidR="00321172" w:rsidRDefault="00321172" w:rsidP="00321172">
      <w:pPr>
        <w:spacing w:after="0" w:line="240" w:lineRule="auto"/>
        <w:rPr>
          <w:b/>
          <w:sz w:val="24"/>
          <w:szCs w:val="24"/>
        </w:rPr>
      </w:pPr>
      <w:r>
        <w:rPr>
          <w:rFonts w:ascii="Times" w:hAnsi="Times" w:cs="Times"/>
          <w:sz w:val="24"/>
          <w:szCs w:val="24"/>
        </w:rPr>
        <w:t>"I promise," said the raja. And for the rest of his days, the raja was truly wise and fair, as a raja should be.</w:t>
      </w:r>
    </w:p>
    <w:p w14:paraId="2355B262" w14:textId="77777777" w:rsidR="00321172" w:rsidRDefault="00321172" w:rsidP="00321172">
      <w:pPr>
        <w:spacing w:after="0" w:line="240" w:lineRule="auto"/>
        <w:rPr>
          <w:b/>
          <w:sz w:val="24"/>
          <w:szCs w:val="24"/>
        </w:rPr>
      </w:pPr>
    </w:p>
    <w:p w14:paraId="29A91878" w14:textId="77777777" w:rsidR="00321172" w:rsidRDefault="00321172" w:rsidP="00321172">
      <w:pPr>
        <w:spacing w:after="0" w:line="240" w:lineRule="auto"/>
        <w:rPr>
          <w:sz w:val="24"/>
          <w:szCs w:val="24"/>
        </w:rPr>
      </w:pPr>
      <w:r>
        <w:rPr>
          <w:b/>
          <w:sz w:val="24"/>
          <w:szCs w:val="24"/>
        </w:rPr>
        <w:t>COMPREHENSION AND DISCUSSION</w:t>
      </w:r>
    </w:p>
    <w:p w14:paraId="571C7647" w14:textId="77777777" w:rsidR="00321172" w:rsidRDefault="00321172" w:rsidP="00321172">
      <w:pPr>
        <w:spacing w:after="0" w:line="240" w:lineRule="auto"/>
        <w:rPr>
          <w:sz w:val="24"/>
          <w:szCs w:val="24"/>
        </w:rPr>
      </w:pPr>
      <w:r>
        <w:rPr>
          <w:sz w:val="24"/>
          <w:szCs w:val="24"/>
        </w:rPr>
        <w:t>[Have them answer these questions in pairs].</w:t>
      </w:r>
    </w:p>
    <w:p w14:paraId="79F274F4" w14:textId="77777777" w:rsidR="00321172" w:rsidRDefault="00321172" w:rsidP="00735FFF">
      <w:pPr>
        <w:pStyle w:val="ListParagraph"/>
        <w:numPr>
          <w:ilvl w:val="1"/>
          <w:numId w:val="63"/>
        </w:numPr>
        <w:suppressAutoHyphens/>
        <w:spacing w:after="0" w:line="240" w:lineRule="auto"/>
        <w:contextualSpacing w:val="0"/>
        <w:rPr>
          <w:sz w:val="24"/>
          <w:szCs w:val="24"/>
        </w:rPr>
      </w:pPr>
      <w:r>
        <w:rPr>
          <w:sz w:val="24"/>
          <w:szCs w:val="24"/>
        </w:rPr>
        <w:t>How did Rani trick the raja into feeding the people?</w:t>
      </w:r>
    </w:p>
    <w:p w14:paraId="657DBBCF" w14:textId="77777777" w:rsidR="00321172" w:rsidRDefault="00321172" w:rsidP="00735FFF">
      <w:pPr>
        <w:pStyle w:val="ListParagraph"/>
        <w:numPr>
          <w:ilvl w:val="1"/>
          <w:numId w:val="63"/>
        </w:numPr>
        <w:suppressAutoHyphens/>
        <w:spacing w:after="0" w:line="240" w:lineRule="auto"/>
        <w:contextualSpacing w:val="0"/>
        <w:rPr>
          <w:sz w:val="24"/>
          <w:szCs w:val="24"/>
        </w:rPr>
      </w:pPr>
      <w:r>
        <w:rPr>
          <w:sz w:val="24"/>
          <w:szCs w:val="24"/>
        </w:rPr>
        <w:t>Because she communicated her message clearly but without providing too much extra information, she was able to get what she needed.  What would have happened if she had told the raja from the start how many grains of rice she wanted?</w:t>
      </w:r>
    </w:p>
    <w:p w14:paraId="239AE81E" w14:textId="77777777" w:rsidR="00321172" w:rsidRDefault="00321172" w:rsidP="00735FFF">
      <w:pPr>
        <w:pStyle w:val="ListParagraph"/>
        <w:numPr>
          <w:ilvl w:val="1"/>
          <w:numId w:val="63"/>
        </w:numPr>
        <w:suppressAutoHyphens/>
        <w:spacing w:after="0" w:line="240" w:lineRule="auto"/>
        <w:contextualSpacing w:val="0"/>
        <w:rPr>
          <w:sz w:val="24"/>
          <w:szCs w:val="24"/>
        </w:rPr>
      </w:pPr>
      <w:r>
        <w:rPr>
          <w:sz w:val="24"/>
          <w:szCs w:val="24"/>
        </w:rPr>
        <w:t>Do you think Rani was clever?</w:t>
      </w:r>
      <w:r>
        <w:rPr>
          <w:b/>
          <w:sz w:val="24"/>
          <w:szCs w:val="24"/>
        </w:rPr>
        <w:t xml:space="preserve"> </w:t>
      </w:r>
      <w:r>
        <w:rPr>
          <w:sz w:val="24"/>
          <w:szCs w:val="24"/>
        </w:rPr>
        <w:t xml:space="preserve">What do you think about the raja? </w:t>
      </w:r>
    </w:p>
    <w:p w14:paraId="08C77A4E" w14:textId="77777777" w:rsidR="00321172" w:rsidRDefault="00321172" w:rsidP="00735FFF">
      <w:pPr>
        <w:pStyle w:val="ListParagraph"/>
        <w:numPr>
          <w:ilvl w:val="1"/>
          <w:numId w:val="63"/>
        </w:numPr>
        <w:suppressAutoHyphens/>
        <w:spacing w:after="0" w:line="240" w:lineRule="auto"/>
        <w:contextualSpacing w:val="0"/>
        <w:rPr>
          <w:sz w:val="24"/>
          <w:szCs w:val="24"/>
        </w:rPr>
      </w:pPr>
      <w:r>
        <w:rPr>
          <w:sz w:val="24"/>
          <w:szCs w:val="24"/>
        </w:rPr>
        <w:t>Describe the raja's personality and Rani's personality. How are they different? Did one of them change in the end? How?</w:t>
      </w:r>
    </w:p>
    <w:p w14:paraId="67ABA6AD" w14:textId="77777777" w:rsidR="00321172" w:rsidRDefault="00321172" w:rsidP="00735FFF">
      <w:pPr>
        <w:pStyle w:val="ListParagraph"/>
        <w:numPr>
          <w:ilvl w:val="1"/>
          <w:numId w:val="63"/>
        </w:numPr>
        <w:suppressAutoHyphens/>
        <w:spacing w:after="0" w:line="240" w:lineRule="auto"/>
        <w:contextualSpacing w:val="0"/>
        <w:rPr>
          <w:b/>
          <w:sz w:val="24"/>
          <w:szCs w:val="24"/>
        </w:rPr>
      </w:pPr>
      <w:r>
        <w:rPr>
          <w:sz w:val="24"/>
          <w:szCs w:val="24"/>
        </w:rPr>
        <w:t xml:space="preserve">With whom do you identify in the story, and why? </w:t>
      </w:r>
    </w:p>
    <w:p w14:paraId="3F26185C" w14:textId="77777777" w:rsidR="00321172" w:rsidRDefault="00321172" w:rsidP="00321172">
      <w:pPr>
        <w:spacing w:after="0" w:line="240" w:lineRule="auto"/>
        <w:rPr>
          <w:b/>
          <w:sz w:val="24"/>
          <w:szCs w:val="24"/>
        </w:rPr>
      </w:pPr>
    </w:p>
    <w:p w14:paraId="33814F46" w14:textId="77777777" w:rsidR="00321172" w:rsidRDefault="00321172" w:rsidP="00321172">
      <w:pPr>
        <w:spacing w:after="0" w:line="240" w:lineRule="auto"/>
        <w:rPr>
          <w:sz w:val="24"/>
          <w:szCs w:val="24"/>
        </w:rPr>
      </w:pPr>
      <w:r>
        <w:rPr>
          <w:b/>
          <w:sz w:val="24"/>
          <w:szCs w:val="24"/>
        </w:rPr>
        <w:t>Task(s):</w:t>
      </w:r>
      <w:r>
        <w:rPr>
          <w:sz w:val="24"/>
          <w:szCs w:val="24"/>
        </w:rPr>
        <w:t xml:space="preserve">  When you double a number, you add it to itself, so when you double 2, you add 2+2 and get 4. Double the following numbers:</w:t>
      </w:r>
    </w:p>
    <w:p w14:paraId="02CAFFB5" w14:textId="77777777" w:rsidR="00321172" w:rsidRDefault="00321172" w:rsidP="00321172">
      <w:pPr>
        <w:spacing w:after="0" w:line="240" w:lineRule="auto"/>
        <w:rPr>
          <w:sz w:val="24"/>
          <w:szCs w:val="24"/>
        </w:rPr>
      </w:pPr>
    </w:p>
    <w:p w14:paraId="40C07CF9" w14:textId="77777777" w:rsidR="00321172" w:rsidRDefault="00321172" w:rsidP="00321172">
      <w:pPr>
        <w:spacing w:after="0" w:line="240" w:lineRule="auto"/>
        <w:rPr>
          <w:sz w:val="24"/>
          <w:szCs w:val="24"/>
        </w:rPr>
      </w:pPr>
      <w:r>
        <w:rPr>
          <w:sz w:val="24"/>
          <w:szCs w:val="24"/>
        </w:rPr>
        <w:t>2, 8, 25, 101, 800, 1017, 200864</w:t>
      </w:r>
    </w:p>
    <w:p w14:paraId="33873B78" w14:textId="77777777" w:rsidR="00321172" w:rsidRDefault="00321172" w:rsidP="00321172">
      <w:pPr>
        <w:spacing w:after="0" w:line="240" w:lineRule="auto"/>
        <w:rPr>
          <w:sz w:val="24"/>
          <w:szCs w:val="24"/>
        </w:rPr>
      </w:pPr>
    </w:p>
    <w:p w14:paraId="6601415C" w14:textId="77777777" w:rsidR="00321172" w:rsidRDefault="00321172" w:rsidP="00321172">
      <w:pPr>
        <w:spacing w:after="0" w:line="240" w:lineRule="auto"/>
        <w:rPr>
          <w:b/>
          <w:sz w:val="24"/>
          <w:szCs w:val="24"/>
        </w:rPr>
      </w:pPr>
      <w:r>
        <w:rPr>
          <w:sz w:val="24"/>
          <w:szCs w:val="24"/>
        </w:rPr>
        <w:t>What do you notice that happen when you double larger numbers?</w:t>
      </w:r>
    </w:p>
    <w:p w14:paraId="59354D4C" w14:textId="77777777" w:rsidR="00321172" w:rsidRDefault="00321172" w:rsidP="00321172">
      <w:pPr>
        <w:spacing w:after="0" w:line="240" w:lineRule="auto"/>
        <w:rPr>
          <w:b/>
          <w:sz w:val="24"/>
          <w:szCs w:val="24"/>
        </w:rPr>
      </w:pPr>
    </w:p>
    <w:p w14:paraId="6CE34582" w14:textId="77777777" w:rsidR="00321172" w:rsidRDefault="00321172" w:rsidP="00321172">
      <w:pPr>
        <w:spacing w:after="0" w:line="240" w:lineRule="auto"/>
        <w:rPr>
          <w:b/>
          <w:sz w:val="24"/>
          <w:szCs w:val="24"/>
        </w:rPr>
      </w:pPr>
      <w:r>
        <w:rPr>
          <w:b/>
          <w:sz w:val="24"/>
          <w:szCs w:val="24"/>
        </w:rPr>
        <w:t>PRONUNCIATION THROUGH NEGOTIATION OF MEANING</w:t>
      </w:r>
    </w:p>
    <w:p w14:paraId="65EE7174" w14:textId="77777777" w:rsidR="00321172" w:rsidRDefault="00321172" w:rsidP="00321172">
      <w:pPr>
        <w:spacing w:after="0" w:line="240" w:lineRule="auto"/>
        <w:rPr>
          <w:b/>
          <w:sz w:val="24"/>
          <w:szCs w:val="24"/>
        </w:rPr>
      </w:pPr>
      <w:r>
        <w:rPr>
          <w:b/>
          <w:sz w:val="24"/>
          <w:szCs w:val="24"/>
        </w:rPr>
        <w:t>Task(s):</w:t>
      </w:r>
      <w:r>
        <w:rPr>
          <w:sz w:val="24"/>
          <w:szCs w:val="24"/>
        </w:rPr>
        <w:t xml:space="preserve">  Look at the chart at the end of the book with the amounts of rice Rani received each day.  Go through each day and write out the numerals in words.  Then say the words aloud to a classmate.  Finally name how many grains of rice Rani received all total – one billion, seventy-three million, seven hundred and forty-one thousand, eight hundred and twenty three.</w:t>
      </w:r>
    </w:p>
    <w:p w14:paraId="07835845" w14:textId="77777777" w:rsidR="00321172" w:rsidRDefault="00321172" w:rsidP="00321172">
      <w:pPr>
        <w:spacing w:after="0" w:line="240" w:lineRule="auto"/>
        <w:rPr>
          <w:b/>
          <w:sz w:val="24"/>
          <w:szCs w:val="24"/>
        </w:rPr>
      </w:pPr>
    </w:p>
    <w:p w14:paraId="54DDFC79" w14:textId="77777777" w:rsidR="00321172" w:rsidRDefault="00321172" w:rsidP="00321172">
      <w:pPr>
        <w:spacing w:after="0" w:line="240" w:lineRule="auto"/>
        <w:rPr>
          <w:sz w:val="24"/>
          <w:szCs w:val="24"/>
        </w:rPr>
      </w:pPr>
      <w:r>
        <w:rPr>
          <w:b/>
          <w:sz w:val="24"/>
          <w:szCs w:val="24"/>
        </w:rPr>
        <w:t>READING THE WORLD</w:t>
      </w:r>
    </w:p>
    <w:p w14:paraId="632B8AA4" w14:textId="77777777" w:rsidR="00321172" w:rsidRDefault="00321172" w:rsidP="00321172">
      <w:pPr>
        <w:spacing w:after="0" w:line="240" w:lineRule="auto"/>
        <w:rPr>
          <w:b/>
          <w:sz w:val="24"/>
          <w:szCs w:val="24"/>
        </w:rPr>
      </w:pPr>
      <w:r>
        <w:rPr>
          <w:sz w:val="24"/>
          <w:szCs w:val="24"/>
        </w:rPr>
        <w:t>Demi is a famous picture book artist who researches heavily the culture of art in a country before she illustrates a book. For One Grain of Rice, she researched Indian paintings extensively.  Use the internet to find out more about paintings from India. Pick 2-3 paintings and write a short description of why they are interesting to you. Describe them using as many adjectives and details as you can.</w:t>
      </w:r>
    </w:p>
    <w:p w14:paraId="1872A9DF" w14:textId="77777777" w:rsidR="00321172" w:rsidRDefault="00321172" w:rsidP="00321172">
      <w:pPr>
        <w:spacing w:after="0" w:line="240" w:lineRule="auto"/>
        <w:rPr>
          <w:b/>
          <w:sz w:val="24"/>
          <w:szCs w:val="24"/>
        </w:rPr>
      </w:pPr>
    </w:p>
    <w:p w14:paraId="01EB7FE5" w14:textId="77777777" w:rsidR="00321172" w:rsidRDefault="00321172" w:rsidP="00321172">
      <w:pPr>
        <w:spacing w:after="0" w:line="240" w:lineRule="auto"/>
        <w:rPr>
          <w:sz w:val="24"/>
          <w:szCs w:val="24"/>
        </w:rPr>
      </w:pPr>
      <w:r>
        <w:rPr>
          <w:b/>
          <w:sz w:val="24"/>
          <w:szCs w:val="24"/>
        </w:rPr>
        <w:t>INTERCULTURAL CONNECTIONS</w:t>
      </w:r>
    </w:p>
    <w:p w14:paraId="42962A4A" w14:textId="77777777" w:rsidR="00321172" w:rsidRDefault="00321172" w:rsidP="00321172">
      <w:pPr>
        <w:spacing w:after="0" w:line="240" w:lineRule="auto"/>
        <w:rPr>
          <w:b/>
          <w:sz w:val="24"/>
          <w:szCs w:val="24"/>
        </w:rPr>
      </w:pPr>
      <w:r>
        <w:rPr>
          <w:sz w:val="24"/>
          <w:szCs w:val="24"/>
        </w:rPr>
        <w:t>Many cultures eat rice regularly as a major component of their diets.  Others eat other things often, like wheat or potatoes.  These foods that people eat very regularly are called staple foods. Visit Wikipedia.com and look up rice.  There is a chart comparing the vitamins and nutrients in rice to other staple foods. Compare the staple foods you see.  Which do you think is the best, healthiest choice for a culture?  Which would you choose to eat with every meal if you had to choose?</w:t>
      </w:r>
    </w:p>
    <w:p w14:paraId="15E13846" w14:textId="77777777" w:rsidR="00321172" w:rsidRDefault="00321172" w:rsidP="00321172">
      <w:pPr>
        <w:spacing w:after="0" w:line="240" w:lineRule="auto"/>
        <w:rPr>
          <w:b/>
          <w:sz w:val="24"/>
          <w:szCs w:val="24"/>
        </w:rPr>
      </w:pPr>
    </w:p>
    <w:p w14:paraId="7C38824F" w14:textId="77777777" w:rsidR="00321172" w:rsidRDefault="00321172" w:rsidP="00321172">
      <w:pPr>
        <w:spacing w:after="0" w:line="240" w:lineRule="auto"/>
        <w:rPr>
          <w:sz w:val="24"/>
          <w:szCs w:val="24"/>
        </w:rPr>
      </w:pPr>
      <w:r>
        <w:rPr>
          <w:b/>
          <w:sz w:val="24"/>
          <w:szCs w:val="24"/>
        </w:rPr>
        <w:t>WRITING</w:t>
      </w:r>
    </w:p>
    <w:p w14:paraId="1EEC0956" w14:textId="77777777" w:rsidR="00321172" w:rsidRDefault="00321172" w:rsidP="00321172">
      <w:pPr>
        <w:spacing w:after="0" w:line="240" w:lineRule="auto"/>
        <w:rPr>
          <w:b/>
          <w:sz w:val="24"/>
          <w:szCs w:val="24"/>
        </w:rPr>
      </w:pPr>
      <w:r>
        <w:rPr>
          <w:sz w:val="24"/>
          <w:szCs w:val="24"/>
        </w:rPr>
        <w:t>Think about a time you came up with a creative solution to a problem and communicated your message with precision.  Write about this experience in your Journal.</w:t>
      </w:r>
    </w:p>
    <w:p w14:paraId="602EECA6" w14:textId="77777777" w:rsidR="00321172" w:rsidRDefault="00321172" w:rsidP="00321172">
      <w:pPr>
        <w:spacing w:after="0" w:line="240" w:lineRule="auto"/>
        <w:rPr>
          <w:b/>
          <w:sz w:val="24"/>
          <w:szCs w:val="24"/>
        </w:rPr>
      </w:pPr>
    </w:p>
    <w:p w14:paraId="0339964B" w14:textId="77777777" w:rsidR="00321172" w:rsidRDefault="00321172" w:rsidP="00321172">
      <w:pPr>
        <w:spacing w:after="0" w:line="240" w:lineRule="auto"/>
        <w:rPr>
          <w:sz w:val="24"/>
          <w:szCs w:val="24"/>
        </w:rPr>
      </w:pPr>
      <w:r>
        <w:rPr>
          <w:b/>
          <w:sz w:val="24"/>
          <w:szCs w:val="24"/>
        </w:rPr>
        <w:t>COLLEGE AND CAREER READINESS</w:t>
      </w:r>
    </w:p>
    <w:p w14:paraId="534763A2" w14:textId="77777777" w:rsidR="00321172" w:rsidRDefault="00321172" w:rsidP="00321172">
      <w:pPr>
        <w:spacing w:after="0" w:line="240" w:lineRule="auto"/>
        <w:rPr>
          <w:b/>
          <w:sz w:val="24"/>
          <w:szCs w:val="24"/>
        </w:rPr>
      </w:pPr>
      <w:r>
        <w:rPr>
          <w:sz w:val="24"/>
          <w:szCs w:val="24"/>
        </w:rPr>
        <w:t xml:space="preserve">There are many jobs involving agriculture where people do all sorts of work, including growing rice.  Go to </w:t>
      </w:r>
      <w:hyperlink r:id="rId31" w:history="1">
        <w:r>
          <w:rPr>
            <w:rStyle w:val="Hyperlink"/>
            <w:sz w:val="24"/>
            <w:szCs w:val="24"/>
          </w:rPr>
          <w:t>www.agday.org</w:t>
        </w:r>
      </w:hyperlink>
      <w:r>
        <w:rPr>
          <w:sz w:val="24"/>
          <w:szCs w:val="24"/>
        </w:rPr>
        <w:t xml:space="preserve"> and look around to find out about careers in agriculture and facts about how agriculture works in the US.</w:t>
      </w:r>
    </w:p>
    <w:p w14:paraId="74C61405" w14:textId="77777777" w:rsidR="00321172" w:rsidRDefault="00321172" w:rsidP="00321172">
      <w:pPr>
        <w:spacing w:after="0" w:line="240" w:lineRule="auto"/>
        <w:rPr>
          <w:b/>
          <w:sz w:val="24"/>
          <w:szCs w:val="24"/>
        </w:rPr>
      </w:pPr>
    </w:p>
    <w:p w14:paraId="6DFAF04F" w14:textId="77777777" w:rsidR="00321172" w:rsidRDefault="00321172" w:rsidP="00321172">
      <w:pPr>
        <w:spacing w:after="0" w:line="240" w:lineRule="auto"/>
        <w:rPr>
          <w:sz w:val="24"/>
          <w:szCs w:val="24"/>
        </w:rPr>
      </w:pPr>
      <w:r>
        <w:rPr>
          <w:b/>
          <w:sz w:val="24"/>
          <w:szCs w:val="24"/>
        </w:rPr>
        <w:t>WRITING WRAP UP</w:t>
      </w:r>
    </w:p>
    <w:p w14:paraId="161A0F8A" w14:textId="2B5ABBFD" w:rsidR="00321172" w:rsidRDefault="00321172" w:rsidP="00321172">
      <w:pPr>
        <w:spacing w:after="0" w:line="240" w:lineRule="auto"/>
        <w:rPr>
          <w:sz w:val="24"/>
          <w:szCs w:val="24"/>
        </w:rPr>
      </w:pPr>
      <w:r>
        <w:rPr>
          <w:sz w:val="24"/>
          <w:szCs w:val="24"/>
        </w:rPr>
        <w:t>Do a KWL at the end of the clas</w:t>
      </w:r>
    </w:p>
    <w:p w14:paraId="52EA97A0" w14:textId="77777777" w:rsidR="00321172" w:rsidRPr="00321172" w:rsidRDefault="00321172" w:rsidP="00321172">
      <w:pPr>
        <w:spacing w:after="0" w:line="240" w:lineRule="auto"/>
        <w:rPr>
          <w:sz w:val="24"/>
          <w:szCs w:val="24"/>
        </w:rPr>
      </w:pPr>
    </w:p>
    <w:p w14:paraId="00D2EF36" w14:textId="77777777" w:rsidR="00321172" w:rsidRDefault="00321172" w:rsidP="00321172">
      <w:pPr>
        <w:spacing w:after="0" w:line="240" w:lineRule="auto"/>
        <w:rPr>
          <w:b/>
          <w:sz w:val="24"/>
          <w:szCs w:val="24"/>
        </w:rPr>
      </w:pPr>
    </w:p>
    <w:p w14:paraId="372FA86F" w14:textId="77777777" w:rsidR="00321172" w:rsidRDefault="00321172" w:rsidP="00321172">
      <w:pPr>
        <w:spacing w:after="0" w:line="240" w:lineRule="auto"/>
        <w:rPr>
          <w:b/>
          <w:sz w:val="24"/>
          <w:szCs w:val="24"/>
        </w:rPr>
      </w:pPr>
    </w:p>
    <w:p w14:paraId="3A5D7E8C" w14:textId="77777777" w:rsidR="00321172" w:rsidRDefault="00321172" w:rsidP="00321172">
      <w:pPr>
        <w:spacing w:after="0" w:line="240" w:lineRule="auto"/>
        <w:rPr>
          <w:b/>
          <w:sz w:val="24"/>
          <w:szCs w:val="24"/>
        </w:rPr>
      </w:pPr>
      <w:r>
        <w:rPr>
          <w:b/>
          <w:sz w:val="24"/>
          <w:szCs w:val="24"/>
        </w:rPr>
        <w:t>Language Development Class, Day 3</w:t>
      </w:r>
    </w:p>
    <w:p w14:paraId="2FCC8618" w14:textId="77777777" w:rsidR="00321172" w:rsidRDefault="00321172" w:rsidP="00321172">
      <w:pPr>
        <w:spacing w:after="0" w:line="240" w:lineRule="auto"/>
        <w:jc w:val="both"/>
        <w:rPr>
          <w:b/>
          <w:sz w:val="24"/>
          <w:szCs w:val="24"/>
        </w:rPr>
      </w:pPr>
    </w:p>
    <w:p w14:paraId="54411A43" w14:textId="77777777" w:rsidR="00321172" w:rsidRDefault="00321172" w:rsidP="00321172">
      <w:pPr>
        <w:spacing w:after="0" w:line="240" w:lineRule="auto"/>
        <w:jc w:val="both"/>
        <w:rPr>
          <w:b/>
          <w:sz w:val="24"/>
          <w:szCs w:val="24"/>
        </w:rPr>
      </w:pPr>
      <w:r>
        <w:rPr>
          <w:b/>
          <w:sz w:val="24"/>
          <w:szCs w:val="24"/>
        </w:rPr>
        <w:t xml:space="preserve">Lesson: </w:t>
      </w:r>
      <w:r>
        <w:rPr>
          <w:sz w:val="24"/>
          <w:szCs w:val="24"/>
        </w:rPr>
        <w:t>Science and precision</w:t>
      </w:r>
    </w:p>
    <w:p w14:paraId="60996A7C" w14:textId="77777777" w:rsidR="00321172" w:rsidRDefault="00321172" w:rsidP="00321172">
      <w:pPr>
        <w:spacing w:after="0" w:line="240" w:lineRule="auto"/>
        <w:rPr>
          <w:b/>
          <w:sz w:val="24"/>
          <w:szCs w:val="24"/>
        </w:rPr>
      </w:pPr>
    </w:p>
    <w:p w14:paraId="7896F155" w14:textId="77777777" w:rsidR="00321172" w:rsidRDefault="00321172" w:rsidP="00321172">
      <w:pPr>
        <w:spacing w:after="0" w:line="240" w:lineRule="auto"/>
        <w:rPr>
          <w:b/>
          <w:sz w:val="24"/>
          <w:szCs w:val="24"/>
        </w:rPr>
      </w:pPr>
      <w:r>
        <w:rPr>
          <w:b/>
          <w:sz w:val="24"/>
          <w:szCs w:val="24"/>
        </w:rPr>
        <w:t>Text:</w:t>
      </w:r>
      <w:r>
        <w:rPr>
          <w:sz w:val="24"/>
          <w:szCs w:val="24"/>
        </w:rPr>
        <w:t xml:space="preserve">  “Solar-Powered Plane”</w:t>
      </w:r>
    </w:p>
    <w:p w14:paraId="51B5455C" w14:textId="77777777" w:rsidR="00321172" w:rsidRDefault="00321172" w:rsidP="00321172">
      <w:pPr>
        <w:spacing w:after="0" w:line="240" w:lineRule="auto"/>
        <w:rPr>
          <w:b/>
          <w:sz w:val="24"/>
          <w:szCs w:val="24"/>
        </w:rPr>
      </w:pPr>
    </w:p>
    <w:p w14:paraId="3232C173" w14:textId="77777777" w:rsidR="00321172" w:rsidRDefault="00321172" w:rsidP="00321172">
      <w:pPr>
        <w:spacing w:after="0" w:line="240" w:lineRule="auto"/>
        <w:rPr>
          <w:b/>
          <w:sz w:val="24"/>
          <w:szCs w:val="24"/>
        </w:rPr>
      </w:pPr>
      <w:r>
        <w:rPr>
          <w:b/>
          <w:sz w:val="24"/>
          <w:szCs w:val="24"/>
        </w:rPr>
        <w:lastRenderedPageBreak/>
        <w:t xml:space="preserve">Topic: </w:t>
      </w:r>
      <w:r>
        <w:rPr>
          <w:sz w:val="24"/>
          <w:szCs w:val="24"/>
        </w:rPr>
        <w:t>ELA; Precision and experimentation</w:t>
      </w:r>
    </w:p>
    <w:p w14:paraId="60342940" w14:textId="77777777" w:rsidR="00321172" w:rsidRDefault="00321172" w:rsidP="00321172">
      <w:pPr>
        <w:spacing w:after="0" w:line="240" w:lineRule="auto"/>
        <w:rPr>
          <w:b/>
          <w:sz w:val="24"/>
          <w:szCs w:val="24"/>
        </w:rPr>
      </w:pPr>
    </w:p>
    <w:p w14:paraId="4C1F593C" w14:textId="77777777" w:rsidR="00321172" w:rsidRDefault="00321172" w:rsidP="00321172">
      <w:pPr>
        <w:spacing w:after="0" w:line="240" w:lineRule="auto"/>
        <w:rPr>
          <w:b/>
          <w:sz w:val="24"/>
          <w:szCs w:val="24"/>
        </w:rPr>
      </w:pPr>
      <w:r>
        <w:rPr>
          <w:b/>
          <w:sz w:val="24"/>
          <w:szCs w:val="24"/>
        </w:rPr>
        <w:t>Level:</w:t>
      </w:r>
      <w:r>
        <w:rPr>
          <w:sz w:val="24"/>
          <w:szCs w:val="24"/>
        </w:rPr>
        <w:t xml:space="preserve">  Beginner/Intermediate/Advanced</w:t>
      </w:r>
    </w:p>
    <w:p w14:paraId="69AF3C98" w14:textId="77777777" w:rsidR="00321172" w:rsidRDefault="00321172" w:rsidP="00321172">
      <w:pPr>
        <w:spacing w:after="0" w:line="240" w:lineRule="auto"/>
        <w:rPr>
          <w:b/>
          <w:sz w:val="24"/>
          <w:szCs w:val="24"/>
        </w:rPr>
      </w:pPr>
    </w:p>
    <w:p w14:paraId="02B47F58" w14:textId="77777777" w:rsidR="00321172" w:rsidRDefault="00321172" w:rsidP="00321172">
      <w:pPr>
        <w:spacing w:after="0" w:line="240" w:lineRule="auto"/>
        <w:rPr>
          <w:sz w:val="24"/>
          <w:szCs w:val="24"/>
        </w:rPr>
      </w:pPr>
      <w:r>
        <w:rPr>
          <w:b/>
          <w:sz w:val="24"/>
          <w:szCs w:val="24"/>
        </w:rPr>
        <w:t>Content Objectives:</w:t>
      </w:r>
    </w:p>
    <w:p w14:paraId="61860A90" w14:textId="77777777" w:rsidR="00321172" w:rsidRDefault="00321172" w:rsidP="00735FFF">
      <w:pPr>
        <w:pStyle w:val="ListParagraph"/>
        <w:numPr>
          <w:ilvl w:val="0"/>
          <w:numId w:val="58"/>
        </w:numPr>
        <w:suppressAutoHyphens/>
        <w:spacing w:after="0" w:line="240" w:lineRule="auto"/>
        <w:contextualSpacing w:val="0"/>
        <w:rPr>
          <w:sz w:val="24"/>
          <w:szCs w:val="24"/>
        </w:rPr>
      </w:pPr>
      <w:r>
        <w:rPr>
          <w:sz w:val="24"/>
          <w:szCs w:val="24"/>
        </w:rPr>
        <w:t xml:space="preserve">Understand how experimentation and clear planning lead to innovations in technology and environmentalism. </w:t>
      </w:r>
    </w:p>
    <w:p w14:paraId="6E502DF9" w14:textId="77777777" w:rsidR="00321172" w:rsidRDefault="00321172" w:rsidP="00735FFF">
      <w:pPr>
        <w:pStyle w:val="ListParagraph"/>
        <w:numPr>
          <w:ilvl w:val="0"/>
          <w:numId w:val="58"/>
        </w:numPr>
        <w:suppressAutoHyphens/>
        <w:spacing w:after="0" w:line="240" w:lineRule="auto"/>
        <w:contextualSpacing w:val="0"/>
        <w:rPr>
          <w:sz w:val="24"/>
          <w:szCs w:val="24"/>
        </w:rPr>
      </w:pPr>
      <w:r>
        <w:rPr>
          <w:sz w:val="24"/>
          <w:szCs w:val="24"/>
        </w:rPr>
        <w:t xml:space="preserve">Differentiate </w:t>
      </w:r>
      <w:r>
        <w:rPr>
          <w:i/>
          <w:sz w:val="24"/>
          <w:szCs w:val="24"/>
        </w:rPr>
        <w:t>renewable</w:t>
      </w:r>
      <w:r>
        <w:rPr>
          <w:sz w:val="24"/>
          <w:szCs w:val="24"/>
        </w:rPr>
        <w:t xml:space="preserve"> sources of energy from </w:t>
      </w:r>
      <w:r>
        <w:rPr>
          <w:i/>
          <w:sz w:val="24"/>
          <w:szCs w:val="24"/>
        </w:rPr>
        <w:t>nonrenewable</w:t>
      </w:r>
      <w:r>
        <w:rPr>
          <w:sz w:val="24"/>
          <w:szCs w:val="24"/>
        </w:rPr>
        <w:t xml:space="preserve"> sources of energy.</w:t>
      </w:r>
    </w:p>
    <w:p w14:paraId="15009D60" w14:textId="77777777" w:rsidR="00321172" w:rsidRDefault="00321172" w:rsidP="00735FFF">
      <w:pPr>
        <w:pStyle w:val="ListParagraph"/>
        <w:numPr>
          <w:ilvl w:val="0"/>
          <w:numId w:val="58"/>
        </w:numPr>
        <w:suppressAutoHyphens/>
        <w:spacing w:after="0" w:line="240" w:lineRule="auto"/>
        <w:contextualSpacing w:val="0"/>
        <w:rPr>
          <w:sz w:val="24"/>
          <w:szCs w:val="24"/>
        </w:rPr>
      </w:pPr>
      <w:r>
        <w:rPr>
          <w:sz w:val="24"/>
          <w:szCs w:val="24"/>
        </w:rPr>
        <w:t>Learn about careers in environmental science.</w:t>
      </w:r>
    </w:p>
    <w:p w14:paraId="53A21F5A" w14:textId="77777777" w:rsidR="00321172" w:rsidRDefault="00321172" w:rsidP="00735FFF">
      <w:pPr>
        <w:pStyle w:val="ListParagraph"/>
        <w:numPr>
          <w:ilvl w:val="0"/>
          <w:numId w:val="58"/>
        </w:numPr>
        <w:suppressAutoHyphens/>
        <w:spacing w:after="0" w:line="240" w:lineRule="auto"/>
        <w:contextualSpacing w:val="0"/>
        <w:rPr>
          <w:b/>
          <w:sz w:val="24"/>
          <w:szCs w:val="24"/>
        </w:rPr>
      </w:pPr>
      <w:r>
        <w:rPr>
          <w:sz w:val="24"/>
          <w:szCs w:val="24"/>
        </w:rPr>
        <w:t>Consider the role of innovation and precision in environmentalism.</w:t>
      </w:r>
      <w:r>
        <w:rPr>
          <w:b/>
          <w:sz w:val="24"/>
          <w:szCs w:val="24"/>
        </w:rPr>
        <w:t xml:space="preserve"> </w:t>
      </w:r>
    </w:p>
    <w:p w14:paraId="0D99915F" w14:textId="77777777" w:rsidR="00321172" w:rsidRDefault="00321172" w:rsidP="00321172">
      <w:pPr>
        <w:spacing w:after="0" w:line="240" w:lineRule="auto"/>
        <w:rPr>
          <w:b/>
          <w:sz w:val="24"/>
          <w:szCs w:val="24"/>
        </w:rPr>
      </w:pPr>
    </w:p>
    <w:p w14:paraId="576A9C89" w14:textId="77777777" w:rsidR="00321172" w:rsidRDefault="00321172" w:rsidP="00321172">
      <w:pPr>
        <w:spacing w:after="0" w:line="240" w:lineRule="auto"/>
        <w:rPr>
          <w:sz w:val="24"/>
          <w:szCs w:val="24"/>
        </w:rPr>
      </w:pPr>
      <w:r>
        <w:rPr>
          <w:b/>
          <w:sz w:val="24"/>
          <w:szCs w:val="24"/>
        </w:rPr>
        <w:t>Language Objectives:</w:t>
      </w:r>
    </w:p>
    <w:p w14:paraId="3004285C" w14:textId="77777777" w:rsidR="00321172" w:rsidRDefault="00321172" w:rsidP="00735FFF">
      <w:pPr>
        <w:pStyle w:val="ListParagraph"/>
        <w:numPr>
          <w:ilvl w:val="0"/>
          <w:numId w:val="59"/>
        </w:numPr>
        <w:suppressAutoHyphens/>
        <w:spacing w:after="0" w:line="240" w:lineRule="auto"/>
        <w:contextualSpacing w:val="0"/>
        <w:rPr>
          <w:sz w:val="24"/>
          <w:szCs w:val="24"/>
        </w:rPr>
      </w:pPr>
      <w:r>
        <w:rPr>
          <w:sz w:val="24"/>
          <w:szCs w:val="24"/>
        </w:rPr>
        <w:t xml:space="preserve">Understand vey vocabulary terms: </w:t>
      </w:r>
      <w:r>
        <w:rPr>
          <w:i/>
          <w:sz w:val="24"/>
          <w:szCs w:val="24"/>
        </w:rPr>
        <w:t>environment</w:t>
      </w:r>
      <w:r>
        <w:rPr>
          <w:sz w:val="24"/>
          <w:szCs w:val="24"/>
        </w:rPr>
        <w:t xml:space="preserve">, </w:t>
      </w:r>
      <w:r>
        <w:rPr>
          <w:i/>
          <w:sz w:val="24"/>
          <w:szCs w:val="24"/>
        </w:rPr>
        <w:t>global warming</w:t>
      </w:r>
      <w:r>
        <w:rPr>
          <w:sz w:val="24"/>
          <w:szCs w:val="24"/>
        </w:rPr>
        <w:t xml:space="preserve">, </w:t>
      </w:r>
      <w:r>
        <w:rPr>
          <w:i/>
          <w:sz w:val="24"/>
          <w:szCs w:val="24"/>
        </w:rPr>
        <w:t>greenhouse gases</w:t>
      </w:r>
      <w:r>
        <w:rPr>
          <w:sz w:val="24"/>
          <w:szCs w:val="24"/>
        </w:rPr>
        <w:t xml:space="preserve">, </w:t>
      </w:r>
      <w:r>
        <w:rPr>
          <w:i/>
          <w:sz w:val="24"/>
          <w:szCs w:val="24"/>
        </w:rPr>
        <w:t>clean energy</w:t>
      </w:r>
      <w:r>
        <w:rPr>
          <w:sz w:val="24"/>
          <w:szCs w:val="24"/>
        </w:rPr>
        <w:t xml:space="preserve">, </w:t>
      </w:r>
      <w:r>
        <w:rPr>
          <w:i/>
          <w:sz w:val="24"/>
          <w:szCs w:val="24"/>
        </w:rPr>
        <w:t>clean technology</w:t>
      </w:r>
      <w:r>
        <w:rPr>
          <w:sz w:val="24"/>
          <w:szCs w:val="24"/>
        </w:rPr>
        <w:t xml:space="preserve">, and </w:t>
      </w:r>
      <w:r>
        <w:rPr>
          <w:i/>
          <w:sz w:val="24"/>
          <w:szCs w:val="24"/>
        </w:rPr>
        <w:t>energy efficiency</w:t>
      </w:r>
      <w:r>
        <w:rPr>
          <w:sz w:val="24"/>
          <w:szCs w:val="24"/>
        </w:rPr>
        <w:t>.</w:t>
      </w:r>
    </w:p>
    <w:p w14:paraId="2A8D1D2D" w14:textId="77777777" w:rsidR="00321172" w:rsidRDefault="00321172" w:rsidP="00735FFF">
      <w:pPr>
        <w:pStyle w:val="ListParagraph"/>
        <w:numPr>
          <w:ilvl w:val="0"/>
          <w:numId w:val="59"/>
        </w:numPr>
        <w:suppressAutoHyphens/>
        <w:spacing w:after="0" w:line="240" w:lineRule="auto"/>
        <w:contextualSpacing w:val="0"/>
        <w:rPr>
          <w:b/>
          <w:sz w:val="24"/>
          <w:szCs w:val="24"/>
        </w:rPr>
      </w:pPr>
      <w:r>
        <w:rPr>
          <w:sz w:val="24"/>
          <w:szCs w:val="24"/>
        </w:rPr>
        <w:t>Demonstrate listening comprehension by appropriately reacting to the other students' ideas during the discussions.</w:t>
      </w:r>
    </w:p>
    <w:p w14:paraId="02A51354" w14:textId="77777777" w:rsidR="00321172" w:rsidRDefault="00321172" w:rsidP="00321172">
      <w:pPr>
        <w:spacing w:after="0" w:line="240" w:lineRule="auto"/>
        <w:rPr>
          <w:b/>
          <w:sz w:val="24"/>
          <w:szCs w:val="24"/>
        </w:rPr>
      </w:pPr>
    </w:p>
    <w:p w14:paraId="11E3380A" w14:textId="77777777" w:rsidR="00321172" w:rsidRDefault="00321172" w:rsidP="00321172">
      <w:pPr>
        <w:spacing w:after="0" w:line="240" w:lineRule="auto"/>
        <w:rPr>
          <w:b/>
          <w:sz w:val="24"/>
          <w:szCs w:val="24"/>
        </w:rPr>
      </w:pPr>
      <w:r>
        <w:rPr>
          <w:b/>
          <w:sz w:val="24"/>
          <w:szCs w:val="24"/>
        </w:rPr>
        <w:t xml:space="preserve">Habits of Mind Objective:  </w:t>
      </w:r>
      <w:r>
        <w:rPr>
          <w:sz w:val="24"/>
          <w:szCs w:val="24"/>
        </w:rPr>
        <w:t xml:space="preserve">Thinking with clarity and precision is also about the will to overcome challenges, be innovative and reach a goal. It is important to have a plan (like we saw with Rani and the raja)  and have objectives laid out. Goals are best reached with clear thinking and planning.This is to be understood in this segment. </w:t>
      </w:r>
    </w:p>
    <w:p w14:paraId="54E985CA" w14:textId="77777777" w:rsidR="00321172" w:rsidRDefault="00321172" w:rsidP="00321172">
      <w:pPr>
        <w:spacing w:after="0" w:line="240" w:lineRule="auto"/>
        <w:rPr>
          <w:b/>
          <w:sz w:val="24"/>
          <w:szCs w:val="24"/>
        </w:rPr>
      </w:pPr>
    </w:p>
    <w:p w14:paraId="1DBE8308" w14:textId="77777777" w:rsidR="00321172" w:rsidRDefault="00321172" w:rsidP="00321172">
      <w:pPr>
        <w:spacing w:after="0" w:line="240" w:lineRule="auto"/>
        <w:rPr>
          <w:b/>
          <w:sz w:val="24"/>
          <w:szCs w:val="24"/>
        </w:rPr>
      </w:pPr>
      <w:r>
        <w:rPr>
          <w:b/>
          <w:sz w:val="24"/>
          <w:szCs w:val="24"/>
        </w:rPr>
        <w:t>Intercultural Connections:</w:t>
      </w:r>
      <w:r>
        <w:rPr>
          <w:sz w:val="24"/>
          <w:szCs w:val="24"/>
        </w:rPr>
        <w:t xml:space="preserve">  Negotiating Effectively to Reach a Consensus</w:t>
      </w:r>
    </w:p>
    <w:p w14:paraId="30B58BEB" w14:textId="77777777" w:rsidR="00321172" w:rsidRDefault="00321172" w:rsidP="00321172">
      <w:pPr>
        <w:pStyle w:val="ListParagraph"/>
        <w:spacing w:after="0" w:line="240" w:lineRule="auto"/>
        <w:ind w:left="0"/>
        <w:rPr>
          <w:b/>
          <w:sz w:val="24"/>
          <w:szCs w:val="24"/>
        </w:rPr>
      </w:pPr>
    </w:p>
    <w:p w14:paraId="3FC5912F" w14:textId="77777777" w:rsidR="00321172" w:rsidRDefault="00321172" w:rsidP="00321172">
      <w:pPr>
        <w:pStyle w:val="ListParagraph"/>
        <w:spacing w:after="0" w:line="240" w:lineRule="auto"/>
        <w:ind w:left="0"/>
        <w:rPr>
          <w:b/>
          <w:sz w:val="24"/>
          <w:szCs w:val="24"/>
        </w:rPr>
      </w:pPr>
      <w:r>
        <w:rPr>
          <w:b/>
          <w:sz w:val="24"/>
          <w:szCs w:val="24"/>
        </w:rPr>
        <w:t>ACTIVATING BACKGROUND KNOWLEDGE</w:t>
      </w:r>
    </w:p>
    <w:p w14:paraId="195F979C" w14:textId="77777777" w:rsidR="00321172" w:rsidRDefault="00321172" w:rsidP="00321172">
      <w:pPr>
        <w:spacing w:after="0" w:line="240" w:lineRule="auto"/>
        <w:rPr>
          <w:sz w:val="24"/>
          <w:szCs w:val="24"/>
        </w:rPr>
      </w:pPr>
      <w:r>
        <w:rPr>
          <w:b/>
          <w:sz w:val="24"/>
          <w:szCs w:val="24"/>
        </w:rPr>
        <w:t>Do Now warm up questions:</w:t>
      </w:r>
    </w:p>
    <w:p w14:paraId="034805DB" w14:textId="77777777" w:rsidR="00321172" w:rsidRDefault="00321172" w:rsidP="00321172">
      <w:pPr>
        <w:pStyle w:val="ListParagraph"/>
        <w:spacing w:after="0" w:line="240" w:lineRule="auto"/>
        <w:ind w:left="0"/>
        <w:rPr>
          <w:sz w:val="24"/>
          <w:szCs w:val="24"/>
        </w:rPr>
      </w:pPr>
      <w:r>
        <w:rPr>
          <w:sz w:val="24"/>
          <w:szCs w:val="24"/>
        </w:rPr>
        <w:t>In a large group, discuss the following questions:</w:t>
      </w:r>
    </w:p>
    <w:p w14:paraId="7D154F4A" w14:textId="77777777" w:rsidR="00321172" w:rsidRDefault="00321172" w:rsidP="00735FFF">
      <w:pPr>
        <w:pStyle w:val="ListParagraph"/>
        <w:numPr>
          <w:ilvl w:val="0"/>
          <w:numId w:val="52"/>
        </w:numPr>
        <w:suppressAutoHyphens/>
        <w:spacing w:after="0" w:line="240" w:lineRule="auto"/>
        <w:contextualSpacing w:val="0"/>
        <w:rPr>
          <w:sz w:val="24"/>
          <w:szCs w:val="24"/>
        </w:rPr>
      </w:pPr>
      <w:r>
        <w:rPr>
          <w:sz w:val="24"/>
          <w:szCs w:val="24"/>
        </w:rPr>
        <w:t>In your opinion, what is the most important issue facing the environment today?</w:t>
      </w:r>
    </w:p>
    <w:p w14:paraId="358FB496" w14:textId="77777777" w:rsidR="00321172" w:rsidRDefault="00321172" w:rsidP="00735FFF">
      <w:pPr>
        <w:pStyle w:val="ListParagraph"/>
        <w:numPr>
          <w:ilvl w:val="0"/>
          <w:numId w:val="52"/>
        </w:numPr>
        <w:suppressAutoHyphens/>
        <w:spacing w:after="0" w:line="240" w:lineRule="auto"/>
        <w:contextualSpacing w:val="0"/>
        <w:rPr>
          <w:sz w:val="24"/>
          <w:szCs w:val="24"/>
        </w:rPr>
      </w:pPr>
      <w:r>
        <w:rPr>
          <w:sz w:val="24"/>
          <w:szCs w:val="24"/>
        </w:rPr>
        <w:t xml:space="preserve">How could environmental issues be related to </w:t>
      </w:r>
      <w:r>
        <w:rPr>
          <w:i/>
          <w:sz w:val="24"/>
          <w:szCs w:val="24"/>
        </w:rPr>
        <w:t>clear and precise thinking</w:t>
      </w:r>
      <w:r>
        <w:rPr>
          <w:sz w:val="24"/>
          <w:szCs w:val="24"/>
        </w:rPr>
        <w:t>?</w:t>
      </w:r>
    </w:p>
    <w:p w14:paraId="650F9BB5" w14:textId="77777777" w:rsidR="00321172" w:rsidRDefault="00321172" w:rsidP="00735FFF">
      <w:pPr>
        <w:pStyle w:val="ListParagraph"/>
        <w:numPr>
          <w:ilvl w:val="0"/>
          <w:numId w:val="52"/>
        </w:numPr>
        <w:suppressAutoHyphens/>
        <w:spacing w:after="0" w:line="240" w:lineRule="auto"/>
        <w:contextualSpacing w:val="0"/>
        <w:rPr>
          <w:sz w:val="24"/>
          <w:szCs w:val="24"/>
        </w:rPr>
      </w:pPr>
      <w:r>
        <w:rPr>
          <w:sz w:val="24"/>
          <w:szCs w:val="24"/>
        </w:rPr>
        <w:t>Tell about one thing you do to help the environment.</w:t>
      </w:r>
    </w:p>
    <w:p w14:paraId="22D557F5" w14:textId="77777777" w:rsidR="00321172" w:rsidRDefault="00321172" w:rsidP="00735FFF">
      <w:pPr>
        <w:pStyle w:val="ListParagraph"/>
        <w:numPr>
          <w:ilvl w:val="0"/>
          <w:numId w:val="52"/>
        </w:numPr>
        <w:suppressAutoHyphens/>
        <w:spacing w:after="0" w:line="240" w:lineRule="auto"/>
        <w:contextualSpacing w:val="0"/>
        <w:rPr>
          <w:b/>
          <w:sz w:val="24"/>
          <w:szCs w:val="24"/>
        </w:rPr>
      </w:pPr>
      <w:r>
        <w:rPr>
          <w:sz w:val="24"/>
          <w:szCs w:val="24"/>
        </w:rPr>
        <w:t xml:space="preserve">In pairs, categorize the following sources of energy into </w:t>
      </w:r>
      <w:r>
        <w:rPr>
          <w:i/>
          <w:sz w:val="24"/>
          <w:szCs w:val="24"/>
        </w:rPr>
        <w:t>renewable</w:t>
      </w:r>
      <w:r>
        <w:rPr>
          <w:sz w:val="24"/>
          <w:szCs w:val="24"/>
        </w:rPr>
        <w:t xml:space="preserve"> and </w:t>
      </w:r>
      <w:r>
        <w:rPr>
          <w:i/>
          <w:sz w:val="24"/>
          <w:szCs w:val="24"/>
        </w:rPr>
        <w:t xml:space="preserve">nonrenewable </w:t>
      </w:r>
      <w:r>
        <w:rPr>
          <w:sz w:val="24"/>
          <w:szCs w:val="24"/>
        </w:rPr>
        <w:t>sources of energy</w:t>
      </w:r>
      <w:r>
        <w:rPr>
          <w:b/>
          <w:i/>
          <w:sz w:val="24"/>
          <w:szCs w:val="24"/>
        </w:rPr>
        <w:t>:</w:t>
      </w:r>
      <w:r>
        <w:rPr>
          <w:sz w:val="24"/>
          <w:szCs w:val="24"/>
        </w:rPr>
        <w:t xml:space="preserve"> coal, natural gas, petroleum, nuclear energy, wind energy, solar energy, hydropower, biofuel, geothermal energy.</w:t>
      </w:r>
    </w:p>
    <w:p w14:paraId="6D9C0660" w14:textId="77777777" w:rsidR="00321172" w:rsidRDefault="00321172" w:rsidP="00321172">
      <w:pPr>
        <w:pStyle w:val="ListParagraph"/>
        <w:spacing w:after="0" w:line="240" w:lineRule="auto"/>
        <w:ind w:left="0"/>
        <w:rPr>
          <w:b/>
          <w:sz w:val="24"/>
          <w:szCs w:val="24"/>
        </w:rPr>
      </w:pPr>
    </w:p>
    <w:p w14:paraId="15AD8FCE" w14:textId="77777777" w:rsidR="00321172" w:rsidRDefault="00321172" w:rsidP="00321172">
      <w:pPr>
        <w:pStyle w:val="ListParagraph"/>
        <w:spacing w:after="0" w:line="240" w:lineRule="auto"/>
        <w:ind w:left="0"/>
        <w:rPr>
          <w:sz w:val="24"/>
          <w:szCs w:val="24"/>
        </w:rPr>
      </w:pPr>
      <w:r>
        <w:rPr>
          <w:b/>
          <w:sz w:val="24"/>
          <w:szCs w:val="24"/>
        </w:rPr>
        <w:t>Vocabulary exercises:</w:t>
      </w:r>
      <w:r>
        <w:rPr>
          <w:sz w:val="24"/>
          <w:szCs w:val="24"/>
        </w:rPr>
        <w:t xml:space="preserve">  renewable; nonrenewable; pioneer; coast to coast; takeoff; journey; exclusively; innovative; altitude; a pioneering vision; passionate; achieve the impossible</w:t>
      </w:r>
    </w:p>
    <w:p w14:paraId="3E72A023" w14:textId="77777777" w:rsidR="00321172" w:rsidRDefault="00321172" w:rsidP="00321172">
      <w:pPr>
        <w:spacing w:after="0" w:line="240" w:lineRule="auto"/>
        <w:rPr>
          <w:sz w:val="24"/>
          <w:szCs w:val="24"/>
        </w:rPr>
      </w:pPr>
    </w:p>
    <w:p w14:paraId="4E76316F" w14:textId="77777777" w:rsidR="00321172" w:rsidRDefault="00321172" w:rsidP="00321172">
      <w:pPr>
        <w:spacing w:after="0" w:line="240" w:lineRule="auto"/>
        <w:rPr>
          <w:sz w:val="24"/>
          <w:szCs w:val="24"/>
        </w:rPr>
      </w:pPr>
      <w:r>
        <w:rPr>
          <w:sz w:val="24"/>
          <w:szCs w:val="24"/>
        </w:rPr>
        <w:t>With a partner, use context clues from the article to define the following underlined words. Then, identify the part of speech (noun, verb, adjective, adverb) of each word. Check your answers with another pair.</w:t>
      </w:r>
    </w:p>
    <w:p w14:paraId="27535D8C" w14:textId="77777777" w:rsidR="00321172" w:rsidRDefault="00321172" w:rsidP="00735FFF">
      <w:pPr>
        <w:pStyle w:val="ListParagraph"/>
        <w:numPr>
          <w:ilvl w:val="0"/>
          <w:numId w:val="47"/>
        </w:numPr>
        <w:suppressAutoHyphens/>
        <w:spacing w:after="0" w:line="240" w:lineRule="auto"/>
        <w:contextualSpacing w:val="0"/>
        <w:rPr>
          <w:sz w:val="24"/>
          <w:szCs w:val="24"/>
        </w:rPr>
      </w:pPr>
      <w:r>
        <w:rPr>
          <w:sz w:val="24"/>
          <w:szCs w:val="24"/>
        </w:rPr>
        <w:t xml:space="preserve">1. “All the big </w:t>
      </w:r>
      <w:r>
        <w:rPr>
          <w:sz w:val="24"/>
          <w:szCs w:val="24"/>
          <w:u w:val="single"/>
        </w:rPr>
        <w:t>pioneers</w:t>
      </w:r>
      <w:r>
        <w:rPr>
          <w:sz w:val="24"/>
          <w:szCs w:val="24"/>
        </w:rPr>
        <w:t xml:space="preserve"> of the 20</w:t>
      </w:r>
      <w:r>
        <w:rPr>
          <w:sz w:val="24"/>
          <w:szCs w:val="24"/>
          <w:vertAlign w:val="superscript"/>
        </w:rPr>
        <w:t>th</w:t>
      </w:r>
      <w:r>
        <w:rPr>
          <w:sz w:val="24"/>
          <w:szCs w:val="24"/>
        </w:rPr>
        <w:t xml:space="preserve"> century have tried to fly </w:t>
      </w:r>
      <w:r>
        <w:rPr>
          <w:sz w:val="24"/>
          <w:szCs w:val="24"/>
          <w:u w:val="single"/>
        </w:rPr>
        <w:t>coast to coast</w:t>
      </w:r>
      <w:r>
        <w:rPr>
          <w:sz w:val="24"/>
          <w:szCs w:val="24"/>
        </w:rPr>
        <w:t xml:space="preserve"> across America,” said Piccard, who was in the pilot’s seat at </w:t>
      </w:r>
      <w:r>
        <w:rPr>
          <w:sz w:val="24"/>
          <w:szCs w:val="24"/>
          <w:u w:val="single"/>
        </w:rPr>
        <w:t>takeoff</w:t>
      </w:r>
      <w:r>
        <w:rPr>
          <w:sz w:val="24"/>
          <w:szCs w:val="24"/>
        </w:rPr>
        <w:t>.</w:t>
      </w:r>
    </w:p>
    <w:p w14:paraId="44387EC1" w14:textId="77777777" w:rsidR="00321172" w:rsidRDefault="00321172" w:rsidP="00735FFF">
      <w:pPr>
        <w:pStyle w:val="ListParagraph"/>
        <w:numPr>
          <w:ilvl w:val="0"/>
          <w:numId w:val="47"/>
        </w:numPr>
        <w:suppressAutoHyphens/>
        <w:spacing w:after="0" w:line="240" w:lineRule="auto"/>
        <w:contextualSpacing w:val="0"/>
        <w:rPr>
          <w:sz w:val="24"/>
          <w:szCs w:val="24"/>
        </w:rPr>
      </w:pPr>
      <w:r>
        <w:rPr>
          <w:sz w:val="24"/>
          <w:szCs w:val="24"/>
        </w:rPr>
        <w:lastRenderedPageBreak/>
        <w:t xml:space="preserve">2. Solar Impulse’s </w:t>
      </w:r>
      <w:r>
        <w:rPr>
          <w:sz w:val="24"/>
          <w:szCs w:val="24"/>
          <w:u w:val="single"/>
        </w:rPr>
        <w:t>journey</w:t>
      </w:r>
      <w:r>
        <w:rPr>
          <w:sz w:val="24"/>
          <w:szCs w:val="24"/>
        </w:rPr>
        <w:t xml:space="preserve"> marks the first time an airplane powered </w:t>
      </w:r>
      <w:r>
        <w:rPr>
          <w:sz w:val="24"/>
          <w:szCs w:val="24"/>
          <w:u w:val="single"/>
        </w:rPr>
        <w:t>exclusively</w:t>
      </w:r>
      <w:r>
        <w:rPr>
          <w:sz w:val="24"/>
          <w:szCs w:val="24"/>
        </w:rPr>
        <w:t xml:space="preserve"> by solar energy will fly across the country during both the day and the night.</w:t>
      </w:r>
    </w:p>
    <w:p w14:paraId="4663831C" w14:textId="77777777" w:rsidR="00321172" w:rsidRDefault="00321172" w:rsidP="00735FFF">
      <w:pPr>
        <w:pStyle w:val="ListParagraph"/>
        <w:numPr>
          <w:ilvl w:val="0"/>
          <w:numId w:val="47"/>
        </w:numPr>
        <w:suppressAutoHyphens/>
        <w:spacing w:after="0" w:line="240" w:lineRule="auto"/>
        <w:contextualSpacing w:val="0"/>
        <w:rPr>
          <w:sz w:val="24"/>
          <w:szCs w:val="24"/>
        </w:rPr>
      </w:pPr>
      <w:r>
        <w:rPr>
          <w:sz w:val="24"/>
          <w:szCs w:val="24"/>
        </w:rPr>
        <w:t xml:space="preserve">3. That message is to use </w:t>
      </w:r>
      <w:r>
        <w:rPr>
          <w:sz w:val="24"/>
          <w:szCs w:val="24"/>
          <w:u w:val="single"/>
        </w:rPr>
        <w:t>innovative</w:t>
      </w:r>
      <w:r>
        <w:rPr>
          <w:sz w:val="24"/>
          <w:szCs w:val="24"/>
        </w:rPr>
        <w:t>, clean technologies for energy efficiency.</w:t>
      </w:r>
    </w:p>
    <w:p w14:paraId="72A9B092" w14:textId="77777777" w:rsidR="00321172" w:rsidRDefault="00321172" w:rsidP="00735FFF">
      <w:pPr>
        <w:pStyle w:val="ListParagraph"/>
        <w:numPr>
          <w:ilvl w:val="0"/>
          <w:numId w:val="47"/>
        </w:numPr>
        <w:suppressAutoHyphens/>
        <w:spacing w:after="0" w:line="240" w:lineRule="auto"/>
        <w:contextualSpacing w:val="0"/>
        <w:rPr>
          <w:sz w:val="24"/>
          <w:szCs w:val="24"/>
        </w:rPr>
      </w:pPr>
      <w:r>
        <w:rPr>
          <w:sz w:val="24"/>
          <w:szCs w:val="24"/>
        </w:rPr>
        <w:t xml:space="preserve">4. The aircraft has reached an absolute </w:t>
      </w:r>
      <w:r>
        <w:rPr>
          <w:sz w:val="24"/>
          <w:szCs w:val="24"/>
          <w:u w:val="single"/>
        </w:rPr>
        <w:t>altitude</w:t>
      </w:r>
      <w:r>
        <w:rPr>
          <w:sz w:val="24"/>
          <w:szCs w:val="24"/>
        </w:rPr>
        <w:t xml:space="preserve"> of 30,300 feet and has completed a trip that lasted more than 26 hours.</w:t>
      </w:r>
    </w:p>
    <w:p w14:paraId="72E7C45A" w14:textId="77777777" w:rsidR="00321172" w:rsidRDefault="00321172" w:rsidP="00735FFF">
      <w:pPr>
        <w:pStyle w:val="ListParagraph"/>
        <w:numPr>
          <w:ilvl w:val="0"/>
          <w:numId w:val="47"/>
        </w:numPr>
        <w:suppressAutoHyphens/>
        <w:spacing w:after="0" w:line="240" w:lineRule="auto"/>
        <w:contextualSpacing w:val="0"/>
        <w:rPr>
          <w:b/>
          <w:sz w:val="24"/>
          <w:szCs w:val="24"/>
        </w:rPr>
      </w:pPr>
      <w:r>
        <w:rPr>
          <w:sz w:val="24"/>
          <w:szCs w:val="24"/>
        </w:rPr>
        <w:t xml:space="preserve">5. “We want to show that with clean technologies, a </w:t>
      </w:r>
      <w:r>
        <w:rPr>
          <w:sz w:val="24"/>
          <w:szCs w:val="24"/>
          <w:u w:val="single"/>
        </w:rPr>
        <w:t>passionate</w:t>
      </w:r>
      <w:r>
        <w:rPr>
          <w:sz w:val="24"/>
          <w:szCs w:val="24"/>
        </w:rPr>
        <w:t xml:space="preserve"> team, and a far-reaching </w:t>
      </w:r>
      <w:r>
        <w:rPr>
          <w:sz w:val="24"/>
          <w:szCs w:val="24"/>
          <w:u w:val="single"/>
        </w:rPr>
        <w:t>pioneering vision</w:t>
      </w:r>
      <w:r>
        <w:rPr>
          <w:sz w:val="24"/>
          <w:szCs w:val="24"/>
        </w:rPr>
        <w:t xml:space="preserve">, one can </w:t>
      </w:r>
      <w:r>
        <w:rPr>
          <w:sz w:val="24"/>
          <w:szCs w:val="24"/>
          <w:u w:val="single"/>
        </w:rPr>
        <w:t>achieve the impossible</w:t>
      </w:r>
      <w:r>
        <w:rPr>
          <w:sz w:val="24"/>
          <w:szCs w:val="24"/>
        </w:rPr>
        <w:t>,” Piccard said in a statement.</w:t>
      </w:r>
    </w:p>
    <w:p w14:paraId="40649F84" w14:textId="77777777" w:rsidR="00321172" w:rsidRDefault="00321172" w:rsidP="00321172">
      <w:pPr>
        <w:spacing w:after="0" w:line="240" w:lineRule="auto"/>
        <w:rPr>
          <w:b/>
          <w:sz w:val="24"/>
          <w:szCs w:val="24"/>
        </w:rPr>
      </w:pPr>
    </w:p>
    <w:p w14:paraId="6F48574D" w14:textId="77777777" w:rsidR="00321172" w:rsidRDefault="00321172" w:rsidP="00321172">
      <w:pPr>
        <w:spacing w:after="0" w:line="240" w:lineRule="auto"/>
        <w:rPr>
          <w:b/>
          <w:sz w:val="24"/>
          <w:szCs w:val="24"/>
        </w:rPr>
      </w:pPr>
      <w:r>
        <w:rPr>
          <w:b/>
          <w:sz w:val="24"/>
          <w:szCs w:val="24"/>
        </w:rPr>
        <w:t>READ THE WORLD</w:t>
      </w:r>
    </w:p>
    <w:p w14:paraId="454A28B2" w14:textId="77777777" w:rsidR="00321172" w:rsidRDefault="00321172" w:rsidP="00321172">
      <w:pPr>
        <w:spacing w:after="0" w:line="240" w:lineRule="auto"/>
        <w:rPr>
          <w:sz w:val="24"/>
          <w:szCs w:val="24"/>
        </w:rPr>
      </w:pPr>
      <w:r>
        <w:rPr>
          <w:b/>
          <w:sz w:val="24"/>
          <w:szCs w:val="24"/>
        </w:rPr>
        <w:t xml:space="preserve">Read-aloud: </w:t>
      </w:r>
      <w:r>
        <w:rPr>
          <w:sz w:val="24"/>
          <w:szCs w:val="24"/>
        </w:rPr>
        <w:t>Solar Powered Plane</w:t>
      </w:r>
    </w:p>
    <w:p w14:paraId="49081AF1" w14:textId="77777777" w:rsidR="00321172" w:rsidRDefault="00321172" w:rsidP="00321172">
      <w:pPr>
        <w:spacing w:after="0" w:line="240" w:lineRule="auto"/>
        <w:rPr>
          <w:sz w:val="24"/>
          <w:szCs w:val="24"/>
        </w:rPr>
      </w:pPr>
    </w:p>
    <w:p w14:paraId="56FE6711" w14:textId="77777777" w:rsidR="00321172" w:rsidRDefault="00321172" w:rsidP="00321172">
      <w:pPr>
        <w:spacing w:after="0" w:line="240" w:lineRule="auto"/>
      </w:pPr>
      <w:r>
        <w:rPr>
          <w:sz w:val="24"/>
          <w:szCs w:val="24"/>
        </w:rPr>
        <w:t>[Read the text to the students. Have them follow in their text and annotate words they do not know, and find the vocabulary words that were reviewed before the exercise. Also, ask them to underline certain words that describe precise and clear thinking].</w:t>
      </w:r>
    </w:p>
    <w:p w14:paraId="78C4D702" w14:textId="77777777" w:rsidR="00321172" w:rsidRDefault="00321172" w:rsidP="00321172">
      <w:pPr>
        <w:spacing w:after="0" w:line="240" w:lineRule="auto"/>
      </w:pPr>
    </w:p>
    <w:p w14:paraId="32794DC8" w14:textId="77777777" w:rsidR="00321172" w:rsidRDefault="00321172" w:rsidP="00321172">
      <w:pPr>
        <w:spacing w:after="0" w:line="240" w:lineRule="auto"/>
        <w:jc w:val="center"/>
        <w:rPr>
          <w:sz w:val="24"/>
          <w:szCs w:val="24"/>
        </w:rPr>
      </w:pPr>
      <w:r>
        <w:rPr>
          <w:b/>
          <w:sz w:val="24"/>
          <w:szCs w:val="24"/>
        </w:rPr>
        <w:t>Solar-Powered Plane</w:t>
      </w:r>
    </w:p>
    <w:p w14:paraId="72A9B444" w14:textId="77777777" w:rsidR="00321172" w:rsidRDefault="00321172" w:rsidP="00321172">
      <w:pPr>
        <w:spacing w:after="0" w:line="240" w:lineRule="auto"/>
        <w:jc w:val="center"/>
        <w:rPr>
          <w:sz w:val="24"/>
          <w:szCs w:val="24"/>
        </w:rPr>
      </w:pPr>
      <w:r>
        <w:rPr>
          <w:sz w:val="24"/>
          <w:szCs w:val="24"/>
        </w:rPr>
        <w:t>May 6, 2013</w:t>
      </w:r>
    </w:p>
    <w:p w14:paraId="737580E6" w14:textId="77777777" w:rsidR="00321172" w:rsidRDefault="00321172" w:rsidP="00321172">
      <w:pPr>
        <w:spacing w:after="0" w:line="240" w:lineRule="auto"/>
        <w:jc w:val="center"/>
        <w:rPr>
          <w:color w:val="535353"/>
          <w:sz w:val="24"/>
          <w:szCs w:val="24"/>
        </w:rPr>
      </w:pPr>
      <w:r>
        <w:rPr>
          <w:sz w:val="24"/>
          <w:szCs w:val="24"/>
        </w:rPr>
        <w:t>By Cameron Keady with AP reporting</w:t>
      </w:r>
    </w:p>
    <w:p w14:paraId="7DDEDC7B" w14:textId="77777777" w:rsidR="00321172" w:rsidRDefault="00321172" w:rsidP="00321172">
      <w:pPr>
        <w:spacing w:after="0" w:line="240" w:lineRule="auto"/>
        <w:rPr>
          <w:color w:val="535353"/>
          <w:sz w:val="24"/>
          <w:szCs w:val="24"/>
        </w:rPr>
      </w:pPr>
    </w:p>
    <w:p w14:paraId="69BD4E4C" w14:textId="77777777" w:rsidR="00321172" w:rsidRDefault="00321172" w:rsidP="00321172">
      <w:pPr>
        <w:spacing w:after="0" w:line="240" w:lineRule="auto"/>
        <w:rPr>
          <w:b/>
          <w:sz w:val="24"/>
          <w:szCs w:val="24"/>
        </w:rPr>
      </w:pPr>
      <w:r>
        <w:rPr>
          <w:sz w:val="24"/>
          <w:szCs w:val="24"/>
        </w:rPr>
        <w:t>It’s a bird! It’s a plane! It’s the Solar Impulse! On May 3, 2013, aviation history was made when a solar-powered airplane, named Solar Impulse, began a journey across the United States. The plane’s creators, André Borshberg and Bertrand Piccard of Switzerland, are taking turns piloting the aircraft as it crosses the nation. “All the big pioneers of the 20</w:t>
      </w:r>
      <w:r>
        <w:rPr>
          <w:sz w:val="24"/>
          <w:szCs w:val="24"/>
          <w:vertAlign w:val="superscript"/>
        </w:rPr>
        <w:t>th</w:t>
      </w:r>
      <w:r>
        <w:rPr>
          <w:sz w:val="24"/>
          <w:szCs w:val="24"/>
        </w:rPr>
        <w:t xml:space="preserve"> century have tried to fly coast to coast across America,” said Piccard, who was in the pilot’s seat at takeoff. “So now we’re trying to do this, but on solar power with no fuel.</w:t>
      </w:r>
    </w:p>
    <w:p w14:paraId="1E719DF1" w14:textId="77777777" w:rsidR="00321172" w:rsidRDefault="00321172" w:rsidP="00321172">
      <w:pPr>
        <w:spacing w:after="0" w:line="240" w:lineRule="auto"/>
        <w:rPr>
          <w:b/>
          <w:sz w:val="24"/>
          <w:szCs w:val="24"/>
        </w:rPr>
      </w:pPr>
    </w:p>
    <w:p w14:paraId="07C4E259" w14:textId="77777777" w:rsidR="00321172" w:rsidRDefault="00321172" w:rsidP="00321172">
      <w:pPr>
        <w:spacing w:after="0" w:line="240" w:lineRule="auto"/>
        <w:rPr>
          <w:sz w:val="24"/>
          <w:szCs w:val="24"/>
        </w:rPr>
      </w:pPr>
      <w:r>
        <w:rPr>
          <w:b/>
          <w:sz w:val="24"/>
          <w:szCs w:val="24"/>
        </w:rPr>
        <w:t xml:space="preserve">Across America </w:t>
      </w:r>
    </w:p>
    <w:p w14:paraId="272C21DD" w14:textId="77777777" w:rsidR="00321172" w:rsidRDefault="00321172" w:rsidP="00321172">
      <w:pPr>
        <w:spacing w:after="0" w:line="240" w:lineRule="auto"/>
        <w:rPr>
          <w:b/>
          <w:i/>
          <w:sz w:val="24"/>
          <w:szCs w:val="24"/>
        </w:rPr>
      </w:pPr>
      <w:r>
        <w:rPr>
          <w:sz w:val="24"/>
          <w:szCs w:val="24"/>
        </w:rPr>
        <w:t>Solar Impulse departed from Moffett Federal Airfield, in Northern California, just after dawn on May 3. Traveling at around 40 miles per hour, the plane will make its voyage in five separate trips. Each flight leg will take 19 to 25 hours with 10-day stops in each city. The first leg of the journey, from California to Phoenix, Arizona, was completed in 20 hours. From Phoenix, Solar Impulse will make stops in Dallas, TX, St. Louis, MO, and Washington, DC, before ending its last leg in New York City in early July. Solar Impulse’s journey marks the first time an airplane powered exclusively by solar energy will fly across the country during both the day and the night.</w:t>
      </w:r>
    </w:p>
    <w:p w14:paraId="631BD13B" w14:textId="77777777" w:rsidR="00321172" w:rsidRDefault="00321172" w:rsidP="00321172">
      <w:pPr>
        <w:spacing w:after="0" w:line="240" w:lineRule="auto"/>
        <w:rPr>
          <w:b/>
          <w:i/>
          <w:sz w:val="24"/>
          <w:szCs w:val="24"/>
        </w:rPr>
      </w:pPr>
    </w:p>
    <w:p w14:paraId="3D36BC3F" w14:textId="77777777" w:rsidR="00321172" w:rsidRDefault="00321172" w:rsidP="00321172">
      <w:pPr>
        <w:spacing w:after="0" w:line="240" w:lineRule="auto"/>
        <w:rPr>
          <w:sz w:val="24"/>
          <w:szCs w:val="24"/>
        </w:rPr>
      </w:pPr>
      <w:r>
        <w:rPr>
          <w:b/>
          <w:i/>
          <w:sz w:val="24"/>
          <w:szCs w:val="24"/>
        </w:rPr>
        <w:t>Plane Power</w:t>
      </w:r>
    </w:p>
    <w:p w14:paraId="77E0815E" w14:textId="77777777" w:rsidR="00321172" w:rsidRDefault="00321172" w:rsidP="00321172">
      <w:pPr>
        <w:spacing w:after="0" w:line="240" w:lineRule="auto"/>
        <w:rPr>
          <w:sz w:val="24"/>
          <w:szCs w:val="24"/>
        </w:rPr>
      </w:pPr>
      <w:r>
        <w:rPr>
          <w:sz w:val="24"/>
          <w:szCs w:val="24"/>
        </w:rPr>
        <w:t>The solar-powered plane is a single-seat aircraft. “Our plane is not designed to carry a passenger, but to carry a message,” Piccard has said numerous times. That message is to use innovative, clean technologies for energy efficiency. Solar Impulse is intended to make its cross-country voyage without using a single drop of fuel. By day, 12,000 solar cells are charged by the sun to power lithium batteries. That enables the plane to fly at night—but it cannot travel through clouds.</w:t>
      </w:r>
    </w:p>
    <w:p w14:paraId="7ACFF419" w14:textId="77777777" w:rsidR="00321172" w:rsidRDefault="00321172" w:rsidP="00321172">
      <w:pPr>
        <w:spacing w:after="0" w:line="240" w:lineRule="auto"/>
        <w:rPr>
          <w:sz w:val="24"/>
          <w:szCs w:val="24"/>
        </w:rPr>
      </w:pPr>
    </w:p>
    <w:p w14:paraId="16D45427" w14:textId="77777777" w:rsidR="00321172" w:rsidRDefault="00321172" w:rsidP="00321172">
      <w:pPr>
        <w:spacing w:after="0" w:line="240" w:lineRule="auto"/>
        <w:rPr>
          <w:b/>
          <w:sz w:val="24"/>
          <w:szCs w:val="24"/>
        </w:rPr>
      </w:pPr>
      <w:r>
        <w:rPr>
          <w:sz w:val="24"/>
          <w:szCs w:val="24"/>
        </w:rPr>
        <w:lastRenderedPageBreak/>
        <w:t>Solar Impulse weighs just 3,500 lbs., about as much as a car. Most of the weight is from the solar panels that cover its wings, which stretch 208 feet. The aircraft has reached an absolute altitude of 30,300 feet and has completed a trip that lasted more than 26 hours. This adventure is Solar Impulse’s final trip before its creators attempt an around-the-world flight in 2015. “We want to show that with clean technologies, a passionate team, and a far-reaching pioneering vision, one can achieve the impossible,” Piccard said in a statement.</w:t>
      </w:r>
    </w:p>
    <w:p w14:paraId="6AAD1363" w14:textId="77777777" w:rsidR="00321172" w:rsidRDefault="00321172" w:rsidP="00321172">
      <w:pPr>
        <w:spacing w:after="0" w:line="240" w:lineRule="auto"/>
        <w:rPr>
          <w:b/>
          <w:sz w:val="24"/>
          <w:szCs w:val="24"/>
        </w:rPr>
      </w:pPr>
    </w:p>
    <w:p w14:paraId="0CCDB827" w14:textId="77777777" w:rsidR="00321172" w:rsidRDefault="00321172" w:rsidP="00321172">
      <w:pPr>
        <w:pStyle w:val="ListParagraph"/>
        <w:spacing w:after="0" w:line="240" w:lineRule="auto"/>
        <w:ind w:left="0"/>
        <w:rPr>
          <w:sz w:val="24"/>
          <w:szCs w:val="24"/>
        </w:rPr>
      </w:pPr>
      <w:r>
        <w:rPr>
          <w:b/>
          <w:sz w:val="24"/>
          <w:szCs w:val="24"/>
        </w:rPr>
        <w:t>COMPREHENSION AND DISCUSSION</w:t>
      </w:r>
    </w:p>
    <w:p w14:paraId="4B1E54F5" w14:textId="77777777" w:rsidR="00321172" w:rsidRDefault="00321172" w:rsidP="00321172">
      <w:pPr>
        <w:spacing w:after="0" w:line="240" w:lineRule="auto"/>
        <w:rPr>
          <w:sz w:val="24"/>
          <w:szCs w:val="24"/>
        </w:rPr>
      </w:pPr>
      <w:r>
        <w:rPr>
          <w:sz w:val="24"/>
          <w:szCs w:val="24"/>
        </w:rPr>
        <w:t xml:space="preserve">In pairs, take turns asking and answering the following questions. Be sure to answer (orally) each question with a complete sentence.  Pay close attention to word order as you switch form the interrogative forms to affirmative forms. </w:t>
      </w:r>
    </w:p>
    <w:p w14:paraId="65AE1BF6" w14:textId="77777777" w:rsidR="00321172" w:rsidRDefault="00321172" w:rsidP="00735FFF">
      <w:pPr>
        <w:pStyle w:val="ListParagraph"/>
        <w:numPr>
          <w:ilvl w:val="0"/>
          <w:numId w:val="49"/>
        </w:numPr>
        <w:suppressAutoHyphens/>
        <w:spacing w:after="0" w:line="240" w:lineRule="auto"/>
        <w:contextualSpacing w:val="0"/>
        <w:rPr>
          <w:sz w:val="24"/>
          <w:szCs w:val="24"/>
        </w:rPr>
      </w:pPr>
      <w:r>
        <w:rPr>
          <w:sz w:val="24"/>
          <w:szCs w:val="24"/>
        </w:rPr>
        <w:t>What is unique about this flight across America?</w:t>
      </w:r>
    </w:p>
    <w:p w14:paraId="637387DA" w14:textId="77777777" w:rsidR="00321172" w:rsidRDefault="00321172" w:rsidP="00735FFF">
      <w:pPr>
        <w:pStyle w:val="ListParagraph"/>
        <w:numPr>
          <w:ilvl w:val="0"/>
          <w:numId w:val="49"/>
        </w:numPr>
        <w:suppressAutoHyphens/>
        <w:spacing w:after="0" w:line="240" w:lineRule="auto"/>
        <w:contextualSpacing w:val="0"/>
        <w:rPr>
          <w:sz w:val="24"/>
          <w:szCs w:val="24"/>
        </w:rPr>
      </w:pPr>
      <w:r>
        <w:rPr>
          <w:sz w:val="24"/>
          <w:szCs w:val="24"/>
        </w:rPr>
        <w:t>Where did Solar Impulse depart from?</w:t>
      </w:r>
    </w:p>
    <w:p w14:paraId="622FAE14" w14:textId="77777777" w:rsidR="00321172" w:rsidRDefault="00321172" w:rsidP="00735FFF">
      <w:pPr>
        <w:pStyle w:val="ListParagraph"/>
        <w:numPr>
          <w:ilvl w:val="0"/>
          <w:numId w:val="49"/>
        </w:numPr>
        <w:suppressAutoHyphens/>
        <w:spacing w:after="0" w:line="240" w:lineRule="auto"/>
        <w:contextualSpacing w:val="0"/>
        <w:rPr>
          <w:sz w:val="24"/>
          <w:szCs w:val="24"/>
        </w:rPr>
      </w:pPr>
      <w:r>
        <w:rPr>
          <w:sz w:val="24"/>
          <w:szCs w:val="24"/>
        </w:rPr>
        <w:t>At what speed does Solar Impulse travel?</w:t>
      </w:r>
    </w:p>
    <w:p w14:paraId="5A362715" w14:textId="77777777" w:rsidR="00321172" w:rsidRDefault="00321172" w:rsidP="00735FFF">
      <w:pPr>
        <w:pStyle w:val="ListParagraph"/>
        <w:numPr>
          <w:ilvl w:val="0"/>
          <w:numId w:val="49"/>
        </w:numPr>
        <w:suppressAutoHyphens/>
        <w:spacing w:after="0" w:line="240" w:lineRule="auto"/>
        <w:contextualSpacing w:val="0"/>
        <w:rPr>
          <w:sz w:val="24"/>
          <w:szCs w:val="24"/>
        </w:rPr>
      </w:pPr>
      <w:r>
        <w:rPr>
          <w:sz w:val="24"/>
          <w:szCs w:val="24"/>
        </w:rPr>
        <w:t>How many separate trips will it take to complete the voyage from coast to coast?</w:t>
      </w:r>
    </w:p>
    <w:p w14:paraId="6A862718" w14:textId="77777777" w:rsidR="00321172" w:rsidRDefault="00321172" w:rsidP="00735FFF">
      <w:pPr>
        <w:pStyle w:val="ListParagraph"/>
        <w:numPr>
          <w:ilvl w:val="0"/>
          <w:numId w:val="49"/>
        </w:numPr>
        <w:suppressAutoHyphens/>
        <w:spacing w:after="0" w:line="240" w:lineRule="auto"/>
        <w:contextualSpacing w:val="0"/>
        <w:rPr>
          <w:sz w:val="24"/>
          <w:szCs w:val="24"/>
        </w:rPr>
      </w:pPr>
      <w:r>
        <w:rPr>
          <w:sz w:val="24"/>
          <w:szCs w:val="24"/>
        </w:rPr>
        <w:t xml:space="preserve">In which cities will Solar Impulse stop?  Locate those cities on a map of the United States. </w:t>
      </w:r>
    </w:p>
    <w:p w14:paraId="3796B516" w14:textId="77777777" w:rsidR="00321172" w:rsidRDefault="00321172" w:rsidP="00735FFF">
      <w:pPr>
        <w:pStyle w:val="ListParagraph"/>
        <w:numPr>
          <w:ilvl w:val="0"/>
          <w:numId w:val="49"/>
        </w:numPr>
        <w:suppressAutoHyphens/>
        <w:spacing w:after="0" w:line="240" w:lineRule="auto"/>
        <w:contextualSpacing w:val="0"/>
        <w:rPr>
          <w:sz w:val="24"/>
          <w:szCs w:val="24"/>
        </w:rPr>
      </w:pPr>
      <w:r>
        <w:rPr>
          <w:sz w:val="24"/>
          <w:szCs w:val="24"/>
        </w:rPr>
        <w:t>By day, how many solar cells are charged by the sun to power the lithium batteries?</w:t>
      </w:r>
    </w:p>
    <w:p w14:paraId="2BADE004" w14:textId="77777777" w:rsidR="00321172" w:rsidRDefault="00321172" w:rsidP="00735FFF">
      <w:pPr>
        <w:pStyle w:val="ListParagraph"/>
        <w:numPr>
          <w:ilvl w:val="0"/>
          <w:numId w:val="49"/>
        </w:numPr>
        <w:suppressAutoHyphens/>
        <w:spacing w:after="0" w:line="240" w:lineRule="auto"/>
        <w:contextualSpacing w:val="0"/>
        <w:rPr>
          <w:sz w:val="24"/>
          <w:szCs w:val="24"/>
        </w:rPr>
      </w:pPr>
      <w:r>
        <w:rPr>
          <w:sz w:val="24"/>
          <w:szCs w:val="24"/>
        </w:rPr>
        <w:t>According to the plane’s creators, André Borshberg and Bertrand Piccard, what message is the plane designed to carry?</w:t>
      </w:r>
    </w:p>
    <w:p w14:paraId="4877B6D2" w14:textId="77777777" w:rsidR="00321172" w:rsidRDefault="00321172" w:rsidP="00735FFF">
      <w:pPr>
        <w:pStyle w:val="ListParagraph"/>
        <w:numPr>
          <w:ilvl w:val="0"/>
          <w:numId w:val="49"/>
        </w:numPr>
        <w:suppressAutoHyphens/>
        <w:spacing w:after="0" w:line="240" w:lineRule="auto"/>
        <w:contextualSpacing w:val="0"/>
        <w:rPr>
          <w:sz w:val="24"/>
          <w:szCs w:val="24"/>
        </w:rPr>
      </w:pPr>
      <w:r>
        <w:rPr>
          <w:sz w:val="24"/>
          <w:szCs w:val="24"/>
        </w:rPr>
        <w:t>How much does Solar Impulse weigh?</w:t>
      </w:r>
    </w:p>
    <w:p w14:paraId="33AD6710" w14:textId="77777777" w:rsidR="00321172" w:rsidRDefault="00321172" w:rsidP="00735FFF">
      <w:pPr>
        <w:pStyle w:val="ListParagraph"/>
        <w:numPr>
          <w:ilvl w:val="0"/>
          <w:numId w:val="49"/>
        </w:numPr>
        <w:suppressAutoHyphens/>
        <w:spacing w:after="0" w:line="240" w:lineRule="auto"/>
        <w:contextualSpacing w:val="0"/>
        <w:rPr>
          <w:sz w:val="24"/>
          <w:szCs w:val="24"/>
        </w:rPr>
      </w:pPr>
      <w:r>
        <w:rPr>
          <w:sz w:val="24"/>
          <w:szCs w:val="24"/>
        </w:rPr>
        <w:t>What is the length of each wing?</w:t>
      </w:r>
    </w:p>
    <w:p w14:paraId="1E57A350" w14:textId="77777777" w:rsidR="00321172" w:rsidRDefault="00321172" w:rsidP="00735FFF">
      <w:pPr>
        <w:pStyle w:val="ListParagraph"/>
        <w:numPr>
          <w:ilvl w:val="0"/>
          <w:numId w:val="49"/>
        </w:numPr>
        <w:suppressAutoHyphens/>
        <w:spacing w:after="0" w:line="240" w:lineRule="auto"/>
        <w:contextualSpacing w:val="0"/>
        <w:rPr>
          <w:sz w:val="24"/>
          <w:szCs w:val="24"/>
        </w:rPr>
      </w:pPr>
      <w:r>
        <w:rPr>
          <w:sz w:val="24"/>
          <w:szCs w:val="24"/>
        </w:rPr>
        <w:t>What altitude has the aircraft reached?</w:t>
      </w:r>
    </w:p>
    <w:p w14:paraId="2320E704" w14:textId="77777777" w:rsidR="00321172" w:rsidRDefault="00321172" w:rsidP="00735FFF">
      <w:pPr>
        <w:pStyle w:val="ListParagraph"/>
        <w:numPr>
          <w:ilvl w:val="0"/>
          <w:numId w:val="49"/>
        </w:numPr>
        <w:suppressAutoHyphens/>
        <w:spacing w:after="0" w:line="240" w:lineRule="auto"/>
        <w:contextualSpacing w:val="0"/>
        <w:rPr>
          <w:sz w:val="24"/>
          <w:szCs w:val="24"/>
        </w:rPr>
      </w:pPr>
      <w:r>
        <w:rPr>
          <w:sz w:val="24"/>
          <w:szCs w:val="24"/>
        </w:rPr>
        <w:t>What will its creators attempt to do in the future?</w:t>
      </w:r>
    </w:p>
    <w:p w14:paraId="404B4BB6" w14:textId="77777777" w:rsidR="00321172" w:rsidRDefault="00321172" w:rsidP="00735FFF">
      <w:pPr>
        <w:pStyle w:val="ListParagraph"/>
        <w:numPr>
          <w:ilvl w:val="0"/>
          <w:numId w:val="49"/>
        </w:numPr>
        <w:suppressAutoHyphens/>
        <w:spacing w:after="0" w:line="240" w:lineRule="auto"/>
        <w:contextualSpacing w:val="0"/>
        <w:rPr>
          <w:b/>
          <w:sz w:val="24"/>
          <w:szCs w:val="24"/>
        </w:rPr>
      </w:pPr>
      <w:r>
        <w:rPr>
          <w:sz w:val="24"/>
          <w:szCs w:val="24"/>
        </w:rPr>
        <w:t xml:space="preserve">In what parts of the text did you find information about clear and precise thinking?  </w:t>
      </w:r>
    </w:p>
    <w:p w14:paraId="23A454FE" w14:textId="77777777" w:rsidR="00321172" w:rsidRDefault="00321172" w:rsidP="00321172">
      <w:pPr>
        <w:pStyle w:val="ListParagraph"/>
        <w:spacing w:after="0" w:line="240" w:lineRule="auto"/>
        <w:ind w:left="0"/>
        <w:rPr>
          <w:b/>
          <w:sz w:val="24"/>
          <w:szCs w:val="24"/>
        </w:rPr>
      </w:pPr>
    </w:p>
    <w:p w14:paraId="725D5FE0" w14:textId="77777777" w:rsidR="00321172" w:rsidRDefault="00321172" w:rsidP="00321172">
      <w:pPr>
        <w:pStyle w:val="ListParagraph"/>
        <w:spacing w:after="0" w:line="240" w:lineRule="auto"/>
        <w:ind w:left="0"/>
        <w:rPr>
          <w:b/>
          <w:sz w:val="24"/>
          <w:szCs w:val="24"/>
        </w:rPr>
      </w:pPr>
      <w:r>
        <w:rPr>
          <w:b/>
          <w:sz w:val="24"/>
          <w:szCs w:val="24"/>
        </w:rPr>
        <w:t>LISTENING COMPREHENSION</w:t>
      </w:r>
    </w:p>
    <w:p w14:paraId="0333F8C8" w14:textId="77777777" w:rsidR="00321172" w:rsidRDefault="00321172" w:rsidP="00321172">
      <w:pPr>
        <w:pStyle w:val="ListParagraph"/>
        <w:spacing w:after="0" w:line="240" w:lineRule="auto"/>
        <w:ind w:left="0"/>
        <w:rPr>
          <w:sz w:val="24"/>
          <w:szCs w:val="24"/>
        </w:rPr>
      </w:pPr>
      <w:r>
        <w:rPr>
          <w:b/>
          <w:sz w:val="24"/>
          <w:szCs w:val="24"/>
        </w:rPr>
        <w:t xml:space="preserve">Directions: </w:t>
      </w:r>
      <w:r>
        <w:rPr>
          <w:sz w:val="24"/>
          <w:szCs w:val="24"/>
        </w:rPr>
        <w:t xml:space="preserve">Go to You Tube listen to </w:t>
      </w:r>
      <w:r>
        <w:rPr>
          <w:b/>
          <w:i/>
          <w:sz w:val="24"/>
          <w:szCs w:val="24"/>
        </w:rPr>
        <w:t>“Stop Motional Film: Renewable vs. Nonrenewable Energy Sources</w:t>
      </w:r>
      <w:r>
        <w:rPr>
          <w:sz w:val="24"/>
          <w:szCs w:val="24"/>
        </w:rPr>
        <w:t xml:space="preserve">”  by Rachel Fulton. </w:t>
      </w:r>
    </w:p>
    <w:p w14:paraId="7BDBD36A" w14:textId="77777777" w:rsidR="00321172" w:rsidRDefault="00321172" w:rsidP="00321172">
      <w:pPr>
        <w:pStyle w:val="ListParagraph"/>
        <w:spacing w:after="0" w:line="240" w:lineRule="auto"/>
        <w:ind w:left="0"/>
        <w:rPr>
          <w:sz w:val="24"/>
          <w:szCs w:val="24"/>
        </w:rPr>
      </w:pPr>
    </w:p>
    <w:p w14:paraId="3B4A83A5" w14:textId="77777777" w:rsidR="00321172" w:rsidRDefault="00321172" w:rsidP="00321172">
      <w:pPr>
        <w:pStyle w:val="ListParagraph"/>
        <w:spacing w:after="0" w:line="240" w:lineRule="auto"/>
        <w:ind w:left="0"/>
        <w:rPr>
          <w:sz w:val="24"/>
          <w:szCs w:val="24"/>
        </w:rPr>
      </w:pPr>
      <w:r>
        <w:rPr>
          <w:sz w:val="24"/>
          <w:szCs w:val="24"/>
        </w:rPr>
        <w:t xml:space="preserve">While listening, take notes to answer the following questions.  </w:t>
      </w:r>
    </w:p>
    <w:p w14:paraId="34A91E32" w14:textId="77777777" w:rsidR="00321172" w:rsidRDefault="00321172" w:rsidP="00735FFF">
      <w:pPr>
        <w:pStyle w:val="ListParagraph"/>
        <w:numPr>
          <w:ilvl w:val="0"/>
          <w:numId w:val="51"/>
        </w:numPr>
        <w:suppressAutoHyphens/>
        <w:spacing w:after="0" w:line="240" w:lineRule="auto"/>
        <w:contextualSpacing w:val="0"/>
        <w:rPr>
          <w:sz w:val="24"/>
          <w:szCs w:val="24"/>
        </w:rPr>
      </w:pPr>
      <w:r>
        <w:rPr>
          <w:sz w:val="24"/>
          <w:szCs w:val="24"/>
        </w:rPr>
        <w:t>What is renewable energy?</w:t>
      </w:r>
    </w:p>
    <w:p w14:paraId="56F8220E" w14:textId="77777777" w:rsidR="00321172" w:rsidRDefault="00321172" w:rsidP="00735FFF">
      <w:pPr>
        <w:pStyle w:val="ListParagraph"/>
        <w:numPr>
          <w:ilvl w:val="0"/>
          <w:numId w:val="51"/>
        </w:numPr>
        <w:suppressAutoHyphens/>
        <w:spacing w:after="0" w:line="240" w:lineRule="auto"/>
        <w:contextualSpacing w:val="0"/>
        <w:rPr>
          <w:sz w:val="24"/>
          <w:szCs w:val="24"/>
        </w:rPr>
      </w:pPr>
      <w:r>
        <w:rPr>
          <w:sz w:val="24"/>
          <w:szCs w:val="24"/>
        </w:rPr>
        <w:t>Why is solar power considered a renewable energy resource?</w:t>
      </w:r>
    </w:p>
    <w:p w14:paraId="083F4E47" w14:textId="77777777" w:rsidR="00321172" w:rsidRDefault="00321172" w:rsidP="00735FFF">
      <w:pPr>
        <w:pStyle w:val="ListParagraph"/>
        <w:numPr>
          <w:ilvl w:val="0"/>
          <w:numId w:val="51"/>
        </w:numPr>
        <w:suppressAutoHyphens/>
        <w:spacing w:after="0" w:line="240" w:lineRule="auto"/>
        <w:contextualSpacing w:val="0"/>
        <w:rPr>
          <w:sz w:val="24"/>
          <w:szCs w:val="24"/>
        </w:rPr>
      </w:pPr>
      <w:r>
        <w:rPr>
          <w:sz w:val="24"/>
          <w:szCs w:val="24"/>
        </w:rPr>
        <w:t>What is geothermal power?</w:t>
      </w:r>
    </w:p>
    <w:p w14:paraId="7FAAAF70" w14:textId="77777777" w:rsidR="00321172" w:rsidRDefault="00321172" w:rsidP="00735FFF">
      <w:pPr>
        <w:pStyle w:val="ListParagraph"/>
        <w:numPr>
          <w:ilvl w:val="0"/>
          <w:numId w:val="51"/>
        </w:numPr>
        <w:suppressAutoHyphens/>
        <w:spacing w:after="0" w:line="240" w:lineRule="auto"/>
        <w:contextualSpacing w:val="0"/>
        <w:rPr>
          <w:sz w:val="24"/>
          <w:szCs w:val="24"/>
        </w:rPr>
      </w:pPr>
      <w:r>
        <w:rPr>
          <w:sz w:val="24"/>
          <w:szCs w:val="24"/>
        </w:rPr>
        <w:t>Is wind energy renewable or nonrenewable?</w:t>
      </w:r>
    </w:p>
    <w:p w14:paraId="52195DFD" w14:textId="77777777" w:rsidR="00321172" w:rsidRDefault="00321172" w:rsidP="00735FFF">
      <w:pPr>
        <w:pStyle w:val="ListParagraph"/>
        <w:numPr>
          <w:ilvl w:val="0"/>
          <w:numId w:val="51"/>
        </w:numPr>
        <w:suppressAutoHyphens/>
        <w:spacing w:after="0" w:line="240" w:lineRule="auto"/>
        <w:contextualSpacing w:val="0"/>
        <w:rPr>
          <w:sz w:val="24"/>
          <w:szCs w:val="24"/>
        </w:rPr>
      </w:pPr>
      <w:r>
        <w:rPr>
          <w:sz w:val="24"/>
          <w:szCs w:val="24"/>
        </w:rPr>
        <w:t>What are fossil fuels?</w:t>
      </w:r>
    </w:p>
    <w:p w14:paraId="323787F4" w14:textId="77777777" w:rsidR="00321172" w:rsidRDefault="00321172" w:rsidP="00735FFF">
      <w:pPr>
        <w:pStyle w:val="ListParagraph"/>
        <w:numPr>
          <w:ilvl w:val="0"/>
          <w:numId w:val="51"/>
        </w:numPr>
        <w:suppressAutoHyphens/>
        <w:spacing w:after="0" w:line="240" w:lineRule="auto"/>
        <w:contextualSpacing w:val="0"/>
        <w:rPr>
          <w:sz w:val="24"/>
          <w:szCs w:val="24"/>
        </w:rPr>
      </w:pPr>
      <w:r>
        <w:rPr>
          <w:sz w:val="24"/>
          <w:szCs w:val="24"/>
        </w:rPr>
        <w:t>What is a synonym for fossil fuels?</w:t>
      </w:r>
    </w:p>
    <w:p w14:paraId="17677BB4" w14:textId="77777777" w:rsidR="00321172" w:rsidRDefault="00321172" w:rsidP="00735FFF">
      <w:pPr>
        <w:pStyle w:val="ListParagraph"/>
        <w:numPr>
          <w:ilvl w:val="0"/>
          <w:numId w:val="51"/>
        </w:numPr>
        <w:suppressAutoHyphens/>
        <w:spacing w:after="0" w:line="240" w:lineRule="auto"/>
        <w:contextualSpacing w:val="0"/>
        <w:rPr>
          <w:sz w:val="24"/>
          <w:szCs w:val="24"/>
        </w:rPr>
      </w:pPr>
      <w:r>
        <w:rPr>
          <w:sz w:val="24"/>
          <w:szCs w:val="24"/>
        </w:rPr>
        <w:t>What are examples of fossil fuels?</w:t>
      </w:r>
    </w:p>
    <w:p w14:paraId="7801569E" w14:textId="77777777" w:rsidR="00321172" w:rsidRDefault="00321172" w:rsidP="00735FFF">
      <w:pPr>
        <w:pStyle w:val="ListParagraph"/>
        <w:numPr>
          <w:ilvl w:val="0"/>
          <w:numId w:val="51"/>
        </w:numPr>
        <w:suppressAutoHyphens/>
        <w:spacing w:after="0" w:line="240" w:lineRule="auto"/>
        <w:contextualSpacing w:val="0"/>
        <w:rPr>
          <w:b/>
          <w:sz w:val="24"/>
          <w:szCs w:val="24"/>
        </w:rPr>
      </w:pPr>
      <w:r>
        <w:rPr>
          <w:sz w:val="24"/>
          <w:szCs w:val="24"/>
        </w:rPr>
        <w:t>Are fossil fuels renewable or nonrenewable?</w:t>
      </w:r>
    </w:p>
    <w:p w14:paraId="6664EE5F" w14:textId="77777777" w:rsidR="00321172" w:rsidRDefault="00321172" w:rsidP="00321172">
      <w:pPr>
        <w:spacing w:after="0" w:line="240" w:lineRule="auto"/>
        <w:rPr>
          <w:b/>
          <w:sz w:val="24"/>
          <w:szCs w:val="24"/>
        </w:rPr>
      </w:pPr>
    </w:p>
    <w:p w14:paraId="49199FD5" w14:textId="77777777" w:rsidR="00321172" w:rsidRDefault="00321172" w:rsidP="00321172">
      <w:pPr>
        <w:pStyle w:val="ListParagraph"/>
        <w:spacing w:after="0" w:line="240" w:lineRule="auto"/>
        <w:ind w:left="0"/>
        <w:rPr>
          <w:b/>
          <w:sz w:val="24"/>
          <w:szCs w:val="24"/>
        </w:rPr>
      </w:pPr>
      <w:r>
        <w:rPr>
          <w:b/>
          <w:sz w:val="24"/>
          <w:szCs w:val="24"/>
        </w:rPr>
        <w:t>PRONUNCIATION THROUGH NEGOTATION OF MEANING</w:t>
      </w:r>
    </w:p>
    <w:p w14:paraId="771588BD" w14:textId="77777777" w:rsidR="00321172" w:rsidRDefault="00321172" w:rsidP="00321172">
      <w:pPr>
        <w:pStyle w:val="ListParagraph"/>
        <w:spacing w:after="0" w:line="240" w:lineRule="auto"/>
        <w:ind w:left="0"/>
        <w:rPr>
          <w:b/>
          <w:i/>
          <w:sz w:val="24"/>
          <w:szCs w:val="24"/>
        </w:rPr>
      </w:pPr>
      <w:r>
        <w:rPr>
          <w:b/>
          <w:sz w:val="24"/>
          <w:szCs w:val="24"/>
        </w:rPr>
        <w:t xml:space="preserve">Compound Nouns: </w:t>
      </w:r>
      <w:r>
        <w:rPr>
          <w:sz w:val="24"/>
          <w:szCs w:val="24"/>
        </w:rPr>
        <w:t>Nouns that are modified by other nouns or adjectives form  compound nouns.  Stress the first word (or the main syllable of the first word) more than the second word.</w:t>
      </w:r>
    </w:p>
    <w:p w14:paraId="102BBD1D" w14:textId="77777777" w:rsidR="00321172" w:rsidRDefault="00321172" w:rsidP="00321172">
      <w:pPr>
        <w:pStyle w:val="ListParagraph"/>
        <w:spacing w:after="0" w:line="240" w:lineRule="auto"/>
        <w:ind w:left="0"/>
        <w:rPr>
          <w:b/>
          <w:sz w:val="24"/>
          <w:szCs w:val="24"/>
        </w:rPr>
      </w:pPr>
      <w:r>
        <w:rPr>
          <w:b/>
          <w:i/>
          <w:sz w:val="24"/>
          <w:szCs w:val="24"/>
        </w:rPr>
        <w:t>Examples</w:t>
      </w:r>
      <w:r>
        <w:rPr>
          <w:i/>
          <w:sz w:val="24"/>
          <w:szCs w:val="24"/>
        </w:rPr>
        <w:t xml:space="preserve">: </w:t>
      </w:r>
      <w:r>
        <w:rPr>
          <w:sz w:val="24"/>
          <w:szCs w:val="24"/>
        </w:rPr>
        <w:t>EARTHquake, AIRplane, SOFTware</w:t>
      </w:r>
    </w:p>
    <w:p w14:paraId="7902BE26" w14:textId="77777777" w:rsidR="00321172" w:rsidRDefault="00321172" w:rsidP="00321172">
      <w:pPr>
        <w:spacing w:after="0" w:line="240" w:lineRule="auto"/>
        <w:rPr>
          <w:b/>
          <w:sz w:val="24"/>
          <w:szCs w:val="24"/>
        </w:rPr>
      </w:pPr>
    </w:p>
    <w:p w14:paraId="7945B5FB" w14:textId="77777777" w:rsidR="00321172" w:rsidRDefault="00321172" w:rsidP="00321172">
      <w:pPr>
        <w:spacing w:after="0" w:line="240" w:lineRule="auto"/>
        <w:rPr>
          <w:sz w:val="24"/>
          <w:szCs w:val="24"/>
        </w:rPr>
      </w:pPr>
      <w:r>
        <w:rPr>
          <w:b/>
          <w:sz w:val="24"/>
          <w:szCs w:val="24"/>
        </w:rPr>
        <w:t xml:space="preserve">Directions: </w:t>
      </w:r>
      <w:r>
        <w:rPr>
          <w:sz w:val="24"/>
          <w:szCs w:val="24"/>
        </w:rPr>
        <w:t>Place a stress mark on the correct syllable of the compound nouns below. Then, say each word aloud.</w:t>
      </w:r>
    </w:p>
    <w:p w14:paraId="026359E5" w14:textId="77777777" w:rsidR="00321172" w:rsidRDefault="00321172" w:rsidP="00321172">
      <w:pPr>
        <w:pStyle w:val="ListParagraph"/>
        <w:spacing w:after="0" w:line="240" w:lineRule="auto"/>
        <w:rPr>
          <w:sz w:val="24"/>
          <w:szCs w:val="24"/>
        </w:rPr>
      </w:pPr>
      <w:r>
        <w:rPr>
          <w:sz w:val="24"/>
          <w:szCs w:val="24"/>
        </w:rPr>
        <w:t>cell phone</w:t>
      </w:r>
      <w:r>
        <w:rPr>
          <w:sz w:val="24"/>
          <w:szCs w:val="24"/>
        </w:rPr>
        <w:tab/>
      </w:r>
      <w:r>
        <w:rPr>
          <w:sz w:val="24"/>
          <w:szCs w:val="24"/>
        </w:rPr>
        <w:tab/>
        <w:t>solar-powered airplane</w:t>
      </w:r>
      <w:r>
        <w:rPr>
          <w:sz w:val="24"/>
          <w:szCs w:val="24"/>
        </w:rPr>
        <w:tab/>
        <w:t>password</w:t>
      </w:r>
    </w:p>
    <w:p w14:paraId="387C5579" w14:textId="77777777" w:rsidR="00321172" w:rsidRDefault="00321172" w:rsidP="00321172">
      <w:pPr>
        <w:pStyle w:val="ListParagraph"/>
        <w:spacing w:after="0" w:line="240" w:lineRule="auto"/>
        <w:rPr>
          <w:sz w:val="24"/>
          <w:szCs w:val="24"/>
        </w:rPr>
      </w:pPr>
      <w:r>
        <w:rPr>
          <w:sz w:val="24"/>
          <w:szCs w:val="24"/>
        </w:rPr>
        <w:t>printing press</w:t>
      </w:r>
      <w:r>
        <w:rPr>
          <w:sz w:val="24"/>
          <w:szCs w:val="24"/>
        </w:rPr>
        <w:tab/>
      </w:r>
      <w:r>
        <w:rPr>
          <w:sz w:val="24"/>
          <w:szCs w:val="24"/>
        </w:rPr>
        <w:tab/>
        <w:t>global warming</w:t>
      </w:r>
      <w:r>
        <w:rPr>
          <w:sz w:val="24"/>
          <w:szCs w:val="24"/>
        </w:rPr>
        <w:tab/>
      </w:r>
      <w:r>
        <w:rPr>
          <w:sz w:val="24"/>
          <w:szCs w:val="24"/>
        </w:rPr>
        <w:tab/>
        <w:t>highway</w:t>
      </w:r>
    </w:p>
    <w:p w14:paraId="14E7CE0A" w14:textId="77777777" w:rsidR="00321172" w:rsidRDefault="00321172" w:rsidP="00321172">
      <w:pPr>
        <w:pStyle w:val="ListParagraph"/>
        <w:spacing w:after="0" w:line="240" w:lineRule="auto"/>
        <w:rPr>
          <w:sz w:val="24"/>
          <w:szCs w:val="24"/>
        </w:rPr>
      </w:pPr>
      <w:r>
        <w:rPr>
          <w:sz w:val="24"/>
          <w:szCs w:val="24"/>
        </w:rPr>
        <w:t>solar panel</w:t>
      </w:r>
      <w:r>
        <w:rPr>
          <w:sz w:val="24"/>
          <w:szCs w:val="24"/>
        </w:rPr>
        <w:tab/>
      </w:r>
      <w:r>
        <w:rPr>
          <w:sz w:val="24"/>
          <w:szCs w:val="24"/>
        </w:rPr>
        <w:tab/>
        <w:t>greenhouse gases</w:t>
      </w:r>
      <w:r>
        <w:rPr>
          <w:sz w:val="24"/>
          <w:szCs w:val="24"/>
        </w:rPr>
        <w:tab/>
      </w:r>
      <w:r>
        <w:rPr>
          <w:sz w:val="24"/>
          <w:szCs w:val="24"/>
        </w:rPr>
        <w:tab/>
        <w:t>skyscraper</w:t>
      </w:r>
    </w:p>
    <w:p w14:paraId="1BD82044" w14:textId="77777777" w:rsidR="00321172" w:rsidRDefault="00321172" w:rsidP="00321172">
      <w:pPr>
        <w:pStyle w:val="ListParagraph"/>
        <w:spacing w:after="0" w:line="240" w:lineRule="auto"/>
        <w:rPr>
          <w:sz w:val="24"/>
          <w:szCs w:val="24"/>
        </w:rPr>
      </w:pPr>
      <w:r>
        <w:rPr>
          <w:sz w:val="24"/>
          <w:szCs w:val="24"/>
        </w:rPr>
        <w:t>aircraft</w:t>
      </w:r>
      <w:r>
        <w:rPr>
          <w:sz w:val="24"/>
          <w:szCs w:val="24"/>
        </w:rPr>
        <w:tab/>
      </w:r>
      <w:r>
        <w:rPr>
          <w:sz w:val="24"/>
          <w:szCs w:val="24"/>
        </w:rPr>
        <w:tab/>
      </w:r>
      <w:r>
        <w:rPr>
          <w:sz w:val="24"/>
          <w:szCs w:val="24"/>
        </w:rPr>
        <w:tab/>
        <w:t>clean energy</w:t>
      </w:r>
      <w:r>
        <w:rPr>
          <w:sz w:val="24"/>
          <w:szCs w:val="24"/>
        </w:rPr>
        <w:tab/>
      </w:r>
      <w:r>
        <w:rPr>
          <w:sz w:val="24"/>
          <w:szCs w:val="24"/>
        </w:rPr>
        <w:tab/>
      </w:r>
      <w:r>
        <w:rPr>
          <w:sz w:val="24"/>
          <w:szCs w:val="24"/>
        </w:rPr>
        <w:tab/>
        <w:t>notebook</w:t>
      </w:r>
    </w:p>
    <w:p w14:paraId="4D5A80E2" w14:textId="77777777" w:rsidR="00321172" w:rsidRDefault="00321172" w:rsidP="00321172">
      <w:pPr>
        <w:pStyle w:val="ListParagraph"/>
        <w:spacing w:after="0" w:line="240" w:lineRule="auto"/>
        <w:rPr>
          <w:sz w:val="24"/>
          <w:szCs w:val="24"/>
        </w:rPr>
      </w:pPr>
      <w:r>
        <w:rPr>
          <w:sz w:val="24"/>
          <w:szCs w:val="24"/>
        </w:rPr>
        <w:t>takeoff</w:t>
      </w:r>
      <w:r>
        <w:rPr>
          <w:sz w:val="24"/>
          <w:szCs w:val="24"/>
        </w:rPr>
        <w:tab/>
      </w:r>
      <w:r>
        <w:rPr>
          <w:sz w:val="24"/>
          <w:szCs w:val="24"/>
        </w:rPr>
        <w:tab/>
      </w:r>
      <w:r>
        <w:rPr>
          <w:sz w:val="24"/>
          <w:szCs w:val="24"/>
        </w:rPr>
        <w:tab/>
        <w:t>air pollution</w:t>
      </w:r>
      <w:r>
        <w:rPr>
          <w:sz w:val="24"/>
          <w:szCs w:val="24"/>
        </w:rPr>
        <w:tab/>
      </w:r>
      <w:r>
        <w:rPr>
          <w:sz w:val="24"/>
          <w:szCs w:val="24"/>
        </w:rPr>
        <w:tab/>
      </w:r>
      <w:r>
        <w:rPr>
          <w:sz w:val="24"/>
          <w:szCs w:val="24"/>
        </w:rPr>
        <w:tab/>
        <w:t>feedback</w:t>
      </w:r>
    </w:p>
    <w:p w14:paraId="240F3013" w14:textId="77777777" w:rsidR="00321172" w:rsidRDefault="00321172" w:rsidP="00321172">
      <w:pPr>
        <w:pStyle w:val="ListParagraph"/>
        <w:spacing w:after="0" w:line="240" w:lineRule="auto"/>
        <w:rPr>
          <w:sz w:val="24"/>
          <w:szCs w:val="24"/>
        </w:rPr>
      </w:pPr>
      <w:r>
        <w:rPr>
          <w:sz w:val="24"/>
          <w:szCs w:val="24"/>
        </w:rPr>
        <w:t>video games</w:t>
      </w:r>
      <w:r>
        <w:rPr>
          <w:sz w:val="24"/>
          <w:szCs w:val="24"/>
        </w:rPr>
        <w:tab/>
      </w:r>
      <w:r>
        <w:rPr>
          <w:sz w:val="24"/>
          <w:szCs w:val="24"/>
        </w:rPr>
        <w:tab/>
        <w:t>clean technology</w:t>
      </w:r>
      <w:r>
        <w:rPr>
          <w:sz w:val="24"/>
          <w:szCs w:val="24"/>
        </w:rPr>
        <w:tab/>
      </w:r>
      <w:r>
        <w:rPr>
          <w:sz w:val="24"/>
          <w:szCs w:val="24"/>
        </w:rPr>
        <w:tab/>
        <w:t>guideline</w:t>
      </w:r>
    </w:p>
    <w:p w14:paraId="75B417CD" w14:textId="77777777" w:rsidR="00321172" w:rsidRDefault="00321172" w:rsidP="00321172">
      <w:pPr>
        <w:pStyle w:val="ListParagraph"/>
        <w:spacing w:after="0" w:line="240" w:lineRule="auto"/>
        <w:rPr>
          <w:sz w:val="24"/>
          <w:szCs w:val="24"/>
        </w:rPr>
      </w:pPr>
      <w:r>
        <w:rPr>
          <w:sz w:val="24"/>
          <w:szCs w:val="24"/>
        </w:rPr>
        <w:t>jet airliner</w:t>
      </w:r>
      <w:r>
        <w:rPr>
          <w:sz w:val="24"/>
          <w:szCs w:val="24"/>
        </w:rPr>
        <w:tab/>
      </w:r>
      <w:r>
        <w:rPr>
          <w:sz w:val="24"/>
          <w:szCs w:val="24"/>
        </w:rPr>
        <w:tab/>
        <w:t>cross-country voyage</w:t>
      </w:r>
      <w:r>
        <w:rPr>
          <w:sz w:val="24"/>
          <w:szCs w:val="24"/>
        </w:rPr>
        <w:tab/>
      </w:r>
      <w:r>
        <w:rPr>
          <w:sz w:val="24"/>
          <w:szCs w:val="24"/>
        </w:rPr>
        <w:tab/>
        <w:t>newspaper</w:t>
      </w:r>
    </w:p>
    <w:p w14:paraId="1901F794" w14:textId="77777777" w:rsidR="00321172" w:rsidRDefault="00321172" w:rsidP="00321172">
      <w:pPr>
        <w:pStyle w:val="ListParagraph"/>
        <w:spacing w:after="0" w:line="240" w:lineRule="auto"/>
        <w:rPr>
          <w:sz w:val="24"/>
          <w:szCs w:val="24"/>
        </w:rPr>
      </w:pPr>
      <w:r>
        <w:rPr>
          <w:sz w:val="24"/>
          <w:szCs w:val="24"/>
        </w:rPr>
        <w:t>Facebook</w:t>
      </w:r>
      <w:r>
        <w:rPr>
          <w:sz w:val="24"/>
          <w:szCs w:val="24"/>
        </w:rPr>
        <w:tab/>
      </w:r>
      <w:r>
        <w:rPr>
          <w:sz w:val="24"/>
          <w:szCs w:val="24"/>
        </w:rPr>
        <w:tab/>
        <w:t>hybrid car</w:t>
      </w:r>
      <w:r>
        <w:rPr>
          <w:sz w:val="24"/>
          <w:szCs w:val="24"/>
        </w:rPr>
        <w:tab/>
      </w:r>
      <w:r>
        <w:rPr>
          <w:sz w:val="24"/>
          <w:szCs w:val="24"/>
        </w:rPr>
        <w:tab/>
      </w:r>
      <w:r>
        <w:rPr>
          <w:sz w:val="24"/>
          <w:szCs w:val="24"/>
        </w:rPr>
        <w:tab/>
        <w:t>neighborhood</w:t>
      </w:r>
    </w:p>
    <w:p w14:paraId="7B83B603" w14:textId="77777777" w:rsidR="00321172" w:rsidRDefault="00321172" w:rsidP="00321172">
      <w:pPr>
        <w:pStyle w:val="ListParagraph"/>
        <w:spacing w:after="0" w:line="240" w:lineRule="auto"/>
        <w:rPr>
          <w:b/>
          <w:sz w:val="24"/>
          <w:szCs w:val="24"/>
        </w:rPr>
      </w:pPr>
      <w:r>
        <w:rPr>
          <w:sz w:val="24"/>
          <w:szCs w:val="24"/>
        </w:rPr>
        <w:t>remote control</w:t>
      </w:r>
      <w:r>
        <w:rPr>
          <w:sz w:val="24"/>
          <w:szCs w:val="24"/>
        </w:rPr>
        <w:tab/>
      </w:r>
      <w:r>
        <w:rPr>
          <w:sz w:val="24"/>
          <w:szCs w:val="24"/>
        </w:rPr>
        <w:tab/>
        <w:t>text message</w:t>
      </w:r>
      <w:r>
        <w:rPr>
          <w:sz w:val="24"/>
          <w:szCs w:val="24"/>
        </w:rPr>
        <w:tab/>
      </w:r>
      <w:r>
        <w:rPr>
          <w:sz w:val="24"/>
          <w:szCs w:val="24"/>
        </w:rPr>
        <w:tab/>
      </w:r>
      <w:r>
        <w:rPr>
          <w:sz w:val="24"/>
          <w:szCs w:val="24"/>
        </w:rPr>
        <w:tab/>
        <w:t>summertime</w:t>
      </w:r>
    </w:p>
    <w:p w14:paraId="06EA9BB6" w14:textId="77777777" w:rsidR="00321172" w:rsidRDefault="00321172" w:rsidP="00321172">
      <w:pPr>
        <w:spacing w:after="0" w:line="240" w:lineRule="auto"/>
        <w:rPr>
          <w:b/>
          <w:sz w:val="24"/>
          <w:szCs w:val="24"/>
        </w:rPr>
      </w:pPr>
    </w:p>
    <w:p w14:paraId="716449F0" w14:textId="77777777" w:rsidR="00321172" w:rsidRDefault="00321172" w:rsidP="00321172">
      <w:pPr>
        <w:pStyle w:val="ListParagraph"/>
        <w:spacing w:after="0" w:line="240" w:lineRule="auto"/>
        <w:ind w:left="0"/>
        <w:rPr>
          <w:b/>
          <w:sz w:val="24"/>
          <w:szCs w:val="24"/>
        </w:rPr>
      </w:pPr>
      <w:r>
        <w:rPr>
          <w:b/>
          <w:sz w:val="24"/>
          <w:szCs w:val="24"/>
        </w:rPr>
        <w:t>INTERCULTURAL CONNECTIONS</w:t>
      </w:r>
    </w:p>
    <w:p w14:paraId="2F757E90" w14:textId="77777777" w:rsidR="00321172" w:rsidRDefault="00321172" w:rsidP="00321172">
      <w:pPr>
        <w:pStyle w:val="ListParagraph"/>
        <w:spacing w:after="0" w:line="240" w:lineRule="auto"/>
        <w:ind w:left="0"/>
        <w:rPr>
          <w:sz w:val="24"/>
          <w:szCs w:val="24"/>
        </w:rPr>
      </w:pPr>
      <w:r>
        <w:rPr>
          <w:b/>
          <w:sz w:val="24"/>
          <w:szCs w:val="24"/>
        </w:rPr>
        <w:t>Negotiating Effectively to Reach a Consensus:</w:t>
      </w:r>
      <w:r>
        <w:rPr>
          <w:sz w:val="24"/>
          <w:szCs w:val="24"/>
        </w:rPr>
        <w:t xml:space="preserve"> Negotiating to reach a consensus is an important skill for communicating effectively with others in all cultural contexts.  A  simplified model for reaching a consensus includes the following steps:</w:t>
      </w:r>
    </w:p>
    <w:p w14:paraId="49853640" w14:textId="77777777" w:rsidR="00321172" w:rsidRDefault="00321172" w:rsidP="00735FFF">
      <w:pPr>
        <w:pStyle w:val="ListParagraph"/>
        <w:numPr>
          <w:ilvl w:val="0"/>
          <w:numId w:val="64"/>
        </w:numPr>
        <w:suppressAutoHyphens/>
        <w:spacing w:after="0" w:line="240" w:lineRule="auto"/>
        <w:ind w:left="1195"/>
        <w:contextualSpacing w:val="0"/>
        <w:rPr>
          <w:sz w:val="24"/>
          <w:szCs w:val="24"/>
        </w:rPr>
      </w:pPr>
      <w:r>
        <w:rPr>
          <w:sz w:val="24"/>
          <w:szCs w:val="24"/>
        </w:rPr>
        <w:t xml:space="preserve">Define the issues, conflicts, or options. </w:t>
      </w:r>
    </w:p>
    <w:p w14:paraId="167F0A39" w14:textId="77777777" w:rsidR="00321172" w:rsidRDefault="00321172" w:rsidP="00735FFF">
      <w:pPr>
        <w:pStyle w:val="ListParagraph"/>
        <w:numPr>
          <w:ilvl w:val="0"/>
          <w:numId w:val="64"/>
        </w:numPr>
        <w:suppressAutoHyphens/>
        <w:spacing w:after="0" w:line="240" w:lineRule="auto"/>
        <w:ind w:left="1195"/>
        <w:contextualSpacing w:val="0"/>
        <w:rPr>
          <w:sz w:val="24"/>
          <w:szCs w:val="24"/>
        </w:rPr>
      </w:pPr>
      <w:r>
        <w:rPr>
          <w:sz w:val="24"/>
          <w:szCs w:val="24"/>
        </w:rPr>
        <w:t xml:space="preserve">Set the stage for win-win outcomes by maintaining positive and respectful  group relations.  </w:t>
      </w:r>
    </w:p>
    <w:p w14:paraId="22B7DF70" w14:textId="77777777" w:rsidR="00321172" w:rsidRDefault="00321172" w:rsidP="00735FFF">
      <w:pPr>
        <w:pStyle w:val="ListParagraph"/>
        <w:numPr>
          <w:ilvl w:val="0"/>
          <w:numId w:val="64"/>
        </w:numPr>
        <w:suppressAutoHyphens/>
        <w:spacing w:after="0" w:line="240" w:lineRule="auto"/>
        <w:ind w:left="1195"/>
        <w:contextualSpacing w:val="0"/>
        <w:rPr>
          <w:sz w:val="24"/>
          <w:szCs w:val="24"/>
        </w:rPr>
      </w:pPr>
      <w:r>
        <w:rPr>
          <w:sz w:val="24"/>
          <w:szCs w:val="24"/>
        </w:rPr>
        <w:t>Express your own position or interests clearly.</w:t>
      </w:r>
    </w:p>
    <w:p w14:paraId="03037E0B" w14:textId="77777777" w:rsidR="00321172" w:rsidRDefault="00321172" w:rsidP="00735FFF">
      <w:pPr>
        <w:pStyle w:val="ListParagraph"/>
        <w:numPr>
          <w:ilvl w:val="0"/>
          <w:numId w:val="64"/>
        </w:numPr>
        <w:suppressAutoHyphens/>
        <w:spacing w:after="0" w:line="240" w:lineRule="auto"/>
        <w:ind w:left="1195"/>
        <w:contextualSpacing w:val="0"/>
        <w:rPr>
          <w:sz w:val="24"/>
          <w:szCs w:val="24"/>
        </w:rPr>
      </w:pPr>
      <w:r>
        <w:rPr>
          <w:sz w:val="24"/>
          <w:szCs w:val="24"/>
        </w:rPr>
        <w:t>Respectfully listen to the positions or interests of your group members.</w:t>
      </w:r>
    </w:p>
    <w:p w14:paraId="380721DF" w14:textId="77777777" w:rsidR="00321172" w:rsidRDefault="00321172" w:rsidP="00735FFF">
      <w:pPr>
        <w:pStyle w:val="ListParagraph"/>
        <w:numPr>
          <w:ilvl w:val="0"/>
          <w:numId w:val="64"/>
        </w:numPr>
        <w:suppressAutoHyphens/>
        <w:spacing w:after="0" w:line="240" w:lineRule="auto"/>
        <w:ind w:left="1195"/>
        <w:contextualSpacing w:val="0"/>
        <w:rPr>
          <w:sz w:val="24"/>
          <w:szCs w:val="24"/>
        </w:rPr>
      </w:pPr>
      <w:r>
        <w:rPr>
          <w:sz w:val="24"/>
          <w:szCs w:val="24"/>
        </w:rPr>
        <w:t>Combine positions to reach win-win solution/decision.</w:t>
      </w:r>
    </w:p>
    <w:p w14:paraId="04AB327F" w14:textId="77777777" w:rsidR="00321172" w:rsidRDefault="00321172" w:rsidP="00735FFF">
      <w:pPr>
        <w:pStyle w:val="ListParagraph"/>
        <w:numPr>
          <w:ilvl w:val="0"/>
          <w:numId w:val="64"/>
        </w:numPr>
        <w:suppressAutoHyphens/>
        <w:spacing w:after="0" w:line="240" w:lineRule="auto"/>
        <w:ind w:left="1195"/>
        <w:contextualSpacing w:val="0"/>
        <w:rPr>
          <w:sz w:val="24"/>
          <w:szCs w:val="24"/>
        </w:rPr>
      </w:pPr>
      <w:r>
        <w:rPr>
          <w:sz w:val="24"/>
          <w:szCs w:val="24"/>
        </w:rPr>
        <w:t xml:space="preserve">As a group, negotiate to reach a consensus in which everyone feels satisfied.   </w:t>
      </w:r>
    </w:p>
    <w:p w14:paraId="36BCEB62" w14:textId="77777777" w:rsidR="00321172" w:rsidRDefault="00321172" w:rsidP="00321172">
      <w:pPr>
        <w:pStyle w:val="ListParagraph"/>
        <w:spacing w:after="0" w:line="240" w:lineRule="auto"/>
        <w:ind w:left="1195"/>
        <w:rPr>
          <w:sz w:val="24"/>
          <w:szCs w:val="24"/>
        </w:rPr>
      </w:pPr>
    </w:p>
    <w:p w14:paraId="089EDFC1" w14:textId="77777777" w:rsidR="00321172" w:rsidRDefault="00321172" w:rsidP="00321172">
      <w:pPr>
        <w:spacing w:after="0" w:line="240" w:lineRule="auto"/>
        <w:rPr>
          <w:sz w:val="24"/>
          <w:szCs w:val="24"/>
        </w:rPr>
      </w:pPr>
      <w:r>
        <w:rPr>
          <w:b/>
          <w:sz w:val="24"/>
          <w:szCs w:val="24"/>
        </w:rPr>
        <w:t xml:space="preserve">Directions: </w:t>
      </w:r>
      <w:r>
        <w:rPr>
          <w:sz w:val="24"/>
          <w:szCs w:val="24"/>
        </w:rPr>
        <w:t>In small groups, negotiate to decide which of the following innovations have been the most influential and life changing.  Choose three and prepare to explain why.  Once you have reached a consensus, choose a spokesperson to summarize your discussion for the class.</w:t>
      </w:r>
    </w:p>
    <w:p w14:paraId="51FA97B9" w14:textId="77777777" w:rsidR="00321172" w:rsidRDefault="00321172" w:rsidP="00735FFF">
      <w:pPr>
        <w:pStyle w:val="ListParagraph"/>
        <w:numPr>
          <w:ilvl w:val="0"/>
          <w:numId w:val="53"/>
        </w:numPr>
        <w:suppressAutoHyphens/>
        <w:spacing w:after="0" w:line="240" w:lineRule="auto"/>
        <w:contextualSpacing w:val="0"/>
        <w:rPr>
          <w:sz w:val="24"/>
          <w:szCs w:val="24"/>
        </w:rPr>
      </w:pPr>
      <w:r>
        <w:rPr>
          <w:sz w:val="24"/>
          <w:szCs w:val="24"/>
        </w:rPr>
        <w:t>The printing press (1440)</w:t>
      </w:r>
    </w:p>
    <w:p w14:paraId="159B7F48" w14:textId="77777777" w:rsidR="00321172" w:rsidRDefault="00321172" w:rsidP="00735FFF">
      <w:pPr>
        <w:pStyle w:val="ListParagraph"/>
        <w:numPr>
          <w:ilvl w:val="0"/>
          <w:numId w:val="53"/>
        </w:numPr>
        <w:suppressAutoHyphens/>
        <w:spacing w:after="0" w:line="240" w:lineRule="auto"/>
        <w:contextualSpacing w:val="0"/>
        <w:rPr>
          <w:sz w:val="24"/>
          <w:szCs w:val="24"/>
        </w:rPr>
      </w:pPr>
      <w:r>
        <w:rPr>
          <w:sz w:val="24"/>
          <w:szCs w:val="24"/>
        </w:rPr>
        <w:t>Solar panels (1882)</w:t>
      </w:r>
    </w:p>
    <w:p w14:paraId="096EB64A" w14:textId="77777777" w:rsidR="00321172" w:rsidRDefault="00321172" w:rsidP="00735FFF">
      <w:pPr>
        <w:pStyle w:val="ListParagraph"/>
        <w:numPr>
          <w:ilvl w:val="0"/>
          <w:numId w:val="53"/>
        </w:numPr>
        <w:suppressAutoHyphens/>
        <w:spacing w:after="0" w:line="240" w:lineRule="auto"/>
        <w:contextualSpacing w:val="0"/>
        <w:rPr>
          <w:sz w:val="24"/>
          <w:szCs w:val="24"/>
        </w:rPr>
      </w:pPr>
      <w:r>
        <w:rPr>
          <w:sz w:val="24"/>
          <w:szCs w:val="24"/>
        </w:rPr>
        <w:t>The automobile (1885)</w:t>
      </w:r>
    </w:p>
    <w:p w14:paraId="7753F325" w14:textId="77777777" w:rsidR="00321172" w:rsidRDefault="00321172" w:rsidP="00735FFF">
      <w:pPr>
        <w:pStyle w:val="ListParagraph"/>
        <w:numPr>
          <w:ilvl w:val="0"/>
          <w:numId w:val="53"/>
        </w:numPr>
        <w:suppressAutoHyphens/>
        <w:spacing w:after="0" w:line="240" w:lineRule="auto"/>
        <w:contextualSpacing w:val="0"/>
        <w:rPr>
          <w:sz w:val="24"/>
          <w:szCs w:val="24"/>
        </w:rPr>
      </w:pPr>
      <w:r>
        <w:rPr>
          <w:sz w:val="24"/>
          <w:szCs w:val="24"/>
        </w:rPr>
        <w:t>TV remote control (1955)</w:t>
      </w:r>
    </w:p>
    <w:p w14:paraId="6AA3D078" w14:textId="77777777" w:rsidR="00321172" w:rsidRDefault="00321172" w:rsidP="00735FFF">
      <w:pPr>
        <w:pStyle w:val="ListParagraph"/>
        <w:numPr>
          <w:ilvl w:val="0"/>
          <w:numId w:val="53"/>
        </w:numPr>
        <w:suppressAutoHyphens/>
        <w:spacing w:after="0" w:line="240" w:lineRule="auto"/>
        <w:contextualSpacing w:val="0"/>
        <w:rPr>
          <w:sz w:val="24"/>
          <w:szCs w:val="24"/>
        </w:rPr>
      </w:pPr>
      <w:r>
        <w:rPr>
          <w:sz w:val="24"/>
          <w:szCs w:val="24"/>
        </w:rPr>
        <w:t>Microwave oven (1955)</w:t>
      </w:r>
    </w:p>
    <w:p w14:paraId="2981795E" w14:textId="77777777" w:rsidR="00321172" w:rsidRDefault="00321172" w:rsidP="00735FFF">
      <w:pPr>
        <w:pStyle w:val="ListParagraph"/>
        <w:numPr>
          <w:ilvl w:val="0"/>
          <w:numId w:val="53"/>
        </w:numPr>
        <w:suppressAutoHyphens/>
        <w:spacing w:after="0" w:line="240" w:lineRule="auto"/>
        <w:contextualSpacing w:val="0"/>
        <w:rPr>
          <w:sz w:val="24"/>
          <w:szCs w:val="24"/>
        </w:rPr>
      </w:pPr>
      <w:r>
        <w:rPr>
          <w:sz w:val="24"/>
          <w:szCs w:val="24"/>
        </w:rPr>
        <w:t>Jet airliner (1958)</w:t>
      </w:r>
    </w:p>
    <w:p w14:paraId="6719C298" w14:textId="77777777" w:rsidR="00321172" w:rsidRDefault="00321172" w:rsidP="00735FFF">
      <w:pPr>
        <w:pStyle w:val="ListParagraph"/>
        <w:numPr>
          <w:ilvl w:val="0"/>
          <w:numId w:val="53"/>
        </w:numPr>
        <w:suppressAutoHyphens/>
        <w:spacing w:after="0" w:line="240" w:lineRule="auto"/>
        <w:contextualSpacing w:val="0"/>
        <w:rPr>
          <w:sz w:val="24"/>
          <w:szCs w:val="24"/>
        </w:rPr>
      </w:pPr>
      <w:r>
        <w:rPr>
          <w:sz w:val="24"/>
          <w:szCs w:val="24"/>
        </w:rPr>
        <w:t>Video games (1972)</w:t>
      </w:r>
    </w:p>
    <w:p w14:paraId="624B2AF1" w14:textId="77777777" w:rsidR="00321172" w:rsidRDefault="00321172" w:rsidP="00735FFF">
      <w:pPr>
        <w:pStyle w:val="ListParagraph"/>
        <w:numPr>
          <w:ilvl w:val="0"/>
          <w:numId w:val="53"/>
        </w:numPr>
        <w:suppressAutoHyphens/>
        <w:spacing w:after="0" w:line="240" w:lineRule="auto"/>
        <w:contextualSpacing w:val="0"/>
        <w:rPr>
          <w:sz w:val="24"/>
          <w:szCs w:val="24"/>
        </w:rPr>
      </w:pPr>
      <w:r>
        <w:rPr>
          <w:sz w:val="24"/>
          <w:szCs w:val="24"/>
        </w:rPr>
        <w:t>GPS (global positioning system) (1978)</w:t>
      </w:r>
    </w:p>
    <w:p w14:paraId="78BB44B3" w14:textId="77777777" w:rsidR="00321172" w:rsidRDefault="00321172" w:rsidP="00735FFF">
      <w:pPr>
        <w:pStyle w:val="ListParagraph"/>
        <w:numPr>
          <w:ilvl w:val="0"/>
          <w:numId w:val="53"/>
        </w:numPr>
        <w:suppressAutoHyphens/>
        <w:spacing w:after="0" w:line="240" w:lineRule="auto"/>
        <w:contextualSpacing w:val="0"/>
        <w:rPr>
          <w:sz w:val="24"/>
          <w:szCs w:val="24"/>
        </w:rPr>
      </w:pPr>
      <w:r>
        <w:rPr>
          <w:sz w:val="24"/>
          <w:szCs w:val="24"/>
        </w:rPr>
        <w:t>Personal computer (1974)</w:t>
      </w:r>
    </w:p>
    <w:p w14:paraId="43478F79" w14:textId="77777777" w:rsidR="00321172" w:rsidRDefault="00321172" w:rsidP="00735FFF">
      <w:pPr>
        <w:pStyle w:val="ListParagraph"/>
        <w:numPr>
          <w:ilvl w:val="0"/>
          <w:numId w:val="53"/>
        </w:numPr>
        <w:suppressAutoHyphens/>
        <w:spacing w:after="0" w:line="240" w:lineRule="auto"/>
        <w:contextualSpacing w:val="0"/>
        <w:rPr>
          <w:sz w:val="24"/>
          <w:szCs w:val="24"/>
        </w:rPr>
      </w:pPr>
      <w:r>
        <w:rPr>
          <w:sz w:val="24"/>
          <w:szCs w:val="24"/>
        </w:rPr>
        <w:t>The cellular phone (1973)</w:t>
      </w:r>
    </w:p>
    <w:p w14:paraId="2B57E5F5" w14:textId="77777777" w:rsidR="00321172" w:rsidRDefault="00321172" w:rsidP="00735FFF">
      <w:pPr>
        <w:pStyle w:val="ListParagraph"/>
        <w:numPr>
          <w:ilvl w:val="0"/>
          <w:numId w:val="53"/>
        </w:numPr>
        <w:suppressAutoHyphens/>
        <w:spacing w:after="0" w:line="240" w:lineRule="auto"/>
        <w:contextualSpacing w:val="0"/>
        <w:rPr>
          <w:sz w:val="24"/>
          <w:szCs w:val="24"/>
        </w:rPr>
      </w:pPr>
      <w:r>
        <w:rPr>
          <w:sz w:val="24"/>
          <w:szCs w:val="24"/>
        </w:rPr>
        <w:t>DNA fingerprinting (1984)</w:t>
      </w:r>
    </w:p>
    <w:p w14:paraId="661DA90A" w14:textId="77777777" w:rsidR="00321172" w:rsidRDefault="00321172" w:rsidP="00735FFF">
      <w:pPr>
        <w:pStyle w:val="ListParagraph"/>
        <w:numPr>
          <w:ilvl w:val="0"/>
          <w:numId w:val="53"/>
        </w:numPr>
        <w:suppressAutoHyphens/>
        <w:spacing w:after="0" w:line="240" w:lineRule="auto"/>
        <w:contextualSpacing w:val="0"/>
        <w:rPr>
          <w:sz w:val="24"/>
          <w:szCs w:val="24"/>
        </w:rPr>
      </w:pPr>
      <w:r>
        <w:rPr>
          <w:sz w:val="24"/>
          <w:szCs w:val="24"/>
        </w:rPr>
        <w:t>The Internet (1990)</w:t>
      </w:r>
    </w:p>
    <w:p w14:paraId="1AEAD7F3" w14:textId="77777777" w:rsidR="00321172" w:rsidRDefault="00321172" w:rsidP="00735FFF">
      <w:pPr>
        <w:pStyle w:val="ListParagraph"/>
        <w:numPr>
          <w:ilvl w:val="0"/>
          <w:numId w:val="53"/>
        </w:numPr>
        <w:suppressAutoHyphens/>
        <w:spacing w:after="0" w:line="240" w:lineRule="auto"/>
        <w:contextualSpacing w:val="0"/>
        <w:rPr>
          <w:sz w:val="24"/>
          <w:szCs w:val="24"/>
        </w:rPr>
      </w:pPr>
      <w:r>
        <w:rPr>
          <w:sz w:val="24"/>
          <w:szCs w:val="24"/>
        </w:rPr>
        <w:t>The hybrid car (2000)</w:t>
      </w:r>
    </w:p>
    <w:p w14:paraId="3E6B4DA9" w14:textId="77777777" w:rsidR="00321172" w:rsidRDefault="00321172" w:rsidP="00735FFF">
      <w:pPr>
        <w:pStyle w:val="ListParagraph"/>
        <w:numPr>
          <w:ilvl w:val="0"/>
          <w:numId w:val="53"/>
        </w:numPr>
        <w:suppressAutoHyphens/>
        <w:spacing w:after="0" w:line="240" w:lineRule="auto"/>
        <w:contextualSpacing w:val="0"/>
        <w:rPr>
          <w:sz w:val="24"/>
          <w:szCs w:val="24"/>
        </w:rPr>
      </w:pPr>
      <w:r>
        <w:rPr>
          <w:sz w:val="24"/>
          <w:szCs w:val="24"/>
        </w:rPr>
        <w:t>Text messaging (2000)</w:t>
      </w:r>
    </w:p>
    <w:p w14:paraId="358F11B4" w14:textId="77777777" w:rsidR="00321172" w:rsidRDefault="00321172" w:rsidP="00735FFF">
      <w:pPr>
        <w:pStyle w:val="ListParagraph"/>
        <w:numPr>
          <w:ilvl w:val="0"/>
          <w:numId w:val="53"/>
        </w:numPr>
        <w:suppressAutoHyphens/>
        <w:spacing w:after="0" w:line="240" w:lineRule="auto"/>
        <w:contextualSpacing w:val="0"/>
        <w:rPr>
          <w:b/>
          <w:sz w:val="24"/>
          <w:szCs w:val="24"/>
        </w:rPr>
      </w:pPr>
      <w:r>
        <w:rPr>
          <w:sz w:val="24"/>
          <w:szCs w:val="24"/>
        </w:rPr>
        <w:t>Facebook (2004)</w:t>
      </w:r>
    </w:p>
    <w:p w14:paraId="4CA700E7" w14:textId="77777777" w:rsidR="00321172" w:rsidRDefault="00321172" w:rsidP="00321172">
      <w:pPr>
        <w:spacing w:after="0" w:line="240" w:lineRule="auto"/>
        <w:rPr>
          <w:b/>
          <w:sz w:val="24"/>
          <w:szCs w:val="24"/>
        </w:rPr>
      </w:pPr>
    </w:p>
    <w:p w14:paraId="3DDA87F1" w14:textId="77777777" w:rsidR="00321172" w:rsidRDefault="00321172" w:rsidP="00321172">
      <w:pPr>
        <w:spacing w:after="0" w:line="240" w:lineRule="auto"/>
        <w:rPr>
          <w:sz w:val="24"/>
          <w:szCs w:val="24"/>
        </w:rPr>
      </w:pPr>
      <w:r>
        <w:rPr>
          <w:b/>
          <w:sz w:val="24"/>
          <w:szCs w:val="24"/>
        </w:rPr>
        <w:t>COLLEGE AND CAREER READINESS</w:t>
      </w:r>
    </w:p>
    <w:p w14:paraId="039E0338" w14:textId="77777777" w:rsidR="00321172" w:rsidRDefault="00321172" w:rsidP="00321172">
      <w:pPr>
        <w:spacing w:after="0" w:line="240" w:lineRule="auto"/>
        <w:rPr>
          <w:b/>
          <w:sz w:val="24"/>
          <w:szCs w:val="24"/>
        </w:rPr>
      </w:pPr>
      <w:r>
        <w:rPr>
          <w:sz w:val="24"/>
          <w:szCs w:val="24"/>
        </w:rPr>
        <w:t>Environmental careers often appeal to students who are interested in geography, biology, and chemistry.  There are many options for students who want to turn their passion for science and environmental responsibility into a lifelong career.</w:t>
      </w:r>
    </w:p>
    <w:p w14:paraId="5FEE2693" w14:textId="77777777" w:rsidR="00321172" w:rsidRDefault="00321172" w:rsidP="00321172">
      <w:pPr>
        <w:pStyle w:val="ListParagraph"/>
        <w:spacing w:after="0" w:line="240" w:lineRule="auto"/>
        <w:ind w:left="0"/>
        <w:rPr>
          <w:b/>
          <w:sz w:val="24"/>
          <w:szCs w:val="24"/>
        </w:rPr>
      </w:pPr>
    </w:p>
    <w:p w14:paraId="4E4ACE30" w14:textId="77777777" w:rsidR="00321172" w:rsidRDefault="00321172" w:rsidP="00321172">
      <w:pPr>
        <w:pStyle w:val="ListParagraph"/>
        <w:spacing w:after="0" w:line="240" w:lineRule="auto"/>
        <w:ind w:left="0"/>
        <w:rPr>
          <w:b/>
          <w:sz w:val="24"/>
          <w:szCs w:val="24"/>
        </w:rPr>
      </w:pPr>
      <w:r>
        <w:rPr>
          <w:b/>
          <w:sz w:val="24"/>
          <w:szCs w:val="24"/>
        </w:rPr>
        <w:t>Exercise 1</w:t>
      </w:r>
    </w:p>
    <w:p w14:paraId="26D4D9C9" w14:textId="77777777" w:rsidR="00321172" w:rsidRDefault="00321172" w:rsidP="00321172">
      <w:pPr>
        <w:pStyle w:val="ListParagraph"/>
        <w:spacing w:after="0" w:line="240" w:lineRule="auto"/>
        <w:ind w:left="0"/>
        <w:rPr>
          <w:sz w:val="24"/>
          <w:szCs w:val="24"/>
        </w:rPr>
      </w:pPr>
      <w:r>
        <w:rPr>
          <w:b/>
          <w:sz w:val="24"/>
          <w:szCs w:val="24"/>
        </w:rPr>
        <w:t>Directions</w:t>
      </w:r>
      <w:r>
        <w:rPr>
          <w:sz w:val="24"/>
          <w:szCs w:val="24"/>
        </w:rPr>
        <w:t xml:space="preserve">: Interview a classmate to discover whether or not he or she has an affinity for an environmental profession.  </w:t>
      </w:r>
    </w:p>
    <w:p w14:paraId="4EB3BF66" w14:textId="77777777" w:rsidR="00321172" w:rsidRDefault="00321172" w:rsidP="00735FFF">
      <w:pPr>
        <w:pStyle w:val="ListParagraph"/>
        <w:numPr>
          <w:ilvl w:val="0"/>
          <w:numId w:val="55"/>
        </w:numPr>
        <w:suppressAutoHyphens/>
        <w:spacing w:after="0" w:line="240" w:lineRule="auto"/>
        <w:contextualSpacing w:val="0"/>
        <w:rPr>
          <w:sz w:val="24"/>
          <w:szCs w:val="24"/>
        </w:rPr>
      </w:pPr>
      <w:r>
        <w:rPr>
          <w:sz w:val="24"/>
          <w:szCs w:val="24"/>
        </w:rPr>
        <w:t>Do you want to call public attention to environmental problems and play an active role in solving these problems? ___</w:t>
      </w:r>
    </w:p>
    <w:p w14:paraId="60C27B8D" w14:textId="77777777" w:rsidR="00321172" w:rsidRDefault="00321172" w:rsidP="00735FFF">
      <w:pPr>
        <w:pStyle w:val="ListParagraph"/>
        <w:numPr>
          <w:ilvl w:val="0"/>
          <w:numId w:val="55"/>
        </w:numPr>
        <w:suppressAutoHyphens/>
        <w:spacing w:after="0" w:line="240" w:lineRule="auto"/>
        <w:contextualSpacing w:val="0"/>
        <w:rPr>
          <w:sz w:val="24"/>
          <w:szCs w:val="24"/>
        </w:rPr>
      </w:pPr>
      <w:r>
        <w:rPr>
          <w:sz w:val="24"/>
          <w:szCs w:val="24"/>
        </w:rPr>
        <w:t>Do you want to help educate the public about environmental issues? ___</w:t>
      </w:r>
    </w:p>
    <w:p w14:paraId="200AC5B6" w14:textId="77777777" w:rsidR="00321172" w:rsidRDefault="00321172" w:rsidP="00735FFF">
      <w:pPr>
        <w:pStyle w:val="ListParagraph"/>
        <w:numPr>
          <w:ilvl w:val="0"/>
          <w:numId w:val="55"/>
        </w:numPr>
        <w:suppressAutoHyphens/>
        <w:spacing w:after="0" w:line="240" w:lineRule="auto"/>
        <w:contextualSpacing w:val="0"/>
        <w:rPr>
          <w:sz w:val="24"/>
          <w:szCs w:val="24"/>
        </w:rPr>
      </w:pPr>
      <w:r>
        <w:rPr>
          <w:sz w:val="24"/>
          <w:szCs w:val="24"/>
        </w:rPr>
        <w:t>Do you want to design or build sustainable homes or offices? ___</w:t>
      </w:r>
    </w:p>
    <w:p w14:paraId="584FA9C3" w14:textId="77777777" w:rsidR="00321172" w:rsidRDefault="00321172" w:rsidP="00735FFF">
      <w:pPr>
        <w:pStyle w:val="ListParagraph"/>
        <w:numPr>
          <w:ilvl w:val="0"/>
          <w:numId w:val="55"/>
        </w:numPr>
        <w:suppressAutoHyphens/>
        <w:spacing w:after="0" w:line="240" w:lineRule="auto"/>
        <w:contextualSpacing w:val="0"/>
        <w:rPr>
          <w:sz w:val="24"/>
          <w:szCs w:val="24"/>
        </w:rPr>
      </w:pPr>
      <w:r>
        <w:rPr>
          <w:sz w:val="24"/>
          <w:szCs w:val="24"/>
        </w:rPr>
        <w:t>Do you want to study the environment and discover ways to improve conditions? ___</w:t>
      </w:r>
    </w:p>
    <w:p w14:paraId="03308518" w14:textId="77777777" w:rsidR="00321172" w:rsidRDefault="00321172" w:rsidP="00735FFF">
      <w:pPr>
        <w:pStyle w:val="ListParagraph"/>
        <w:numPr>
          <w:ilvl w:val="0"/>
          <w:numId w:val="55"/>
        </w:numPr>
        <w:suppressAutoHyphens/>
        <w:spacing w:after="0" w:line="240" w:lineRule="auto"/>
        <w:contextualSpacing w:val="0"/>
        <w:rPr>
          <w:sz w:val="24"/>
          <w:szCs w:val="24"/>
        </w:rPr>
      </w:pPr>
      <w:r>
        <w:rPr>
          <w:sz w:val="24"/>
          <w:szCs w:val="24"/>
        </w:rPr>
        <w:t>Do you want to create environmental health and safety regulations? ___</w:t>
      </w:r>
    </w:p>
    <w:p w14:paraId="776EA8BB" w14:textId="77777777" w:rsidR="00321172" w:rsidRDefault="00321172" w:rsidP="00735FFF">
      <w:pPr>
        <w:pStyle w:val="ListParagraph"/>
        <w:numPr>
          <w:ilvl w:val="0"/>
          <w:numId w:val="55"/>
        </w:numPr>
        <w:suppressAutoHyphens/>
        <w:spacing w:after="0" w:line="240" w:lineRule="auto"/>
        <w:contextualSpacing w:val="0"/>
        <w:rPr>
          <w:sz w:val="24"/>
          <w:szCs w:val="24"/>
        </w:rPr>
      </w:pPr>
      <w:r>
        <w:rPr>
          <w:sz w:val="24"/>
          <w:szCs w:val="24"/>
        </w:rPr>
        <w:t>Do you want to use legal skills to protect wildlife and stop air pollution? ___</w:t>
      </w:r>
    </w:p>
    <w:p w14:paraId="6B4C04EB" w14:textId="77777777" w:rsidR="00321172" w:rsidRDefault="00321172" w:rsidP="00735FFF">
      <w:pPr>
        <w:pStyle w:val="ListParagraph"/>
        <w:numPr>
          <w:ilvl w:val="0"/>
          <w:numId w:val="55"/>
        </w:numPr>
        <w:suppressAutoHyphens/>
        <w:spacing w:after="0" w:line="240" w:lineRule="auto"/>
        <w:contextualSpacing w:val="0"/>
        <w:rPr>
          <w:sz w:val="24"/>
          <w:szCs w:val="24"/>
        </w:rPr>
      </w:pPr>
      <w:r>
        <w:rPr>
          <w:sz w:val="24"/>
          <w:szCs w:val="24"/>
        </w:rPr>
        <w:t>Do you want to raise money to advance environmental causes? ___</w:t>
      </w:r>
    </w:p>
    <w:p w14:paraId="5E65AD38" w14:textId="77777777" w:rsidR="00321172" w:rsidRDefault="00321172" w:rsidP="00321172">
      <w:pPr>
        <w:pStyle w:val="ListParagraph"/>
        <w:spacing w:after="0" w:line="240" w:lineRule="auto"/>
        <w:ind w:left="0"/>
        <w:rPr>
          <w:sz w:val="24"/>
          <w:szCs w:val="24"/>
        </w:rPr>
      </w:pPr>
    </w:p>
    <w:p w14:paraId="7DB3354D" w14:textId="77777777" w:rsidR="00321172" w:rsidRDefault="00321172" w:rsidP="00321172">
      <w:pPr>
        <w:pStyle w:val="ListParagraph"/>
        <w:spacing w:after="0" w:line="240" w:lineRule="auto"/>
        <w:ind w:left="0"/>
        <w:rPr>
          <w:b/>
          <w:sz w:val="24"/>
          <w:szCs w:val="24"/>
        </w:rPr>
      </w:pPr>
      <w:r>
        <w:rPr>
          <w:b/>
          <w:sz w:val="24"/>
          <w:szCs w:val="24"/>
        </w:rPr>
        <w:t>Exercise 2</w:t>
      </w:r>
    </w:p>
    <w:p w14:paraId="5F10C3C1" w14:textId="77777777" w:rsidR="00321172" w:rsidRDefault="00321172" w:rsidP="00321172">
      <w:pPr>
        <w:spacing w:after="0" w:line="240" w:lineRule="auto"/>
        <w:rPr>
          <w:sz w:val="24"/>
          <w:szCs w:val="24"/>
        </w:rPr>
      </w:pPr>
      <w:r>
        <w:rPr>
          <w:b/>
          <w:sz w:val="24"/>
          <w:szCs w:val="24"/>
        </w:rPr>
        <w:t>Directions</w:t>
      </w:r>
      <w:r>
        <w:rPr>
          <w:sz w:val="24"/>
          <w:szCs w:val="24"/>
        </w:rPr>
        <w:t>: Match the following professions with the question above that describes the job.</w:t>
      </w:r>
    </w:p>
    <w:p w14:paraId="2132BBD3" w14:textId="77777777" w:rsidR="00321172" w:rsidRDefault="00321172" w:rsidP="00321172">
      <w:pPr>
        <w:spacing w:after="0" w:line="240" w:lineRule="auto"/>
        <w:ind w:left="720"/>
        <w:rPr>
          <w:sz w:val="24"/>
          <w:szCs w:val="24"/>
        </w:rPr>
      </w:pPr>
      <w:r>
        <w:rPr>
          <w:sz w:val="24"/>
          <w:szCs w:val="24"/>
        </w:rPr>
        <w:t>a) sustainable architect/construction worker</w:t>
      </w:r>
    </w:p>
    <w:p w14:paraId="325C5908" w14:textId="77777777" w:rsidR="00321172" w:rsidRDefault="00321172" w:rsidP="00321172">
      <w:pPr>
        <w:spacing w:after="0" w:line="240" w:lineRule="auto"/>
        <w:ind w:left="720"/>
        <w:rPr>
          <w:sz w:val="24"/>
          <w:szCs w:val="24"/>
        </w:rPr>
      </w:pPr>
      <w:r>
        <w:rPr>
          <w:sz w:val="24"/>
          <w:szCs w:val="24"/>
        </w:rPr>
        <w:t>b) environmental scientist</w:t>
      </w:r>
    </w:p>
    <w:p w14:paraId="1BD05768" w14:textId="77777777" w:rsidR="00321172" w:rsidRDefault="00321172" w:rsidP="00321172">
      <w:pPr>
        <w:spacing w:after="0" w:line="240" w:lineRule="auto"/>
        <w:ind w:left="720"/>
        <w:rPr>
          <w:sz w:val="24"/>
          <w:szCs w:val="24"/>
        </w:rPr>
      </w:pPr>
      <w:r>
        <w:rPr>
          <w:sz w:val="24"/>
          <w:szCs w:val="24"/>
        </w:rPr>
        <w:t>c) environmental science teacher/professor</w:t>
      </w:r>
    </w:p>
    <w:p w14:paraId="22B5FFE8" w14:textId="77777777" w:rsidR="00321172" w:rsidRDefault="00321172" w:rsidP="00321172">
      <w:pPr>
        <w:spacing w:after="0" w:line="240" w:lineRule="auto"/>
        <w:ind w:left="720"/>
        <w:rPr>
          <w:sz w:val="24"/>
          <w:szCs w:val="24"/>
        </w:rPr>
      </w:pPr>
      <w:r>
        <w:rPr>
          <w:sz w:val="24"/>
          <w:szCs w:val="24"/>
        </w:rPr>
        <w:t>d) environmental regulator</w:t>
      </w:r>
    </w:p>
    <w:p w14:paraId="3B2739EE" w14:textId="77777777" w:rsidR="00321172" w:rsidRDefault="00321172" w:rsidP="00321172">
      <w:pPr>
        <w:spacing w:after="0" w:line="240" w:lineRule="auto"/>
        <w:ind w:left="720"/>
        <w:rPr>
          <w:sz w:val="24"/>
          <w:szCs w:val="24"/>
        </w:rPr>
      </w:pPr>
      <w:r>
        <w:rPr>
          <w:sz w:val="24"/>
          <w:szCs w:val="24"/>
        </w:rPr>
        <w:t>e) environmental lawyer</w:t>
      </w:r>
    </w:p>
    <w:p w14:paraId="6AE62059" w14:textId="77777777" w:rsidR="00321172" w:rsidRDefault="00321172" w:rsidP="00321172">
      <w:pPr>
        <w:spacing w:after="0" w:line="240" w:lineRule="auto"/>
        <w:ind w:left="720"/>
        <w:rPr>
          <w:sz w:val="24"/>
          <w:szCs w:val="24"/>
        </w:rPr>
      </w:pPr>
      <w:r>
        <w:rPr>
          <w:sz w:val="24"/>
          <w:szCs w:val="24"/>
        </w:rPr>
        <w:t>f) fundraising professional</w:t>
      </w:r>
    </w:p>
    <w:p w14:paraId="1973DBB6" w14:textId="77777777" w:rsidR="00321172" w:rsidRDefault="00321172" w:rsidP="00321172">
      <w:pPr>
        <w:spacing w:after="0" w:line="240" w:lineRule="auto"/>
        <w:ind w:left="720"/>
        <w:rPr>
          <w:b/>
          <w:sz w:val="24"/>
          <w:szCs w:val="24"/>
        </w:rPr>
      </w:pPr>
      <w:r>
        <w:rPr>
          <w:sz w:val="24"/>
          <w:szCs w:val="24"/>
        </w:rPr>
        <w:t>g) employee/manager of an environmental advocacy organization</w:t>
      </w:r>
    </w:p>
    <w:p w14:paraId="0CC0A5D2" w14:textId="77777777" w:rsidR="00321172" w:rsidRDefault="00321172" w:rsidP="00321172">
      <w:pPr>
        <w:spacing w:after="0" w:line="240" w:lineRule="auto"/>
        <w:rPr>
          <w:b/>
          <w:sz w:val="24"/>
          <w:szCs w:val="24"/>
        </w:rPr>
      </w:pPr>
    </w:p>
    <w:p w14:paraId="55A60E74" w14:textId="77777777" w:rsidR="00321172" w:rsidRDefault="00321172" w:rsidP="00321172">
      <w:pPr>
        <w:spacing w:after="0" w:line="240" w:lineRule="auto"/>
        <w:rPr>
          <w:sz w:val="24"/>
          <w:szCs w:val="24"/>
        </w:rPr>
      </w:pPr>
      <w:r>
        <w:rPr>
          <w:b/>
          <w:sz w:val="24"/>
          <w:szCs w:val="24"/>
        </w:rPr>
        <w:t>WRITING</w:t>
      </w:r>
    </w:p>
    <w:p w14:paraId="5E855593" w14:textId="77777777" w:rsidR="00321172" w:rsidRDefault="00321172" w:rsidP="00321172">
      <w:pPr>
        <w:spacing w:after="0" w:line="240" w:lineRule="auto"/>
        <w:rPr>
          <w:sz w:val="24"/>
          <w:szCs w:val="24"/>
        </w:rPr>
      </w:pPr>
      <w:r>
        <w:rPr>
          <w:sz w:val="24"/>
          <w:szCs w:val="24"/>
        </w:rPr>
        <w:t xml:space="preserve">In your Journal summarize the main ideas of this text in your own words.  </w:t>
      </w:r>
    </w:p>
    <w:p w14:paraId="3C30D5A6" w14:textId="77777777" w:rsidR="00321172" w:rsidRDefault="00321172" w:rsidP="00321172">
      <w:pPr>
        <w:spacing w:after="0" w:line="240" w:lineRule="auto"/>
        <w:rPr>
          <w:sz w:val="24"/>
          <w:szCs w:val="24"/>
        </w:rPr>
      </w:pPr>
      <w:r>
        <w:rPr>
          <w:sz w:val="24"/>
          <w:szCs w:val="24"/>
        </w:rPr>
        <w:t>“This text is about…”</w:t>
      </w:r>
    </w:p>
    <w:p w14:paraId="388114B3" w14:textId="77777777" w:rsidR="00321172" w:rsidRDefault="00321172" w:rsidP="00321172">
      <w:pPr>
        <w:spacing w:after="0" w:line="240" w:lineRule="auto"/>
        <w:ind w:left="720"/>
        <w:rPr>
          <w:sz w:val="24"/>
          <w:szCs w:val="24"/>
        </w:rPr>
      </w:pPr>
    </w:p>
    <w:p w14:paraId="4B03F73C" w14:textId="77777777" w:rsidR="00321172" w:rsidRDefault="00321172" w:rsidP="00321172">
      <w:pPr>
        <w:spacing w:after="0" w:line="240" w:lineRule="auto"/>
        <w:rPr>
          <w:sz w:val="24"/>
          <w:szCs w:val="24"/>
        </w:rPr>
      </w:pPr>
      <w:r>
        <w:rPr>
          <w:sz w:val="24"/>
          <w:szCs w:val="24"/>
        </w:rPr>
        <w:t>Then, describe a major environmental problem.  Explain what should be done to solve this problem</w:t>
      </w:r>
    </w:p>
    <w:p w14:paraId="72309B53" w14:textId="77777777" w:rsidR="00321172" w:rsidRDefault="00321172" w:rsidP="00321172">
      <w:pPr>
        <w:spacing w:after="0" w:line="240" w:lineRule="auto"/>
        <w:rPr>
          <w:sz w:val="24"/>
          <w:szCs w:val="24"/>
        </w:rPr>
      </w:pPr>
    </w:p>
    <w:p w14:paraId="4DC3B9E2" w14:textId="77777777" w:rsidR="00321172" w:rsidRDefault="00321172" w:rsidP="00321172">
      <w:pPr>
        <w:spacing w:after="0" w:line="240" w:lineRule="auto"/>
        <w:rPr>
          <w:sz w:val="24"/>
          <w:szCs w:val="24"/>
        </w:rPr>
      </w:pPr>
      <w:r>
        <w:rPr>
          <w:b/>
          <w:sz w:val="24"/>
          <w:szCs w:val="24"/>
        </w:rPr>
        <w:t>WRITING WRAP UP</w:t>
      </w:r>
    </w:p>
    <w:p w14:paraId="68BF012B" w14:textId="77777777" w:rsidR="00321172" w:rsidRDefault="00321172" w:rsidP="00321172">
      <w:pPr>
        <w:spacing w:after="0" w:line="240" w:lineRule="auto"/>
        <w:rPr>
          <w:sz w:val="24"/>
          <w:szCs w:val="24"/>
        </w:rPr>
      </w:pPr>
      <w:r>
        <w:rPr>
          <w:sz w:val="24"/>
          <w:szCs w:val="24"/>
        </w:rPr>
        <w:t>Do a KWL at the end of the class</w:t>
      </w:r>
    </w:p>
    <w:p w14:paraId="19AEC3B0" w14:textId="77777777" w:rsidR="00321172" w:rsidRDefault="00321172" w:rsidP="00321172">
      <w:pPr>
        <w:spacing w:after="0" w:line="240" w:lineRule="auto"/>
        <w:rPr>
          <w:sz w:val="24"/>
          <w:szCs w:val="24"/>
        </w:rPr>
      </w:pPr>
    </w:p>
    <w:p w14:paraId="44E466C7" w14:textId="77777777" w:rsidR="00321172" w:rsidRDefault="00321172" w:rsidP="00321172">
      <w:pPr>
        <w:spacing w:after="0" w:line="240" w:lineRule="auto"/>
        <w:rPr>
          <w:sz w:val="24"/>
          <w:szCs w:val="24"/>
        </w:rPr>
      </w:pPr>
    </w:p>
    <w:p w14:paraId="0947AB00" w14:textId="77777777" w:rsidR="00321172" w:rsidRDefault="00321172" w:rsidP="00321172">
      <w:pPr>
        <w:spacing w:after="0" w:line="240" w:lineRule="auto"/>
        <w:rPr>
          <w:sz w:val="24"/>
          <w:szCs w:val="24"/>
        </w:rPr>
      </w:pPr>
    </w:p>
    <w:p w14:paraId="1D77D626" w14:textId="77777777" w:rsidR="00321172" w:rsidRDefault="00321172" w:rsidP="00321172">
      <w:pPr>
        <w:spacing w:after="0" w:line="240" w:lineRule="auto"/>
        <w:rPr>
          <w:sz w:val="24"/>
          <w:szCs w:val="24"/>
        </w:rPr>
      </w:pPr>
    </w:p>
    <w:p w14:paraId="195F3DA8" w14:textId="77777777" w:rsidR="00321172" w:rsidRDefault="00321172" w:rsidP="00321172">
      <w:pPr>
        <w:spacing w:after="0" w:line="240" w:lineRule="auto"/>
        <w:rPr>
          <w:sz w:val="24"/>
          <w:szCs w:val="24"/>
        </w:rPr>
      </w:pPr>
    </w:p>
    <w:p w14:paraId="75FD8BC2" w14:textId="77777777" w:rsidR="00321172" w:rsidRDefault="00321172" w:rsidP="00321172">
      <w:pPr>
        <w:spacing w:after="0" w:line="240" w:lineRule="auto"/>
        <w:rPr>
          <w:sz w:val="24"/>
          <w:szCs w:val="24"/>
        </w:rPr>
      </w:pPr>
    </w:p>
    <w:p w14:paraId="7198F3A8" w14:textId="77777777" w:rsidR="00C517DD" w:rsidRDefault="00C517DD" w:rsidP="00321172">
      <w:pPr>
        <w:spacing w:after="0" w:line="240" w:lineRule="auto"/>
        <w:rPr>
          <w:b/>
          <w:sz w:val="24"/>
          <w:szCs w:val="24"/>
        </w:rPr>
      </w:pPr>
    </w:p>
    <w:p w14:paraId="1AE7883E" w14:textId="77777777" w:rsidR="00321172" w:rsidRDefault="00321172" w:rsidP="00321172">
      <w:pPr>
        <w:spacing w:after="0" w:line="240" w:lineRule="auto"/>
        <w:rPr>
          <w:b/>
          <w:sz w:val="24"/>
          <w:szCs w:val="24"/>
        </w:rPr>
      </w:pPr>
    </w:p>
    <w:p w14:paraId="3F626241" w14:textId="77777777" w:rsidR="00321172" w:rsidRDefault="00321172" w:rsidP="00321172">
      <w:pPr>
        <w:spacing w:after="0" w:line="240" w:lineRule="auto"/>
        <w:rPr>
          <w:b/>
          <w:sz w:val="24"/>
          <w:szCs w:val="24"/>
        </w:rPr>
      </w:pPr>
      <w:r>
        <w:rPr>
          <w:b/>
          <w:sz w:val="24"/>
          <w:szCs w:val="24"/>
        </w:rPr>
        <w:t>Language Development Class, Day 4</w:t>
      </w:r>
    </w:p>
    <w:p w14:paraId="3C602624" w14:textId="77777777" w:rsidR="00321172" w:rsidRDefault="00321172" w:rsidP="00321172">
      <w:pPr>
        <w:spacing w:after="0" w:line="240" w:lineRule="auto"/>
        <w:rPr>
          <w:b/>
          <w:sz w:val="24"/>
          <w:szCs w:val="24"/>
        </w:rPr>
      </w:pPr>
    </w:p>
    <w:p w14:paraId="4FA3F457" w14:textId="77777777" w:rsidR="00321172" w:rsidRDefault="00321172" w:rsidP="00321172">
      <w:pPr>
        <w:spacing w:after="0" w:line="240" w:lineRule="auto"/>
        <w:rPr>
          <w:b/>
          <w:sz w:val="24"/>
          <w:szCs w:val="24"/>
        </w:rPr>
      </w:pPr>
      <w:r>
        <w:rPr>
          <w:b/>
          <w:sz w:val="24"/>
          <w:szCs w:val="24"/>
        </w:rPr>
        <w:t xml:space="preserve">Lesson: </w:t>
      </w:r>
      <w:r>
        <w:rPr>
          <w:sz w:val="24"/>
          <w:szCs w:val="24"/>
        </w:rPr>
        <w:t xml:space="preserve"> Precision in Sports</w:t>
      </w:r>
    </w:p>
    <w:p w14:paraId="5FE18F76" w14:textId="77777777" w:rsidR="00321172" w:rsidRDefault="00321172" w:rsidP="00321172">
      <w:pPr>
        <w:spacing w:after="0" w:line="240" w:lineRule="auto"/>
        <w:rPr>
          <w:b/>
          <w:sz w:val="24"/>
          <w:szCs w:val="24"/>
        </w:rPr>
      </w:pPr>
    </w:p>
    <w:p w14:paraId="6B49843F" w14:textId="77777777" w:rsidR="00321172" w:rsidRDefault="00321172" w:rsidP="00321172">
      <w:pPr>
        <w:spacing w:after="0" w:line="240" w:lineRule="auto"/>
        <w:rPr>
          <w:b/>
          <w:sz w:val="24"/>
          <w:szCs w:val="24"/>
        </w:rPr>
      </w:pPr>
      <w:r>
        <w:rPr>
          <w:b/>
          <w:sz w:val="24"/>
          <w:szCs w:val="24"/>
        </w:rPr>
        <w:t>Text:</w:t>
      </w:r>
      <w:r>
        <w:rPr>
          <w:sz w:val="24"/>
          <w:szCs w:val="24"/>
        </w:rPr>
        <w:t xml:space="preserve">  “Team Sports: Crew and Rowing”</w:t>
      </w:r>
    </w:p>
    <w:p w14:paraId="7E6351AE" w14:textId="77777777" w:rsidR="00321172" w:rsidRDefault="00321172" w:rsidP="00321172">
      <w:pPr>
        <w:spacing w:after="0" w:line="240" w:lineRule="auto"/>
        <w:rPr>
          <w:b/>
          <w:sz w:val="24"/>
          <w:szCs w:val="24"/>
        </w:rPr>
      </w:pPr>
    </w:p>
    <w:p w14:paraId="43417686" w14:textId="77777777" w:rsidR="00321172" w:rsidRDefault="00321172" w:rsidP="00321172">
      <w:pPr>
        <w:spacing w:after="0" w:line="240" w:lineRule="auto"/>
        <w:rPr>
          <w:b/>
          <w:sz w:val="24"/>
          <w:szCs w:val="24"/>
        </w:rPr>
      </w:pPr>
      <w:r>
        <w:rPr>
          <w:b/>
          <w:sz w:val="24"/>
          <w:szCs w:val="24"/>
        </w:rPr>
        <w:t xml:space="preserve">Topic:  </w:t>
      </w:r>
      <w:r>
        <w:rPr>
          <w:sz w:val="24"/>
          <w:szCs w:val="24"/>
        </w:rPr>
        <w:t>ELA, Sports</w:t>
      </w:r>
    </w:p>
    <w:p w14:paraId="416CC553" w14:textId="77777777" w:rsidR="00321172" w:rsidRDefault="00321172" w:rsidP="00321172">
      <w:pPr>
        <w:spacing w:after="0" w:line="240" w:lineRule="auto"/>
        <w:rPr>
          <w:b/>
          <w:sz w:val="24"/>
          <w:szCs w:val="24"/>
        </w:rPr>
      </w:pPr>
    </w:p>
    <w:p w14:paraId="04DAE868" w14:textId="77777777" w:rsidR="00321172" w:rsidRDefault="00321172" w:rsidP="00321172">
      <w:pPr>
        <w:spacing w:after="0" w:line="240" w:lineRule="auto"/>
        <w:rPr>
          <w:b/>
          <w:sz w:val="24"/>
          <w:szCs w:val="24"/>
        </w:rPr>
      </w:pPr>
      <w:r>
        <w:rPr>
          <w:b/>
          <w:sz w:val="24"/>
          <w:szCs w:val="24"/>
        </w:rPr>
        <w:t>Level:</w:t>
      </w:r>
      <w:r>
        <w:rPr>
          <w:sz w:val="24"/>
          <w:szCs w:val="24"/>
        </w:rPr>
        <w:t xml:space="preserve">  Beginner/Intermediate/Advanced</w:t>
      </w:r>
    </w:p>
    <w:p w14:paraId="5D129CCB" w14:textId="77777777" w:rsidR="00321172" w:rsidRDefault="00321172" w:rsidP="00321172">
      <w:pPr>
        <w:spacing w:after="0" w:line="240" w:lineRule="auto"/>
        <w:rPr>
          <w:b/>
          <w:sz w:val="24"/>
          <w:szCs w:val="24"/>
        </w:rPr>
      </w:pPr>
    </w:p>
    <w:p w14:paraId="2E160EBC" w14:textId="77777777" w:rsidR="00321172" w:rsidRDefault="00321172" w:rsidP="00321172">
      <w:pPr>
        <w:spacing w:after="0" w:line="240" w:lineRule="auto"/>
        <w:rPr>
          <w:sz w:val="24"/>
          <w:szCs w:val="24"/>
        </w:rPr>
      </w:pPr>
      <w:r>
        <w:rPr>
          <w:b/>
          <w:sz w:val="24"/>
          <w:szCs w:val="24"/>
        </w:rPr>
        <w:t>Content Objectives:</w:t>
      </w:r>
    </w:p>
    <w:p w14:paraId="1F4006DC" w14:textId="77777777" w:rsidR="00321172" w:rsidRDefault="00321172" w:rsidP="00735FFF">
      <w:pPr>
        <w:pStyle w:val="ListParagraph"/>
        <w:numPr>
          <w:ilvl w:val="0"/>
          <w:numId w:val="56"/>
        </w:numPr>
        <w:suppressAutoHyphens/>
        <w:spacing w:after="0" w:line="240" w:lineRule="auto"/>
        <w:contextualSpacing w:val="0"/>
        <w:rPr>
          <w:sz w:val="24"/>
          <w:szCs w:val="24"/>
        </w:rPr>
      </w:pPr>
      <w:r>
        <w:rPr>
          <w:sz w:val="24"/>
          <w:szCs w:val="24"/>
        </w:rPr>
        <w:t>Understand what the science of rowing is all about</w:t>
      </w:r>
    </w:p>
    <w:p w14:paraId="7653E11D" w14:textId="77777777" w:rsidR="00321172" w:rsidRDefault="00321172" w:rsidP="00735FFF">
      <w:pPr>
        <w:pStyle w:val="ListParagraph"/>
        <w:numPr>
          <w:ilvl w:val="0"/>
          <w:numId w:val="56"/>
        </w:numPr>
        <w:suppressAutoHyphens/>
        <w:spacing w:after="0" w:line="240" w:lineRule="auto"/>
        <w:contextualSpacing w:val="0"/>
        <w:rPr>
          <w:sz w:val="24"/>
          <w:szCs w:val="24"/>
        </w:rPr>
      </w:pPr>
      <w:r>
        <w:rPr>
          <w:sz w:val="24"/>
          <w:szCs w:val="24"/>
        </w:rPr>
        <w:t>Make connections between precision and fitness</w:t>
      </w:r>
    </w:p>
    <w:p w14:paraId="0AF00269" w14:textId="77777777" w:rsidR="00321172" w:rsidRDefault="00321172" w:rsidP="00735FFF">
      <w:pPr>
        <w:pStyle w:val="ListParagraph"/>
        <w:numPr>
          <w:ilvl w:val="0"/>
          <w:numId w:val="56"/>
        </w:numPr>
        <w:suppressAutoHyphens/>
        <w:spacing w:after="0" w:line="240" w:lineRule="auto"/>
        <w:contextualSpacing w:val="0"/>
        <w:rPr>
          <w:sz w:val="24"/>
          <w:szCs w:val="24"/>
        </w:rPr>
      </w:pPr>
      <w:r>
        <w:rPr>
          <w:sz w:val="24"/>
          <w:szCs w:val="24"/>
        </w:rPr>
        <w:t>Learn about the role of sports in general, and rowing in specific, in college and in the United States</w:t>
      </w:r>
    </w:p>
    <w:p w14:paraId="349926C6" w14:textId="77777777" w:rsidR="00321172" w:rsidRDefault="00321172" w:rsidP="00735FFF">
      <w:pPr>
        <w:pStyle w:val="ListParagraph"/>
        <w:numPr>
          <w:ilvl w:val="0"/>
          <w:numId w:val="56"/>
        </w:numPr>
        <w:suppressAutoHyphens/>
        <w:spacing w:after="0" w:line="240" w:lineRule="auto"/>
        <w:contextualSpacing w:val="0"/>
        <w:rPr>
          <w:b/>
          <w:sz w:val="24"/>
          <w:szCs w:val="24"/>
        </w:rPr>
      </w:pPr>
      <w:r>
        <w:rPr>
          <w:sz w:val="24"/>
          <w:szCs w:val="24"/>
        </w:rPr>
        <w:t>Explore concepts of teamwork and clear thinking in groups</w:t>
      </w:r>
    </w:p>
    <w:p w14:paraId="72714F58" w14:textId="77777777" w:rsidR="00321172" w:rsidRDefault="00321172" w:rsidP="00321172">
      <w:pPr>
        <w:pStyle w:val="ListParagraph"/>
        <w:spacing w:after="0" w:line="240" w:lineRule="auto"/>
        <w:rPr>
          <w:b/>
          <w:sz w:val="24"/>
          <w:szCs w:val="24"/>
        </w:rPr>
      </w:pPr>
    </w:p>
    <w:p w14:paraId="7FFDE5DD" w14:textId="77777777" w:rsidR="00321172" w:rsidRDefault="00321172" w:rsidP="00321172">
      <w:pPr>
        <w:pStyle w:val="ListParagraph"/>
        <w:spacing w:after="0" w:line="240" w:lineRule="auto"/>
        <w:ind w:left="0"/>
        <w:rPr>
          <w:sz w:val="24"/>
          <w:szCs w:val="24"/>
        </w:rPr>
      </w:pPr>
      <w:r>
        <w:rPr>
          <w:b/>
          <w:sz w:val="24"/>
          <w:szCs w:val="24"/>
        </w:rPr>
        <w:t>Language Objectives:</w:t>
      </w:r>
    </w:p>
    <w:p w14:paraId="4A685C13" w14:textId="77777777" w:rsidR="00321172" w:rsidRDefault="00321172" w:rsidP="00735FFF">
      <w:pPr>
        <w:pStyle w:val="ListParagraph"/>
        <w:numPr>
          <w:ilvl w:val="0"/>
          <w:numId w:val="57"/>
        </w:numPr>
        <w:suppressAutoHyphens/>
        <w:spacing w:after="0" w:line="240" w:lineRule="auto"/>
        <w:contextualSpacing w:val="0"/>
        <w:rPr>
          <w:sz w:val="24"/>
          <w:szCs w:val="24"/>
        </w:rPr>
      </w:pPr>
      <w:r>
        <w:rPr>
          <w:sz w:val="24"/>
          <w:szCs w:val="24"/>
        </w:rPr>
        <w:t>Understand and use vocabulary surrounding rowing</w:t>
      </w:r>
    </w:p>
    <w:p w14:paraId="20A12A6F" w14:textId="77777777" w:rsidR="00321172" w:rsidRDefault="00321172" w:rsidP="00735FFF">
      <w:pPr>
        <w:pStyle w:val="ListParagraph"/>
        <w:numPr>
          <w:ilvl w:val="0"/>
          <w:numId w:val="57"/>
        </w:numPr>
        <w:suppressAutoHyphens/>
        <w:spacing w:after="0" w:line="240" w:lineRule="auto"/>
        <w:contextualSpacing w:val="0"/>
        <w:rPr>
          <w:sz w:val="24"/>
          <w:szCs w:val="24"/>
        </w:rPr>
      </w:pPr>
      <w:r>
        <w:rPr>
          <w:sz w:val="24"/>
          <w:szCs w:val="24"/>
        </w:rPr>
        <w:t xml:space="preserve">Express in written form the importance of clear thinking in team work and project management </w:t>
      </w:r>
    </w:p>
    <w:p w14:paraId="61E59C85" w14:textId="77777777" w:rsidR="00321172" w:rsidRDefault="00321172" w:rsidP="00735FFF">
      <w:pPr>
        <w:pStyle w:val="ListParagraph"/>
        <w:numPr>
          <w:ilvl w:val="0"/>
          <w:numId w:val="57"/>
        </w:numPr>
        <w:suppressAutoHyphens/>
        <w:spacing w:after="0" w:line="240" w:lineRule="auto"/>
        <w:contextualSpacing w:val="0"/>
        <w:rPr>
          <w:b/>
          <w:sz w:val="24"/>
          <w:szCs w:val="24"/>
        </w:rPr>
      </w:pPr>
      <w:r>
        <w:rPr>
          <w:sz w:val="24"/>
          <w:szCs w:val="24"/>
        </w:rPr>
        <w:t>Develop, revise and peer edit written work related to the theme at hand</w:t>
      </w:r>
    </w:p>
    <w:p w14:paraId="40B27CFF" w14:textId="77777777" w:rsidR="00321172" w:rsidRDefault="00321172" w:rsidP="00321172">
      <w:pPr>
        <w:pStyle w:val="ListParagraph"/>
        <w:spacing w:after="0" w:line="240" w:lineRule="auto"/>
        <w:rPr>
          <w:b/>
          <w:sz w:val="24"/>
          <w:szCs w:val="24"/>
        </w:rPr>
      </w:pPr>
    </w:p>
    <w:p w14:paraId="1A7224F2" w14:textId="77777777" w:rsidR="00321172" w:rsidRDefault="00321172" w:rsidP="00321172">
      <w:pPr>
        <w:spacing w:after="0" w:line="240" w:lineRule="auto"/>
        <w:rPr>
          <w:b/>
          <w:sz w:val="24"/>
          <w:szCs w:val="24"/>
        </w:rPr>
      </w:pPr>
      <w:r>
        <w:rPr>
          <w:b/>
          <w:sz w:val="24"/>
          <w:szCs w:val="24"/>
        </w:rPr>
        <w:t xml:space="preserve">Habits of Mind Objective:  </w:t>
      </w:r>
      <w:r>
        <w:rPr>
          <w:sz w:val="24"/>
          <w:szCs w:val="24"/>
        </w:rPr>
        <w:t>This lesson discusses the relationship between body and mind in sports and how precise thinking translates into precise action. It also explores how clear communication in a team effort is important. This is to be understood in this segment.</w:t>
      </w:r>
    </w:p>
    <w:p w14:paraId="28001761" w14:textId="77777777" w:rsidR="00321172" w:rsidRDefault="00321172" w:rsidP="00321172">
      <w:pPr>
        <w:spacing w:after="0" w:line="240" w:lineRule="auto"/>
        <w:rPr>
          <w:b/>
          <w:sz w:val="24"/>
          <w:szCs w:val="24"/>
        </w:rPr>
      </w:pPr>
    </w:p>
    <w:p w14:paraId="268DB84F" w14:textId="77777777" w:rsidR="00321172" w:rsidRDefault="00321172" w:rsidP="00321172">
      <w:pPr>
        <w:spacing w:after="0" w:line="240" w:lineRule="auto"/>
        <w:rPr>
          <w:b/>
          <w:sz w:val="24"/>
          <w:szCs w:val="24"/>
        </w:rPr>
      </w:pPr>
      <w:r>
        <w:rPr>
          <w:b/>
          <w:sz w:val="24"/>
          <w:szCs w:val="24"/>
        </w:rPr>
        <w:t>ACTIVATING BACKGROUND KNOWLEDGE</w:t>
      </w:r>
    </w:p>
    <w:p w14:paraId="25E480E6" w14:textId="77777777" w:rsidR="00321172" w:rsidRDefault="00321172" w:rsidP="00321172">
      <w:pPr>
        <w:spacing w:after="0" w:line="240" w:lineRule="auto"/>
        <w:rPr>
          <w:sz w:val="24"/>
          <w:szCs w:val="24"/>
        </w:rPr>
      </w:pPr>
      <w:r>
        <w:rPr>
          <w:b/>
          <w:sz w:val="24"/>
          <w:szCs w:val="24"/>
        </w:rPr>
        <w:t>Do Now opening questions:</w:t>
      </w:r>
    </w:p>
    <w:p w14:paraId="4A31B4FF" w14:textId="77777777" w:rsidR="00321172" w:rsidRDefault="00321172" w:rsidP="00321172">
      <w:pPr>
        <w:spacing w:after="0" w:line="240" w:lineRule="auto"/>
        <w:rPr>
          <w:sz w:val="24"/>
          <w:szCs w:val="24"/>
        </w:rPr>
      </w:pPr>
      <w:r>
        <w:rPr>
          <w:sz w:val="24"/>
          <w:szCs w:val="24"/>
        </w:rPr>
        <w:t xml:space="preserve">[Read these Brainstorming questions to the students (or write them on the board for less advanced classes). Have them write the questions in their Journals and then answer them in their Journals as well. This will be touched on at the send of the segment. </w:t>
      </w:r>
    </w:p>
    <w:p w14:paraId="6FF97260" w14:textId="77777777" w:rsidR="00321172" w:rsidRDefault="00321172" w:rsidP="00321172">
      <w:pPr>
        <w:spacing w:after="0" w:line="240" w:lineRule="auto"/>
        <w:rPr>
          <w:sz w:val="24"/>
          <w:szCs w:val="24"/>
        </w:rPr>
      </w:pPr>
    </w:p>
    <w:p w14:paraId="4FA5C19D" w14:textId="77777777" w:rsidR="00321172" w:rsidRDefault="00321172" w:rsidP="00321172">
      <w:pPr>
        <w:spacing w:after="0" w:line="240" w:lineRule="auto"/>
        <w:rPr>
          <w:sz w:val="24"/>
          <w:szCs w:val="24"/>
        </w:rPr>
      </w:pPr>
      <w:r>
        <w:rPr>
          <w:sz w:val="24"/>
          <w:szCs w:val="24"/>
        </w:rPr>
        <w:t xml:space="preserve">Brainstorm questions for the students: </w:t>
      </w:r>
    </w:p>
    <w:p w14:paraId="25017DBA" w14:textId="77777777" w:rsidR="00321172" w:rsidRDefault="00321172" w:rsidP="00735FFF">
      <w:pPr>
        <w:numPr>
          <w:ilvl w:val="0"/>
          <w:numId w:val="68"/>
        </w:numPr>
        <w:suppressAutoHyphens/>
        <w:spacing w:after="0" w:line="240" w:lineRule="auto"/>
        <w:rPr>
          <w:sz w:val="24"/>
          <w:szCs w:val="24"/>
        </w:rPr>
      </w:pPr>
      <w:r>
        <w:rPr>
          <w:sz w:val="24"/>
          <w:szCs w:val="24"/>
        </w:rPr>
        <w:t>Write down as many sports you can think of that are played in the United States</w:t>
      </w:r>
    </w:p>
    <w:p w14:paraId="45410C4E" w14:textId="77777777" w:rsidR="00321172" w:rsidRDefault="00321172" w:rsidP="00735FFF">
      <w:pPr>
        <w:numPr>
          <w:ilvl w:val="0"/>
          <w:numId w:val="68"/>
        </w:numPr>
        <w:suppressAutoHyphens/>
        <w:spacing w:after="0" w:line="240" w:lineRule="auto"/>
        <w:rPr>
          <w:sz w:val="24"/>
          <w:szCs w:val="24"/>
        </w:rPr>
      </w:pPr>
      <w:r>
        <w:rPr>
          <w:sz w:val="24"/>
          <w:szCs w:val="24"/>
        </w:rPr>
        <w:t>Circle the ones that you think are the most popular</w:t>
      </w:r>
    </w:p>
    <w:p w14:paraId="6B81EDF7" w14:textId="77777777" w:rsidR="00321172" w:rsidRDefault="00321172" w:rsidP="00321172">
      <w:pPr>
        <w:spacing w:after="0" w:line="240" w:lineRule="auto"/>
        <w:rPr>
          <w:sz w:val="24"/>
          <w:szCs w:val="24"/>
        </w:rPr>
      </w:pPr>
    </w:p>
    <w:p w14:paraId="72931091" w14:textId="77777777" w:rsidR="00321172" w:rsidRDefault="00321172" w:rsidP="00321172">
      <w:pPr>
        <w:spacing w:after="0" w:line="240" w:lineRule="auto"/>
        <w:rPr>
          <w:b/>
          <w:sz w:val="24"/>
          <w:szCs w:val="24"/>
        </w:rPr>
      </w:pPr>
      <w:r>
        <w:rPr>
          <w:sz w:val="24"/>
          <w:szCs w:val="24"/>
        </w:rPr>
        <w:t xml:space="preserve">Explain in writing which ones you are interested in playing (or watching) and which ones do not interest you, and why. </w:t>
      </w:r>
    </w:p>
    <w:p w14:paraId="0EEF83D7" w14:textId="77777777" w:rsidR="00321172" w:rsidRDefault="00321172" w:rsidP="00321172">
      <w:pPr>
        <w:spacing w:after="0" w:line="240" w:lineRule="auto"/>
        <w:rPr>
          <w:b/>
          <w:sz w:val="24"/>
          <w:szCs w:val="24"/>
        </w:rPr>
      </w:pPr>
    </w:p>
    <w:p w14:paraId="15A177A5" w14:textId="77777777" w:rsidR="00321172" w:rsidRDefault="00321172" w:rsidP="00321172">
      <w:pPr>
        <w:spacing w:after="0" w:line="240" w:lineRule="auto"/>
        <w:rPr>
          <w:b/>
          <w:sz w:val="24"/>
          <w:szCs w:val="24"/>
        </w:rPr>
      </w:pPr>
      <w:r>
        <w:rPr>
          <w:b/>
          <w:sz w:val="24"/>
          <w:szCs w:val="24"/>
        </w:rPr>
        <w:t>READING THE WORLD</w:t>
      </w:r>
    </w:p>
    <w:p w14:paraId="6E77B2AE" w14:textId="77777777" w:rsidR="00321172" w:rsidRDefault="00321172" w:rsidP="00321172">
      <w:pPr>
        <w:spacing w:after="0" w:line="240" w:lineRule="auto"/>
        <w:rPr>
          <w:sz w:val="24"/>
          <w:szCs w:val="24"/>
        </w:rPr>
      </w:pPr>
      <w:r>
        <w:rPr>
          <w:b/>
          <w:sz w:val="24"/>
          <w:szCs w:val="24"/>
        </w:rPr>
        <w:t>Read-aloud:</w:t>
      </w:r>
      <w:r>
        <w:rPr>
          <w:sz w:val="24"/>
          <w:szCs w:val="24"/>
        </w:rPr>
        <w:t xml:space="preserve"> “Team Sports: Crew and Rowing”</w:t>
      </w:r>
    </w:p>
    <w:p w14:paraId="010EB0D4" w14:textId="77777777" w:rsidR="00321172" w:rsidRDefault="00321172" w:rsidP="00321172">
      <w:pPr>
        <w:spacing w:after="0" w:line="240" w:lineRule="auto"/>
        <w:rPr>
          <w:sz w:val="24"/>
          <w:szCs w:val="24"/>
        </w:rPr>
      </w:pPr>
    </w:p>
    <w:p w14:paraId="2BA272FC" w14:textId="77777777" w:rsidR="00321172" w:rsidRDefault="00321172" w:rsidP="00321172">
      <w:pPr>
        <w:spacing w:after="0" w:line="240" w:lineRule="auto"/>
        <w:rPr>
          <w:b/>
          <w:sz w:val="24"/>
          <w:szCs w:val="24"/>
        </w:rPr>
      </w:pPr>
      <w:r>
        <w:rPr>
          <w:sz w:val="24"/>
          <w:szCs w:val="24"/>
        </w:rPr>
        <w:t>[Break up (Jigsaw) the text into segments and have the students read it aloud. Have them follow in their text and annotate words they do not know. Also, ask them to underline certain parts they do not understand, that can be discussed later with the class].</w:t>
      </w:r>
    </w:p>
    <w:p w14:paraId="1221E958" w14:textId="77777777" w:rsidR="00321172" w:rsidRDefault="00321172" w:rsidP="00321172">
      <w:pPr>
        <w:spacing w:after="0" w:line="240" w:lineRule="auto"/>
        <w:rPr>
          <w:b/>
          <w:sz w:val="24"/>
          <w:szCs w:val="24"/>
        </w:rPr>
      </w:pPr>
    </w:p>
    <w:p w14:paraId="3A019200" w14:textId="77777777" w:rsidR="00321172" w:rsidRDefault="00321172" w:rsidP="00321172">
      <w:pPr>
        <w:spacing w:after="0" w:line="240" w:lineRule="auto"/>
        <w:jc w:val="center"/>
        <w:rPr>
          <w:b/>
          <w:sz w:val="24"/>
          <w:szCs w:val="24"/>
        </w:rPr>
      </w:pPr>
      <w:r>
        <w:rPr>
          <w:b/>
          <w:sz w:val="24"/>
          <w:szCs w:val="24"/>
        </w:rPr>
        <w:t>“Team Sports: Crew and Rowing”</w:t>
      </w:r>
    </w:p>
    <w:p w14:paraId="694ACE98" w14:textId="77777777" w:rsidR="00321172" w:rsidRDefault="00321172" w:rsidP="00321172">
      <w:pPr>
        <w:spacing w:after="0" w:line="240" w:lineRule="auto"/>
        <w:jc w:val="center"/>
        <w:rPr>
          <w:sz w:val="24"/>
          <w:szCs w:val="24"/>
        </w:rPr>
      </w:pPr>
      <w:r>
        <w:rPr>
          <w:b/>
          <w:sz w:val="24"/>
          <w:szCs w:val="24"/>
        </w:rPr>
        <w:t xml:space="preserve">from </w:t>
      </w:r>
      <w:r>
        <w:rPr>
          <w:b/>
          <w:i/>
          <w:sz w:val="24"/>
          <w:szCs w:val="24"/>
        </w:rPr>
        <w:t>It’s My Life</w:t>
      </w:r>
      <w:r>
        <w:rPr>
          <w:b/>
          <w:sz w:val="24"/>
          <w:szCs w:val="24"/>
        </w:rPr>
        <w:t>, PBSKids</w:t>
      </w:r>
      <w:r>
        <w:rPr>
          <w:sz w:val="24"/>
          <w:szCs w:val="24"/>
        </w:rPr>
        <w:t xml:space="preserve"> http://pbskids.org/itsmylife/body/teamsports/article4.html</w:t>
      </w:r>
    </w:p>
    <w:p w14:paraId="75E4957A" w14:textId="77777777" w:rsidR="00321172" w:rsidRDefault="00321172" w:rsidP="00321172">
      <w:pPr>
        <w:spacing w:after="0" w:line="240" w:lineRule="auto"/>
        <w:jc w:val="center"/>
        <w:rPr>
          <w:sz w:val="24"/>
          <w:szCs w:val="24"/>
        </w:rPr>
      </w:pPr>
      <w:r>
        <w:rPr>
          <w:sz w:val="24"/>
          <w:szCs w:val="24"/>
        </w:rPr>
        <w:t>Copyright © 2005 CastleWorks, Inc. All rights reserved.</w:t>
      </w:r>
    </w:p>
    <w:p w14:paraId="5D47579D" w14:textId="77777777" w:rsidR="00321172" w:rsidRDefault="00321172" w:rsidP="00321172">
      <w:pPr>
        <w:spacing w:after="0" w:line="240" w:lineRule="auto"/>
        <w:jc w:val="both"/>
        <w:rPr>
          <w:sz w:val="24"/>
          <w:szCs w:val="24"/>
        </w:rPr>
      </w:pPr>
    </w:p>
    <w:p w14:paraId="14F90A43" w14:textId="77777777" w:rsidR="00321172" w:rsidRDefault="00321172" w:rsidP="00321172">
      <w:pPr>
        <w:spacing w:after="0" w:line="240" w:lineRule="auto"/>
        <w:jc w:val="both"/>
        <w:rPr>
          <w:sz w:val="24"/>
          <w:szCs w:val="24"/>
        </w:rPr>
      </w:pPr>
      <w:r>
        <w:rPr>
          <w:sz w:val="24"/>
          <w:szCs w:val="24"/>
        </w:rPr>
        <w:t>You're gripping a long pole, using all your energy to keep moving forward, getting wet from the sweat of your effort and the water that's all around you.</w:t>
      </w:r>
    </w:p>
    <w:p w14:paraId="310B7938" w14:textId="77777777" w:rsidR="00321172" w:rsidRDefault="00321172" w:rsidP="00321172">
      <w:pPr>
        <w:spacing w:after="0" w:line="240" w:lineRule="auto"/>
        <w:jc w:val="both"/>
        <w:rPr>
          <w:sz w:val="24"/>
          <w:szCs w:val="24"/>
        </w:rPr>
      </w:pPr>
    </w:p>
    <w:p w14:paraId="20361AC2" w14:textId="77777777" w:rsidR="00321172" w:rsidRDefault="00321172" w:rsidP="00321172">
      <w:pPr>
        <w:spacing w:after="0" w:line="240" w:lineRule="auto"/>
        <w:jc w:val="both"/>
        <w:rPr>
          <w:sz w:val="24"/>
          <w:szCs w:val="24"/>
        </w:rPr>
      </w:pPr>
      <w:r>
        <w:rPr>
          <w:sz w:val="24"/>
          <w:szCs w:val="24"/>
        </w:rPr>
        <w:t>Are you:</w:t>
      </w:r>
    </w:p>
    <w:p w14:paraId="56AD4DE8" w14:textId="77777777" w:rsidR="00321172" w:rsidRDefault="00321172" w:rsidP="00321172">
      <w:pPr>
        <w:spacing w:after="0" w:line="240" w:lineRule="auto"/>
        <w:jc w:val="both"/>
        <w:rPr>
          <w:sz w:val="24"/>
          <w:szCs w:val="24"/>
        </w:rPr>
      </w:pPr>
    </w:p>
    <w:p w14:paraId="5192976B" w14:textId="77777777" w:rsidR="00321172" w:rsidRDefault="00321172" w:rsidP="00321172">
      <w:pPr>
        <w:spacing w:after="0" w:line="240" w:lineRule="auto"/>
        <w:jc w:val="both"/>
        <w:rPr>
          <w:sz w:val="24"/>
          <w:szCs w:val="24"/>
        </w:rPr>
      </w:pPr>
      <w:r>
        <w:rPr>
          <w:sz w:val="24"/>
          <w:szCs w:val="24"/>
        </w:rPr>
        <w:t>Skimming leaves off a swimming pool?</w:t>
      </w:r>
    </w:p>
    <w:p w14:paraId="7FC7D16A" w14:textId="77777777" w:rsidR="00321172" w:rsidRDefault="00321172" w:rsidP="00321172">
      <w:pPr>
        <w:widowControl w:val="0"/>
        <w:spacing w:after="0" w:line="240" w:lineRule="auto"/>
        <w:rPr>
          <w:sz w:val="24"/>
          <w:szCs w:val="24"/>
        </w:rPr>
      </w:pPr>
      <w:r>
        <w:rPr>
          <w:sz w:val="24"/>
          <w:szCs w:val="24"/>
        </w:rPr>
        <w:t>In a stilt race across a raging river?</w:t>
      </w:r>
    </w:p>
    <w:p w14:paraId="2FB9BEC7" w14:textId="77777777" w:rsidR="00321172" w:rsidRDefault="00321172" w:rsidP="00321172">
      <w:pPr>
        <w:widowControl w:val="0"/>
        <w:spacing w:after="0" w:line="240" w:lineRule="auto"/>
        <w:rPr>
          <w:sz w:val="24"/>
          <w:szCs w:val="24"/>
        </w:rPr>
      </w:pPr>
      <w:r>
        <w:rPr>
          <w:sz w:val="24"/>
          <w:szCs w:val="24"/>
        </w:rPr>
        <w:t>Fighting a light saber duel in a thunderstorm?</w:t>
      </w:r>
    </w:p>
    <w:p w14:paraId="03D8A818" w14:textId="77777777" w:rsidR="00321172" w:rsidRDefault="00321172" w:rsidP="00321172">
      <w:pPr>
        <w:spacing w:after="0" w:line="240" w:lineRule="auto"/>
        <w:jc w:val="both"/>
        <w:rPr>
          <w:sz w:val="24"/>
          <w:szCs w:val="24"/>
        </w:rPr>
      </w:pPr>
    </w:p>
    <w:p w14:paraId="29B5655B" w14:textId="77777777" w:rsidR="00321172" w:rsidRDefault="00321172" w:rsidP="00321172">
      <w:pPr>
        <w:spacing w:after="0" w:line="240" w:lineRule="auto"/>
        <w:jc w:val="both"/>
        <w:rPr>
          <w:sz w:val="24"/>
          <w:szCs w:val="24"/>
        </w:rPr>
      </w:pPr>
      <w:r>
        <w:rPr>
          <w:sz w:val="24"/>
          <w:szCs w:val="24"/>
        </w:rPr>
        <w:t>NO! You're rowing as part of a crew team!</w:t>
      </w:r>
    </w:p>
    <w:p w14:paraId="2EFE1639" w14:textId="77777777" w:rsidR="00321172" w:rsidRDefault="00321172" w:rsidP="00321172">
      <w:pPr>
        <w:spacing w:after="0" w:line="240" w:lineRule="auto"/>
        <w:jc w:val="both"/>
        <w:rPr>
          <w:sz w:val="24"/>
          <w:szCs w:val="24"/>
        </w:rPr>
      </w:pPr>
      <w:r>
        <w:rPr>
          <w:sz w:val="24"/>
          <w:szCs w:val="24"/>
        </w:rPr>
        <w:t>In some team sports, play often focuses on an individual player, like when a football quarterback throws for a touchdown or a soccer forward kicks for a goal. But in rowing (also called crew), it's always about the team working together as a single unit, like a perfectly tuned machine. If you value teamwork and cooperation above individual stardom, crew may be just the sport for you!</w:t>
      </w:r>
    </w:p>
    <w:p w14:paraId="64A74B17" w14:textId="77777777" w:rsidR="00321172" w:rsidRDefault="00321172" w:rsidP="00321172">
      <w:pPr>
        <w:spacing w:after="0" w:line="240" w:lineRule="auto"/>
        <w:jc w:val="both"/>
        <w:rPr>
          <w:sz w:val="24"/>
          <w:szCs w:val="24"/>
        </w:rPr>
      </w:pPr>
    </w:p>
    <w:p w14:paraId="00F8AF04" w14:textId="77777777" w:rsidR="00321172" w:rsidRDefault="00321172" w:rsidP="00321172">
      <w:pPr>
        <w:spacing w:after="0" w:line="240" w:lineRule="auto"/>
        <w:jc w:val="both"/>
        <w:rPr>
          <w:sz w:val="24"/>
          <w:szCs w:val="24"/>
        </w:rPr>
      </w:pPr>
      <w:r>
        <w:rPr>
          <w:sz w:val="24"/>
          <w:szCs w:val="24"/>
        </w:rPr>
        <w:t>As long as there's a team or club in your area, rowing is one of the easiest sports to get started in because there are very few rules or techniques to get used to.</w:t>
      </w:r>
    </w:p>
    <w:p w14:paraId="5F5ED104" w14:textId="77777777" w:rsidR="00321172" w:rsidRDefault="00321172" w:rsidP="00321172">
      <w:pPr>
        <w:spacing w:after="0" w:line="240" w:lineRule="auto"/>
        <w:jc w:val="both"/>
        <w:rPr>
          <w:sz w:val="24"/>
          <w:szCs w:val="24"/>
        </w:rPr>
      </w:pPr>
      <w:r>
        <w:rPr>
          <w:sz w:val="24"/>
          <w:szCs w:val="24"/>
        </w:rPr>
        <w:t>Athletes who row crew need upper and lower body strength, plus plenty of endurance for long races. Rowing also requires agility, grace, and the ability to get perfectly in sync with your teammates.</w:t>
      </w:r>
    </w:p>
    <w:p w14:paraId="538578DE" w14:textId="77777777" w:rsidR="00321172" w:rsidRDefault="00321172" w:rsidP="00321172">
      <w:pPr>
        <w:spacing w:after="0" w:line="240" w:lineRule="auto"/>
        <w:jc w:val="both"/>
        <w:rPr>
          <w:sz w:val="24"/>
          <w:szCs w:val="24"/>
        </w:rPr>
      </w:pPr>
    </w:p>
    <w:p w14:paraId="427ACFF7" w14:textId="77777777" w:rsidR="00321172" w:rsidRDefault="00321172" w:rsidP="00321172">
      <w:pPr>
        <w:spacing w:after="0" w:line="240" w:lineRule="auto"/>
        <w:jc w:val="both"/>
        <w:rPr>
          <w:sz w:val="24"/>
          <w:szCs w:val="24"/>
        </w:rPr>
      </w:pPr>
      <w:r>
        <w:rPr>
          <w:sz w:val="24"/>
          <w:szCs w:val="24"/>
        </w:rPr>
        <w:t>Crew Basics:</w:t>
      </w:r>
    </w:p>
    <w:p w14:paraId="7C88FF1C" w14:textId="77777777" w:rsidR="00321172" w:rsidRDefault="00321172" w:rsidP="00735FFF">
      <w:pPr>
        <w:widowControl w:val="0"/>
        <w:numPr>
          <w:ilvl w:val="1"/>
          <w:numId w:val="47"/>
        </w:numPr>
        <w:suppressAutoHyphens/>
        <w:spacing w:after="0" w:line="240" w:lineRule="auto"/>
        <w:jc w:val="both"/>
        <w:rPr>
          <w:sz w:val="24"/>
          <w:szCs w:val="24"/>
        </w:rPr>
      </w:pPr>
      <w:r>
        <w:rPr>
          <w:sz w:val="24"/>
          <w:szCs w:val="24"/>
        </w:rPr>
        <w:t>There are two types of rowing. In sculling, the rowers have an oar in each hand, while in sweep rowing, they have both hands on a single oar.</w:t>
      </w:r>
    </w:p>
    <w:p w14:paraId="2EAFC0D8" w14:textId="77777777" w:rsidR="00321172" w:rsidRDefault="00321172" w:rsidP="00735FFF">
      <w:pPr>
        <w:widowControl w:val="0"/>
        <w:numPr>
          <w:ilvl w:val="1"/>
          <w:numId w:val="47"/>
        </w:numPr>
        <w:suppressAutoHyphens/>
        <w:spacing w:after="0" w:line="240" w:lineRule="auto"/>
        <w:jc w:val="both"/>
        <w:rPr>
          <w:sz w:val="24"/>
          <w:szCs w:val="24"/>
        </w:rPr>
      </w:pPr>
      <w:r>
        <w:rPr>
          <w:sz w:val="24"/>
          <w:szCs w:val="24"/>
        </w:rPr>
        <w:t>Team rowing is usually in teams of 2, 4, or 8. In teams of 4 or 8, there's often an extra person in the boat called a coxswain who coaches the rowers and steers the boat instead of rowing.</w:t>
      </w:r>
    </w:p>
    <w:p w14:paraId="2785F90F" w14:textId="77777777" w:rsidR="00321172" w:rsidRDefault="00321172" w:rsidP="00735FFF">
      <w:pPr>
        <w:widowControl w:val="0"/>
        <w:numPr>
          <w:ilvl w:val="1"/>
          <w:numId w:val="47"/>
        </w:numPr>
        <w:suppressAutoHyphens/>
        <w:spacing w:after="0" w:line="240" w:lineRule="auto"/>
        <w:jc w:val="both"/>
        <w:rPr>
          <w:sz w:val="24"/>
          <w:szCs w:val="24"/>
        </w:rPr>
      </w:pPr>
      <w:r>
        <w:rPr>
          <w:sz w:val="24"/>
          <w:szCs w:val="24"/>
        </w:rPr>
        <w:t>One of the most important terms in crew is SPM, or Strokes Per Minute. The more strokes a team can row in a minute, the faster the boat will move through the water.</w:t>
      </w:r>
    </w:p>
    <w:p w14:paraId="59B07F14" w14:textId="77777777" w:rsidR="00321172" w:rsidRDefault="00321172" w:rsidP="00321172">
      <w:pPr>
        <w:spacing w:after="0" w:line="240" w:lineRule="auto"/>
        <w:jc w:val="both"/>
        <w:rPr>
          <w:sz w:val="24"/>
          <w:szCs w:val="24"/>
        </w:rPr>
      </w:pPr>
      <w:r>
        <w:rPr>
          <w:sz w:val="24"/>
          <w:szCs w:val="24"/>
        </w:rPr>
        <w:t xml:space="preserve"> </w:t>
      </w:r>
    </w:p>
    <w:p w14:paraId="6307F8CE" w14:textId="77777777" w:rsidR="00321172" w:rsidRDefault="00321172" w:rsidP="00321172">
      <w:pPr>
        <w:spacing w:after="0" w:line="240" w:lineRule="auto"/>
        <w:jc w:val="both"/>
        <w:rPr>
          <w:sz w:val="24"/>
          <w:szCs w:val="24"/>
        </w:rPr>
      </w:pPr>
      <w:r>
        <w:rPr>
          <w:sz w:val="24"/>
          <w:szCs w:val="24"/>
        </w:rPr>
        <w:t>Cool Crew and Rowing Facts:</w:t>
      </w:r>
    </w:p>
    <w:p w14:paraId="43E0EF2C" w14:textId="77777777" w:rsidR="00321172" w:rsidRDefault="00321172" w:rsidP="00735FFF">
      <w:pPr>
        <w:widowControl w:val="0"/>
        <w:numPr>
          <w:ilvl w:val="0"/>
          <w:numId w:val="48"/>
        </w:numPr>
        <w:suppressAutoHyphens/>
        <w:spacing w:after="0" w:line="240" w:lineRule="auto"/>
        <w:jc w:val="both"/>
        <w:rPr>
          <w:sz w:val="24"/>
          <w:szCs w:val="24"/>
        </w:rPr>
      </w:pPr>
      <w:r>
        <w:rPr>
          <w:sz w:val="24"/>
          <w:szCs w:val="24"/>
        </w:rPr>
        <w:t>Rowing is the oldest college sport in America.</w:t>
      </w:r>
    </w:p>
    <w:p w14:paraId="274439E3" w14:textId="77777777" w:rsidR="00321172" w:rsidRDefault="00321172" w:rsidP="00735FFF">
      <w:pPr>
        <w:widowControl w:val="0"/>
        <w:numPr>
          <w:ilvl w:val="0"/>
          <w:numId w:val="48"/>
        </w:numPr>
        <w:suppressAutoHyphens/>
        <w:spacing w:after="0" w:line="240" w:lineRule="auto"/>
        <w:jc w:val="both"/>
        <w:rPr>
          <w:sz w:val="24"/>
          <w:szCs w:val="24"/>
        </w:rPr>
      </w:pPr>
      <w:r>
        <w:rPr>
          <w:sz w:val="24"/>
          <w:szCs w:val="24"/>
        </w:rPr>
        <w:t>In the U.S., one of the biggest events in rowing is the Harvard/Yale race, which was first held in 1852. In England, the big event is the Oxford/Cambridge race, first held in 1829.</w:t>
      </w:r>
    </w:p>
    <w:p w14:paraId="7F6D7734" w14:textId="77777777" w:rsidR="00321172" w:rsidRDefault="00321172" w:rsidP="00735FFF">
      <w:pPr>
        <w:widowControl w:val="0"/>
        <w:numPr>
          <w:ilvl w:val="0"/>
          <w:numId w:val="48"/>
        </w:numPr>
        <w:suppressAutoHyphens/>
        <w:spacing w:after="0" w:line="240" w:lineRule="auto"/>
        <w:jc w:val="both"/>
        <w:rPr>
          <w:sz w:val="24"/>
          <w:szCs w:val="24"/>
        </w:rPr>
      </w:pPr>
      <w:r>
        <w:rPr>
          <w:sz w:val="24"/>
          <w:szCs w:val="24"/>
        </w:rPr>
        <w:t xml:space="preserve">Modern crew boats are called shells, and are constructed of a carbon fiber that's very </w:t>
      </w:r>
      <w:r>
        <w:rPr>
          <w:sz w:val="24"/>
          <w:szCs w:val="24"/>
        </w:rPr>
        <w:lastRenderedPageBreak/>
        <w:t>light in weight. Shells used for teams of 8 are about 60 feet long!</w:t>
      </w:r>
    </w:p>
    <w:p w14:paraId="2582F982" w14:textId="77777777" w:rsidR="00321172" w:rsidRDefault="00321172" w:rsidP="00735FFF">
      <w:pPr>
        <w:widowControl w:val="0"/>
        <w:numPr>
          <w:ilvl w:val="0"/>
          <w:numId w:val="48"/>
        </w:numPr>
        <w:suppressAutoHyphens/>
        <w:spacing w:after="0" w:line="240" w:lineRule="auto"/>
        <w:jc w:val="both"/>
        <w:rPr>
          <w:sz w:val="24"/>
          <w:szCs w:val="24"/>
        </w:rPr>
      </w:pPr>
      <w:r>
        <w:rPr>
          <w:sz w:val="24"/>
          <w:szCs w:val="24"/>
        </w:rPr>
        <w:t>Rowing gives an athlete a great workout on both the upper and lower body, and is a low-impact exercise. This is why rowing machines are so popular at the gym.</w:t>
      </w:r>
    </w:p>
    <w:p w14:paraId="2CAAAE32" w14:textId="77777777" w:rsidR="00321172" w:rsidRDefault="00321172" w:rsidP="00735FFF">
      <w:pPr>
        <w:widowControl w:val="0"/>
        <w:numPr>
          <w:ilvl w:val="0"/>
          <w:numId w:val="48"/>
        </w:numPr>
        <w:suppressAutoHyphens/>
        <w:spacing w:after="0" w:line="240" w:lineRule="auto"/>
        <w:jc w:val="both"/>
        <w:rPr>
          <w:sz w:val="24"/>
          <w:szCs w:val="24"/>
        </w:rPr>
      </w:pPr>
      <w:r>
        <w:rPr>
          <w:sz w:val="24"/>
          <w:szCs w:val="24"/>
        </w:rPr>
        <w:t>Many coxswains are girls or guys who are a little bit smaller or lighter than their teammates. So if you're worried that your lack of height or weight means you can't be involved in team sports, this may be the perfect position for you!</w:t>
      </w:r>
    </w:p>
    <w:p w14:paraId="2AE96FF5" w14:textId="77777777" w:rsidR="00321172" w:rsidRDefault="00321172" w:rsidP="00321172">
      <w:pPr>
        <w:spacing w:after="0" w:line="240" w:lineRule="auto"/>
        <w:jc w:val="both"/>
        <w:rPr>
          <w:sz w:val="24"/>
          <w:szCs w:val="24"/>
        </w:rPr>
      </w:pPr>
      <w:r>
        <w:rPr>
          <w:sz w:val="24"/>
          <w:szCs w:val="24"/>
        </w:rPr>
        <w:t xml:space="preserve"> </w:t>
      </w:r>
    </w:p>
    <w:p w14:paraId="5878E1E5" w14:textId="77777777" w:rsidR="00321172" w:rsidRDefault="00321172" w:rsidP="00321172">
      <w:pPr>
        <w:spacing w:after="0" w:line="240" w:lineRule="auto"/>
        <w:jc w:val="both"/>
        <w:rPr>
          <w:sz w:val="24"/>
          <w:szCs w:val="24"/>
        </w:rPr>
      </w:pPr>
      <w:r>
        <w:rPr>
          <w:sz w:val="24"/>
          <w:szCs w:val="24"/>
        </w:rPr>
        <w:t>What Kids Are Saying About Crew and Rowing:</w:t>
      </w:r>
    </w:p>
    <w:p w14:paraId="307EEA81" w14:textId="77777777" w:rsidR="00321172" w:rsidRDefault="00321172" w:rsidP="00321172">
      <w:pPr>
        <w:spacing w:after="0" w:line="240" w:lineRule="auto"/>
        <w:jc w:val="both"/>
        <w:rPr>
          <w:sz w:val="24"/>
          <w:szCs w:val="24"/>
        </w:rPr>
      </w:pPr>
      <w:r>
        <w:rPr>
          <w:sz w:val="24"/>
          <w:szCs w:val="24"/>
        </w:rPr>
        <w:t>“I have an older brother who rows eights for his high-school team. I want to row eights or fours someday. It's the coolest school sport there is." --Brian, 12</w:t>
      </w:r>
    </w:p>
    <w:p w14:paraId="0FF72850" w14:textId="77777777" w:rsidR="00321172" w:rsidRDefault="00321172" w:rsidP="00321172">
      <w:pPr>
        <w:spacing w:after="0" w:line="240" w:lineRule="auto"/>
        <w:jc w:val="both"/>
        <w:rPr>
          <w:sz w:val="24"/>
          <w:szCs w:val="24"/>
        </w:rPr>
      </w:pPr>
      <w:r>
        <w:rPr>
          <w:sz w:val="24"/>
          <w:szCs w:val="24"/>
        </w:rPr>
        <w:t>“Rowing is a really fun sport to do, and to watch! Every year we have a regatta, where all different schools come to race." --Bryce, 11</w:t>
      </w:r>
    </w:p>
    <w:p w14:paraId="17D2498D" w14:textId="77777777" w:rsidR="00321172" w:rsidRDefault="00321172" w:rsidP="00321172">
      <w:pPr>
        <w:spacing w:after="0" w:line="240" w:lineRule="auto"/>
        <w:jc w:val="both"/>
        <w:rPr>
          <w:sz w:val="24"/>
          <w:szCs w:val="24"/>
        </w:rPr>
      </w:pPr>
      <w:r>
        <w:rPr>
          <w:sz w:val="24"/>
          <w:szCs w:val="24"/>
        </w:rPr>
        <w:t>“I know a girl who's a coxswain on a boy's rowing team! She tells them how fast to row, and is in charge of all the practices!" --Veronica, 11</w:t>
      </w:r>
    </w:p>
    <w:p w14:paraId="795C5A72" w14:textId="77777777" w:rsidR="00321172" w:rsidRDefault="00321172" w:rsidP="00321172">
      <w:pPr>
        <w:spacing w:after="0" w:line="240" w:lineRule="auto"/>
        <w:jc w:val="both"/>
        <w:rPr>
          <w:sz w:val="24"/>
          <w:szCs w:val="24"/>
        </w:rPr>
      </w:pPr>
    </w:p>
    <w:p w14:paraId="6706B867" w14:textId="77777777" w:rsidR="00321172" w:rsidRDefault="00321172" w:rsidP="00321172">
      <w:pPr>
        <w:spacing w:after="0" w:line="240" w:lineRule="auto"/>
        <w:jc w:val="both"/>
        <w:rPr>
          <w:sz w:val="24"/>
          <w:szCs w:val="24"/>
        </w:rPr>
      </w:pPr>
      <w:r>
        <w:rPr>
          <w:sz w:val="24"/>
          <w:szCs w:val="24"/>
        </w:rPr>
        <w:t>Get Involved!</w:t>
      </w:r>
    </w:p>
    <w:p w14:paraId="07DD4454" w14:textId="77777777" w:rsidR="00321172" w:rsidRDefault="00321172" w:rsidP="00321172">
      <w:pPr>
        <w:spacing w:after="0" w:line="240" w:lineRule="auto"/>
        <w:jc w:val="both"/>
        <w:rPr>
          <w:sz w:val="24"/>
          <w:szCs w:val="24"/>
        </w:rPr>
      </w:pPr>
      <w:r>
        <w:rPr>
          <w:sz w:val="24"/>
          <w:szCs w:val="24"/>
        </w:rPr>
        <w:t>If you live near a lake or river where crew events are held, then there's probably a boathouse where the races are organized. Have an adult contact the boathouse and ask about crew team opportunities for kids.</w:t>
      </w:r>
    </w:p>
    <w:p w14:paraId="4E92F620" w14:textId="77777777" w:rsidR="00321172" w:rsidRDefault="00321172" w:rsidP="00321172">
      <w:pPr>
        <w:spacing w:after="0" w:line="240" w:lineRule="auto"/>
        <w:jc w:val="both"/>
        <w:rPr>
          <w:sz w:val="24"/>
          <w:szCs w:val="24"/>
        </w:rPr>
      </w:pPr>
    </w:p>
    <w:p w14:paraId="76F8F885" w14:textId="77777777" w:rsidR="00321172" w:rsidRDefault="00321172" w:rsidP="00321172">
      <w:pPr>
        <w:spacing w:after="0" w:line="240" w:lineRule="auto"/>
        <w:jc w:val="both"/>
        <w:rPr>
          <w:sz w:val="24"/>
          <w:szCs w:val="24"/>
        </w:rPr>
      </w:pPr>
      <w:r>
        <w:rPr>
          <w:sz w:val="24"/>
          <w:szCs w:val="24"/>
        </w:rPr>
        <w:t>Another great source of information is USRowing, the national governing body of rowing and crew. They have plenty of information about crew teams and clubs across the country, and you can reach them at (800) 314-4ROW. They also have a Web site at</w:t>
      </w:r>
      <w:hyperlink r:id="rId32" w:history="1">
        <w:r>
          <w:rPr>
            <w:rStyle w:val="Hyperlink"/>
            <w:sz w:val="24"/>
            <w:szCs w:val="24"/>
          </w:rPr>
          <w:t xml:space="preserve"> </w:t>
        </w:r>
      </w:hyperlink>
      <w:hyperlink r:id="rId33" w:history="1">
        <w:r>
          <w:rPr>
            <w:rStyle w:val="Hyperlink"/>
            <w:color w:val="1155CC"/>
            <w:sz w:val="24"/>
            <w:szCs w:val="24"/>
          </w:rPr>
          <w:t>www.usrowing.org</w:t>
        </w:r>
      </w:hyperlink>
      <w:r>
        <w:rPr>
          <w:sz w:val="24"/>
          <w:szCs w:val="24"/>
        </w:rPr>
        <w:t>.</w:t>
      </w:r>
    </w:p>
    <w:p w14:paraId="486310C9" w14:textId="77777777" w:rsidR="00321172" w:rsidRDefault="00321172" w:rsidP="00321172">
      <w:pPr>
        <w:spacing w:after="0" w:line="240" w:lineRule="auto"/>
        <w:jc w:val="center"/>
        <w:rPr>
          <w:sz w:val="24"/>
          <w:szCs w:val="24"/>
        </w:rPr>
      </w:pPr>
      <w:r>
        <w:rPr>
          <w:sz w:val="24"/>
          <w:szCs w:val="24"/>
        </w:rPr>
        <w:t xml:space="preserve"> ***</w:t>
      </w:r>
    </w:p>
    <w:p w14:paraId="1B87BC46" w14:textId="77777777" w:rsidR="00321172" w:rsidRDefault="00321172" w:rsidP="00321172">
      <w:pPr>
        <w:spacing w:after="0" w:line="240" w:lineRule="auto"/>
        <w:jc w:val="both"/>
        <w:rPr>
          <w:sz w:val="24"/>
          <w:szCs w:val="24"/>
        </w:rPr>
      </w:pPr>
    </w:p>
    <w:p w14:paraId="414E8752" w14:textId="77777777" w:rsidR="00321172" w:rsidRDefault="00321172" w:rsidP="00321172">
      <w:pPr>
        <w:spacing w:after="0" w:line="240" w:lineRule="auto"/>
        <w:jc w:val="both"/>
        <w:rPr>
          <w:sz w:val="24"/>
          <w:szCs w:val="24"/>
        </w:rPr>
      </w:pPr>
      <w:r>
        <w:rPr>
          <w:sz w:val="24"/>
          <w:szCs w:val="24"/>
        </w:rPr>
        <w:t>“The Motion of Rowing, and the Physics Behind It”</w:t>
      </w:r>
    </w:p>
    <w:p w14:paraId="7CAA2FF9" w14:textId="77777777" w:rsidR="00321172" w:rsidRDefault="00321172" w:rsidP="00321172">
      <w:pPr>
        <w:spacing w:after="0" w:line="240" w:lineRule="auto"/>
        <w:jc w:val="both"/>
        <w:rPr>
          <w:sz w:val="24"/>
          <w:szCs w:val="24"/>
        </w:rPr>
      </w:pPr>
      <w:r>
        <w:rPr>
          <w:sz w:val="24"/>
          <w:szCs w:val="24"/>
        </w:rPr>
        <w:t>by M.J. Joachim, Yahoo! Contributor Network</w:t>
      </w:r>
    </w:p>
    <w:p w14:paraId="27FF65D6" w14:textId="77777777" w:rsidR="00321172" w:rsidRDefault="00321172" w:rsidP="00321172">
      <w:pPr>
        <w:spacing w:after="0" w:line="240" w:lineRule="auto"/>
        <w:jc w:val="both"/>
        <w:rPr>
          <w:sz w:val="24"/>
          <w:szCs w:val="24"/>
        </w:rPr>
      </w:pPr>
      <w:r>
        <w:rPr>
          <w:sz w:val="24"/>
          <w:szCs w:val="24"/>
        </w:rPr>
        <w:t>Feb 28, 2009</w:t>
      </w:r>
    </w:p>
    <w:p w14:paraId="0BF27852" w14:textId="77777777" w:rsidR="00321172" w:rsidRDefault="00321172" w:rsidP="00321172">
      <w:pPr>
        <w:spacing w:after="0" w:line="240" w:lineRule="auto"/>
        <w:jc w:val="both"/>
        <w:rPr>
          <w:sz w:val="24"/>
          <w:szCs w:val="24"/>
        </w:rPr>
      </w:pPr>
    </w:p>
    <w:p w14:paraId="6FFE9064" w14:textId="77777777" w:rsidR="00321172" w:rsidRDefault="00321172" w:rsidP="00321172">
      <w:pPr>
        <w:spacing w:after="0" w:line="240" w:lineRule="auto"/>
        <w:jc w:val="both"/>
        <w:rPr>
          <w:sz w:val="24"/>
          <w:szCs w:val="24"/>
        </w:rPr>
      </w:pPr>
      <w:r>
        <w:rPr>
          <w:sz w:val="24"/>
          <w:szCs w:val="24"/>
        </w:rPr>
        <w:t>The goal of rowing is to create enough power, that the boat will travel a long distance, with minimal work. Power is the force that drives the boat. The distance travelled is the motion of the boat in the water. The minimal work is the energy required to make the boat move. Matter is the water the boat must move through, to complete the physics equation of rowing.</w:t>
      </w:r>
    </w:p>
    <w:p w14:paraId="13F64BC9" w14:textId="77777777" w:rsidR="00321172" w:rsidRDefault="00321172" w:rsidP="00321172">
      <w:pPr>
        <w:spacing w:after="0" w:line="240" w:lineRule="auto"/>
        <w:jc w:val="both"/>
        <w:rPr>
          <w:sz w:val="24"/>
          <w:szCs w:val="24"/>
        </w:rPr>
      </w:pPr>
      <w:r>
        <w:rPr>
          <w:sz w:val="24"/>
          <w:szCs w:val="24"/>
        </w:rPr>
        <w:t xml:space="preserve"> </w:t>
      </w:r>
    </w:p>
    <w:p w14:paraId="6AC61072" w14:textId="77777777" w:rsidR="00321172" w:rsidRDefault="00321172" w:rsidP="00321172">
      <w:pPr>
        <w:spacing w:after="0" w:line="240" w:lineRule="auto"/>
        <w:jc w:val="both"/>
        <w:rPr>
          <w:sz w:val="24"/>
          <w:szCs w:val="24"/>
        </w:rPr>
      </w:pPr>
      <w:r>
        <w:rPr>
          <w:sz w:val="24"/>
          <w:szCs w:val="24"/>
        </w:rPr>
        <w:t>Physics is an important part of rowing. Several rowing terms deal with how the boat will move through the water, by the power of the stroke. The stroke is affected by the strength of the legs. When the legs are correctly aligned with the body, the boat travels further through the water, using less energy per stroke.</w:t>
      </w:r>
    </w:p>
    <w:p w14:paraId="4B71C89E" w14:textId="77777777" w:rsidR="00321172" w:rsidRDefault="00321172" w:rsidP="00321172">
      <w:pPr>
        <w:spacing w:after="0" w:line="240" w:lineRule="auto"/>
        <w:jc w:val="both"/>
        <w:rPr>
          <w:sz w:val="24"/>
          <w:szCs w:val="24"/>
        </w:rPr>
      </w:pPr>
    </w:p>
    <w:p w14:paraId="672A421E" w14:textId="77777777" w:rsidR="00321172" w:rsidRDefault="00321172" w:rsidP="00321172">
      <w:pPr>
        <w:spacing w:after="0" w:line="240" w:lineRule="auto"/>
        <w:jc w:val="both"/>
        <w:rPr>
          <w:sz w:val="24"/>
          <w:szCs w:val="24"/>
        </w:rPr>
      </w:pPr>
      <w:r>
        <w:rPr>
          <w:sz w:val="24"/>
          <w:szCs w:val="24"/>
        </w:rPr>
        <w:t>Rowing Terms</w:t>
      </w:r>
    </w:p>
    <w:p w14:paraId="5B37683E" w14:textId="77777777" w:rsidR="00321172" w:rsidRDefault="00321172" w:rsidP="00321172">
      <w:pPr>
        <w:spacing w:after="0" w:line="240" w:lineRule="auto"/>
        <w:jc w:val="both"/>
        <w:rPr>
          <w:sz w:val="24"/>
          <w:szCs w:val="24"/>
        </w:rPr>
      </w:pPr>
      <w:r>
        <w:rPr>
          <w:sz w:val="24"/>
          <w:szCs w:val="24"/>
        </w:rPr>
        <w:t>1. Friction: water resistance during the rowing motion</w:t>
      </w:r>
    </w:p>
    <w:p w14:paraId="77A6E936" w14:textId="77777777" w:rsidR="00321172" w:rsidRDefault="00321172" w:rsidP="00321172">
      <w:pPr>
        <w:spacing w:after="0" w:line="240" w:lineRule="auto"/>
        <w:jc w:val="both"/>
        <w:rPr>
          <w:sz w:val="24"/>
          <w:szCs w:val="24"/>
        </w:rPr>
      </w:pPr>
      <w:r>
        <w:rPr>
          <w:sz w:val="24"/>
          <w:szCs w:val="24"/>
        </w:rPr>
        <w:t>2. Drag: the draw of the stroke that pulls the boat forward</w:t>
      </w:r>
    </w:p>
    <w:p w14:paraId="594DC2E3" w14:textId="77777777" w:rsidR="00321172" w:rsidRDefault="00321172" w:rsidP="00321172">
      <w:pPr>
        <w:spacing w:after="0" w:line="240" w:lineRule="auto"/>
        <w:jc w:val="both"/>
        <w:rPr>
          <w:sz w:val="24"/>
          <w:szCs w:val="24"/>
        </w:rPr>
      </w:pPr>
      <w:r>
        <w:rPr>
          <w:sz w:val="24"/>
          <w:szCs w:val="24"/>
        </w:rPr>
        <w:t>3. Resistance: the force (water) the stroke must move through to build up momentum, and continue moving forward</w:t>
      </w:r>
    </w:p>
    <w:p w14:paraId="173A6B7D" w14:textId="77777777" w:rsidR="00321172" w:rsidRDefault="00321172" w:rsidP="00321172">
      <w:pPr>
        <w:spacing w:after="0" w:line="240" w:lineRule="auto"/>
        <w:jc w:val="both"/>
        <w:rPr>
          <w:sz w:val="24"/>
          <w:szCs w:val="24"/>
        </w:rPr>
      </w:pPr>
      <w:r>
        <w:rPr>
          <w:sz w:val="24"/>
          <w:szCs w:val="24"/>
        </w:rPr>
        <w:lastRenderedPageBreak/>
        <w:t>4. Buoyancy: the power created by the floatation of the rowboat</w:t>
      </w:r>
    </w:p>
    <w:p w14:paraId="373A58E7" w14:textId="77777777" w:rsidR="00321172" w:rsidRDefault="00321172" w:rsidP="00321172">
      <w:pPr>
        <w:spacing w:after="0" w:line="240" w:lineRule="auto"/>
        <w:jc w:val="both"/>
        <w:rPr>
          <w:sz w:val="24"/>
          <w:szCs w:val="24"/>
        </w:rPr>
      </w:pPr>
      <w:r>
        <w:rPr>
          <w:sz w:val="24"/>
          <w:szCs w:val="24"/>
        </w:rPr>
        <w:t>5. Waves: the rush of water made from many strokes</w:t>
      </w:r>
    </w:p>
    <w:p w14:paraId="54715C20" w14:textId="77777777" w:rsidR="00321172" w:rsidRDefault="00321172" w:rsidP="00321172">
      <w:pPr>
        <w:spacing w:after="0" w:line="240" w:lineRule="auto"/>
        <w:jc w:val="both"/>
        <w:rPr>
          <w:sz w:val="24"/>
          <w:szCs w:val="24"/>
        </w:rPr>
      </w:pPr>
      <w:r>
        <w:rPr>
          <w:sz w:val="24"/>
          <w:szCs w:val="24"/>
        </w:rPr>
        <w:t>6. Leverage: the mechanical power gained by the oar</w:t>
      </w:r>
    </w:p>
    <w:p w14:paraId="1BE81909" w14:textId="77777777" w:rsidR="00321172" w:rsidRDefault="00321172" w:rsidP="00321172">
      <w:pPr>
        <w:spacing w:after="0" w:line="240" w:lineRule="auto"/>
        <w:jc w:val="both"/>
        <w:rPr>
          <w:sz w:val="24"/>
          <w:szCs w:val="24"/>
        </w:rPr>
      </w:pPr>
      <w:r>
        <w:rPr>
          <w:sz w:val="24"/>
          <w:szCs w:val="24"/>
        </w:rPr>
        <w:t>7. Erg: the unit of energy created by the force of the stroke</w:t>
      </w:r>
    </w:p>
    <w:p w14:paraId="321526D7" w14:textId="77777777" w:rsidR="00321172" w:rsidRDefault="00321172" w:rsidP="00321172">
      <w:pPr>
        <w:spacing w:after="0" w:line="240" w:lineRule="auto"/>
        <w:jc w:val="both"/>
        <w:rPr>
          <w:sz w:val="24"/>
          <w:szCs w:val="24"/>
        </w:rPr>
      </w:pPr>
    </w:p>
    <w:p w14:paraId="707FE543" w14:textId="77777777" w:rsidR="00321172" w:rsidRDefault="00321172" w:rsidP="00321172">
      <w:pPr>
        <w:spacing w:after="0" w:line="240" w:lineRule="auto"/>
        <w:jc w:val="both"/>
        <w:rPr>
          <w:sz w:val="24"/>
          <w:szCs w:val="24"/>
        </w:rPr>
      </w:pPr>
      <w:r>
        <w:rPr>
          <w:sz w:val="24"/>
          <w:szCs w:val="24"/>
        </w:rPr>
        <w:t>Newton's Laws of Motion</w:t>
      </w:r>
    </w:p>
    <w:p w14:paraId="758B2F67" w14:textId="77777777" w:rsidR="00321172" w:rsidRDefault="00321172" w:rsidP="00321172">
      <w:pPr>
        <w:spacing w:after="0" w:line="240" w:lineRule="auto"/>
        <w:jc w:val="both"/>
        <w:rPr>
          <w:sz w:val="24"/>
          <w:szCs w:val="24"/>
        </w:rPr>
      </w:pPr>
      <w:r>
        <w:rPr>
          <w:sz w:val="24"/>
          <w:szCs w:val="24"/>
        </w:rPr>
        <w:t>Sir Isaac Newton was a 16th century English physicist and mathematician. He developed 3 laws of motion that define what happens when objects move through matter. His ideas were based on external forces, momentum, and reaction. Newton's Laws of Motion are:</w:t>
      </w:r>
    </w:p>
    <w:p w14:paraId="77A66A31" w14:textId="77777777" w:rsidR="00321172" w:rsidRDefault="00321172" w:rsidP="00321172">
      <w:pPr>
        <w:spacing w:after="0" w:line="240" w:lineRule="auto"/>
        <w:jc w:val="both"/>
        <w:rPr>
          <w:sz w:val="24"/>
          <w:szCs w:val="24"/>
        </w:rPr>
      </w:pPr>
      <w:r>
        <w:rPr>
          <w:sz w:val="24"/>
          <w:szCs w:val="24"/>
        </w:rPr>
        <w:t>A. A body continues in a state of rest or uniform motion unless acted upon by an external force.</w:t>
      </w:r>
    </w:p>
    <w:p w14:paraId="4644C9AB" w14:textId="77777777" w:rsidR="00321172" w:rsidRDefault="00321172" w:rsidP="00321172">
      <w:pPr>
        <w:spacing w:after="0" w:line="240" w:lineRule="auto"/>
        <w:jc w:val="both"/>
        <w:rPr>
          <w:sz w:val="24"/>
          <w:szCs w:val="24"/>
        </w:rPr>
      </w:pPr>
      <w:r>
        <w:rPr>
          <w:sz w:val="24"/>
          <w:szCs w:val="24"/>
        </w:rPr>
        <w:t>B. The rate of change of momentum is proportionate to the force applied.</w:t>
      </w:r>
    </w:p>
    <w:p w14:paraId="57F9864D" w14:textId="77777777" w:rsidR="00321172" w:rsidRDefault="00321172" w:rsidP="00321172">
      <w:pPr>
        <w:spacing w:after="0" w:line="240" w:lineRule="auto"/>
        <w:jc w:val="both"/>
        <w:rPr>
          <w:sz w:val="24"/>
          <w:szCs w:val="24"/>
        </w:rPr>
      </w:pPr>
      <w:r>
        <w:rPr>
          <w:sz w:val="24"/>
          <w:szCs w:val="24"/>
        </w:rPr>
        <w:t>C. Every action has an equal and opposite reaction.</w:t>
      </w:r>
    </w:p>
    <w:p w14:paraId="1AA2285E" w14:textId="77777777" w:rsidR="00321172" w:rsidRDefault="00321172" w:rsidP="00321172">
      <w:pPr>
        <w:spacing w:after="0" w:line="240" w:lineRule="auto"/>
        <w:jc w:val="both"/>
        <w:rPr>
          <w:sz w:val="24"/>
          <w:szCs w:val="24"/>
        </w:rPr>
      </w:pPr>
    </w:p>
    <w:p w14:paraId="59F3634E" w14:textId="77777777" w:rsidR="00321172" w:rsidRDefault="00321172" w:rsidP="00321172">
      <w:pPr>
        <w:spacing w:after="0" w:line="240" w:lineRule="auto"/>
        <w:jc w:val="both"/>
        <w:rPr>
          <w:sz w:val="24"/>
          <w:szCs w:val="24"/>
        </w:rPr>
      </w:pPr>
      <w:r>
        <w:rPr>
          <w:sz w:val="24"/>
          <w:szCs w:val="24"/>
        </w:rPr>
        <w:t>Therefore, once the oar begins moving through the water, friction is created by the force of the water. The water resists the momentum of the stroke, by opposing its leverage.</w:t>
      </w:r>
    </w:p>
    <w:p w14:paraId="69359A46" w14:textId="77777777" w:rsidR="00321172" w:rsidRDefault="00321172" w:rsidP="00321172">
      <w:pPr>
        <w:spacing w:after="0" w:line="240" w:lineRule="auto"/>
        <w:jc w:val="both"/>
        <w:rPr>
          <w:sz w:val="24"/>
          <w:szCs w:val="24"/>
        </w:rPr>
      </w:pPr>
    </w:p>
    <w:p w14:paraId="486C61B2" w14:textId="77777777" w:rsidR="00321172" w:rsidRDefault="00321172" w:rsidP="00321172">
      <w:pPr>
        <w:spacing w:after="0" w:line="240" w:lineRule="auto"/>
        <w:jc w:val="both"/>
        <w:rPr>
          <w:sz w:val="24"/>
          <w:szCs w:val="24"/>
        </w:rPr>
      </w:pPr>
      <w:r>
        <w:rPr>
          <w:sz w:val="24"/>
          <w:szCs w:val="24"/>
        </w:rPr>
        <w:t>The physics of rowing explains the mechanics of perfecting strokes to gain speed. It is about balance, velocity, and inertia. The mechanics of rowing is naturally affected by the people moving the oars through the water. The combination of these two factors determines the final outcome.</w:t>
      </w:r>
    </w:p>
    <w:p w14:paraId="00ECC395" w14:textId="77777777" w:rsidR="00321172" w:rsidRDefault="00321172" w:rsidP="00321172">
      <w:pPr>
        <w:spacing w:after="0" w:line="240" w:lineRule="auto"/>
        <w:jc w:val="both"/>
        <w:rPr>
          <w:sz w:val="24"/>
          <w:szCs w:val="24"/>
        </w:rPr>
      </w:pPr>
    </w:p>
    <w:p w14:paraId="1617DD69" w14:textId="77777777" w:rsidR="00321172" w:rsidRDefault="00321172" w:rsidP="00321172">
      <w:pPr>
        <w:spacing w:after="0" w:line="240" w:lineRule="auto"/>
        <w:jc w:val="both"/>
        <w:rPr>
          <w:sz w:val="24"/>
          <w:szCs w:val="24"/>
        </w:rPr>
      </w:pPr>
      <w:r>
        <w:rPr>
          <w:sz w:val="24"/>
          <w:szCs w:val="24"/>
        </w:rPr>
        <w:t xml:space="preserve">When the spirit of the team is added to the equation, several things happen. Motivation, team work, and leadership are now factors that contribute to or take away from the energy source. </w:t>
      </w:r>
    </w:p>
    <w:p w14:paraId="2C95B40D" w14:textId="77777777" w:rsidR="00321172" w:rsidRDefault="00321172" w:rsidP="00321172">
      <w:pPr>
        <w:spacing w:after="0" w:line="240" w:lineRule="auto"/>
        <w:jc w:val="both"/>
        <w:rPr>
          <w:sz w:val="24"/>
          <w:szCs w:val="24"/>
        </w:rPr>
      </w:pPr>
    </w:p>
    <w:p w14:paraId="062930D4" w14:textId="77777777" w:rsidR="00321172" w:rsidRDefault="00321172" w:rsidP="00321172">
      <w:pPr>
        <w:spacing w:after="0" w:line="240" w:lineRule="auto"/>
        <w:jc w:val="both"/>
        <w:rPr>
          <w:b/>
          <w:sz w:val="24"/>
          <w:szCs w:val="24"/>
        </w:rPr>
      </w:pPr>
      <w:r>
        <w:rPr>
          <w:sz w:val="24"/>
          <w:szCs w:val="24"/>
        </w:rPr>
        <w:t>These are the elements of rowing that physics cannot define. They are the source of inspiration, the agony of defeat, and the exhilaration of victory.</w:t>
      </w:r>
    </w:p>
    <w:p w14:paraId="7542E587" w14:textId="77777777" w:rsidR="00321172" w:rsidRDefault="00321172" w:rsidP="00321172">
      <w:pPr>
        <w:spacing w:after="0" w:line="240" w:lineRule="auto"/>
        <w:rPr>
          <w:b/>
          <w:sz w:val="24"/>
          <w:szCs w:val="24"/>
        </w:rPr>
      </w:pPr>
    </w:p>
    <w:p w14:paraId="226C708E" w14:textId="77777777" w:rsidR="00321172" w:rsidRDefault="00321172" w:rsidP="00321172">
      <w:pPr>
        <w:spacing w:after="0" w:line="240" w:lineRule="auto"/>
        <w:rPr>
          <w:b/>
          <w:sz w:val="24"/>
          <w:szCs w:val="24"/>
        </w:rPr>
      </w:pPr>
      <w:r>
        <w:rPr>
          <w:b/>
          <w:sz w:val="24"/>
          <w:szCs w:val="24"/>
        </w:rPr>
        <w:t>COMPREHENSION AND DISCUSSION</w:t>
      </w:r>
    </w:p>
    <w:p w14:paraId="3526C716" w14:textId="77777777" w:rsidR="00321172" w:rsidRDefault="00321172" w:rsidP="00321172">
      <w:pPr>
        <w:spacing w:after="300" w:line="200" w:lineRule="atLeast"/>
        <w:jc w:val="both"/>
        <w:rPr>
          <w:sz w:val="24"/>
          <w:szCs w:val="24"/>
        </w:rPr>
      </w:pPr>
      <w:r>
        <w:rPr>
          <w:b/>
          <w:sz w:val="24"/>
          <w:szCs w:val="24"/>
        </w:rPr>
        <w:t xml:space="preserve">Post-reading Vocabulary: </w:t>
      </w:r>
      <w:r>
        <w:rPr>
          <w:sz w:val="24"/>
          <w:szCs w:val="24"/>
        </w:rPr>
        <w:t>crew, endurance, friction, drag, resistance, buoyancy, leverage</w:t>
      </w:r>
    </w:p>
    <w:p w14:paraId="2BB0661E" w14:textId="77777777" w:rsidR="00321172" w:rsidRDefault="00321172" w:rsidP="00321172">
      <w:pPr>
        <w:spacing w:after="0" w:line="240" w:lineRule="auto"/>
        <w:rPr>
          <w:sz w:val="24"/>
          <w:szCs w:val="24"/>
        </w:rPr>
      </w:pPr>
      <w:r>
        <w:rPr>
          <w:sz w:val="24"/>
          <w:szCs w:val="24"/>
        </w:rPr>
        <w:t>[Teacher should write these words on the board. Ask the students what they mean. Solicit volunteers to answer. Have them write the words in their Vocabulary Logs if they don't know them].</w:t>
      </w:r>
    </w:p>
    <w:p w14:paraId="294A5F8C" w14:textId="77777777" w:rsidR="00321172" w:rsidRDefault="00321172" w:rsidP="00321172">
      <w:pPr>
        <w:spacing w:after="0" w:line="240" w:lineRule="auto"/>
        <w:rPr>
          <w:sz w:val="24"/>
          <w:szCs w:val="24"/>
        </w:rPr>
      </w:pPr>
    </w:p>
    <w:p w14:paraId="25403EC0" w14:textId="77777777" w:rsidR="00321172" w:rsidRDefault="00321172" w:rsidP="00321172">
      <w:pPr>
        <w:spacing w:after="0" w:line="240" w:lineRule="auto"/>
        <w:rPr>
          <w:sz w:val="24"/>
          <w:szCs w:val="24"/>
        </w:rPr>
      </w:pPr>
      <w:r>
        <w:rPr>
          <w:b/>
          <w:sz w:val="24"/>
          <w:szCs w:val="24"/>
        </w:rPr>
        <w:t xml:space="preserve">Vocabulary exercise </w:t>
      </w:r>
    </w:p>
    <w:p w14:paraId="2CB40AC4" w14:textId="77777777" w:rsidR="00321172" w:rsidRDefault="00321172" w:rsidP="00321172">
      <w:pPr>
        <w:spacing w:after="0" w:line="240" w:lineRule="auto"/>
        <w:rPr>
          <w:sz w:val="24"/>
          <w:szCs w:val="24"/>
        </w:rPr>
      </w:pPr>
      <w:r>
        <w:rPr>
          <w:sz w:val="24"/>
          <w:szCs w:val="24"/>
        </w:rPr>
        <w:t xml:space="preserve">Fill in the blanks with the word that best fits the meaning. </w:t>
      </w:r>
    </w:p>
    <w:p w14:paraId="120DD1D4" w14:textId="77777777" w:rsidR="00321172" w:rsidRDefault="00321172" w:rsidP="00321172">
      <w:pPr>
        <w:spacing w:after="0" w:line="240" w:lineRule="auto"/>
        <w:rPr>
          <w:sz w:val="24"/>
          <w:szCs w:val="24"/>
        </w:rPr>
      </w:pPr>
    </w:p>
    <w:p w14:paraId="37377693" w14:textId="77777777" w:rsidR="00321172" w:rsidRDefault="00321172" w:rsidP="00321172">
      <w:pPr>
        <w:spacing w:after="0" w:line="240" w:lineRule="auto"/>
        <w:rPr>
          <w:sz w:val="24"/>
          <w:szCs w:val="24"/>
        </w:rPr>
      </w:pPr>
      <w:r>
        <w:rPr>
          <w:sz w:val="24"/>
          <w:szCs w:val="24"/>
        </w:rPr>
        <w:t>crew, endurance, friction, drag, resistance, buoyancy, leverage</w:t>
      </w:r>
    </w:p>
    <w:p w14:paraId="65CCC6F5" w14:textId="77777777" w:rsidR="00321172" w:rsidRDefault="00321172" w:rsidP="00321172">
      <w:pPr>
        <w:spacing w:after="0" w:line="240" w:lineRule="auto"/>
        <w:rPr>
          <w:sz w:val="24"/>
          <w:szCs w:val="24"/>
        </w:rPr>
      </w:pPr>
    </w:p>
    <w:p w14:paraId="7BF991DF" w14:textId="77777777" w:rsidR="00321172" w:rsidRDefault="00321172" w:rsidP="00735FFF">
      <w:pPr>
        <w:numPr>
          <w:ilvl w:val="0"/>
          <w:numId w:val="67"/>
        </w:numPr>
        <w:suppressAutoHyphens/>
        <w:spacing w:after="0" w:line="240" w:lineRule="auto"/>
        <w:rPr>
          <w:sz w:val="24"/>
          <w:szCs w:val="24"/>
        </w:rPr>
      </w:pPr>
      <w:r>
        <w:rPr>
          <w:sz w:val="24"/>
          <w:szCs w:val="24"/>
        </w:rPr>
        <w:t>I need to move this piece of furniture to the other side of the room. I should get behind it to get better _____________ .</w:t>
      </w:r>
    </w:p>
    <w:p w14:paraId="305E154B" w14:textId="77777777" w:rsidR="00321172" w:rsidRDefault="00321172" w:rsidP="00735FFF">
      <w:pPr>
        <w:numPr>
          <w:ilvl w:val="0"/>
          <w:numId w:val="67"/>
        </w:numPr>
        <w:suppressAutoHyphens/>
        <w:spacing w:after="0" w:line="240" w:lineRule="auto"/>
        <w:rPr>
          <w:sz w:val="24"/>
          <w:szCs w:val="24"/>
        </w:rPr>
      </w:pPr>
      <w:r>
        <w:rPr>
          <w:sz w:val="24"/>
          <w:szCs w:val="24"/>
        </w:rPr>
        <w:t xml:space="preserve">I want to go see that movie with my friends but I am encountering a lot of ___________ from my parents. </w:t>
      </w:r>
    </w:p>
    <w:p w14:paraId="2463ACB3" w14:textId="77777777" w:rsidR="00321172" w:rsidRDefault="00321172" w:rsidP="00735FFF">
      <w:pPr>
        <w:numPr>
          <w:ilvl w:val="0"/>
          <w:numId w:val="67"/>
        </w:numPr>
        <w:suppressAutoHyphens/>
        <w:spacing w:after="0" w:line="240" w:lineRule="auto"/>
        <w:rPr>
          <w:sz w:val="24"/>
          <w:szCs w:val="24"/>
        </w:rPr>
      </w:pPr>
      <w:r>
        <w:rPr>
          <w:sz w:val="24"/>
          <w:szCs w:val="24"/>
        </w:rPr>
        <w:lastRenderedPageBreak/>
        <w:t>I decided to join the ____________ team at college. I really enjoy being on the water.</w:t>
      </w:r>
    </w:p>
    <w:p w14:paraId="1EE50953" w14:textId="77777777" w:rsidR="00321172" w:rsidRDefault="00321172" w:rsidP="00735FFF">
      <w:pPr>
        <w:numPr>
          <w:ilvl w:val="0"/>
          <w:numId w:val="67"/>
        </w:numPr>
        <w:suppressAutoHyphens/>
        <w:spacing w:after="0" w:line="240" w:lineRule="auto"/>
        <w:rPr>
          <w:sz w:val="24"/>
          <w:szCs w:val="24"/>
        </w:rPr>
      </w:pPr>
      <w:r>
        <w:rPr>
          <w:sz w:val="24"/>
          <w:szCs w:val="24"/>
        </w:rPr>
        <w:t>My father has incredible _____________ when he runs. He has completed three marathons.</w:t>
      </w:r>
    </w:p>
    <w:p w14:paraId="53A374C4" w14:textId="77777777" w:rsidR="00321172" w:rsidRDefault="00321172" w:rsidP="00735FFF">
      <w:pPr>
        <w:numPr>
          <w:ilvl w:val="0"/>
          <w:numId w:val="67"/>
        </w:numPr>
        <w:suppressAutoHyphens/>
        <w:spacing w:after="0" w:line="240" w:lineRule="auto"/>
        <w:rPr>
          <w:sz w:val="24"/>
          <w:szCs w:val="24"/>
        </w:rPr>
      </w:pPr>
      <w:r>
        <w:rPr>
          <w:sz w:val="24"/>
          <w:szCs w:val="24"/>
        </w:rPr>
        <w:t xml:space="preserve">That piece of wood is waterlogged and has no ______________. </w:t>
      </w:r>
    </w:p>
    <w:p w14:paraId="40C36536" w14:textId="77777777" w:rsidR="00321172" w:rsidRDefault="00321172" w:rsidP="00321172">
      <w:pPr>
        <w:spacing w:after="0" w:line="240" w:lineRule="auto"/>
        <w:rPr>
          <w:sz w:val="24"/>
          <w:szCs w:val="24"/>
        </w:rPr>
      </w:pPr>
    </w:p>
    <w:p w14:paraId="230E9293" w14:textId="77777777" w:rsidR="00321172" w:rsidRDefault="00321172" w:rsidP="00321172">
      <w:pPr>
        <w:spacing w:after="0" w:line="240" w:lineRule="auto"/>
        <w:rPr>
          <w:b/>
          <w:sz w:val="24"/>
          <w:szCs w:val="24"/>
        </w:rPr>
      </w:pPr>
      <w:r>
        <w:rPr>
          <w:b/>
          <w:sz w:val="24"/>
          <w:szCs w:val="24"/>
        </w:rPr>
        <w:t xml:space="preserve">Comprehension questions </w:t>
      </w:r>
    </w:p>
    <w:p w14:paraId="0119CF99" w14:textId="77777777" w:rsidR="00321172" w:rsidRDefault="00321172" w:rsidP="00321172">
      <w:pPr>
        <w:spacing w:after="0" w:line="240" w:lineRule="auto"/>
        <w:rPr>
          <w:b/>
          <w:sz w:val="24"/>
          <w:szCs w:val="24"/>
        </w:rPr>
      </w:pPr>
    </w:p>
    <w:p w14:paraId="563DCAEA" w14:textId="77777777" w:rsidR="00321172" w:rsidRDefault="00321172" w:rsidP="00321172">
      <w:pPr>
        <w:spacing w:after="0" w:line="240" w:lineRule="auto"/>
        <w:rPr>
          <w:sz w:val="24"/>
          <w:szCs w:val="24"/>
        </w:rPr>
      </w:pPr>
      <w:r>
        <w:rPr>
          <w:sz w:val="24"/>
          <w:szCs w:val="24"/>
        </w:rPr>
        <w:t>[Have them answer these questions in pairs to prepare for the DEBATE].</w:t>
      </w:r>
    </w:p>
    <w:p w14:paraId="1B9E64E7" w14:textId="77777777" w:rsidR="00321172" w:rsidRDefault="00321172" w:rsidP="00321172">
      <w:pPr>
        <w:pStyle w:val="ListParagraph"/>
        <w:spacing w:after="0" w:line="240" w:lineRule="auto"/>
        <w:ind w:left="0"/>
        <w:rPr>
          <w:sz w:val="24"/>
          <w:szCs w:val="24"/>
        </w:rPr>
      </w:pPr>
    </w:p>
    <w:p w14:paraId="2691B475" w14:textId="77777777" w:rsidR="00321172" w:rsidRDefault="00321172" w:rsidP="00735FFF">
      <w:pPr>
        <w:pStyle w:val="ListParagraph"/>
        <w:numPr>
          <w:ilvl w:val="0"/>
          <w:numId w:val="65"/>
        </w:numPr>
        <w:suppressAutoHyphens/>
        <w:spacing w:after="0" w:line="240" w:lineRule="auto"/>
        <w:contextualSpacing w:val="0"/>
        <w:rPr>
          <w:sz w:val="24"/>
          <w:szCs w:val="24"/>
        </w:rPr>
      </w:pPr>
      <w:r>
        <w:rPr>
          <w:sz w:val="24"/>
          <w:szCs w:val="24"/>
        </w:rPr>
        <w:t xml:space="preserve">Is crew (rowing) a team sport or an individual sport? Explain. </w:t>
      </w:r>
    </w:p>
    <w:p w14:paraId="3EC4AB5F" w14:textId="77777777" w:rsidR="00321172" w:rsidRDefault="00321172" w:rsidP="00735FFF">
      <w:pPr>
        <w:pStyle w:val="ListParagraph"/>
        <w:numPr>
          <w:ilvl w:val="0"/>
          <w:numId w:val="65"/>
        </w:numPr>
        <w:suppressAutoHyphens/>
        <w:spacing w:after="0" w:line="240" w:lineRule="auto"/>
        <w:contextualSpacing w:val="0"/>
        <w:rPr>
          <w:sz w:val="24"/>
          <w:szCs w:val="24"/>
        </w:rPr>
      </w:pPr>
      <w:r>
        <w:rPr>
          <w:sz w:val="24"/>
          <w:szCs w:val="24"/>
        </w:rPr>
        <w:t>What is a coxswain? What does she/ he do?</w:t>
      </w:r>
    </w:p>
    <w:p w14:paraId="19EF1E33" w14:textId="77777777" w:rsidR="00321172" w:rsidRDefault="00321172" w:rsidP="00735FFF">
      <w:pPr>
        <w:pStyle w:val="ListParagraph"/>
        <w:numPr>
          <w:ilvl w:val="0"/>
          <w:numId w:val="65"/>
        </w:numPr>
        <w:suppressAutoHyphens/>
        <w:spacing w:after="0" w:line="240" w:lineRule="auto"/>
        <w:contextualSpacing w:val="0"/>
        <w:rPr>
          <w:sz w:val="24"/>
          <w:szCs w:val="24"/>
        </w:rPr>
      </w:pPr>
      <w:r>
        <w:rPr>
          <w:sz w:val="24"/>
          <w:szCs w:val="24"/>
        </w:rPr>
        <w:t>What kind of physical workout does rowing provide?</w:t>
      </w:r>
    </w:p>
    <w:p w14:paraId="05665755" w14:textId="77777777" w:rsidR="00321172" w:rsidRDefault="00321172" w:rsidP="00735FFF">
      <w:pPr>
        <w:pStyle w:val="ListParagraph"/>
        <w:numPr>
          <w:ilvl w:val="0"/>
          <w:numId w:val="65"/>
        </w:numPr>
        <w:suppressAutoHyphens/>
        <w:spacing w:after="0" w:line="240" w:lineRule="auto"/>
        <w:contextualSpacing w:val="0"/>
        <w:rPr>
          <w:sz w:val="24"/>
          <w:szCs w:val="24"/>
        </w:rPr>
      </w:pPr>
      <w:r>
        <w:rPr>
          <w:sz w:val="24"/>
          <w:szCs w:val="24"/>
        </w:rPr>
        <w:t>what do some of the kids say about rowing?</w:t>
      </w:r>
    </w:p>
    <w:p w14:paraId="42311253" w14:textId="77777777" w:rsidR="00321172" w:rsidRDefault="00321172" w:rsidP="00735FFF">
      <w:pPr>
        <w:pStyle w:val="ListParagraph"/>
        <w:numPr>
          <w:ilvl w:val="0"/>
          <w:numId w:val="65"/>
        </w:numPr>
        <w:suppressAutoHyphens/>
        <w:spacing w:after="0" w:line="240" w:lineRule="auto"/>
        <w:contextualSpacing w:val="0"/>
        <w:rPr>
          <w:sz w:val="24"/>
          <w:szCs w:val="24"/>
        </w:rPr>
      </w:pPr>
      <w:r>
        <w:rPr>
          <w:sz w:val="24"/>
          <w:szCs w:val="24"/>
        </w:rPr>
        <w:t>What are some of the physics behind rowing?</w:t>
      </w:r>
    </w:p>
    <w:p w14:paraId="6F98C7B3" w14:textId="77777777" w:rsidR="00321172" w:rsidRDefault="00321172" w:rsidP="00735FFF">
      <w:pPr>
        <w:pStyle w:val="ListParagraph"/>
        <w:numPr>
          <w:ilvl w:val="0"/>
          <w:numId w:val="65"/>
        </w:numPr>
        <w:suppressAutoHyphens/>
        <w:spacing w:after="0" w:line="240" w:lineRule="auto"/>
        <w:contextualSpacing w:val="0"/>
        <w:rPr>
          <w:sz w:val="24"/>
          <w:szCs w:val="24"/>
        </w:rPr>
      </w:pPr>
      <w:r>
        <w:rPr>
          <w:sz w:val="24"/>
          <w:szCs w:val="24"/>
        </w:rPr>
        <w:t>How are Newton’s Laws of Motion and how do they relate to rowing?</w:t>
      </w:r>
    </w:p>
    <w:p w14:paraId="53321E27" w14:textId="77777777" w:rsidR="00321172" w:rsidRDefault="00321172" w:rsidP="00735FFF">
      <w:pPr>
        <w:pStyle w:val="ListParagraph"/>
        <w:numPr>
          <w:ilvl w:val="0"/>
          <w:numId w:val="65"/>
        </w:numPr>
        <w:suppressAutoHyphens/>
        <w:spacing w:after="0" w:line="240" w:lineRule="auto"/>
        <w:contextualSpacing w:val="0"/>
        <w:rPr>
          <w:b/>
          <w:sz w:val="24"/>
          <w:szCs w:val="24"/>
        </w:rPr>
      </w:pPr>
      <w:r>
        <w:rPr>
          <w:sz w:val="24"/>
          <w:szCs w:val="24"/>
        </w:rPr>
        <w:t>What does the reading say about teamwork?</w:t>
      </w:r>
    </w:p>
    <w:p w14:paraId="44BBAF3C" w14:textId="77777777" w:rsidR="00321172" w:rsidRDefault="00321172" w:rsidP="00321172">
      <w:pPr>
        <w:spacing w:after="0" w:line="240" w:lineRule="auto"/>
        <w:rPr>
          <w:b/>
          <w:sz w:val="24"/>
          <w:szCs w:val="24"/>
        </w:rPr>
      </w:pPr>
    </w:p>
    <w:p w14:paraId="6F3E6E4E" w14:textId="77777777" w:rsidR="00321172" w:rsidRDefault="00321172" w:rsidP="00321172">
      <w:pPr>
        <w:spacing w:after="0" w:line="240" w:lineRule="auto"/>
        <w:rPr>
          <w:sz w:val="24"/>
          <w:szCs w:val="24"/>
        </w:rPr>
      </w:pPr>
      <w:r>
        <w:rPr>
          <w:b/>
          <w:sz w:val="24"/>
          <w:szCs w:val="24"/>
        </w:rPr>
        <w:t>Debate:</w:t>
      </w:r>
    </w:p>
    <w:p w14:paraId="491A9A8D" w14:textId="77777777" w:rsidR="00321172" w:rsidRDefault="00321172" w:rsidP="00321172">
      <w:pPr>
        <w:spacing w:after="0" w:line="240" w:lineRule="auto"/>
        <w:rPr>
          <w:sz w:val="24"/>
          <w:szCs w:val="24"/>
        </w:rPr>
      </w:pPr>
      <w:r>
        <w:rPr>
          <w:sz w:val="24"/>
          <w:szCs w:val="24"/>
        </w:rPr>
        <w:t xml:space="preserve">[This is to prepare an informal SCAFFOLDED DEBATE. Directions: have the students count off 1,2,1,2,1,2,1,2,… (to split of the class into a non-peer format). Put the 1s on one side of the room and the 2s on the other side. Have them prepare this question (or think of a debate question of your own): </w:t>
      </w:r>
      <w:r>
        <w:rPr>
          <w:b/>
          <w:sz w:val="24"/>
          <w:szCs w:val="24"/>
        </w:rPr>
        <w:t xml:space="preserve">Is rowing the most difficult sport? </w:t>
      </w:r>
      <w:r>
        <w:rPr>
          <w:sz w:val="24"/>
          <w:szCs w:val="24"/>
        </w:rPr>
        <w:t>Assign one side “yes” and the other side “no”. Have each side discuss and develop common answers to their side, and anticipate some of the points of the other side (to be prepared in the debate). Then have the students count off again (to whatever is half of the existing number of students). Then ask students with the number 1 to raise their hands and sit together. Have the 2s sit together, then the 3s, and so on. Have them debate their point one on one (for about 5-7 minutes). Then switch it up and put two of the pairs together and have them continue (two on each side) for another five minutes. Then bring the whole class together (the entire class will form two rows, with the two opposing sides facing each other).</w:t>
      </w:r>
    </w:p>
    <w:p w14:paraId="1CA7E293" w14:textId="77777777" w:rsidR="00321172" w:rsidRDefault="00321172" w:rsidP="00321172">
      <w:pPr>
        <w:spacing w:after="0" w:line="240" w:lineRule="auto"/>
        <w:rPr>
          <w:sz w:val="24"/>
          <w:szCs w:val="24"/>
        </w:rPr>
      </w:pPr>
    </w:p>
    <w:p w14:paraId="6FABE296" w14:textId="77777777" w:rsidR="00321172" w:rsidRDefault="00321172" w:rsidP="00321172">
      <w:pPr>
        <w:spacing w:after="0" w:line="240" w:lineRule="auto"/>
        <w:rPr>
          <w:b/>
          <w:sz w:val="24"/>
          <w:szCs w:val="24"/>
        </w:rPr>
      </w:pPr>
      <w:r>
        <w:rPr>
          <w:sz w:val="24"/>
          <w:szCs w:val="24"/>
        </w:rPr>
        <w:t>[A reflective exercise, either written or oral, can follow this]</w:t>
      </w:r>
    </w:p>
    <w:p w14:paraId="302095BF" w14:textId="77777777" w:rsidR="00321172" w:rsidRDefault="00321172" w:rsidP="00321172">
      <w:pPr>
        <w:spacing w:after="0" w:line="240" w:lineRule="auto"/>
        <w:rPr>
          <w:b/>
          <w:sz w:val="24"/>
          <w:szCs w:val="24"/>
        </w:rPr>
      </w:pPr>
    </w:p>
    <w:p w14:paraId="6D1D8099" w14:textId="77777777" w:rsidR="00321172" w:rsidRDefault="00321172" w:rsidP="00321172">
      <w:pPr>
        <w:spacing w:after="0" w:line="240" w:lineRule="auto"/>
        <w:rPr>
          <w:b/>
          <w:sz w:val="24"/>
          <w:szCs w:val="24"/>
        </w:rPr>
      </w:pPr>
      <w:r>
        <w:rPr>
          <w:b/>
          <w:sz w:val="24"/>
          <w:szCs w:val="24"/>
        </w:rPr>
        <w:t>LISTENING COMPREHENSION</w:t>
      </w:r>
    </w:p>
    <w:p w14:paraId="1FDB60F9" w14:textId="77777777" w:rsidR="00321172" w:rsidRDefault="00321172" w:rsidP="00321172">
      <w:pPr>
        <w:spacing w:after="0" w:line="240" w:lineRule="auto"/>
        <w:rPr>
          <w:sz w:val="24"/>
          <w:szCs w:val="24"/>
        </w:rPr>
      </w:pPr>
      <w:r>
        <w:rPr>
          <w:b/>
          <w:sz w:val="24"/>
          <w:szCs w:val="24"/>
        </w:rPr>
        <w:t>Task(s):</w:t>
      </w:r>
      <w:r>
        <w:rPr>
          <w:sz w:val="24"/>
          <w:szCs w:val="24"/>
        </w:rPr>
        <w:t xml:space="preserve">  Watch the Youtube video </w:t>
      </w:r>
      <w:r>
        <w:rPr>
          <w:rStyle w:val="watch-title"/>
          <w:sz w:val="24"/>
          <w:szCs w:val="24"/>
        </w:rPr>
        <w:t>“Colorado middle school students rowing boats on the Neva in St. Petersburg, Russia”</w:t>
      </w:r>
      <w:r>
        <w:rPr>
          <w:sz w:val="24"/>
          <w:szCs w:val="24"/>
        </w:rPr>
        <w:t xml:space="preserve"> (</w:t>
      </w:r>
      <w:hyperlink r:id="rId34" w:history="1">
        <w:r>
          <w:rPr>
            <w:rStyle w:val="Hyperlink"/>
            <w:sz w:val="24"/>
            <w:szCs w:val="24"/>
          </w:rPr>
          <w:t>http://www.youtube.com/watch?v=vyvea8bPmL8</w:t>
        </w:r>
      </w:hyperlink>
      <w:r>
        <w:rPr>
          <w:sz w:val="24"/>
          <w:szCs w:val="24"/>
        </w:rPr>
        <w:t xml:space="preserve">). </w:t>
      </w:r>
    </w:p>
    <w:p w14:paraId="3E23FFCE" w14:textId="77777777" w:rsidR="00321172" w:rsidRDefault="00321172" w:rsidP="00321172">
      <w:pPr>
        <w:spacing w:after="0" w:line="240" w:lineRule="auto"/>
        <w:rPr>
          <w:sz w:val="24"/>
          <w:szCs w:val="24"/>
        </w:rPr>
      </w:pPr>
    </w:p>
    <w:p w14:paraId="06196964" w14:textId="77777777" w:rsidR="00321172" w:rsidRDefault="00321172" w:rsidP="00321172">
      <w:pPr>
        <w:spacing w:after="0" w:line="240" w:lineRule="auto"/>
        <w:rPr>
          <w:sz w:val="24"/>
          <w:szCs w:val="24"/>
        </w:rPr>
      </w:pPr>
      <w:r>
        <w:rPr>
          <w:sz w:val="24"/>
          <w:szCs w:val="24"/>
        </w:rPr>
        <w:t>Answer these questions in pairs:</w:t>
      </w:r>
    </w:p>
    <w:p w14:paraId="17ECD5DB" w14:textId="77777777" w:rsidR="00321172" w:rsidRDefault="00321172" w:rsidP="00735FFF">
      <w:pPr>
        <w:numPr>
          <w:ilvl w:val="0"/>
          <w:numId w:val="66"/>
        </w:numPr>
        <w:suppressAutoHyphens/>
        <w:spacing w:after="0" w:line="240" w:lineRule="auto"/>
        <w:rPr>
          <w:sz w:val="24"/>
          <w:szCs w:val="24"/>
        </w:rPr>
      </w:pPr>
      <w:r>
        <w:rPr>
          <w:sz w:val="24"/>
          <w:szCs w:val="24"/>
        </w:rPr>
        <w:t>What do you hear the students saying?</w:t>
      </w:r>
    </w:p>
    <w:p w14:paraId="73D4F2B2" w14:textId="77777777" w:rsidR="00321172" w:rsidRDefault="00321172" w:rsidP="00735FFF">
      <w:pPr>
        <w:numPr>
          <w:ilvl w:val="0"/>
          <w:numId w:val="66"/>
        </w:numPr>
        <w:suppressAutoHyphens/>
        <w:spacing w:after="0" w:line="240" w:lineRule="auto"/>
        <w:rPr>
          <w:sz w:val="24"/>
          <w:szCs w:val="24"/>
        </w:rPr>
      </w:pPr>
      <w:r>
        <w:rPr>
          <w:sz w:val="24"/>
          <w:szCs w:val="24"/>
        </w:rPr>
        <w:t>What do you hear the instructor saying?</w:t>
      </w:r>
    </w:p>
    <w:p w14:paraId="4B6F8316" w14:textId="77777777" w:rsidR="00321172" w:rsidRDefault="00321172" w:rsidP="00735FFF">
      <w:pPr>
        <w:numPr>
          <w:ilvl w:val="0"/>
          <w:numId w:val="66"/>
        </w:numPr>
        <w:suppressAutoHyphens/>
        <w:spacing w:after="0" w:line="240" w:lineRule="auto"/>
        <w:rPr>
          <w:sz w:val="24"/>
          <w:szCs w:val="24"/>
        </w:rPr>
      </w:pPr>
      <w:r>
        <w:rPr>
          <w:sz w:val="24"/>
          <w:szCs w:val="24"/>
        </w:rPr>
        <w:t>At one point the instructor says, “It’s not how strong you are but how smart you are.” How is this related to clear thinking and teamwork?</w:t>
      </w:r>
    </w:p>
    <w:p w14:paraId="1004B68A" w14:textId="77777777" w:rsidR="00321172" w:rsidRDefault="00321172" w:rsidP="00735FFF">
      <w:pPr>
        <w:numPr>
          <w:ilvl w:val="0"/>
          <w:numId w:val="66"/>
        </w:numPr>
        <w:suppressAutoHyphens/>
        <w:spacing w:after="0" w:line="240" w:lineRule="auto"/>
        <w:rPr>
          <w:b/>
          <w:sz w:val="24"/>
          <w:szCs w:val="24"/>
        </w:rPr>
      </w:pPr>
      <w:r>
        <w:rPr>
          <w:sz w:val="24"/>
          <w:szCs w:val="24"/>
        </w:rPr>
        <w:t>Is this something that you would like to try?</w:t>
      </w:r>
    </w:p>
    <w:p w14:paraId="1FDB93EB" w14:textId="77777777" w:rsidR="00321172" w:rsidRDefault="00321172" w:rsidP="00321172">
      <w:pPr>
        <w:spacing w:after="0" w:line="240" w:lineRule="auto"/>
        <w:rPr>
          <w:b/>
          <w:sz w:val="24"/>
          <w:szCs w:val="24"/>
        </w:rPr>
      </w:pPr>
    </w:p>
    <w:p w14:paraId="45C6524C" w14:textId="77777777" w:rsidR="00321172" w:rsidRDefault="00321172" w:rsidP="00321172">
      <w:pPr>
        <w:spacing w:after="0" w:line="240" w:lineRule="auto"/>
        <w:rPr>
          <w:sz w:val="24"/>
          <w:szCs w:val="24"/>
        </w:rPr>
      </w:pPr>
      <w:r>
        <w:rPr>
          <w:b/>
          <w:sz w:val="24"/>
          <w:szCs w:val="24"/>
        </w:rPr>
        <w:t>PRONUNCIATION THROUGH NEGOTIATION OF MEANING</w:t>
      </w:r>
    </w:p>
    <w:p w14:paraId="645002BA" w14:textId="77777777" w:rsidR="00321172" w:rsidRDefault="00321172" w:rsidP="00321172">
      <w:pPr>
        <w:spacing w:after="0" w:line="240" w:lineRule="auto"/>
        <w:rPr>
          <w:b/>
          <w:sz w:val="24"/>
          <w:szCs w:val="24"/>
        </w:rPr>
      </w:pPr>
      <w:r>
        <w:rPr>
          <w:sz w:val="24"/>
          <w:szCs w:val="24"/>
        </w:rPr>
        <w:t>Review some of the key vocabulary words in both the Vocabulary section and in the text. Work in pairs and make sure you know how to pronounce them. If you have any questions, ask the teacher. Then, with your partner,</w:t>
      </w:r>
      <w:r>
        <w:rPr>
          <w:i/>
          <w:iCs/>
          <w:sz w:val="24"/>
          <w:szCs w:val="24"/>
        </w:rPr>
        <w:t xml:space="preserve"> in your own words</w:t>
      </w:r>
      <w:r>
        <w:rPr>
          <w:sz w:val="24"/>
          <w:szCs w:val="24"/>
        </w:rPr>
        <w:t xml:space="preserve"> give definitions to these words. (Use the board again, if necessary].  </w:t>
      </w:r>
    </w:p>
    <w:p w14:paraId="6C858098" w14:textId="77777777" w:rsidR="00321172" w:rsidRDefault="00321172" w:rsidP="00321172">
      <w:pPr>
        <w:spacing w:after="0" w:line="240" w:lineRule="auto"/>
        <w:rPr>
          <w:b/>
          <w:sz w:val="24"/>
          <w:szCs w:val="24"/>
        </w:rPr>
      </w:pPr>
    </w:p>
    <w:p w14:paraId="58A33E0E" w14:textId="77777777" w:rsidR="00321172" w:rsidRDefault="00321172" w:rsidP="00321172">
      <w:pPr>
        <w:spacing w:after="0" w:line="240" w:lineRule="auto"/>
        <w:rPr>
          <w:sz w:val="24"/>
          <w:szCs w:val="24"/>
        </w:rPr>
      </w:pPr>
      <w:r>
        <w:rPr>
          <w:b/>
          <w:sz w:val="24"/>
          <w:szCs w:val="24"/>
        </w:rPr>
        <w:t>READING THE WORLD</w:t>
      </w:r>
    </w:p>
    <w:p w14:paraId="09907C13" w14:textId="77777777" w:rsidR="00321172" w:rsidRDefault="00321172" w:rsidP="00321172">
      <w:pPr>
        <w:spacing w:after="0" w:line="240" w:lineRule="auto"/>
        <w:rPr>
          <w:rFonts w:ascii="Helvetica" w:hAnsi="Helvetica" w:cs="Helvetica"/>
          <w:color w:val="1C1C1C"/>
          <w:sz w:val="28"/>
          <w:szCs w:val="28"/>
        </w:rPr>
      </w:pPr>
      <w:r>
        <w:rPr>
          <w:sz w:val="24"/>
          <w:szCs w:val="24"/>
        </w:rPr>
        <w:t>As explained in the text, rowing is one of the oldest intercollegiate competitive sports played in the United States. It is also a popular sport outside of college. In fact, right here in Boston at the end of October we celebrate the Head of the Charles. It’s the largest two day regatta (a series of boat races) in the world, with 9,000 athletes participating and 300,000 spectators attending (Wikipedia). Reaearch more about the Head of the Charles and other famous regattas.</w:t>
      </w:r>
    </w:p>
    <w:p w14:paraId="06F4A857" w14:textId="77777777" w:rsidR="00321172" w:rsidRDefault="00321172" w:rsidP="00321172">
      <w:pPr>
        <w:spacing w:after="0" w:line="240" w:lineRule="auto"/>
        <w:rPr>
          <w:rFonts w:ascii="Helvetica" w:hAnsi="Helvetica" w:cs="Helvetica"/>
          <w:color w:val="1C1C1C"/>
          <w:sz w:val="28"/>
          <w:szCs w:val="28"/>
        </w:rPr>
      </w:pPr>
    </w:p>
    <w:p w14:paraId="72EAD75C" w14:textId="77777777" w:rsidR="00321172" w:rsidRDefault="00321172" w:rsidP="00321172">
      <w:pPr>
        <w:spacing w:after="0" w:line="240" w:lineRule="auto"/>
        <w:rPr>
          <w:sz w:val="24"/>
          <w:szCs w:val="24"/>
        </w:rPr>
      </w:pPr>
      <w:r>
        <w:rPr>
          <w:b/>
          <w:sz w:val="24"/>
          <w:szCs w:val="24"/>
        </w:rPr>
        <w:t>INTERCULTURAL CONNECTIONS</w:t>
      </w:r>
    </w:p>
    <w:p w14:paraId="3654E8BF" w14:textId="77777777" w:rsidR="00321172" w:rsidRDefault="00321172" w:rsidP="00321172">
      <w:pPr>
        <w:spacing w:after="0" w:line="240" w:lineRule="auto"/>
        <w:rPr>
          <w:b/>
          <w:sz w:val="24"/>
          <w:szCs w:val="24"/>
        </w:rPr>
      </w:pPr>
      <w:r>
        <w:rPr>
          <w:sz w:val="24"/>
          <w:szCs w:val="24"/>
        </w:rPr>
        <w:t>Many countries play sports that are not popular in other countries. For example, in the United States we enjoy American football, baseball and basketball, which are not played in most countries. Other countries have more of an affinity for soccer, also referred to as football in the international community. Soccer seems to be the most internationally acclaimed sport in the world. In the United States soccer is slowly becoming more and more popular. What sports do you like to play? What sports are popular in your country? Did you follow the FIFA world Cup this year?</w:t>
      </w:r>
    </w:p>
    <w:p w14:paraId="7271B8AE" w14:textId="77777777" w:rsidR="00321172" w:rsidRDefault="00321172" w:rsidP="00321172">
      <w:pPr>
        <w:spacing w:after="0" w:line="240" w:lineRule="auto"/>
        <w:rPr>
          <w:b/>
          <w:sz w:val="24"/>
          <w:szCs w:val="24"/>
        </w:rPr>
      </w:pPr>
    </w:p>
    <w:p w14:paraId="0FC6EE7D" w14:textId="77777777" w:rsidR="00321172" w:rsidRDefault="00321172" w:rsidP="00321172">
      <w:pPr>
        <w:spacing w:after="0" w:line="240" w:lineRule="auto"/>
        <w:rPr>
          <w:sz w:val="24"/>
          <w:szCs w:val="24"/>
        </w:rPr>
      </w:pPr>
      <w:r>
        <w:rPr>
          <w:b/>
          <w:sz w:val="24"/>
          <w:szCs w:val="24"/>
        </w:rPr>
        <w:t>WRITING</w:t>
      </w:r>
    </w:p>
    <w:p w14:paraId="5DB7EDE0" w14:textId="77777777" w:rsidR="00321172" w:rsidRDefault="00321172" w:rsidP="00321172">
      <w:pPr>
        <w:spacing w:after="0" w:line="240" w:lineRule="auto"/>
        <w:rPr>
          <w:sz w:val="24"/>
          <w:szCs w:val="24"/>
        </w:rPr>
      </w:pPr>
      <w:r>
        <w:rPr>
          <w:sz w:val="24"/>
          <w:szCs w:val="24"/>
        </w:rPr>
        <w:t xml:space="preserve">Return to the Do Now exercise that was done at the beginning of class (It was this question: “Explain in writing which ones you are interested in playing or watching and which ones do not interest you, and why”). At the end of what you wrote, respond to this prompt: </w:t>
      </w:r>
    </w:p>
    <w:p w14:paraId="742D9A9D" w14:textId="77777777" w:rsidR="00321172" w:rsidRDefault="00321172" w:rsidP="00321172">
      <w:pPr>
        <w:spacing w:after="0" w:line="240" w:lineRule="auto"/>
        <w:rPr>
          <w:sz w:val="24"/>
          <w:szCs w:val="24"/>
        </w:rPr>
      </w:pPr>
    </w:p>
    <w:p w14:paraId="14917CFD" w14:textId="77777777" w:rsidR="00321172" w:rsidRDefault="00321172" w:rsidP="00321172">
      <w:pPr>
        <w:spacing w:after="0" w:line="240" w:lineRule="auto"/>
        <w:rPr>
          <w:b/>
          <w:sz w:val="24"/>
          <w:szCs w:val="24"/>
        </w:rPr>
      </w:pPr>
      <w:r>
        <w:rPr>
          <w:sz w:val="24"/>
          <w:szCs w:val="24"/>
        </w:rPr>
        <w:t>Think about a time you were part of a sports team or involved in a group project. Explain how it was important to have a clear mind and positive attitude to work together. Write about this experience in your Journal.</w:t>
      </w:r>
    </w:p>
    <w:p w14:paraId="2C74A471" w14:textId="77777777" w:rsidR="00321172" w:rsidRDefault="00321172" w:rsidP="00321172">
      <w:pPr>
        <w:spacing w:after="0" w:line="240" w:lineRule="auto"/>
        <w:rPr>
          <w:b/>
          <w:sz w:val="24"/>
          <w:szCs w:val="24"/>
        </w:rPr>
      </w:pPr>
    </w:p>
    <w:p w14:paraId="11D5552D" w14:textId="77777777" w:rsidR="00321172" w:rsidRDefault="00321172" w:rsidP="00321172">
      <w:pPr>
        <w:spacing w:after="0" w:line="240" w:lineRule="auto"/>
        <w:rPr>
          <w:sz w:val="24"/>
          <w:szCs w:val="24"/>
        </w:rPr>
      </w:pPr>
      <w:r>
        <w:rPr>
          <w:sz w:val="24"/>
          <w:szCs w:val="24"/>
        </w:rPr>
        <w:t xml:space="preserve">When you finish, revise what you wrote. After this, have another student read what you wrote and write a RESPONSE in your journal to what you wrote. </w:t>
      </w:r>
    </w:p>
    <w:p w14:paraId="403155D2" w14:textId="77777777" w:rsidR="00321172" w:rsidRDefault="00321172" w:rsidP="00321172">
      <w:pPr>
        <w:spacing w:after="0" w:line="240" w:lineRule="auto"/>
        <w:rPr>
          <w:sz w:val="24"/>
          <w:szCs w:val="24"/>
        </w:rPr>
      </w:pPr>
    </w:p>
    <w:p w14:paraId="3FB63527" w14:textId="77777777" w:rsidR="00321172" w:rsidRDefault="00321172" w:rsidP="00321172">
      <w:pPr>
        <w:spacing w:after="0" w:line="240" w:lineRule="auto"/>
        <w:rPr>
          <w:sz w:val="24"/>
          <w:szCs w:val="24"/>
        </w:rPr>
      </w:pPr>
      <w:r>
        <w:rPr>
          <w:b/>
          <w:sz w:val="24"/>
          <w:szCs w:val="24"/>
        </w:rPr>
        <w:t>COLLEGE AND CAREER READINESS</w:t>
      </w:r>
    </w:p>
    <w:p w14:paraId="4C21E72B" w14:textId="77777777" w:rsidR="00321172" w:rsidRDefault="00321172" w:rsidP="00321172">
      <w:pPr>
        <w:spacing w:after="0" w:line="240" w:lineRule="auto"/>
        <w:rPr>
          <w:b/>
          <w:sz w:val="24"/>
          <w:szCs w:val="24"/>
        </w:rPr>
      </w:pPr>
      <w:r>
        <w:rPr>
          <w:sz w:val="24"/>
          <w:szCs w:val="24"/>
        </w:rPr>
        <w:t>Sports are a major part of college life in the United states. There are many different sports and many different types of teams. Becoming involved in sports is a great way to make friends and learn about teamwork. Many good high school athletes even get scholarships (money) to help pay for college. What sports do you like to play? Would you like to play a sport in college? If so, would it be on an intramural (recreational) level or an intercollegiate (in competition with other universities) level? Research some of the universities in your area and find out which sports they play.</w:t>
      </w:r>
    </w:p>
    <w:p w14:paraId="4BAE39D5" w14:textId="77777777" w:rsidR="00321172" w:rsidRDefault="00321172" w:rsidP="00321172">
      <w:pPr>
        <w:spacing w:after="0" w:line="240" w:lineRule="auto"/>
        <w:rPr>
          <w:b/>
          <w:sz w:val="24"/>
          <w:szCs w:val="24"/>
        </w:rPr>
      </w:pPr>
    </w:p>
    <w:p w14:paraId="75ED78B7" w14:textId="77777777" w:rsidR="00321172" w:rsidRDefault="00321172" w:rsidP="00321172">
      <w:pPr>
        <w:spacing w:after="0" w:line="240" w:lineRule="auto"/>
        <w:rPr>
          <w:sz w:val="24"/>
          <w:szCs w:val="24"/>
        </w:rPr>
      </w:pPr>
      <w:r>
        <w:rPr>
          <w:b/>
          <w:sz w:val="24"/>
          <w:szCs w:val="24"/>
        </w:rPr>
        <w:lastRenderedPageBreak/>
        <w:t>WRITING WRAP UP</w:t>
      </w:r>
    </w:p>
    <w:p w14:paraId="323D0A9A" w14:textId="77777777" w:rsidR="00321172" w:rsidRDefault="00321172" w:rsidP="00321172">
      <w:pPr>
        <w:spacing w:after="0" w:line="240" w:lineRule="auto"/>
        <w:rPr>
          <w:b/>
          <w:sz w:val="24"/>
          <w:szCs w:val="24"/>
        </w:rPr>
      </w:pPr>
      <w:r>
        <w:rPr>
          <w:sz w:val="24"/>
          <w:szCs w:val="24"/>
        </w:rPr>
        <w:t>Do a KWL at the end of the class</w:t>
      </w:r>
    </w:p>
    <w:p w14:paraId="6ACC9507" w14:textId="77777777" w:rsidR="00321172" w:rsidRDefault="00321172" w:rsidP="00321172">
      <w:pPr>
        <w:spacing w:after="0" w:line="240" w:lineRule="auto"/>
        <w:rPr>
          <w:b/>
          <w:sz w:val="24"/>
          <w:szCs w:val="24"/>
        </w:rPr>
      </w:pPr>
    </w:p>
    <w:p w14:paraId="457E1AA3" w14:textId="77777777" w:rsidR="00321172" w:rsidRDefault="00321172" w:rsidP="00321172">
      <w:pPr>
        <w:spacing w:after="0" w:line="240" w:lineRule="auto"/>
        <w:rPr>
          <w:b/>
          <w:sz w:val="24"/>
          <w:szCs w:val="24"/>
        </w:rPr>
      </w:pPr>
    </w:p>
    <w:p w14:paraId="11D0CB0A" w14:textId="77777777" w:rsidR="00321172" w:rsidRDefault="00321172" w:rsidP="00321172">
      <w:pPr>
        <w:spacing w:after="0" w:line="240" w:lineRule="auto"/>
        <w:rPr>
          <w:b/>
          <w:sz w:val="24"/>
          <w:szCs w:val="24"/>
        </w:rPr>
      </w:pPr>
    </w:p>
    <w:p w14:paraId="120A00B9" w14:textId="77777777" w:rsidR="00321172" w:rsidRDefault="00321172" w:rsidP="00321172">
      <w:pPr>
        <w:spacing w:after="0" w:line="240" w:lineRule="auto"/>
        <w:rPr>
          <w:b/>
          <w:sz w:val="24"/>
          <w:szCs w:val="24"/>
        </w:rPr>
      </w:pPr>
    </w:p>
    <w:p w14:paraId="24CA74A1" w14:textId="77777777" w:rsidR="00321172" w:rsidRDefault="00321172" w:rsidP="00321172">
      <w:pPr>
        <w:spacing w:after="0" w:line="240" w:lineRule="auto"/>
        <w:rPr>
          <w:b/>
          <w:sz w:val="24"/>
          <w:szCs w:val="24"/>
        </w:rPr>
      </w:pPr>
    </w:p>
    <w:p w14:paraId="05E8F98B" w14:textId="77777777" w:rsidR="00321172" w:rsidRDefault="00321172" w:rsidP="00321172">
      <w:pPr>
        <w:spacing w:after="0" w:line="240" w:lineRule="auto"/>
        <w:rPr>
          <w:b/>
          <w:sz w:val="24"/>
          <w:szCs w:val="24"/>
        </w:rPr>
      </w:pPr>
    </w:p>
    <w:p w14:paraId="55B9EDAF" w14:textId="77777777" w:rsidR="00321172" w:rsidRDefault="00321172" w:rsidP="00321172">
      <w:pPr>
        <w:spacing w:after="0" w:line="240" w:lineRule="auto"/>
        <w:rPr>
          <w:b/>
          <w:sz w:val="24"/>
          <w:szCs w:val="24"/>
        </w:rPr>
      </w:pPr>
    </w:p>
    <w:p w14:paraId="58E04883" w14:textId="77777777" w:rsidR="00321172" w:rsidRDefault="00321172" w:rsidP="00321172">
      <w:pPr>
        <w:spacing w:after="0" w:line="240" w:lineRule="auto"/>
        <w:rPr>
          <w:b/>
          <w:sz w:val="24"/>
          <w:szCs w:val="24"/>
        </w:rPr>
      </w:pPr>
    </w:p>
    <w:p w14:paraId="2F4A9FAF" w14:textId="77777777" w:rsidR="00321172" w:rsidRDefault="00321172" w:rsidP="00321172">
      <w:pPr>
        <w:spacing w:after="0" w:line="240" w:lineRule="auto"/>
        <w:rPr>
          <w:b/>
          <w:sz w:val="24"/>
          <w:szCs w:val="24"/>
        </w:rPr>
      </w:pPr>
    </w:p>
    <w:p w14:paraId="5CDCCB19" w14:textId="77777777" w:rsidR="00321172" w:rsidRDefault="00321172" w:rsidP="00321172">
      <w:pPr>
        <w:spacing w:after="0" w:line="240" w:lineRule="auto"/>
        <w:rPr>
          <w:b/>
          <w:sz w:val="24"/>
          <w:szCs w:val="24"/>
        </w:rPr>
      </w:pPr>
    </w:p>
    <w:p w14:paraId="4106990C" w14:textId="77777777" w:rsidR="00321172" w:rsidRDefault="00321172" w:rsidP="00321172">
      <w:pPr>
        <w:spacing w:after="0" w:line="240" w:lineRule="auto"/>
        <w:rPr>
          <w:b/>
          <w:sz w:val="24"/>
          <w:szCs w:val="24"/>
        </w:rPr>
      </w:pPr>
    </w:p>
    <w:p w14:paraId="352A46E3" w14:textId="77777777" w:rsidR="00321172" w:rsidRDefault="00321172" w:rsidP="00321172">
      <w:pPr>
        <w:spacing w:after="0" w:line="240" w:lineRule="auto"/>
        <w:rPr>
          <w:b/>
          <w:sz w:val="24"/>
          <w:szCs w:val="24"/>
        </w:rPr>
      </w:pPr>
    </w:p>
    <w:p w14:paraId="31EE5107" w14:textId="77777777" w:rsidR="00321172" w:rsidRDefault="00321172" w:rsidP="00321172">
      <w:pPr>
        <w:spacing w:after="0" w:line="240" w:lineRule="auto"/>
        <w:rPr>
          <w:b/>
          <w:sz w:val="24"/>
          <w:szCs w:val="24"/>
        </w:rPr>
      </w:pPr>
    </w:p>
    <w:p w14:paraId="1EA735DD" w14:textId="77777777" w:rsidR="00321172" w:rsidRDefault="00321172" w:rsidP="00321172">
      <w:pPr>
        <w:spacing w:after="0" w:line="240" w:lineRule="auto"/>
        <w:rPr>
          <w:b/>
          <w:sz w:val="24"/>
          <w:szCs w:val="24"/>
        </w:rPr>
      </w:pPr>
    </w:p>
    <w:p w14:paraId="66E8FC9F" w14:textId="77777777" w:rsidR="00C95782" w:rsidRDefault="00C95782" w:rsidP="00321172">
      <w:pPr>
        <w:spacing w:after="0" w:line="240" w:lineRule="auto"/>
        <w:rPr>
          <w:b/>
          <w:sz w:val="24"/>
          <w:szCs w:val="24"/>
        </w:rPr>
      </w:pPr>
    </w:p>
    <w:p w14:paraId="13305853" w14:textId="77777777" w:rsidR="00C95782" w:rsidRDefault="00C95782" w:rsidP="00321172">
      <w:pPr>
        <w:spacing w:after="0" w:line="240" w:lineRule="auto"/>
        <w:rPr>
          <w:b/>
          <w:sz w:val="24"/>
          <w:szCs w:val="24"/>
        </w:rPr>
      </w:pPr>
    </w:p>
    <w:p w14:paraId="40B92598" w14:textId="77777777" w:rsidR="00C95782" w:rsidRDefault="00C95782" w:rsidP="00321172">
      <w:pPr>
        <w:spacing w:after="0" w:line="240" w:lineRule="auto"/>
        <w:rPr>
          <w:b/>
          <w:sz w:val="24"/>
          <w:szCs w:val="24"/>
        </w:rPr>
      </w:pPr>
    </w:p>
    <w:p w14:paraId="19E40FF6" w14:textId="77777777" w:rsidR="00C95782" w:rsidRDefault="00C95782" w:rsidP="00321172">
      <w:pPr>
        <w:spacing w:after="0" w:line="240" w:lineRule="auto"/>
        <w:rPr>
          <w:b/>
          <w:sz w:val="24"/>
          <w:szCs w:val="24"/>
        </w:rPr>
      </w:pPr>
    </w:p>
    <w:p w14:paraId="5D451EBE" w14:textId="77777777" w:rsidR="00C95782" w:rsidRDefault="00C95782" w:rsidP="00321172">
      <w:pPr>
        <w:spacing w:after="0" w:line="240" w:lineRule="auto"/>
        <w:rPr>
          <w:b/>
          <w:sz w:val="24"/>
          <w:szCs w:val="24"/>
        </w:rPr>
      </w:pPr>
    </w:p>
    <w:p w14:paraId="3FB938B7" w14:textId="77777777" w:rsidR="00C95782" w:rsidRDefault="00C95782" w:rsidP="00321172">
      <w:pPr>
        <w:spacing w:after="0" w:line="240" w:lineRule="auto"/>
        <w:rPr>
          <w:b/>
          <w:sz w:val="24"/>
          <w:szCs w:val="24"/>
        </w:rPr>
      </w:pPr>
    </w:p>
    <w:p w14:paraId="13C86480" w14:textId="77777777" w:rsidR="00C517DD" w:rsidRDefault="00C517DD" w:rsidP="00321172">
      <w:pPr>
        <w:spacing w:after="0" w:line="240" w:lineRule="auto"/>
        <w:rPr>
          <w:b/>
          <w:sz w:val="24"/>
          <w:szCs w:val="24"/>
        </w:rPr>
      </w:pPr>
    </w:p>
    <w:p w14:paraId="09C44EB5" w14:textId="77777777" w:rsidR="00C517DD" w:rsidRDefault="00C517DD" w:rsidP="00321172">
      <w:pPr>
        <w:spacing w:after="0" w:line="240" w:lineRule="auto"/>
        <w:rPr>
          <w:b/>
          <w:sz w:val="24"/>
          <w:szCs w:val="24"/>
        </w:rPr>
      </w:pPr>
    </w:p>
    <w:p w14:paraId="4B0C1ED0" w14:textId="77777777" w:rsidR="00C517DD" w:rsidRDefault="00C517DD" w:rsidP="00321172">
      <w:pPr>
        <w:spacing w:after="0" w:line="240" w:lineRule="auto"/>
        <w:rPr>
          <w:b/>
          <w:sz w:val="24"/>
          <w:szCs w:val="24"/>
        </w:rPr>
      </w:pPr>
    </w:p>
    <w:p w14:paraId="2B070015" w14:textId="77777777" w:rsidR="00C517DD" w:rsidRDefault="00C517DD" w:rsidP="00321172">
      <w:pPr>
        <w:spacing w:after="0" w:line="240" w:lineRule="auto"/>
        <w:rPr>
          <w:b/>
          <w:sz w:val="24"/>
          <w:szCs w:val="24"/>
        </w:rPr>
      </w:pPr>
    </w:p>
    <w:p w14:paraId="469AFC65" w14:textId="77777777" w:rsidR="00C517DD" w:rsidRDefault="00C517DD" w:rsidP="00321172">
      <w:pPr>
        <w:spacing w:after="0" w:line="240" w:lineRule="auto"/>
        <w:rPr>
          <w:b/>
          <w:sz w:val="24"/>
          <w:szCs w:val="24"/>
        </w:rPr>
      </w:pPr>
    </w:p>
    <w:p w14:paraId="42D19591" w14:textId="77777777" w:rsidR="00C517DD" w:rsidRDefault="00C517DD" w:rsidP="00321172">
      <w:pPr>
        <w:spacing w:after="0" w:line="240" w:lineRule="auto"/>
        <w:rPr>
          <w:b/>
          <w:sz w:val="24"/>
          <w:szCs w:val="24"/>
        </w:rPr>
      </w:pPr>
    </w:p>
    <w:p w14:paraId="7D63C492" w14:textId="77777777" w:rsidR="00C517DD" w:rsidRDefault="00C517DD" w:rsidP="00321172">
      <w:pPr>
        <w:spacing w:after="0" w:line="240" w:lineRule="auto"/>
        <w:rPr>
          <w:b/>
          <w:sz w:val="24"/>
          <w:szCs w:val="24"/>
        </w:rPr>
      </w:pPr>
    </w:p>
    <w:p w14:paraId="777920A1" w14:textId="77777777" w:rsidR="00C517DD" w:rsidRDefault="00C517DD" w:rsidP="00321172">
      <w:pPr>
        <w:spacing w:after="0" w:line="240" w:lineRule="auto"/>
        <w:rPr>
          <w:b/>
          <w:sz w:val="24"/>
          <w:szCs w:val="24"/>
        </w:rPr>
      </w:pPr>
    </w:p>
    <w:p w14:paraId="7CE5A99C" w14:textId="77777777" w:rsidR="00C517DD" w:rsidRDefault="00C517DD" w:rsidP="00321172">
      <w:pPr>
        <w:spacing w:after="0" w:line="240" w:lineRule="auto"/>
        <w:rPr>
          <w:b/>
          <w:sz w:val="24"/>
          <w:szCs w:val="24"/>
        </w:rPr>
      </w:pPr>
    </w:p>
    <w:p w14:paraId="11A8BFE2" w14:textId="77777777" w:rsidR="00C517DD" w:rsidRDefault="00C517DD" w:rsidP="00321172">
      <w:pPr>
        <w:spacing w:after="0" w:line="240" w:lineRule="auto"/>
        <w:rPr>
          <w:b/>
          <w:sz w:val="24"/>
          <w:szCs w:val="24"/>
        </w:rPr>
      </w:pPr>
    </w:p>
    <w:p w14:paraId="11D5FE79" w14:textId="77777777" w:rsidR="00C517DD" w:rsidRDefault="00C517DD" w:rsidP="00321172">
      <w:pPr>
        <w:spacing w:after="0" w:line="240" w:lineRule="auto"/>
        <w:rPr>
          <w:b/>
          <w:sz w:val="24"/>
          <w:szCs w:val="24"/>
        </w:rPr>
      </w:pPr>
    </w:p>
    <w:p w14:paraId="5990125D" w14:textId="77777777" w:rsidR="00C517DD" w:rsidRDefault="00C517DD" w:rsidP="00321172">
      <w:pPr>
        <w:spacing w:after="0" w:line="240" w:lineRule="auto"/>
        <w:rPr>
          <w:b/>
          <w:sz w:val="24"/>
          <w:szCs w:val="24"/>
        </w:rPr>
      </w:pPr>
    </w:p>
    <w:p w14:paraId="071D72A6" w14:textId="77777777" w:rsidR="00C517DD" w:rsidRDefault="00C517DD" w:rsidP="00321172">
      <w:pPr>
        <w:spacing w:after="0" w:line="240" w:lineRule="auto"/>
        <w:rPr>
          <w:b/>
          <w:sz w:val="24"/>
          <w:szCs w:val="24"/>
        </w:rPr>
      </w:pPr>
    </w:p>
    <w:p w14:paraId="0FC3FD42" w14:textId="77777777" w:rsidR="00C517DD" w:rsidRDefault="00C517DD" w:rsidP="00321172">
      <w:pPr>
        <w:spacing w:after="0" w:line="240" w:lineRule="auto"/>
        <w:rPr>
          <w:b/>
          <w:sz w:val="24"/>
          <w:szCs w:val="24"/>
        </w:rPr>
      </w:pPr>
    </w:p>
    <w:p w14:paraId="6CD7943B" w14:textId="77777777" w:rsidR="00C517DD" w:rsidRDefault="00C517DD" w:rsidP="00321172">
      <w:pPr>
        <w:spacing w:after="0" w:line="240" w:lineRule="auto"/>
        <w:rPr>
          <w:b/>
          <w:sz w:val="24"/>
          <w:szCs w:val="24"/>
        </w:rPr>
      </w:pPr>
    </w:p>
    <w:p w14:paraId="255E91AC" w14:textId="77777777" w:rsidR="00C517DD" w:rsidRDefault="00C517DD" w:rsidP="00321172">
      <w:pPr>
        <w:spacing w:after="0" w:line="240" w:lineRule="auto"/>
        <w:rPr>
          <w:b/>
          <w:sz w:val="24"/>
          <w:szCs w:val="24"/>
        </w:rPr>
      </w:pPr>
    </w:p>
    <w:p w14:paraId="38073F16" w14:textId="77777777" w:rsidR="00C517DD" w:rsidRDefault="00C517DD" w:rsidP="00321172">
      <w:pPr>
        <w:spacing w:after="0" w:line="240" w:lineRule="auto"/>
        <w:rPr>
          <w:b/>
          <w:sz w:val="24"/>
          <w:szCs w:val="24"/>
        </w:rPr>
      </w:pPr>
    </w:p>
    <w:p w14:paraId="090C1366" w14:textId="77777777" w:rsidR="00C517DD" w:rsidRDefault="00C517DD" w:rsidP="00321172">
      <w:pPr>
        <w:spacing w:after="0" w:line="240" w:lineRule="auto"/>
        <w:rPr>
          <w:b/>
          <w:sz w:val="24"/>
          <w:szCs w:val="24"/>
        </w:rPr>
      </w:pPr>
    </w:p>
    <w:p w14:paraId="2F50F2D1" w14:textId="77777777" w:rsidR="00C517DD" w:rsidRDefault="00C517DD" w:rsidP="00321172">
      <w:pPr>
        <w:spacing w:after="0" w:line="240" w:lineRule="auto"/>
        <w:rPr>
          <w:b/>
          <w:sz w:val="24"/>
          <w:szCs w:val="24"/>
        </w:rPr>
      </w:pPr>
    </w:p>
    <w:p w14:paraId="4F800FB2" w14:textId="77777777" w:rsidR="00C517DD" w:rsidRDefault="00C517DD" w:rsidP="00321172">
      <w:pPr>
        <w:spacing w:after="0" w:line="240" w:lineRule="auto"/>
        <w:rPr>
          <w:b/>
          <w:sz w:val="24"/>
          <w:szCs w:val="24"/>
        </w:rPr>
      </w:pPr>
    </w:p>
    <w:p w14:paraId="3FC18837" w14:textId="77777777" w:rsidR="00C95782" w:rsidRDefault="00C95782" w:rsidP="00321172">
      <w:pPr>
        <w:spacing w:after="0" w:line="240" w:lineRule="auto"/>
        <w:rPr>
          <w:b/>
          <w:sz w:val="24"/>
          <w:szCs w:val="24"/>
        </w:rPr>
      </w:pPr>
    </w:p>
    <w:p w14:paraId="1D6865B6" w14:textId="77777777" w:rsidR="00321172" w:rsidRDefault="00321172" w:rsidP="00321172">
      <w:pPr>
        <w:spacing w:after="0" w:line="240" w:lineRule="auto"/>
        <w:rPr>
          <w:b/>
          <w:sz w:val="24"/>
          <w:szCs w:val="24"/>
        </w:rPr>
      </w:pPr>
    </w:p>
    <w:p w14:paraId="4912B29C" w14:textId="77777777" w:rsidR="00321172" w:rsidRDefault="00321172" w:rsidP="00321172">
      <w:pPr>
        <w:spacing w:after="0" w:line="240" w:lineRule="auto"/>
      </w:pPr>
      <w:r>
        <w:rPr>
          <w:b/>
          <w:sz w:val="24"/>
          <w:szCs w:val="24"/>
        </w:rPr>
        <w:lastRenderedPageBreak/>
        <w:t>Language Development Class, Day 5</w:t>
      </w:r>
    </w:p>
    <w:p w14:paraId="6D5AED0D" w14:textId="77777777" w:rsidR="00321172" w:rsidRDefault="00321172" w:rsidP="00321172">
      <w:pPr>
        <w:spacing w:after="0" w:line="240" w:lineRule="auto"/>
      </w:pPr>
    </w:p>
    <w:p w14:paraId="5444F885" w14:textId="77777777" w:rsidR="00321172" w:rsidRDefault="00321172" w:rsidP="00321172">
      <w:pPr>
        <w:spacing w:after="0" w:line="240" w:lineRule="auto"/>
      </w:pPr>
      <w:r>
        <w:rPr>
          <w:b/>
          <w:sz w:val="24"/>
          <w:szCs w:val="24"/>
        </w:rPr>
        <w:t xml:space="preserve">Lesson: </w:t>
      </w:r>
      <w:r>
        <w:rPr>
          <w:sz w:val="24"/>
          <w:szCs w:val="24"/>
        </w:rPr>
        <w:t xml:space="preserve"> Precision in Goal Setting</w:t>
      </w:r>
    </w:p>
    <w:p w14:paraId="74FED643" w14:textId="77777777" w:rsidR="00321172" w:rsidRDefault="00321172" w:rsidP="00321172">
      <w:pPr>
        <w:spacing w:after="0" w:line="240" w:lineRule="auto"/>
      </w:pPr>
    </w:p>
    <w:p w14:paraId="6F6EC146" w14:textId="77777777" w:rsidR="00321172" w:rsidRDefault="00321172" w:rsidP="00321172">
      <w:pPr>
        <w:spacing w:after="0" w:line="240" w:lineRule="auto"/>
      </w:pPr>
      <w:r>
        <w:rPr>
          <w:b/>
          <w:sz w:val="24"/>
          <w:szCs w:val="24"/>
        </w:rPr>
        <w:t>Text:</w:t>
      </w:r>
      <w:r>
        <w:rPr>
          <w:sz w:val="24"/>
          <w:szCs w:val="24"/>
        </w:rPr>
        <w:t xml:space="preserve">  </w:t>
      </w:r>
      <w:r>
        <w:rPr>
          <w:rFonts w:ascii="Times" w:hAnsi="Times" w:cs="Times"/>
          <w:i/>
          <w:sz w:val="24"/>
        </w:rPr>
        <w:t>Walden</w:t>
      </w:r>
      <w:r>
        <w:rPr>
          <w:rFonts w:ascii="Times" w:hAnsi="Times" w:cs="Times"/>
          <w:sz w:val="24"/>
        </w:rPr>
        <w:t xml:space="preserve"> (excerpt) by Henry David Thorough</w:t>
      </w:r>
    </w:p>
    <w:p w14:paraId="06F97AB7" w14:textId="77777777" w:rsidR="00321172" w:rsidRDefault="00321172" w:rsidP="00321172">
      <w:pPr>
        <w:spacing w:after="0" w:line="240" w:lineRule="auto"/>
      </w:pPr>
    </w:p>
    <w:p w14:paraId="2BE581B1" w14:textId="77777777" w:rsidR="00321172" w:rsidRDefault="00321172" w:rsidP="00321172">
      <w:pPr>
        <w:spacing w:after="0" w:line="240" w:lineRule="auto"/>
      </w:pPr>
      <w:r>
        <w:rPr>
          <w:b/>
          <w:sz w:val="24"/>
          <w:szCs w:val="24"/>
        </w:rPr>
        <w:t xml:space="preserve">Topic:  </w:t>
      </w:r>
      <w:r>
        <w:rPr>
          <w:sz w:val="24"/>
          <w:szCs w:val="24"/>
        </w:rPr>
        <w:t xml:space="preserve">ELA, Literature </w:t>
      </w:r>
    </w:p>
    <w:p w14:paraId="1EAD3A85" w14:textId="77777777" w:rsidR="00321172" w:rsidRDefault="00321172" w:rsidP="00321172">
      <w:pPr>
        <w:spacing w:after="0" w:line="240" w:lineRule="auto"/>
      </w:pPr>
    </w:p>
    <w:p w14:paraId="76AAC446" w14:textId="77777777" w:rsidR="00321172" w:rsidRDefault="00321172" w:rsidP="00321172">
      <w:pPr>
        <w:spacing w:after="0" w:line="240" w:lineRule="auto"/>
        <w:rPr>
          <w:b/>
          <w:sz w:val="24"/>
          <w:szCs w:val="24"/>
        </w:rPr>
      </w:pPr>
      <w:r>
        <w:rPr>
          <w:b/>
          <w:sz w:val="24"/>
          <w:szCs w:val="24"/>
        </w:rPr>
        <w:t>Level:</w:t>
      </w:r>
      <w:r>
        <w:rPr>
          <w:sz w:val="24"/>
          <w:szCs w:val="24"/>
        </w:rPr>
        <w:t xml:space="preserve">  Beginner/Intermediate/Advanced</w:t>
      </w:r>
    </w:p>
    <w:p w14:paraId="1038A7F8" w14:textId="77777777" w:rsidR="00321172" w:rsidRDefault="00321172" w:rsidP="00321172">
      <w:pPr>
        <w:spacing w:after="0" w:line="240" w:lineRule="auto"/>
        <w:rPr>
          <w:b/>
          <w:sz w:val="24"/>
          <w:szCs w:val="24"/>
        </w:rPr>
      </w:pPr>
    </w:p>
    <w:p w14:paraId="68909634" w14:textId="77777777" w:rsidR="00321172" w:rsidRDefault="00321172" w:rsidP="00321172">
      <w:pPr>
        <w:spacing w:after="0" w:line="240" w:lineRule="auto"/>
        <w:rPr>
          <w:sz w:val="24"/>
          <w:szCs w:val="24"/>
        </w:rPr>
      </w:pPr>
      <w:r>
        <w:rPr>
          <w:b/>
          <w:sz w:val="24"/>
          <w:szCs w:val="24"/>
        </w:rPr>
        <w:t>Content Objectives:</w:t>
      </w:r>
    </w:p>
    <w:p w14:paraId="0DDF432D" w14:textId="77777777" w:rsidR="00321172" w:rsidRDefault="00321172" w:rsidP="00735FFF">
      <w:pPr>
        <w:pStyle w:val="ListParagraph"/>
        <w:numPr>
          <w:ilvl w:val="0"/>
          <w:numId w:val="56"/>
        </w:numPr>
        <w:suppressAutoHyphens/>
        <w:spacing w:after="0" w:line="240" w:lineRule="auto"/>
        <w:contextualSpacing w:val="0"/>
        <w:rPr>
          <w:sz w:val="24"/>
          <w:szCs w:val="24"/>
        </w:rPr>
      </w:pPr>
      <w:r>
        <w:rPr>
          <w:sz w:val="24"/>
          <w:szCs w:val="24"/>
        </w:rPr>
        <w:t xml:space="preserve">Understand how Thorough lived simply and deliberately </w:t>
      </w:r>
    </w:p>
    <w:p w14:paraId="4920D99B" w14:textId="77777777" w:rsidR="00321172" w:rsidRDefault="00321172" w:rsidP="00735FFF">
      <w:pPr>
        <w:pStyle w:val="ListParagraph"/>
        <w:numPr>
          <w:ilvl w:val="0"/>
          <w:numId w:val="56"/>
        </w:numPr>
        <w:suppressAutoHyphens/>
        <w:spacing w:after="0" w:line="240" w:lineRule="auto"/>
        <w:contextualSpacing w:val="0"/>
        <w:rPr>
          <w:sz w:val="24"/>
          <w:szCs w:val="24"/>
        </w:rPr>
      </w:pPr>
      <w:r>
        <w:rPr>
          <w:sz w:val="24"/>
          <w:szCs w:val="24"/>
        </w:rPr>
        <w:t xml:space="preserve">Explore </w:t>
      </w:r>
      <w:r>
        <w:rPr>
          <w:rFonts w:ascii="Times" w:hAnsi="Times" w:cs="Times"/>
          <w:sz w:val="24"/>
        </w:rPr>
        <w:t>Thorough’s ideas on simplicity and goal setting</w:t>
      </w:r>
    </w:p>
    <w:p w14:paraId="0C48FB5C" w14:textId="77777777" w:rsidR="00321172" w:rsidRDefault="00321172" w:rsidP="00735FFF">
      <w:pPr>
        <w:pStyle w:val="ListParagraph"/>
        <w:numPr>
          <w:ilvl w:val="0"/>
          <w:numId w:val="56"/>
        </w:numPr>
        <w:suppressAutoHyphens/>
        <w:spacing w:after="0" w:line="240" w:lineRule="auto"/>
        <w:contextualSpacing w:val="0"/>
        <w:rPr>
          <w:sz w:val="24"/>
          <w:szCs w:val="24"/>
        </w:rPr>
      </w:pPr>
      <w:r>
        <w:rPr>
          <w:sz w:val="24"/>
          <w:szCs w:val="24"/>
        </w:rPr>
        <w:t>Compare and contrast Thorough with other works in this Habit of Mind</w:t>
      </w:r>
    </w:p>
    <w:p w14:paraId="66DFA90C" w14:textId="77777777" w:rsidR="00321172" w:rsidRDefault="00321172" w:rsidP="00735FFF">
      <w:pPr>
        <w:pStyle w:val="ListParagraph"/>
        <w:numPr>
          <w:ilvl w:val="0"/>
          <w:numId w:val="56"/>
        </w:numPr>
        <w:suppressAutoHyphens/>
        <w:spacing w:after="0" w:line="240" w:lineRule="auto"/>
        <w:contextualSpacing w:val="0"/>
        <w:rPr>
          <w:b/>
          <w:sz w:val="24"/>
          <w:szCs w:val="24"/>
        </w:rPr>
      </w:pPr>
      <w:r>
        <w:rPr>
          <w:sz w:val="24"/>
          <w:szCs w:val="24"/>
        </w:rPr>
        <w:t>Make connections with one’s own goals and how to achieve them though precise thought</w:t>
      </w:r>
    </w:p>
    <w:p w14:paraId="2D652D24" w14:textId="77777777" w:rsidR="00321172" w:rsidRDefault="00321172" w:rsidP="00321172">
      <w:pPr>
        <w:pStyle w:val="ListParagraph"/>
        <w:spacing w:after="0" w:line="240" w:lineRule="auto"/>
        <w:ind w:left="0"/>
        <w:rPr>
          <w:b/>
          <w:sz w:val="24"/>
          <w:szCs w:val="24"/>
        </w:rPr>
      </w:pPr>
    </w:p>
    <w:p w14:paraId="1D819A9E" w14:textId="77777777" w:rsidR="00321172" w:rsidRDefault="00321172" w:rsidP="00321172">
      <w:pPr>
        <w:pStyle w:val="ListParagraph"/>
        <w:spacing w:after="0" w:line="240" w:lineRule="auto"/>
        <w:ind w:left="0"/>
        <w:rPr>
          <w:sz w:val="24"/>
          <w:szCs w:val="24"/>
        </w:rPr>
      </w:pPr>
      <w:r>
        <w:rPr>
          <w:b/>
          <w:sz w:val="24"/>
          <w:szCs w:val="24"/>
        </w:rPr>
        <w:t>Language Objectives:</w:t>
      </w:r>
    </w:p>
    <w:p w14:paraId="10155F64" w14:textId="77777777" w:rsidR="00321172" w:rsidRDefault="00321172" w:rsidP="00735FFF">
      <w:pPr>
        <w:pStyle w:val="ListParagraph"/>
        <w:numPr>
          <w:ilvl w:val="0"/>
          <w:numId w:val="57"/>
        </w:numPr>
        <w:suppressAutoHyphens/>
        <w:spacing w:after="0" w:line="240" w:lineRule="auto"/>
        <w:contextualSpacing w:val="0"/>
        <w:rPr>
          <w:sz w:val="24"/>
          <w:szCs w:val="24"/>
        </w:rPr>
      </w:pPr>
      <w:r>
        <w:rPr>
          <w:sz w:val="24"/>
          <w:szCs w:val="24"/>
        </w:rPr>
        <w:t xml:space="preserve">Learn vocabulary related to </w:t>
      </w:r>
      <w:r>
        <w:rPr>
          <w:i/>
          <w:sz w:val="24"/>
          <w:szCs w:val="24"/>
        </w:rPr>
        <w:t xml:space="preserve">Walden </w:t>
      </w:r>
    </w:p>
    <w:p w14:paraId="1EF93774" w14:textId="77777777" w:rsidR="00321172" w:rsidRDefault="00321172" w:rsidP="00735FFF">
      <w:pPr>
        <w:pStyle w:val="ListParagraph"/>
        <w:numPr>
          <w:ilvl w:val="0"/>
          <w:numId w:val="57"/>
        </w:numPr>
        <w:suppressAutoHyphens/>
        <w:spacing w:after="0" w:line="240" w:lineRule="auto"/>
        <w:contextualSpacing w:val="0"/>
        <w:rPr>
          <w:sz w:val="24"/>
          <w:szCs w:val="24"/>
        </w:rPr>
      </w:pPr>
      <w:r>
        <w:rPr>
          <w:sz w:val="24"/>
          <w:szCs w:val="24"/>
        </w:rPr>
        <w:t>Write with metacognition in relation to a group activity</w:t>
      </w:r>
    </w:p>
    <w:p w14:paraId="59D1127D" w14:textId="77777777" w:rsidR="00321172" w:rsidRDefault="00321172" w:rsidP="00735FFF">
      <w:pPr>
        <w:pStyle w:val="ListParagraph"/>
        <w:numPr>
          <w:ilvl w:val="0"/>
          <w:numId w:val="57"/>
        </w:numPr>
        <w:suppressAutoHyphens/>
        <w:spacing w:after="0" w:line="240" w:lineRule="auto"/>
        <w:contextualSpacing w:val="0"/>
        <w:rPr>
          <w:b/>
          <w:sz w:val="24"/>
          <w:szCs w:val="24"/>
        </w:rPr>
      </w:pPr>
      <w:r>
        <w:rPr>
          <w:sz w:val="24"/>
          <w:szCs w:val="24"/>
        </w:rPr>
        <w:t>Give a compare and contrast presentation on two texts we have read</w:t>
      </w:r>
    </w:p>
    <w:p w14:paraId="44BF2BD6" w14:textId="77777777" w:rsidR="00321172" w:rsidRDefault="00321172" w:rsidP="00321172">
      <w:pPr>
        <w:spacing w:after="0" w:line="240" w:lineRule="auto"/>
        <w:rPr>
          <w:b/>
          <w:sz w:val="24"/>
          <w:szCs w:val="24"/>
        </w:rPr>
      </w:pPr>
    </w:p>
    <w:p w14:paraId="75019631" w14:textId="77777777" w:rsidR="00321172" w:rsidRDefault="00321172" w:rsidP="00321172">
      <w:pPr>
        <w:spacing w:after="0" w:line="240" w:lineRule="auto"/>
        <w:rPr>
          <w:b/>
          <w:sz w:val="24"/>
          <w:szCs w:val="24"/>
        </w:rPr>
      </w:pPr>
      <w:r>
        <w:rPr>
          <w:b/>
          <w:sz w:val="24"/>
          <w:szCs w:val="24"/>
        </w:rPr>
        <w:t xml:space="preserve">Habits of Mind Objective:  </w:t>
      </w:r>
      <w:r>
        <w:rPr>
          <w:sz w:val="24"/>
          <w:szCs w:val="24"/>
        </w:rPr>
        <w:t xml:space="preserve">This lesson continues with the theme of clarity and precision. The students should make connections between clarity, simplicity and goal setting, especially in relation to how their own thinking affects their goals. </w:t>
      </w:r>
    </w:p>
    <w:p w14:paraId="58EBD3C1" w14:textId="77777777" w:rsidR="00321172" w:rsidRDefault="00321172" w:rsidP="00321172">
      <w:pPr>
        <w:spacing w:after="0" w:line="240" w:lineRule="auto"/>
        <w:rPr>
          <w:b/>
          <w:sz w:val="24"/>
          <w:szCs w:val="24"/>
        </w:rPr>
      </w:pPr>
    </w:p>
    <w:p w14:paraId="6A2779FD" w14:textId="77777777" w:rsidR="00321172" w:rsidRDefault="00321172" w:rsidP="00321172">
      <w:pPr>
        <w:spacing w:after="0" w:line="240" w:lineRule="auto"/>
        <w:rPr>
          <w:b/>
          <w:sz w:val="24"/>
          <w:szCs w:val="24"/>
        </w:rPr>
      </w:pPr>
      <w:r>
        <w:rPr>
          <w:b/>
          <w:sz w:val="24"/>
          <w:szCs w:val="24"/>
        </w:rPr>
        <w:t>ACTIVATING BACKGROUND KNOWLEDGE</w:t>
      </w:r>
    </w:p>
    <w:p w14:paraId="077FC7D0" w14:textId="77777777" w:rsidR="00321172" w:rsidRDefault="00321172" w:rsidP="00321172">
      <w:pPr>
        <w:spacing w:after="0" w:line="240" w:lineRule="auto"/>
        <w:rPr>
          <w:sz w:val="24"/>
          <w:szCs w:val="24"/>
        </w:rPr>
      </w:pPr>
      <w:r>
        <w:rPr>
          <w:b/>
          <w:sz w:val="24"/>
          <w:szCs w:val="24"/>
        </w:rPr>
        <w:t>Do Now opening questions:</w:t>
      </w:r>
    </w:p>
    <w:p w14:paraId="4C21356D" w14:textId="77777777" w:rsidR="00321172" w:rsidRDefault="00321172" w:rsidP="00321172">
      <w:pPr>
        <w:spacing w:after="0" w:line="240" w:lineRule="auto"/>
        <w:rPr>
          <w:sz w:val="24"/>
          <w:szCs w:val="24"/>
        </w:rPr>
      </w:pPr>
      <w:r>
        <w:rPr>
          <w:sz w:val="24"/>
          <w:szCs w:val="24"/>
        </w:rPr>
        <w:t xml:space="preserve">[Read these questions to the students (or write them on the board for less advanced classes). Have them write the questions in their Journals and then answer them in their Journals as well. When this is done, have some volunteers give their answers (or call on people)]. </w:t>
      </w:r>
    </w:p>
    <w:p w14:paraId="310B7FA6" w14:textId="77777777" w:rsidR="00321172" w:rsidRDefault="00321172" w:rsidP="00735FFF">
      <w:pPr>
        <w:numPr>
          <w:ilvl w:val="0"/>
          <w:numId w:val="69"/>
        </w:numPr>
        <w:suppressAutoHyphens/>
        <w:spacing w:after="0" w:line="240" w:lineRule="auto"/>
        <w:rPr>
          <w:sz w:val="24"/>
          <w:szCs w:val="24"/>
        </w:rPr>
      </w:pPr>
      <w:r>
        <w:rPr>
          <w:sz w:val="24"/>
          <w:szCs w:val="24"/>
        </w:rPr>
        <w:t>Do you like to be alone sometimes?</w:t>
      </w:r>
    </w:p>
    <w:p w14:paraId="212CD01C" w14:textId="77777777" w:rsidR="00321172" w:rsidRDefault="00321172" w:rsidP="00735FFF">
      <w:pPr>
        <w:numPr>
          <w:ilvl w:val="0"/>
          <w:numId w:val="69"/>
        </w:numPr>
        <w:suppressAutoHyphens/>
        <w:spacing w:after="0" w:line="240" w:lineRule="auto"/>
        <w:rPr>
          <w:sz w:val="24"/>
          <w:szCs w:val="24"/>
        </w:rPr>
      </w:pPr>
      <w:r>
        <w:rPr>
          <w:sz w:val="24"/>
          <w:szCs w:val="24"/>
        </w:rPr>
        <w:t>Do you think more clearly when you were alone?</w:t>
      </w:r>
    </w:p>
    <w:p w14:paraId="4F387C9E" w14:textId="77777777" w:rsidR="00321172" w:rsidRDefault="00321172" w:rsidP="00735FFF">
      <w:pPr>
        <w:numPr>
          <w:ilvl w:val="0"/>
          <w:numId w:val="69"/>
        </w:numPr>
        <w:suppressAutoHyphens/>
        <w:spacing w:after="0" w:line="240" w:lineRule="auto"/>
        <w:rPr>
          <w:b/>
          <w:sz w:val="24"/>
          <w:szCs w:val="24"/>
        </w:rPr>
      </w:pPr>
      <w:r>
        <w:rPr>
          <w:sz w:val="24"/>
          <w:szCs w:val="24"/>
        </w:rPr>
        <w:t>What do you think about when you are by yourself?</w:t>
      </w:r>
    </w:p>
    <w:p w14:paraId="451186F3" w14:textId="77777777" w:rsidR="00321172" w:rsidRDefault="00321172" w:rsidP="00321172">
      <w:pPr>
        <w:spacing w:after="0" w:line="240" w:lineRule="auto"/>
        <w:rPr>
          <w:b/>
          <w:sz w:val="24"/>
          <w:szCs w:val="24"/>
        </w:rPr>
      </w:pPr>
    </w:p>
    <w:p w14:paraId="4C72F20A" w14:textId="77777777" w:rsidR="00321172" w:rsidRDefault="00321172" w:rsidP="00321172">
      <w:pPr>
        <w:spacing w:after="0" w:line="240" w:lineRule="auto"/>
        <w:rPr>
          <w:b/>
          <w:sz w:val="24"/>
          <w:szCs w:val="24"/>
        </w:rPr>
      </w:pPr>
      <w:r>
        <w:rPr>
          <w:b/>
          <w:sz w:val="24"/>
          <w:szCs w:val="24"/>
        </w:rPr>
        <w:t>READING THE WORLD</w:t>
      </w:r>
    </w:p>
    <w:p w14:paraId="70BC5AB2" w14:textId="77777777" w:rsidR="00321172" w:rsidRDefault="00321172" w:rsidP="00321172">
      <w:pPr>
        <w:spacing w:after="0" w:line="240" w:lineRule="auto"/>
        <w:rPr>
          <w:sz w:val="24"/>
          <w:szCs w:val="24"/>
        </w:rPr>
      </w:pPr>
      <w:r>
        <w:rPr>
          <w:b/>
          <w:sz w:val="24"/>
          <w:szCs w:val="24"/>
        </w:rPr>
        <w:t>Read-aloud:</w:t>
      </w:r>
      <w:r>
        <w:rPr>
          <w:sz w:val="24"/>
          <w:szCs w:val="24"/>
        </w:rPr>
        <w:t xml:space="preserve"> </w:t>
      </w:r>
      <w:r>
        <w:rPr>
          <w:i/>
          <w:sz w:val="24"/>
          <w:szCs w:val="24"/>
        </w:rPr>
        <w:t xml:space="preserve">Walden </w:t>
      </w:r>
      <w:r>
        <w:rPr>
          <w:sz w:val="24"/>
          <w:szCs w:val="24"/>
        </w:rPr>
        <w:t xml:space="preserve">excerpt </w:t>
      </w:r>
    </w:p>
    <w:p w14:paraId="04F0628B" w14:textId="77777777" w:rsidR="00321172" w:rsidRDefault="00321172" w:rsidP="00321172">
      <w:pPr>
        <w:spacing w:after="0" w:line="240" w:lineRule="auto"/>
        <w:rPr>
          <w:b/>
          <w:sz w:val="24"/>
          <w:szCs w:val="24"/>
        </w:rPr>
      </w:pPr>
      <w:r>
        <w:rPr>
          <w:sz w:val="24"/>
          <w:szCs w:val="24"/>
        </w:rPr>
        <w:t>[Read the text to the students. Have them follow in their text and annotate words they do not know. Also ask them to underline words related to the Habit of Mind of Precision and Clarity].</w:t>
      </w:r>
    </w:p>
    <w:p w14:paraId="150115FC" w14:textId="77777777" w:rsidR="00321172" w:rsidRDefault="00321172" w:rsidP="00321172">
      <w:pPr>
        <w:spacing w:after="0" w:line="240" w:lineRule="auto"/>
        <w:rPr>
          <w:b/>
          <w:sz w:val="24"/>
          <w:szCs w:val="24"/>
        </w:rPr>
      </w:pPr>
    </w:p>
    <w:p w14:paraId="65B533D2" w14:textId="77777777" w:rsidR="00321172" w:rsidRDefault="00321172" w:rsidP="00321172">
      <w:pPr>
        <w:widowControl w:val="0"/>
        <w:autoSpaceDE w:val="0"/>
        <w:spacing w:after="0" w:line="240" w:lineRule="auto"/>
        <w:rPr>
          <w:rFonts w:ascii="Times" w:hAnsi="Times" w:cs="Times"/>
          <w:sz w:val="24"/>
          <w:szCs w:val="24"/>
        </w:rPr>
      </w:pPr>
      <w:r>
        <w:rPr>
          <w:rFonts w:ascii="Times" w:hAnsi="Times" w:cs="Times"/>
          <w:sz w:val="24"/>
        </w:rPr>
        <w:t>Henry David Thorough</w:t>
      </w:r>
      <w:r>
        <w:rPr>
          <w:rFonts w:ascii="Times" w:hAnsi="Times" w:cs="Times"/>
          <w:sz w:val="24"/>
        </w:rPr>
        <w:br/>
      </w:r>
      <w:r>
        <w:rPr>
          <w:rFonts w:ascii="Times" w:hAnsi="Times" w:cs="Times"/>
          <w:i/>
          <w:sz w:val="24"/>
        </w:rPr>
        <w:t>Walden</w:t>
      </w:r>
      <w:r>
        <w:rPr>
          <w:rFonts w:ascii="Times" w:hAnsi="Times" w:cs="Times"/>
          <w:sz w:val="24"/>
        </w:rPr>
        <w:t xml:space="preserve"> (excerpt)</w:t>
      </w:r>
      <w:r>
        <w:rPr>
          <w:rFonts w:ascii="Times" w:hAnsi="Times" w:cs="Times"/>
          <w:sz w:val="24"/>
        </w:rPr>
        <w:br/>
      </w:r>
      <w:r>
        <w:rPr>
          <w:rFonts w:ascii="Times" w:hAnsi="Times" w:cs="Times"/>
          <w:i/>
          <w:sz w:val="24"/>
        </w:rPr>
        <w:t>I learned this, at least, by my</w:t>
      </w:r>
      <w:r>
        <w:rPr>
          <w:rFonts w:ascii="Times" w:hAnsi="Times" w:cs="Times"/>
          <w:i/>
          <w:sz w:val="24"/>
          <w:szCs w:val="24"/>
        </w:rPr>
        <w:t xml:space="preserve"> experiment: that if one advances confidently in the direction of his dreams, and endeavors to live the life which he has imagined, he will meet with a success </w:t>
      </w:r>
      <w:r>
        <w:rPr>
          <w:rFonts w:ascii="Times" w:hAnsi="Times" w:cs="Times"/>
          <w:i/>
          <w:sz w:val="24"/>
          <w:szCs w:val="24"/>
        </w:rPr>
        <w:lastRenderedPageBreak/>
        <w:t xml:space="preserve">unexpected in common hours. He will put some things behind, will pass an invisible boundary; new, universal, and more liberal laws will begin to establish themselves around and within him; or the old laws be expanded, and interpreted in his favor in a more liberal sense, and he will live with the license of a higher order of beings. In proportion as he simplifies his life, the laws of the universe will appear less complex, and solitude will not be solitude, nor poverty poverty, nor weakness weakness. If you have built castles in the air, your work need not be lost; that is where they should be. Now put the foundations under them. </w:t>
      </w:r>
    </w:p>
    <w:p w14:paraId="7391DFDE" w14:textId="77777777" w:rsidR="00321172" w:rsidRDefault="00321172" w:rsidP="00321172">
      <w:pPr>
        <w:widowControl w:val="0"/>
        <w:autoSpaceDE w:val="0"/>
        <w:spacing w:after="0" w:line="240" w:lineRule="auto"/>
        <w:rPr>
          <w:rFonts w:ascii="Times" w:hAnsi="Times" w:cs="Times"/>
          <w:sz w:val="24"/>
          <w:szCs w:val="24"/>
        </w:rPr>
      </w:pPr>
    </w:p>
    <w:p w14:paraId="3E464D05" w14:textId="77777777" w:rsidR="00321172" w:rsidRDefault="00321172" w:rsidP="00321172">
      <w:pPr>
        <w:spacing w:after="0" w:line="240" w:lineRule="auto"/>
        <w:rPr>
          <w:b/>
          <w:sz w:val="24"/>
          <w:szCs w:val="24"/>
        </w:rPr>
      </w:pPr>
      <w:r>
        <w:rPr>
          <w:b/>
          <w:sz w:val="24"/>
          <w:szCs w:val="24"/>
        </w:rPr>
        <w:t>COMPREHENSION AND DISCUSSION</w:t>
      </w:r>
    </w:p>
    <w:p w14:paraId="2A059EF2" w14:textId="77777777" w:rsidR="00321172" w:rsidRDefault="00321172" w:rsidP="00321172">
      <w:pPr>
        <w:spacing w:after="0" w:line="240" w:lineRule="auto"/>
        <w:rPr>
          <w:rFonts w:ascii="Times" w:hAnsi="Times" w:cs="Times"/>
          <w:sz w:val="24"/>
        </w:rPr>
      </w:pPr>
      <w:r>
        <w:rPr>
          <w:b/>
          <w:sz w:val="24"/>
          <w:szCs w:val="24"/>
        </w:rPr>
        <w:t>Vocabulary from the reading</w:t>
      </w:r>
    </w:p>
    <w:p w14:paraId="34AF737F" w14:textId="77777777" w:rsidR="00321172" w:rsidRDefault="00321172" w:rsidP="00321172">
      <w:pPr>
        <w:widowControl w:val="0"/>
        <w:autoSpaceDE w:val="0"/>
        <w:spacing w:after="0" w:line="240" w:lineRule="auto"/>
        <w:rPr>
          <w:sz w:val="24"/>
          <w:szCs w:val="24"/>
        </w:rPr>
      </w:pPr>
      <w:r>
        <w:rPr>
          <w:rFonts w:ascii="Times" w:hAnsi="Times" w:cs="Times"/>
          <w:sz w:val="24"/>
        </w:rPr>
        <w:t>endeavor, boundary, universal, liberal, expand, proportion, simplify, solitude, poverty, foundation</w:t>
      </w:r>
    </w:p>
    <w:p w14:paraId="49EE90D9" w14:textId="77777777" w:rsidR="00321172" w:rsidRDefault="00321172" w:rsidP="00321172">
      <w:pPr>
        <w:spacing w:after="0" w:line="240" w:lineRule="auto"/>
        <w:rPr>
          <w:sz w:val="24"/>
          <w:szCs w:val="24"/>
        </w:rPr>
      </w:pPr>
    </w:p>
    <w:p w14:paraId="6037BA22" w14:textId="77777777" w:rsidR="00321172" w:rsidRDefault="00321172" w:rsidP="00321172">
      <w:pPr>
        <w:spacing w:after="0" w:line="240" w:lineRule="auto"/>
        <w:rPr>
          <w:sz w:val="24"/>
          <w:szCs w:val="24"/>
        </w:rPr>
      </w:pPr>
      <w:r>
        <w:rPr>
          <w:sz w:val="24"/>
          <w:szCs w:val="24"/>
        </w:rPr>
        <w:t>[Teacher should write these words on the board. Ask the students what they mean. Solicit volunteers to answer. Have them write the words in their Vocabulary Logs if they don't know them].</w:t>
      </w:r>
    </w:p>
    <w:p w14:paraId="54EC9A5E" w14:textId="77777777" w:rsidR="00321172" w:rsidRDefault="00321172" w:rsidP="00321172">
      <w:pPr>
        <w:spacing w:after="0" w:line="240" w:lineRule="auto"/>
        <w:rPr>
          <w:sz w:val="24"/>
          <w:szCs w:val="24"/>
        </w:rPr>
      </w:pPr>
    </w:p>
    <w:p w14:paraId="13EAF732" w14:textId="77777777" w:rsidR="00321172" w:rsidRDefault="00321172" w:rsidP="00321172">
      <w:pPr>
        <w:spacing w:after="0" w:line="240" w:lineRule="auto"/>
        <w:rPr>
          <w:sz w:val="24"/>
          <w:szCs w:val="24"/>
        </w:rPr>
      </w:pPr>
      <w:r>
        <w:rPr>
          <w:b/>
          <w:sz w:val="24"/>
          <w:szCs w:val="24"/>
        </w:rPr>
        <w:t>Vocabulary exercise</w:t>
      </w:r>
    </w:p>
    <w:p w14:paraId="3819F3FC" w14:textId="77777777" w:rsidR="00321172" w:rsidRDefault="00321172" w:rsidP="00321172">
      <w:pPr>
        <w:spacing w:after="0" w:line="240" w:lineRule="auto"/>
        <w:rPr>
          <w:sz w:val="24"/>
          <w:szCs w:val="24"/>
        </w:rPr>
      </w:pPr>
      <w:r>
        <w:rPr>
          <w:sz w:val="24"/>
          <w:szCs w:val="24"/>
        </w:rPr>
        <w:t>[Put the students in pairs. Give two words to each pair. Have them write sentences in relation to Thinking and Communication with Clarity and Precision. Have them write the sentences on the board. Go through the sentences with the class to check for syntax and vocabulary use].</w:t>
      </w:r>
    </w:p>
    <w:p w14:paraId="56B1D493" w14:textId="77777777" w:rsidR="00321172" w:rsidRDefault="00321172" w:rsidP="00321172">
      <w:pPr>
        <w:spacing w:after="0" w:line="240" w:lineRule="auto"/>
        <w:rPr>
          <w:sz w:val="24"/>
          <w:szCs w:val="24"/>
        </w:rPr>
      </w:pPr>
    </w:p>
    <w:p w14:paraId="7F34F6EC" w14:textId="77777777" w:rsidR="00321172" w:rsidRDefault="00321172" w:rsidP="00321172">
      <w:pPr>
        <w:spacing w:after="0" w:line="240" w:lineRule="auto"/>
        <w:rPr>
          <w:b/>
          <w:sz w:val="24"/>
          <w:szCs w:val="24"/>
        </w:rPr>
      </w:pPr>
      <w:r>
        <w:rPr>
          <w:b/>
          <w:sz w:val="24"/>
          <w:szCs w:val="24"/>
        </w:rPr>
        <w:t xml:space="preserve">Round Table Discussion (Harkness discussion). </w:t>
      </w:r>
    </w:p>
    <w:p w14:paraId="2DF1AEAD" w14:textId="77777777" w:rsidR="00321172" w:rsidRDefault="00321172" w:rsidP="00321172">
      <w:pPr>
        <w:spacing w:after="0" w:line="240" w:lineRule="auto"/>
        <w:rPr>
          <w:b/>
          <w:sz w:val="24"/>
          <w:szCs w:val="24"/>
        </w:rPr>
      </w:pPr>
    </w:p>
    <w:p w14:paraId="2BC6EEC0" w14:textId="77777777" w:rsidR="00321172" w:rsidRDefault="00321172" w:rsidP="00321172">
      <w:pPr>
        <w:spacing w:after="0" w:line="240" w:lineRule="auto"/>
        <w:rPr>
          <w:sz w:val="24"/>
          <w:szCs w:val="24"/>
        </w:rPr>
      </w:pPr>
      <w:r>
        <w:rPr>
          <w:sz w:val="24"/>
          <w:szCs w:val="24"/>
        </w:rPr>
        <w:t xml:space="preserve">[Put students in pairs and have them write 2 questions together based on the excerpt from </w:t>
      </w:r>
      <w:r>
        <w:rPr>
          <w:i/>
          <w:sz w:val="24"/>
          <w:szCs w:val="24"/>
        </w:rPr>
        <w:t>Walden</w:t>
      </w:r>
      <w:r>
        <w:rPr>
          <w:sz w:val="24"/>
          <w:szCs w:val="24"/>
        </w:rPr>
        <w:t xml:space="preserve"> and 2 questions about how it relates to precision, clarity and goal setting. Both of the students should have copies of the questions].</w:t>
      </w:r>
    </w:p>
    <w:p w14:paraId="09C215AB" w14:textId="77777777" w:rsidR="00321172" w:rsidRDefault="00321172" w:rsidP="00321172">
      <w:pPr>
        <w:spacing w:after="0" w:line="240" w:lineRule="auto"/>
        <w:rPr>
          <w:sz w:val="24"/>
          <w:szCs w:val="24"/>
        </w:rPr>
      </w:pPr>
    </w:p>
    <w:p w14:paraId="75C5F365" w14:textId="77777777" w:rsidR="00321172" w:rsidRDefault="00321172" w:rsidP="00321172">
      <w:pPr>
        <w:spacing w:after="0" w:line="240" w:lineRule="auto"/>
        <w:rPr>
          <w:sz w:val="24"/>
          <w:szCs w:val="24"/>
        </w:rPr>
      </w:pPr>
      <w:r>
        <w:rPr>
          <w:sz w:val="24"/>
          <w:szCs w:val="24"/>
        </w:rPr>
        <w:t xml:space="preserve">[When this is done make a big circle with the chairs. Everyone should be part of the circles, teachers included]. </w:t>
      </w:r>
    </w:p>
    <w:p w14:paraId="46176553" w14:textId="77777777" w:rsidR="00321172" w:rsidRDefault="00321172" w:rsidP="00321172">
      <w:pPr>
        <w:spacing w:after="0" w:line="240" w:lineRule="auto"/>
        <w:rPr>
          <w:sz w:val="24"/>
          <w:szCs w:val="24"/>
        </w:rPr>
      </w:pPr>
    </w:p>
    <w:p w14:paraId="0A96EFC1" w14:textId="77777777" w:rsidR="00321172" w:rsidRDefault="00321172" w:rsidP="00321172">
      <w:pPr>
        <w:spacing w:after="0" w:line="240" w:lineRule="auto"/>
        <w:rPr>
          <w:color w:val="1C1C1C"/>
          <w:sz w:val="24"/>
          <w:szCs w:val="24"/>
        </w:rPr>
      </w:pPr>
      <w:r>
        <w:rPr>
          <w:sz w:val="24"/>
          <w:szCs w:val="24"/>
        </w:rPr>
        <w:t xml:space="preserve">[The teacher should then explain what the Harkness Method of discussion is: </w:t>
      </w:r>
      <w:r>
        <w:rPr>
          <w:color w:val="1C1C1C"/>
          <w:sz w:val="24"/>
          <w:szCs w:val="24"/>
        </w:rPr>
        <w:t>“The main goal is to encourage students to come up with ideas of their own and learn good reasoning and discussion skills. Depending on his or her style, the teacher may interact very little, interjecting only to guide the discussion” (Wikipedia)].</w:t>
      </w:r>
    </w:p>
    <w:p w14:paraId="5B788758" w14:textId="77777777" w:rsidR="00321172" w:rsidRDefault="00321172" w:rsidP="00321172">
      <w:pPr>
        <w:spacing w:after="0" w:line="240" w:lineRule="auto"/>
        <w:rPr>
          <w:color w:val="1C1C1C"/>
          <w:sz w:val="24"/>
          <w:szCs w:val="24"/>
        </w:rPr>
      </w:pPr>
    </w:p>
    <w:p w14:paraId="39ED18B4" w14:textId="77777777" w:rsidR="00321172" w:rsidRDefault="00321172" w:rsidP="00321172">
      <w:pPr>
        <w:spacing w:after="0" w:line="240" w:lineRule="auto"/>
        <w:rPr>
          <w:b/>
          <w:sz w:val="24"/>
          <w:szCs w:val="24"/>
        </w:rPr>
      </w:pPr>
      <w:r>
        <w:rPr>
          <w:color w:val="1C1C1C"/>
          <w:sz w:val="24"/>
          <w:szCs w:val="24"/>
        </w:rPr>
        <w:t>[A Harkness Discussion will take place for 10-15 minutes. The teacher may periodically intervene to help guide the conversation. When the conversation is over the class will have a discussion about how it went].</w:t>
      </w:r>
    </w:p>
    <w:p w14:paraId="57D99425" w14:textId="77777777" w:rsidR="00321172" w:rsidRDefault="00321172" w:rsidP="00321172">
      <w:pPr>
        <w:spacing w:after="0" w:line="240" w:lineRule="auto"/>
        <w:rPr>
          <w:b/>
          <w:sz w:val="24"/>
          <w:szCs w:val="24"/>
        </w:rPr>
      </w:pPr>
    </w:p>
    <w:p w14:paraId="511538B7" w14:textId="77777777" w:rsidR="00321172" w:rsidRDefault="00321172" w:rsidP="00321172">
      <w:pPr>
        <w:spacing w:after="0" w:line="240" w:lineRule="auto"/>
        <w:rPr>
          <w:sz w:val="24"/>
          <w:szCs w:val="24"/>
        </w:rPr>
      </w:pPr>
      <w:r>
        <w:rPr>
          <w:b/>
          <w:sz w:val="24"/>
          <w:szCs w:val="24"/>
        </w:rPr>
        <w:t>WRITING</w:t>
      </w:r>
    </w:p>
    <w:p w14:paraId="362DA630" w14:textId="77777777" w:rsidR="00321172" w:rsidRDefault="00321172" w:rsidP="00321172">
      <w:pPr>
        <w:spacing w:after="0" w:line="240" w:lineRule="auto"/>
        <w:rPr>
          <w:sz w:val="24"/>
          <w:szCs w:val="24"/>
        </w:rPr>
      </w:pPr>
      <w:r>
        <w:rPr>
          <w:sz w:val="24"/>
          <w:szCs w:val="24"/>
        </w:rPr>
        <w:t>The students will do some metacognitive (reflective writing) in their Journal based on these questions:</w:t>
      </w:r>
    </w:p>
    <w:p w14:paraId="104D53E3" w14:textId="77777777" w:rsidR="00321172" w:rsidRDefault="00321172" w:rsidP="00735FFF">
      <w:pPr>
        <w:numPr>
          <w:ilvl w:val="0"/>
          <w:numId w:val="71"/>
        </w:numPr>
        <w:suppressAutoHyphens/>
        <w:spacing w:after="0" w:line="240" w:lineRule="auto"/>
        <w:rPr>
          <w:sz w:val="24"/>
          <w:szCs w:val="24"/>
        </w:rPr>
      </w:pPr>
      <w:r>
        <w:rPr>
          <w:sz w:val="24"/>
          <w:szCs w:val="24"/>
        </w:rPr>
        <w:t>How did you feel about the Roundtable (Harkness) discussion we had?</w:t>
      </w:r>
    </w:p>
    <w:p w14:paraId="0197D3C8" w14:textId="77777777" w:rsidR="00321172" w:rsidRDefault="00321172" w:rsidP="00735FFF">
      <w:pPr>
        <w:numPr>
          <w:ilvl w:val="0"/>
          <w:numId w:val="71"/>
        </w:numPr>
        <w:suppressAutoHyphens/>
        <w:spacing w:after="0" w:line="240" w:lineRule="auto"/>
        <w:rPr>
          <w:sz w:val="24"/>
          <w:szCs w:val="24"/>
        </w:rPr>
      </w:pPr>
      <w:r>
        <w:rPr>
          <w:sz w:val="24"/>
          <w:szCs w:val="24"/>
        </w:rPr>
        <w:lastRenderedPageBreak/>
        <w:t>How would you assess your role in the conversation?</w:t>
      </w:r>
    </w:p>
    <w:p w14:paraId="38A4487E" w14:textId="77777777" w:rsidR="00321172" w:rsidRDefault="00321172" w:rsidP="00735FFF">
      <w:pPr>
        <w:numPr>
          <w:ilvl w:val="0"/>
          <w:numId w:val="71"/>
        </w:numPr>
        <w:suppressAutoHyphens/>
        <w:spacing w:after="0" w:line="240" w:lineRule="auto"/>
        <w:rPr>
          <w:sz w:val="24"/>
          <w:szCs w:val="24"/>
        </w:rPr>
      </w:pPr>
      <w:r>
        <w:rPr>
          <w:sz w:val="24"/>
          <w:szCs w:val="24"/>
        </w:rPr>
        <w:t>Were you able to talk as much as you wanted? Do you think you spoke too much?</w:t>
      </w:r>
    </w:p>
    <w:p w14:paraId="117DE364" w14:textId="77777777" w:rsidR="00321172" w:rsidRDefault="00321172" w:rsidP="00735FFF">
      <w:pPr>
        <w:numPr>
          <w:ilvl w:val="0"/>
          <w:numId w:val="71"/>
        </w:numPr>
        <w:suppressAutoHyphens/>
        <w:spacing w:after="0" w:line="240" w:lineRule="auto"/>
        <w:rPr>
          <w:sz w:val="24"/>
          <w:szCs w:val="24"/>
        </w:rPr>
      </w:pPr>
      <w:r>
        <w:rPr>
          <w:sz w:val="24"/>
          <w:szCs w:val="24"/>
        </w:rPr>
        <w:t>Were you able to communicate with clarity and precision?</w:t>
      </w:r>
    </w:p>
    <w:p w14:paraId="25893B90" w14:textId="77777777" w:rsidR="00321172" w:rsidRDefault="00321172" w:rsidP="00735FFF">
      <w:pPr>
        <w:numPr>
          <w:ilvl w:val="0"/>
          <w:numId w:val="71"/>
        </w:numPr>
        <w:suppressAutoHyphens/>
        <w:spacing w:after="0" w:line="240" w:lineRule="auto"/>
        <w:rPr>
          <w:b/>
          <w:sz w:val="24"/>
          <w:szCs w:val="24"/>
        </w:rPr>
      </w:pPr>
      <w:r>
        <w:rPr>
          <w:sz w:val="24"/>
          <w:szCs w:val="24"/>
        </w:rPr>
        <w:t>What else could you do to improve your communication skills in the next Roundtable discussion?</w:t>
      </w:r>
    </w:p>
    <w:p w14:paraId="1CBEBAB0" w14:textId="77777777" w:rsidR="00321172" w:rsidRDefault="00321172" w:rsidP="00321172">
      <w:pPr>
        <w:spacing w:after="0" w:line="240" w:lineRule="auto"/>
        <w:rPr>
          <w:b/>
          <w:sz w:val="24"/>
          <w:szCs w:val="24"/>
        </w:rPr>
      </w:pPr>
    </w:p>
    <w:p w14:paraId="5C0CAE54" w14:textId="77777777" w:rsidR="00321172" w:rsidRDefault="00321172" w:rsidP="00321172">
      <w:pPr>
        <w:spacing w:after="0" w:line="240" w:lineRule="auto"/>
        <w:rPr>
          <w:b/>
          <w:sz w:val="24"/>
          <w:szCs w:val="24"/>
        </w:rPr>
      </w:pPr>
      <w:r>
        <w:rPr>
          <w:b/>
          <w:sz w:val="24"/>
          <w:szCs w:val="24"/>
        </w:rPr>
        <w:t>LISTENING COMPREHENSION</w:t>
      </w:r>
    </w:p>
    <w:p w14:paraId="6D88B5CA" w14:textId="77777777" w:rsidR="00321172" w:rsidRDefault="00321172" w:rsidP="00321172">
      <w:pPr>
        <w:spacing w:after="0" w:line="240" w:lineRule="auto"/>
        <w:rPr>
          <w:sz w:val="24"/>
          <w:szCs w:val="24"/>
        </w:rPr>
      </w:pPr>
      <w:r>
        <w:rPr>
          <w:b/>
          <w:sz w:val="24"/>
          <w:szCs w:val="24"/>
        </w:rPr>
        <w:t>Task(s):</w:t>
      </w:r>
      <w:r>
        <w:rPr>
          <w:sz w:val="24"/>
          <w:szCs w:val="24"/>
        </w:rPr>
        <w:t xml:space="preserve">  Listen to (the first two minutes of) this video about Walden Pond and Henry David Thorough  (</w:t>
      </w:r>
      <w:hyperlink r:id="rId35" w:history="1">
        <w:r>
          <w:rPr>
            <w:rStyle w:val="Hyperlink"/>
            <w:sz w:val="24"/>
            <w:szCs w:val="24"/>
          </w:rPr>
          <w:t>http://www.youtube.com/watch?v=JhP7PKoRmmY</w:t>
        </w:r>
      </w:hyperlink>
      <w:r>
        <w:rPr>
          <w:sz w:val="24"/>
          <w:szCs w:val="24"/>
        </w:rPr>
        <w:t>) and answer the following questions:</w:t>
      </w:r>
    </w:p>
    <w:p w14:paraId="30B2E817" w14:textId="77777777" w:rsidR="00321172" w:rsidRDefault="00321172" w:rsidP="00735FFF">
      <w:pPr>
        <w:numPr>
          <w:ilvl w:val="0"/>
          <w:numId w:val="70"/>
        </w:numPr>
        <w:suppressAutoHyphens/>
        <w:spacing w:after="0" w:line="240" w:lineRule="auto"/>
        <w:rPr>
          <w:sz w:val="24"/>
          <w:szCs w:val="24"/>
        </w:rPr>
      </w:pPr>
      <w:r>
        <w:rPr>
          <w:sz w:val="24"/>
          <w:szCs w:val="24"/>
        </w:rPr>
        <w:t>What else did you learn about Thorough?</w:t>
      </w:r>
    </w:p>
    <w:p w14:paraId="5A7E8ECC" w14:textId="77777777" w:rsidR="00321172" w:rsidRDefault="00321172" w:rsidP="00735FFF">
      <w:pPr>
        <w:numPr>
          <w:ilvl w:val="0"/>
          <w:numId w:val="70"/>
        </w:numPr>
        <w:suppressAutoHyphens/>
        <w:spacing w:after="0" w:line="240" w:lineRule="auto"/>
        <w:rPr>
          <w:sz w:val="24"/>
          <w:szCs w:val="24"/>
        </w:rPr>
      </w:pPr>
      <w:r>
        <w:rPr>
          <w:sz w:val="24"/>
          <w:szCs w:val="24"/>
        </w:rPr>
        <w:t>What can you tell us about Walden Pond?</w:t>
      </w:r>
    </w:p>
    <w:p w14:paraId="44391D26" w14:textId="77777777" w:rsidR="00321172" w:rsidRDefault="00321172" w:rsidP="00735FFF">
      <w:pPr>
        <w:numPr>
          <w:ilvl w:val="0"/>
          <w:numId w:val="70"/>
        </w:numPr>
        <w:suppressAutoHyphens/>
        <w:spacing w:after="0" w:line="240" w:lineRule="auto"/>
        <w:rPr>
          <w:sz w:val="24"/>
          <w:szCs w:val="24"/>
        </w:rPr>
      </w:pPr>
      <w:r>
        <w:rPr>
          <w:sz w:val="24"/>
          <w:szCs w:val="24"/>
        </w:rPr>
        <w:t>What does Walden Pond symbolize (explain symbolism!)?</w:t>
      </w:r>
    </w:p>
    <w:p w14:paraId="5E200A01" w14:textId="77777777" w:rsidR="00321172" w:rsidRDefault="00321172" w:rsidP="00735FFF">
      <w:pPr>
        <w:numPr>
          <w:ilvl w:val="0"/>
          <w:numId w:val="70"/>
        </w:numPr>
        <w:suppressAutoHyphens/>
        <w:spacing w:after="0" w:line="240" w:lineRule="auto"/>
        <w:rPr>
          <w:b/>
          <w:sz w:val="24"/>
          <w:szCs w:val="24"/>
        </w:rPr>
      </w:pPr>
      <w:r>
        <w:rPr>
          <w:sz w:val="24"/>
          <w:szCs w:val="24"/>
        </w:rPr>
        <w:t>What are some of Thorough’s main ideas?</w:t>
      </w:r>
    </w:p>
    <w:p w14:paraId="0E2CA1FB" w14:textId="77777777" w:rsidR="00321172" w:rsidRDefault="00321172" w:rsidP="00321172">
      <w:pPr>
        <w:spacing w:after="0" w:line="240" w:lineRule="auto"/>
        <w:rPr>
          <w:b/>
          <w:sz w:val="24"/>
          <w:szCs w:val="24"/>
        </w:rPr>
      </w:pPr>
    </w:p>
    <w:p w14:paraId="614ED6F3" w14:textId="77777777" w:rsidR="00321172" w:rsidRDefault="00321172" w:rsidP="00321172">
      <w:pPr>
        <w:spacing w:after="0" w:line="240" w:lineRule="auto"/>
        <w:rPr>
          <w:sz w:val="24"/>
          <w:szCs w:val="24"/>
        </w:rPr>
      </w:pPr>
      <w:r>
        <w:rPr>
          <w:b/>
          <w:sz w:val="24"/>
          <w:szCs w:val="24"/>
        </w:rPr>
        <w:t>INTERCULTURAL CONNECTIONS</w:t>
      </w:r>
    </w:p>
    <w:p w14:paraId="28990E08" w14:textId="77777777" w:rsidR="00321172" w:rsidRDefault="00321172" w:rsidP="00321172">
      <w:pPr>
        <w:spacing w:after="0" w:line="240" w:lineRule="auto"/>
        <w:rPr>
          <w:b/>
          <w:sz w:val="24"/>
          <w:szCs w:val="24"/>
        </w:rPr>
      </w:pPr>
      <w:r>
        <w:rPr>
          <w:sz w:val="24"/>
          <w:szCs w:val="24"/>
        </w:rPr>
        <w:t>Henry David Thorough is a famous American philosopher (thinker). Every country is proud of certain citizens who have contributed to the development of their intellectual heritage. Do some research about your country to discover one or two famous thinkers. Who were they? What were their lives like? What did they do? What is their philosophy? How is that important to your country?</w:t>
      </w:r>
    </w:p>
    <w:p w14:paraId="12BC1603" w14:textId="77777777" w:rsidR="00321172" w:rsidRDefault="00321172" w:rsidP="00321172">
      <w:pPr>
        <w:spacing w:after="0" w:line="240" w:lineRule="auto"/>
        <w:rPr>
          <w:b/>
          <w:sz w:val="24"/>
          <w:szCs w:val="24"/>
        </w:rPr>
      </w:pPr>
    </w:p>
    <w:p w14:paraId="54A5210B" w14:textId="77777777" w:rsidR="00321172" w:rsidRDefault="00321172" w:rsidP="00321172">
      <w:pPr>
        <w:spacing w:after="0" w:line="240" w:lineRule="auto"/>
        <w:rPr>
          <w:b/>
          <w:sz w:val="24"/>
          <w:szCs w:val="24"/>
        </w:rPr>
      </w:pPr>
      <w:r>
        <w:rPr>
          <w:b/>
          <w:sz w:val="24"/>
          <w:szCs w:val="24"/>
        </w:rPr>
        <w:t>PRONUNCIATION THROUGH NEGOTIATION OF MEANING</w:t>
      </w:r>
    </w:p>
    <w:p w14:paraId="5DF1866D" w14:textId="77777777" w:rsidR="00321172" w:rsidRDefault="00321172" w:rsidP="00321172">
      <w:pPr>
        <w:spacing w:after="0" w:line="240" w:lineRule="auto"/>
        <w:rPr>
          <w:b/>
          <w:sz w:val="24"/>
          <w:szCs w:val="24"/>
        </w:rPr>
      </w:pPr>
    </w:p>
    <w:p w14:paraId="15BEDEDD" w14:textId="77777777" w:rsidR="00321172" w:rsidRDefault="00321172" w:rsidP="00321172">
      <w:pPr>
        <w:spacing w:after="0" w:line="240" w:lineRule="auto"/>
        <w:rPr>
          <w:sz w:val="24"/>
          <w:szCs w:val="24"/>
        </w:rPr>
      </w:pPr>
      <w:r>
        <w:rPr>
          <w:sz w:val="24"/>
          <w:szCs w:val="24"/>
        </w:rPr>
        <w:t>In this segment we will work on PUBLIC SPEAKING and COMPARE AND CONTRAST</w:t>
      </w:r>
    </w:p>
    <w:p w14:paraId="567880E7" w14:textId="77777777" w:rsidR="00321172" w:rsidRDefault="00321172" w:rsidP="00321172">
      <w:pPr>
        <w:spacing w:after="0" w:line="240" w:lineRule="auto"/>
        <w:rPr>
          <w:sz w:val="24"/>
          <w:szCs w:val="24"/>
        </w:rPr>
      </w:pPr>
    </w:p>
    <w:p w14:paraId="67F5F5BB" w14:textId="77777777" w:rsidR="00321172" w:rsidRDefault="00321172" w:rsidP="00321172">
      <w:pPr>
        <w:spacing w:after="0" w:line="240" w:lineRule="auto"/>
        <w:rPr>
          <w:sz w:val="24"/>
          <w:szCs w:val="24"/>
        </w:rPr>
      </w:pPr>
      <w:r>
        <w:rPr>
          <w:sz w:val="24"/>
          <w:szCs w:val="24"/>
        </w:rPr>
        <w:t>1. Watch this TED talk (7 minutes) of a boy from Africa named Richard Turere give a presentation entitled “My invention that made peace with lions”:</w:t>
      </w:r>
    </w:p>
    <w:p w14:paraId="61E102A3" w14:textId="77777777" w:rsidR="00321172" w:rsidRDefault="00321172" w:rsidP="00321172">
      <w:pPr>
        <w:spacing w:after="0" w:line="240" w:lineRule="auto"/>
        <w:rPr>
          <w:b/>
          <w:sz w:val="24"/>
          <w:szCs w:val="24"/>
        </w:rPr>
      </w:pPr>
      <w:r>
        <w:rPr>
          <w:sz w:val="24"/>
          <w:szCs w:val="24"/>
        </w:rPr>
        <w:t>(</w:t>
      </w:r>
      <w:hyperlink r:id="rId36" w:history="1">
        <w:r>
          <w:rPr>
            <w:rStyle w:val="Hyperlink"/>
            <w:sz w:val="24"/>
            <w:szCs w:val="24"/>
          </w:rPr>
          <w:t>http://www.ted.com/talks/richard_turere_a_peace_treaty_with_the_lions</w:t>
        </w:r>
      </w:hyperlink>
      <w:r>
        <w:rPr>
          <w:sz w:val="24"/>
          <w:szCs w:val="24"/>
        </w:rPr>
        <w:t>). Here is one with subtitles: http://hbr.org/2013/06/how-to-give-a-killer-presentation/ar/1</w:t>
      </w:r>
    </w:p>
    <w:p w14:paraId="102F2326" w14:textId="77777777" w:rsidR="00321172" w:rsidRDefault="00321172" w:rsidP="00321172">
      <w:pPr>
        <w:spacing w:after="0" w:line="240" w:lineRule="auto"/>
        <w:rPr>
          <w:b/>
          <w:sz w:val="24"/>
          <w:szCs w:val="24"/>
        </w:rPr>
      </w:pPr>
    </w:p>
    <w:p w14:paraId="7B642CE9" w14:textId="77777777" w:rsidR="00321172" w:rsidRDefault="00321172" w:rsidP="00321172">
      <w:pPr>
        <w:spacing w:after="0" w:line="240" w:lineRule="auto"/>
        <w:rPr>
          <w:sz w:val="24"/>
          <w:szCs w:val="24"/>
        </w:rPr>
      </w:pPr>
      <w:r>
        <w:rPr>
          <w:sz w:val="24"/>
          <w:szCs w:val="24"/>
        </w:rPr>
        <w:t>2. Ask the class “What makes a presentation great?” Write what they say on the board.</w:t>
      </w:r>
    </w:p>
    <w:p w14:paraId="4D1BEB1E" w14:textId="77777777" w:rsidR="00321172" w:rsidRDefault="00321172" w:rsidP="00321172">
      <w:pPr>
        <w:spacing w:after="0" w:line="240" w:lineRule="auto"/>
        <w:rPr>
          <w:sz w:val="24"/>
          <w:szCs w:val="24"/>
        </w:rPr>
      </w:pPr>
    </w:p>
    <w:p w14:paraId="4317BD22" w14:textId="77777777" w:rsidR="00321172" w:rsidRDefault="00321172" w:rsidP="00321172">
      <w:pPr>
        <w:spacing w:after="0" w:line="240" w:lineRule="auto"/>
        <w:rPr>
          <w:b/>
          <w:sz w:val="24"/>
          <w:szCs w:val="24"/>
        </w:rPr>
      </w:pPr>
      <w:r>
        <w:rPr>
          <w:sz w:val="24"/>
          <w:szCs w:val="24"/>
        </w:rPr>
        <w:t>3. Supplement what they say with this information: http://www.wikihow.com/Do-a-Presentation-in-Class . Feel free to show the class the website.</w:t>
      </w:r>
    </w:p>
    <w:p w14:paraId="00BF9606" w14:textId="77777777" w:rsidR="00321172" w:rsidRDefault="00321172" w:rsidP="00321172">
      <w:pPr>
        <w:spacing w:after="0" w:line="240" w:lineRule="auto"/>
        <w:rPr>
          <w:b/>
          <w:sz w:val="24"/>
          <w:szCs w:val="24"/>
        </w:rPr>
      </w:pPr>
    </w:p>
    <w:p w14:paraId="50EB2165" w14:textId="77777777" w:rsidR="00321172" w:rsidRDefault="00321172" w:rsidP="00321172">
      <w:pPr>
        <w:spacing w:after="0" w:line="240" w:lineRule="auto"/>
        <w:rPr>
          <w:sz w:val="24"/>
          <w:szCs w:val="24"/>
        </w:rPr>
      </w:pPr>
      <w:r>
        <w:rPr>
          <w:b/>
          <w:sz w:val="24"/>
          <w:szCs w:val="24"/>
        </w:rPr>
        <w:t xml:space="preserve">4.  </w:t>
      </w:r>
      <w:r>
        <w:rPr>
          <w:sz w:val="24"/>
          <w:szCs w:val="24"/>
        </w:rPr>
        <w:t xml:space="preserve">Say to the class: “You are going to give a 1-2 minute presentation in which you will compare and contrast the Henry David Thorough excerpt from </w:t>
      </w:r>
      <w:r>
        <w:rPr>
          <w:i/>
          <w:sz w:val="24"/>
          <w:szCs w:val="24"/>
        </w:rPr>
        <w:t>Walden</w:t>
      </w:r>
      <w:r>
        <w:rPr>
          <w:sz w:val="24"/>
          <w:szCs w:val="24"/>
        </w:rPr>
        <w:t xml:space="preserve"> with the poem we read by Lao Tzu earlier in the week”.</w:t>
      </w:r>
    </w:p>
    <w:p w14:paraId="676D08E4" w14:textId="77777777" w:rsidR="00321172" w:rsidRDefault="00321172" w:rsidP="00321172">
      <w:pPr>
        <w:spacing w:after="0" w:line="240" w:lineRule="auto"/>
        <w:rPr>
          <w:sz w:val="24"/>
          <w:szCs w:val="24"/>
        </w:rPr>
      </w:pPr>
    </w:p>
    <w:p w14:paraId="5CFAF907" w14:textId="77777777" w:rsidR="00321172" w:rsidRDefault="00321172" w:rsidP="00321172">
      <w:pPr>
        <w:spacing w:after="0" w:line="240" w:lineRule="auto"/>
        <w:rPr>
          <w:b/>
          <w:sz w:val="24"/>
          <w:szCs w:val="24"/>
        </w:rPr>
      </w:pPr>
      <w:r>
        <w:rPr>
          <w:sz w:val="24"/>
          <w:szCs w:val="24"/>
        </w:rPr>
        <w:t xml:space="preserve">5. Have students discuss their ideas in pairs.  </w:t>
      </w:r>
    </w:p>
    <w:p w14:paraId="23307875" w14:textId="77777777" w:rsidR="00321172" w:rsidRDefault="00321172" w:rsidP="00321172">
      <w:pPr>
        <w:spacing w:after="0" w:line="240" w:lineRule="auto"/>
        <w:rPr>
          <w:b/>
          <w:sz w:val="24"/>
          <w:szCs w:val="24"/>
        </w:rPr>
      </w:pPr>
    </w:p>
    <w:p w14:paraId="1589DE19" w14:textId="77777777" w:rsidR="00321172" w:rsidRDefault="00321172" w:rsidP="00321172">
      <w:pPr>
        <w:spacing w:after="0" w:line="240" w:lineRule="auto"/>
        <w:rPr>
          <w:sz w:val="24"/>
          <w:szCs w:val="24"/>
        </w:rPr>
      </w:pPr>
      <w:r>
        <w:rPr>
          <w:sz w:val="24"/>
          <w:szCs w:val="24"/>
        </w:rPr>
        <w:t>6. Have them develop the speech with bullet points.</w:t>
      </w:r>
    </w:p>
    <w:p w14:paraId="651A2465" w14:textId="77777777" w:rsidR="00321172" w:rsidRDefault="00321172" w:rsidP="00321172">
      <w:pPr>
        <w:spacing w:after="0" w:line="240" w:lineRule="auto"/>
        <w:rPr>
          <w:sz w:val="24"/>
          <w:szCs w:val="24"/>
        </w:rPr>
      </w:pPr>
    </w:p>
    <w:p w14:paraId="36F32330" w14:textId="77777777" w:rsidR="00321172" w:rsidRDefault="00321172" w:rsidP="00321172">
      <w:pPr>
        <w:spacing w:after="0" w:line="240" w:lineRule="auto"/>
        <w:rPr>
          <w:sz w:val="24"/>
          <w:szCs w:val="24"/>
        </w:rPr>
      </w:pPr>
      <w:r>
        <w:rPr>
          <w:sz w:val="24"/>
          <w:szCs w:val="24"/>
        </w:rPr>
        <w:t>7. Have them practice the speech in pairs.</w:t>
      </w:r>
    </w:p>
    <w:p w14:paraId="2899C2E1" w14:textId="77777777" w:rsidR="00321172" w:rsidRDefault="00321172" w:rsidP="00321172">
      <w:pPr>
        <w:spacing w:after="0" w:line="240" w:lineRule="auto"/>
        <w:rPr>
          <w:sz w:val="24"/>
          <w:szCs w:val="24"/>
        </w:rPr>
      </w:pPr>
    </w:p>
    <w:p w14:paraId="2DD5EE6E" w14:textId="77777777" w:rsidR="00321172" w:rsidRDefault="00321172" w:rsidP="00321172">
      <w:pPr>
        <w:spacing w:after="0" w:line="240" w:lineRule="auto"/>
        <w:rPr>
          <w:sz w:val="24"/>
          <w:szCs w:val="24"/>
        </w:rPr>
      </w:pPr>
      <w:r>
        <w:rPr>
          <w:sz w:val="24"/>
          <w:szCs w:val="24"/>
        </w:rPr>
        <w:t>8. Have them practice the speech in small groups.</w:t>
      </w:r>
    </w:p>
    <w:p w14:paraId="0328D0C0" w14:textId="77777777" w:rsidR="00321172" w:rsidRDefault="00321172" w:rsidP="00321172">
      <w:pPr>
        <w:spacing w:after="0" w:line="240" w:lineRule="auto"/>
        <w:rPr>
          <w:sz w:val="24"/>
          <w:szCs w:val="24"/>
        </w:rPr>
      </w:pPr>
    </w:p>
    <w:p w14:paraId="4FDD009C" w14:textId="77777777" w:rsidR="00321172" w:rsidRDefault="00321172" w:rsidP="00321172">
      <w:pPr>
        <w:spacing w:after="0" w:line="240" w:lineRule="auto"/>
        <w:rPr>
          <w:sz w:val="24"/>
          <w:szCs w:val="24"/>
        </w:rPr>
      </w:pPr>
      <w:r>
        <w:rPr>
          <w:sz w:val="24"/>
          <w:szCs w:val="24"/>
        </w:rPr>
        <w:t>9. Have some students deliver there speeches in front of the class.</w:t>
      </w:r>
    </w:p>
    <w:p w14:paraId="6C6D369D" w14:textId="77777777" w:rsidR="00321172" w:rsidRDefault="00321172" w:rsidP="00321172">
      <w:pPr>
        <w:spacing w:after="0" w:line="240" w:lineRule="auto"/>
        <w:rPr>
          <w:sz w:val="24"/>
          <w:szCs w:val="24"/>
        </w:rPr>
      </w:pPr>
    </w:p>
    <w:p w14:paraId="34D522FE" w14:textId="77777777" w:rsidR="00321172" w:rsidRDefault="00321172" w:rsidP="00321172">
      <w:pPr>
        <w:spacing w:after="0" w:line="240" w:lineRule="auto"/>
        <w:rPr>
          <w:b/>
          <w:sz w:val="24"/>
          <w:szCs w:val="24"/>
        </w:rPr>
      </w:pPr>
      <w:r>
        <w:rPr>
          <w:sz w:val="24"/>
          <w:szCs w:val="24"/>
        </w:rPr>
        <w:t>10. Provide supportive feedback</w:t>
      </w:r>
    </w:p>
    <w:p w14:paraId="6FAC2AC9" w14:textId="77777777" w:rsidR="00321172" w:rsidRDefault="00321172" w:rsidP="00321172">
      <w:pPr>
        <w:spacing w:after="0" w:line="240" w:lineRule="auto"/>
        <w:rPr>
          <w:b/>
          <w:sz w:val="24"/>
          <w:szCs w:val="24"/>
        </w:rPr>
      </w:pPr>
    </w:p>
    <w:p w14:paraId="3AF249EB" w14:textId="77777777" w:rsidR="00321172" w:rsidRDefault="00321172" w:rsidP="00321172">
      <w:pPr>
        <w:spacing w:after="0" w:line="240" w:lineRule="auto"/>
        <w:rPr>
          <w:sz w:val="24"/>
          <w:szCs w:val="24"/>
        </w:rPr>
      </w:pPr>
      <w:r>
        <w:rPr>
          <w:b/>
          <w:sz w:val="24"/>
          <w:szCs w:val="24"/>
        </w:rPr>
        <w:t>COLLEGE AND CAREER READINESS</w:t>
      </w:r>
    </w:p>
    <w:p w14:paraId="7C0AA199" w14:textId="77777777" w:rsidR="00321172" w:rsidRDefault="00321172" w:rsidP="00321172">
      <w:pPr>
        <w:spacing w:after="0" w:line="240" w:lineRule="auto"/>
        <w:rPr>
          <w:b/>
          <w:sz w:val="24"/>
          <w:szCs w:val="24"/>
        </w:rPr>
      </w:pPr>
      <w:r>
        <w:rPr>
          <w:sz w:val="24"/>
          <w:szCs w:val="24"/>
        </w:rPr>
        <w:t xml:space="preserve">Henry David Thorough is considered one of the great American philosophers (thinkers). In college many student study about different philosophers in order to help them understand different schools of thought. Studying philosophy can help you think more logically. It can help you also to think about your thinking, which is a skill that develops clarity of thought and precision in communication. </w:t>
      </w:r>
    </w:p>
    <w:p w14:paraId="3EE653A2" w14:textId="77777777" w:rsidR="00321172" w:rsidRDefault="00321172" w:rsidP="00321172">
      <w:pPr>
        <w:spacing w:after="0" w:line="240" w:lineRule="auto"/>
        <w:rPr>
          <w:b/>
          <w:sz w:val="24"/>
          <w:szCs w:val="24"/>
        </w:rPr>
      </w:pPr>
    </w:p>
    <w:p w14:paraId="25233AA8" w14:textId="77777777" w:rsidR="00321172" w:rsidRDefault="00321172" w:rsidP="00321172">
      <w:pPr>
        <w:spacing w:after="0" w:line="240" w:lineRule="auto"/>
        <w:rPr>
          <w:sz w:val="24"/>
          <w:szCs w:val="24"/>
        </w:rPr>
      </w:pPr>
      <w:r>
        <w:rPr>
          <w:b/>
          <w:sz w:val="24"/>
          <w:szCs w:val="24"/>
        </w:rPr>
        <w:t>WRITING WRAP UP</w:t>
      </w:r>
    </w:p>
    <w:p w14:paraId="538DF979" w14:textId="77777777" w:rsidR="00321172" w:rsidRDefault="00321172" w:rsidP="00321172">
      <w:pPr>
        <w:spacing w:after="0" w:line="240" w:lineRule="auto"/>
        <w:rPr>
          <w:b/>
          <w:sz w:val="24"/>
          <w:szCs w:val="24"/>
        </w:rPr>
      </w:pPr>
      <w:r>
        <w:rPr>
          <w:sz w:val="24"/>
          <w:szCs w:val="24"/>
        </w:rPr>
        <w:t>Do a KWL at the end of the class</w:t>
      </w:r>
    </w:p>
    <w:p w14:paraId="08A88AE0" w14:textId="77777777" w:rsidR="00321172" w:rsidRDefault="00321172" w:rsidP="00321172">
      <w:pPr>
        <w:spacing w:after="0" w:line="240" w:lineRule="auto"/>
        <w:rPr>
          <w:b/>
          <w:sz w:val="24"/>
          <w:szCs w:val="24"/>
        </w:rPr>
      </w:pPr>
    </w:p>
    <w:p w14:paraId="7C13556D" w14:textId="77777777" w:rsidR="00321172" w:rsidRDefault="00321172" w:rsidP="0083523E">
      <w:pPr>
        <w:rPr>
          <w:rFonts w:ascii="Times New Roman" w:hAnsi="Times New Roman"/>
          <w:sz w:val="24"/>
          <w:szCs w:val="24"/>
        </w:rPr>
      </w:pPr>
    </w:p>
    <w:p w14:paraId="5B365C39" w14:textId="77777777" w:rsidR="00321172" w:rsidRDefault="00321172" w:rsidP="0083523E">
      <w:pPr>
        <w:rPr>
          <w:rFonts w:ascii="Times New Roman" w:hAnsi="Times New Roman"/>
          <w:sz w:val="24"/>
          <w:szCs w:val="24"/>
        </w:rPr>
      </w:pPr>
    </w:p>
    <w:p w14:paraId="4F7CE54D" w14:textId="77777777" w:rsidR="00321172" w:rsidRDefault="00321172" w:rsidP="0083523E">
      <w:pPr>
        <w:rPr>
          <w:rFonts w:ascii="Times New Roman" w:hAnsi="Times New Roman"/>
          <w:sz w:val="24"/>
          <w:szCs w:val="24"/>
        </w:rPr>
      </w:pPr>
    </w:p>
    <w:p w14:paraId="057598B6" w14:textId="77777777" w:rsidR="00321172" w:rsidRDefault="00321172" w:rsidP="0083523E">
      <w:pPr>
        <w:rPr>
          <w:rFonts w:ascii="Times New Roman" w:hAnsi="Times New Roman"/>
          <w:sz w:val="24"/>
          <w:szCs w:val="24"/>
        </w:rPr>
      </w:pPr>
    </w:p>
    <w:p w14:paraId="0B703A83" w14:textId="77777777" w:rsidR="00321172" w:rsidRDefault="00321172" w:rsidP="0083523E">
      <w:pPr>
        <w:rPr>
          <w:rFonts w:ascii="Times New Roman" w:hAnsi="Times New Roman"/>
          <w:sz w:val="24"/>
          <w:szCs w:val="24"/>
        </w:rPr>
      </w:pPr>
    </w:p>
    <w:p w14:paraId="6B817680" w14:textId="77777777" w:rsidR="00321172" w:rsidRDefault="00321172" w:rsidP="0083523E">
      <w:pPr>
        <w:rPr>
          <w:rFonts w:ascii="Times New Roman" w:hAnsi="Times New Roman"/>
          <w:sz w:val="24"/>
          <w:szCs w:val="24"/>
        </w:rPr>
      </w:pPr>
    </w:p>
    <w:p w14:paraId="60ABEE34" w14:textId="77777777" w:rsidR="00321172" w:rsidRDefault="00321172" w:rsidP="0083523E">
      <w:pPr>
        <w:rPr>
          <w:rFonts w:ascii="Times New Roman" w:hAnsi="Times New Roman"/>
          <w:sz w:val="24"/>
          <w:szCs w:val="24"/>
        </w:rPr>
      </w:pPr>
    </w:p>
    <w:p w14:paraId="3EDE3BB3" w14:textId="77777777" w:rsidR="00321172" w:rsidRDefault="00321172" w:rsidP="0083523E">
      <w:pPr>
        <w:rPr>
          <w:rFonts w:ascii="Times New Roman" w:hAnsi="Times New Roman"/>
          <w:sz w:val="24"/>
          <w:szCs w:val="24"/>
        </w:rPr>
      </w:pPr>
    </w:p>
    <w:p w14:paraId="6EA510B3" w14:textId="77777777" w:rsidR="00321172" w:rsidRDefault="00321172" w:rsidP="0083523E">
      <w:pPr>
        <w:rPr>
          <w:rFonts w:ascii="Times New Roman" w:hAnsi="Times New Roman"/>
          <w:sz w:val="24"/>
          <w:szCs w:val="24"/>
        </w:rPr>
      </w:pPr>
    </w:p>
    <w:p w14:paraId="4D7E9897" w14:textId="77777777" w:rsidR="00321172" w:rsidRDefault="00321172" w:rsidP="0083523E">
      <w:pPr>
        <w:rPr>
          <w:rFonts w:ascii="Times New Roman" w:hAnsi="Times New Roman"/>
          <w:sz w:val="24"/>
          <w:szCs w:val="24"/>
        </w:rPr>
      </w:pPr>
    </w:p>
    <w:p w14:paraId="0CB0B28C" w14:textId="77777777" w:rsidR="00321172" w:rsidRDefault="00321172" w:rsidP="0083523E">
      <w:pPr>
        <w:rPr>
          <w:rFonts w:ascii="Times New Roman" w:hAnsi="Times New Roman"/>
          <w:sz w:val="24"/>
          <w:szCs w:val="24"/>
        </w:rPr>
      </w:pPr>
    </w:p>
    <w:p w14:paraId="71BE6898" w14:textId="77777777" w:rsidR="00321172" w:rsidRDefault="00321172" w:rsidP="0083523E">
      <w:pPr>
        <w:rPr>
          <w:rFonts w:ascii="Times New Roman" w:hAnsi="Times New Roman"/>
          <w:sz w:val="24"/>
          <w:szCs w:val="24"/>
        </w:rPr>
      </w:pPr>
    </w:p>
    <w:p w14:paraId="30BF70DA" w14:textId="77777777" w:rsidR="00321172" w:rsidRDefault="00321172" w:rsidP="0083523E">
      <w:pPr>
        <w:rPr>
          <w:rFonts w:ascii="Times New Roman" w:hAnsi="Times New Roman"/>
          <w:sz w:val="24"/>
          <w:szCs w:val="24"/>
        </w:rPr>
      </w:pPr>
    </w:p>
    <w:p w14:paraId="457FCDAE" w14:textId="77777777" w:rsidR="00321172" w:rsidRPr="00C95782" w:rsidRDefault="00321172" w:rsidP="0083523E">
      <w:pPr>
        <w:rPr>
          <w:rFonts w:ascii="Times New Roman" w:hAnsi="Times New Roman"/>
          <w:color w:val="FF0000"/>
          <w:sz w:val="24"/>
          <w:szCs w:val="24"/>
        </w:rPr>
      </w:pPr>
    </w:p>
    <w:p w14:paraId="1F1486C2" w14:textId="68551A94" w:rsidR="00321172" w:rsidRPr="00C95782" w:rsidRDefault="00C95782" w:rsidP="0083523E">
      <w:pPr>
        <w:rPr>
          <w:rFonts w:ascii="Times New Roman" w:hAnsi="Times New Roman"/>
          <w:color w:val="FF0000"/>
          <w:sz w:val="24"/>
          <w:szCs w:val="24"/>
        </w:rPr>
      </w:pPr>
      <w:r>
        <w:rPr>
          <w:rFonts w:ascii="Times New Roman" w:hAnsi="Times New Roman"/>
          <w:color w:val="FF0000"/>
          <w:sz w:val="24"/>
          <w:szCs w:val="24"/>
        </w:rPr>
        <w:lastRenderedPageBreak/>
        <w:t xml:space="preserve">CREATING, IMAGINING, and INNOVATING </w:t>
      </w:r>
    </w:p>
    <w:p w14:paraId="5493DC75" w14:textId="77777777" w:rsidR="00321172" w:rsidRPr="00247C08" w:rsidRDefault="00321172" w:rsidP="00321172">
      <w:pPr>
        <w:spacing w:before="100" w:beforeAutospacing="1" w:after="100" w:afterAutospacing="1" w:line="240" w:lineRule="auto"/>
        <w:rPr>
          <w:rFonts w:ascii="Times New Roman" w:hAnsi="Times New Roman"/>
          <w:sz w:val="24"/>
          <w:szCs w:val="24"/>
        </w:rPr>
      </w:pPr>
      <w:r w:rsidRPr="00247C08">
        <w:rPr>
          <w:rFonts w:ascii="Times New Roman" w:hAnsi="Times New Roman"/>
          <w:b/>
          <w:sz w:val="24"/>
          <w:szCs w:val="24"/>
        </w:rPr>
        <w:t xml:space="preserve">Lesson: </w:t>
      </w:r>
      <w:r>
        <w:rPr>
          <w:rFonts w:ascii="Times New Roman" w:hAnsi="Times New Roman"/>
          <w:sz w:val="24"/>
          <w:szCs w:val="24"/>
        </w:rPr>
        <w:t xml:space="preserve"> Olympian Gabby Douglas Homeless, Bullied Before Winning Gold</w:t>
      </w:r>
    </w:p>
    <w:p w14:paraId="477D5829" w14:textId="77777777" w:rsidR="00321172" w:rsidRPr="00247C08" w:rsidRDefault="00321172" w:rsidP="00321172">
      <w:pPr>
        <w:rPr>
          <w:rFonts w:ascii="Times New Roman" w:hAnsi="Times New Roman"/>
          <w:sz w:val="24"/>
          <w:szCs w:val="24"/>
        </w:rPr>
      </w:pPr>
      <w:r w:rsidRPr="00247C08">
        <w:rPr>
          <w:rFonts w:ascii="Times New Roman" w:hAnsi="Times New Roman"/>
          <w:b/>
          <w:sz w:val="24"/>
          <w:szCs w:val="24"/>
        </w:rPr>
        <w:t>Text:</w:t>
      </w:r>
      <w:r>
        <w:rPr>
          <w:rFonts w:ascii="Times New Roman" w:hAnsi="Times New Roman"/>
          <w:sz w:val="24"/>
          <w:szCs w:val="24"/>
        </w:rPr>
        <w:t xml:space="preserve">  Online from ABC news/health topic</w:t>
      </w:r>
    </w:p>
    <w:p w14:paraId="2EABE6B3" w14:textId="77777777" w:rsidR="00321172" w:rsidRPr="00247C08" w:rsidRDefault="00321172" w:rsidP="00321172">
      <w:pPr>
        <w:rPr>
          <w:rFonts w:ascii="Times New Roman" w:hAnsi="Times New Roman"/>
          <w:sz w:val="24"/>
          <w:szCs w:val="24"/>
        </w:rPr>
      </w:pPr>
      <w:r w:rsidRPr="00247C08">
        <w:rPr>
          <w:rFonts w:ascii="Times New Roman" w:hAnsi="Times New Roman"/>
          <w:b/>
          <w:sz w:val="24"/>
          <w:szCs w:val="24"/>
        </w:rPr>
        <w:t xml:space="preserve">Topic:  </w:t>
      </w:r>
      <w:r>
        <w:rPr>
          <w:rFonts w:ascii="Times New Roman" w:hAnsi="Times New Roman"/>
          <w:sz w:val="24"/>
          <w:szCs w:val="24"/>
        </w:rPr>
        <w:t>Health and Wellness</w:t>
      </w:r>
    </w:p>
    <w:p w14:paraId="13BE37A6" w14:textId="77777777" w:rsidR="00321172" w:rsidRPr="00247C08" w:rsidRDefault="00321172" w:rsidP="00321172">
      <w:pPr>
        <w:rPr>
          <w:rFonts w:ascii="Times New Roman" w:hAnsi="Times New Roman"/>
          <w:sz w:val="24"/>
          <w:szCs w:val="24"/>
        </w:rPr>
      </w:pPr>
      <w:r w:rsidRPr="00247C08">
        <w:rPr>
          <w:rFonts w:ascii="Times New Roman" w:hAnsi="Times New Roman"/>
          <w:b/>
          <w:sz w:val="24"/>
          <w:szCs w:val="24"/>
        </w:rPr>
        <w:t>Level:</w:t>
      </w:r>
      <w:r>
        <w:rPr>
          <w:rFonts w:ascii="Times New Roman" w:hAnsi="Times New Roman"/>
          <w:sz w:val="24"/>
          <w:szCs w:val="24"/>
        </w:rPr>
        <w:t xml:space="preserve">  Intermediate</w:t>
      </w:r>
    </w:p>
    <w:p w14:paraId="03698DE3" w14:textId="77777777" w:rsidR="00321172" w:rsidRDefault="00321172" w:rsidP="00321172">
      <w:pPr>
        <w:rPr>
          <w:rFonts w:ascii="Times New Roman" w:hAnsi="Times New Roman"/>
          <w:b/>
          <w:sz w:val="24"/>
          <w:szCs w:val="24"/>
        </w:rPr>
      </w:pPr>
      <w:r w:rsidRPr="00247C08">
        <w:rPr>
          <w:rFonts w:ascii="Times New Roman" w:hAnsi="Times New Roman"/>
          <w:b/>
          <w:sz w:val="24"/>
          <w:szCs w:val="24"/>
        </w:rPr>
        <w:t>Content Objectives:</w:t>
      </w:r>
    </w:p>
    <w:p w14:paraId="0374E1E2" w14:textId="77777777" w:rsidR="00321172" w:rsidRPr="004C7F8C" w:rsidRDefault="00321172" w:rsidP="00321172">
      <w:pPr>
        <w:pStyle w:val="ListParagraph"/>
        <w:numPr>
          <w:ilvl w:val="0"/>
          <w:numId w:val="1"/>
        </w:numPr>
        <w:rPr>
          <w:rFonts w:ascii="Times New Roman" w:hAnsi="Times New Roman"/>
          <w:sz w:val="24"/>
          <w:szCs w:val="24"/>
        </w:rPr>
      </w:pPr>
      <w:r w:rsidRPr="004C7F8C">
        <w:rPr>
          <w:rFonts w:ascii="Times New Roman" w:hAnsi="Times New Roman"/>
          <w:sz w:val="24"/>
          <w:szCs w:val="24"/>
        </w:rPr>
        <w:t>Understand the Olympics as a unique multicultural event</w:t>
      </w:r>
      <w:r>
        <w:rPr>
          <w:rFonts w:ascii="Times New Roman" w:hAnsi="Times New Roman"/>
          <w:sz w:val="24"/>
          <w:szCs w:val="24"/>
        </w:rPr>
        <w:t>/celebration of worldwide talent</w:t>
      </w:r>
    </w:p>
    <w:p w14:paraId="360A5938" w14:textId="77777777" w:rsidR="00321172" w:rsidRPr="00014675" w:rsidRDefault="00321172" w:rsidP="00321172">
      <w:pPr>
        <w:pStyle w:val="ListParagraph"/>
        <w:numPr>
          <w:ilvl w:val="0"/>
          <w:numId w:val="1"/>
        </w:numPr>
        <w:rPr>
          <w:rFonts w:ascii="Times New Roman" w:hAnsi="Times New Roman"/>
          <w:b/>
          <w:sz w:val="24"/>
          <w:szCs w:val="24"/>
        </w:rPr>
      </w:pPr>
      <w:r>
        <w:rPr>
          <w:rFonts w:ascii="Times New Roman" w:hAnsi="Times New Roman"/>
          <w:sz w:val="24"/>
          <w:szCs w:val="24"/>
        </w:rPr>
        <w:t>Learn about the life and achievements of a young Olympian</w:t>
      </w:r>
    </w:p>
    <w:p w14:paraId="460D8313" w14:textId="77777777" w:rsidR="00321172" w:rsidRPr="002A0BB5" w:rsidRDefault="00321172" w:rsidP="00321172">
      <w:pPr>
        <w:pStyle w:val="ListParagraph"/>
        <w:numPr>
          <w:ilvl w:val="0"/>
          <w:numId w:val="1"/>
        </w:numPr>
        <w:rPr>
          <w:rFonts w:ascii="Times New Roman" w:hAnsi="Times New Roman"/>
          <w:b/>
          <w:sz w:val="24"/>
          <w:szCs w:val="24"/>
        </w:rPr>
      </w:pPr>
      <w:r>
        <w:rPr>
          <w:rFonts w:ascii="Times New Roman" w:hAnsi="Times New Roman"/>
          <w:sz w:val="24"/>
          <w:szCs w:val="24"/>
        </w:rPr>
        <w:t>Consider how determination and perseverance were key elements to the athlete’s success</w:t>
      </w:r>
    </w:p>
    <w:p w14:paraId="0F6A3F8E" w14:textId="77777777" w:rsidR="00321172" w:rsidRPr="002A0BB5" w:rsidRDefault="00321172" w:rsidP="00321172">
      <w:pPr>
        <w:pStyle w:val="ListParagraph"/>
        <w:numPr>
          <w:ilvl w:val="0"/>
          <w:numId w:val="1"/>
        </w:numPr>
        <w:rPr>
          <w:rFonts w:ascii="Times New Roman" w:hAnsi="Times New Roman"/>
          <w:sz w:val="24"/>
          <w:szCs w:val="24"/>
        </w:rPr>
      </w:pPr>
      <w:r>
        <w:rPr>
          <w:rFonts w:ascii="Times New Roman" w:hAnsi="Times New Roman"/>
          <w:sz w:val="24"/>
          <w:szCs w:val="24"/>
        </w:rPr>
        <w:t>Appreciate the concepts of self discipline and teamwork demonstrated in the story</w:t>
      </w:r>
    </w:p>
    <w:p w14:paraId="7A14E148" w14:textId="77777777" w:rsidR="00321172" w:rsidRDefault="00321172" w:rsidP="00321172">
      <w:pPr>
        <w:pStyle w:val="ListParagraph"/>
        <w:numPr>
          <w:ilvl w:val="0"/>
          <w:numId w:val="1"/>
        </w:numPr>
        <w:rPr>
          <w:rFonts w:ascii="Times New Roman" w:hAnsi="Times New Roman"/>
          <w:sz w:val="24"/>
          <w:szCs w:val="24"/>
        </w:rPr>
      </w:pPr>
      <w:r>
        <w:rPr>
          <w:rFonts w:ascii="Times New Roman" w:hAnsi="Times New Roman"/>
          <w:sz w:val="24"/>
          <w:szCs w:val="24"/>
        </w:rPr>
        <w:t>Understand the obstacles faced by the athlete and how these were overcome</w:t>
      </w:r>
    </w:p>
    <w:p w14:paraId="0E1377ED" w14:textId="77777777" w:rsidR="00321172" w:rsidRPr="00BE6DB7" w:rsidRDefault="00321172" w:rsidP="00321172">
      <w:pPr>
        <w:rPr>
          <w:rFonts w:ascii="Times New Roman" w:hAnsi="Times New Roman"/>
          <w:sz w:val="24"/>
          <w:szCs w:val="24"/>
        </w:rPr>
      </w:pPr>
      <w:r w:rsidRPr="00BE6DB7">
        <w:rPr>
          <w:rFonts w:ascii="Times New Roman" w:hAnsi="Times New Roman"/>
          <w:b/>
          <w:sz w:val="24"/>
          <w:szCs w:val="24"/>
        </w:rPr>
        <w:t xml:space="preserve">Habits of Mind Objective:  </w:t>
      </w:r>
      <w:r w:rsidRPr="00BE6DB7">
        <w:rPr>
          <w:rFonts w:ascii="Times New Roman" w:hAnsi="Times New Roman"/>
          <w:sz w:val="24"/>
          <w:szCs w:val="24"/>
        </w:rPr>
        <w:t xml:space="preserve">Persistence </w:t>
      </w:r>
    </w:p>
    <w:p w14:paraId="1BEC80D0" w14:textId="77777777" w:rsidR="00321172" w:rsidRDefault="00321172" w:rsidP="00321172">
      <w:pPr>
        <w:rPr>
          <w:rFonts w:ascii="Times New Roman" w:hAnsi="Times New Roman"/>
          <w:sz w:val="24"/>
          <w:szCs w:val="24"/>
        </w:rPr>
      </w:pPr>
      <w:r w:rsidRPr="00247C08">
        <w:rPr>
          <w:rFonts w:ascii="Times New Roman" w:hAnsi="Times New Roman"/>
          <w:b/>
          <w:sz w:val="24"/>
          <w:szCs w:val="24"/>
        </w:rPr>
        <w:t>Intercultural Connections:</w:t>
      </w:r>
      <w:r>
        <w:rPr>
          <w:rFonts w:ascii="Times New Roman" w:hAnsi="Times New Roman"/>
          <w:sz w:val="24"/>
          <w:szCs w:val="24"/>
        </w:rPr>
        <w:t xml:space="preserve">   Overcoming biases and stereotypes; teamwork across cultural lines; recognizing and celebrating the achievements of diverse athletes ; encountering and reacting to racism</w:t>
      </w:r>
    </w:p>
    <w:p w14:paraId="5B166A80" w14:textId="77777777" w:rsidR="00321172" w:rsidRDefault="00321172" w:rsidP="00321172">
      <w:pPr>
        <w:rPr>
          <w:rFonts w:ascii="Times New Roman" w:hAnsi="Times New Roman"/>
          <w:sz w:val="24"/>
          <w:szCs w:val="24"/>
        </w:rPr>
      </w:pPr>
      <w:r w:rsidRPr="00E80D79">
        <w:rPr>
          <w:rFonts w:ascii="Times New Roman" w:hAnsi="Times New Roman"/>
          <w:b/>
          <w:sz w:val="24"/>
          <w:szCs w:val="24"/>
        </w:rPr>
        <w:t xml:space="preserve">Math </w:t>
      </w:r>
      <w:r>
        <w:rPr>
          <w:rFonts w:ascii="Times New Roman" w:hAnsi="Times New Roman"/>
          <w:b/>
          <w:sz w:val="24"/>
          <w:szCs w:val="24"/>
        </w:rPr>
        <w:t xml:space="preserve">/Science </w:t>
      </w:r>
      <w:r w:rsidRPr="00E80D79">
        <w:rPr>
          <w:rFonts w:ascii="Times New Roman" w:hAnsi="Times New Roman"/>
          <w:b/>
          <w:sz w:val="24"/>
          <w:szCs w:val="24"/>
        </w:rPr>
        <w:t>Concepts:</w:t>
      </w:r>
      <w:r>
        <w:rPr>
          <w:rFonts w:ascii="Times New Roman" w:hAnsi="Times New Roman"/>
          <w:sz w:val="24"/>
          <w:szCs w:val="24"/>
        </w:rPr>
        <w:t xml:space="preserve">  Precision; exercise science</w:t>
      </w:r>
    </w:p>
    <w:p w14:paraId="0600A086" w14:textId="77777777" w:rsidR="00321172" w:rsidRDefault="00321172" w:rsidP="00321172">
      <w:pPr>
        <w:rPr>
          <w:rFonts w:ascii="Times New Roman" w:hAnsi="Times New Roman"/>
          <w:b/>
          <w:sz w:val="24"/>
          <w:szCs w:val="24"/>
        </w:rPr>
      </w:pPr>
      <w:r w:rsidRPr="00247C08">
        <w:rPr>
          <w:rFonts w:ascii="Times New Roman" w:hAnsi="Times New Roman"/>
          <w:b/>
          <w:sz w:val="24"/>
          <w:szCs w:val="24"/>
        </w:rPr>
        <w:t>ACTIVATING BACKGROUND KNOWLEDGE</w:t>
      </w:r>
    </w:p>
    <w:p w14:paraId="611AD6FF" w14:textId="77777777" w:rsidR="00321172" w:rsidRPr="00A46AC2" w:rsidRDefault="00321172" w:rsidP="00321172">
      <w:pPr>
        <w:rPr>
          <w:rFonts w:ascii="Times New Roman" w:hAnsi="Times New Roman"/>
          <w:sz w:val="24"/>
          <w:szCs w:val="24"/>
        </w:rPr>
      </w:pPr>
      <w:r w:rsidRPr="00A46AC2">
        <w:rPr>
          <w:rFonts w:ascii="Times New Roman" w:hAnsi="Times New Roman"/>
          <w:sz w:val="24"/>
          <w:szCs w:val="24"/>
        </w:rPr>
        <w:t xml:space="preserve">Students are asked to share </w:t>
      </w:r>
      <w:r>
        <w:rPr>
          <w:rFonts w:ascii="Times New Roman" w:hAnsi="Times New Roman"/>
          <w:sz w:val="24"/>
          <w:szCs w:val="24"/>
        </w:rPr>
        <w:t xml:space="preserve">in whole group </w:t>
      </w:r>
      <w:r w:rsidRPr="00A46AC2">
        <w:rPr>
          <w:rFonts w:ascii="Times New Roman" w:hAnsi="Times New Roman"/>
          <w:sz w:val="24"/>
          <w:szCs w:val="24"/>
        </w:rPr>
        <w:t xml:space="preserve">what they know about the Olympics.  Emphasis on </w:t>
      </w:r>
      <w:r>
        <w:rPr>
          <w:rFonts w:ascii="Times New Roman" w:hAnsi="Times New Roman"/>
          <w:sz w:val="24"/>
          <w:szCs w:val="24"/>
        </w:rPr>
        <w:t xml:space="preserve">the </w:t>
      </w:r>
      <w:r w:rsidRPr="009A1E97">
        <w:rPr>
          <w:rFonts w:ascii="Times New Roman" w:hAnsi="Times New Roman"/>
          <w:b/>
          <w:sz w:val="24"/>
          <w:szCs w:val="24"/>
        </w:rPr>
        <w:t>multicultural aspect</w:t>
      </w:r>
      <w:r>
        <w:rPr>
          <w:rFonts w:ascii="Times New Roman" w:hAnsi="Times New Roman"/>
          <w:sz w:val="24"/>
          <w:szCs w:val="24"/>
        </w:rPr>
        <w:t xml:space="preserve"> of the events.  Teacher presents some basic facts / background information about the </w:t>
      </w:r>
      <w:r w:rsidRPr="00A46ACD">
        <w:rPr>
          <w:rFonts w:ascii="Times New Roman" w:hAnsi="Times New Roman"/>
          <w:b/>
          <w:sz w:val="24"/>
          <w:szCs w:val="24"/>
        </w:rPr>
        <w:t>history</w:t>
      </w:r>
      <w:r>
        <w:rPr>
          <w:rFonts w:ascii="Times New Roman" w:hAnsi="Times New Roman"/>
          <w:sz w:val="24"/>
          <w:szCs w:val="24"/>
        </w:rPr>
        <w:t xml:space="preserve"> of the Olympics  and what it takes to compete in any of the Olympic games.  They are told that they will learn about an Olympic record-breaking African American teenage girl, </w:t>
      </w:r>
      <w:r w:rsidRPr="004F2455">
        <w:rPr>
          <w:rFonts w:ascii="Times New Roman" w:hAnsi="Times New Roman"/>
          <w:b/>
          <w:sz w:val="24"/>
          <w:szCs w:val="24"/>
        </w:rPr>
        <w:t>Gabby Douglas</w:t>
      </w:r>
      <w:r>
        <w:rPr>
          <w:rFonts w:ascii="Times New Roman" w:hAnsi="Times New Roman"/>
          <w:sz w:val="24"/>
          <w:szCs w:val="24"/>
        </w:rPr>
        <w:t xml:space="preserve"> (“Douglas” spells “USA gold”)</w:t>
      </w:r>
    </w:p>
    <w:p w14:paraId="5DB6D5D1" w14:textId="77777777" w:rsidR="00321172" w:rsidRDefault="00321172" w:rsidP="00321172">
      <w:pPr>
        <w:rPr>
          <w:rFonts w:ascii="Times New Roman" w:hAnsi="Times New Roman"/>
          <w:b/>
          <w:sz w:val="24"/>
          <w:szCs w:val="24"/>
        </w:rPr>
      </w:pPr>
      <w:r>
        <w:rPr>
          <w:rFonts w:ascii="Times New Roman" w:hAnsi="Times New Roman"/>
          <w:b/>
          <w:sz w:val="24"/>
          <w:szCs w:val="24"/>
        </w:rPr>
        <w:t xml:space="preserve">Warm up:  </w:t>
      </w:r>
    </w:p>
    <w:p w14:paraId="4A35A351" w14:textId="77777777" w:rsidR="00321172" w:rsidRDefault="00321172" w:rsidP="00321172">
      <w:pPr>
        <w:rPr>
          <w:rFonts w:ascii="Times New Roman" w:hAnsi="Times New Roman"/>
          <w:sz w:val="24"/>
          <w:szCs w:val="24"/>
        </w:rPr>
      </w:pPr>
      <w:r>
        <w:rPr>
          <w:rFonts w:ascii="Times New Roman" w:hAnsi="Times New Roman"/>
          <w:sz w:val="24"/>
          <w:szCs w:val="24"/>
        </w:rPr>
        <w:t xml:space="preserve">Students view </w:t>
      </w:r>
      <w:r w:rsidRPr="00ED7089">
        <w:rPr>
          <w:rFonts w:ascii="Times New Roman" w:hAnsi="Times New Roman"/>
          <w:b/>
          <w:sz w:val="24"/>
          <w:szCs w:val="24"/>
        </w:rPr>
        <w:t>You Tube video</w:t>
      </w:r>
      <w:r>
        <w:rPr>
          <w:rFonts w:ascii="Times New Roman" w:hAnsi="Times New Roman"/>
          <w:sz w:val="24"/>
          <w:szCs w:val="24"/>
        </w:rPr>
        <w:t xml:space="preserve"> about Gabby Douglas or visit learning stations with pictures, etc.  Students then  read the story in whole group.  Question and answer period follows.</w:t>
      </w:r>
    </w:p>
    <w:p w14:paraId="06C745F4" w14:textId="77777777" w:rsidR="00321172" w:rsidRPr="00247C08" w:rsidRDefault="00321172" w:rsidP="00321172">
      <w:pPr>
        <w:rPr>
          <w:rFonts w:ascii="Times New Roman" w:hAnsi="Times New Roman"/>
          <w:b/>
          <w:sz w:val="24"/>
          <w:szCs w:val="24"/>
        </w:rPr>
      </w:pPr>
      <w:r w:rsidRPr="00247C08">
        <w:rPr>
          <w:rFonts w:ascii="Times New Roman" w:hAnsi="Times New Roman"/>
          <w:b/>
          <w:sz w:val="24"/>
          <w:szCs w:val="24"/>
        </w:rPr>
        <w:t>Opening Questions:</w:t>
      </w:r>
    </w:p>
    <w:p w14:paraId="25D347DB" w14:textId="77777777" w:rsidR="00321172" w:rsidRPr="00247C08" w:rsidRDefault="00321172" w:rsidP="00321172">
      <w:pPr>
        <w:pStyle w:val="ListParagraph"/>
        <w:numPr>
          <w:ilvl w:val="0"/>
          <w:numId w:val="2"/>
        </w:numPr>
        <w:rPr>
          <w:rFonts w:ascii="Times New Roman" w:hAnsi="Times New Roman"/>
          <w:sz w:val="24"/>
          <w:szCs w:val="24"/>
        </w:rPr>
      </w:pPr>
      <w:r>
        <w:rPr>
          <w:rFonts w:ascii="Times New Roman" w:hAnsi="Times New Roman"/>
          <w:sz w:val="24"/>
          <w:szCs w:val="24"/>
        </w:rPr>
        <w:t>Do you know anyone who is really good at a sport?</w:t>
      </w:r>
    </w:p>
    <w:p w14:paraId="35786876" w14:textId="77777777" w:rsidR="00321172" w:rsidRPr="006375E0" w:rsidRDefault="00321172" w:rsidP="00321172">
      <w:pPr>
        <w:pStyle w:val="ListParagraph"/>
        <w:numPr>
          <w:ilvl w:val="0"/>
          <w:numId w:val="2"/>
        </w:numPr>
        <w:rPr>
          <w:rFonts w:ascii="Times New Roman" w:hAnsi="Times New Roman"/>
          <w:b/>
          <w:sz w:val="24"/>
          <w:szCs w:val="24"/>
        </w:rPr>
      </w:pPr>
      <w:r>
        <w:rPr>
          <w:rFonts w:ascii="Times New Roman" w:hAnsi="Times New Roman"/>
          <w:sz w:val="24"/>
          <w:szCs w:val="24"/>
        </w:rPr>
        <w:t>Do you like sports?  Do you like gymnastics?</w:t>
      </w:r>
    </w:p>
    <w:p w14:paraId="674C50C7" w14:textId="77777777" w:rsidR="00321172" w:rsidRPr="00C658F8" w:rsidRDefault="00321172" w:rsidP="00321172">
      <w:pPr>
        <w:pStyle w:val="ListParagraph"/>
        <w:numPr>
          <w:ilvl w:val="0"/>
          <w:numId w:val="2"/>
        </w:numPr>
        <w:rPr>
          <w:rFonts w:ascii="Times New Roman" w:hAnsi="Times New Roman"/>
          <w:b/>
          <w:sz w:val="24"/>
          <w:szCs w:val="24"/>
        </w:rPr>
      </w:pPr>
      <w:r>
        <w:rPr>
          <w:rFonts w:ascii="Times New Roman" w:hAnsi="Times New Roman"/>
          <w:sz w:val="24"/>
          <w:szCs w:val="24"/>
        </w:rPr>
        <w:t>Did you watch any of the London Olympics on tv?  Have you watched the Olympics before?</w:t>
      </w:r>
    </w:p>
    <w:p w14:paraId="75C3E14B" w14:textId="77777777" w:rsidR="00321172" w:rsidRPr="00D93B4F" w:rsidRDefault="00321172" w:rsidP="00321172">
      <w:pPr>
        <w:pStyle w:val="ListParagraph"/>
        <w:numPr>
          <w:ilvl w:val="0"/>
          <w:numId w:val="2"/>
        </w:numPr>
        <w:rPr>
          <w:rFonts w:ascii="Times New Roman" w:hAnsi="Times New Roman"/>
          <w:sz w:val="24"/>
          <w:szCs w:val="24"/>
        </w:rPr>
      </w:pPr>
      <w:r w:rsidRPr="00D93B4F">
        <w:rPr>
          <w:rFonts w:ascii="Times New Roman" w:hAnsi="Times New Roman"/>
          <w:sz w:val="24"/>
          <w:szCs w:val="24"/>
        </w:rPr>
        <w:lastRenderedPageBreak/>
        <w:t>Did you know anything about Gabby Douglas before today?  If yes, what?</w:t>
      </w:r>
    </w:p>
    <w:p w14:paraId="76A6F5E0" w14:textId="77777777" w:rsidR="00321172" w:rsidRPr="00970F65" w:rsidRDefault="00321172" w:rsidP="00321172">
      <w:pPr>
        <w:pStyle w:val="ListParagraph"/>
        <w:numPr>
          <w:ilvl w:val="0"/>
          <w:numId w:val="2"/>
        </w:numPr>
        <w:rPr>
          <w:rFonts w:ascii="Times New Roman" w:hAnsi="Times New Roman"/>
          <w:b/>
          <w:sz w:val="24"/>
          <w:szCs w:val="24"/>
        </w:rPr>
      </w:pPr>
      <w:r>
        <w:rPr>
          <w:rFonts w:ascii="Times New Roman" w:hAnsi="Times New Roman"/>
          <w:sz w:val="24"/>
          <w:szCs w:val="24"/>
        </w:rPr>
        <w:t>Were you surprised to hear that Gabby was homeless at one time?</w:t>
      </w:r>
    </w:p>
    <w:p w14:paraId="7E338756" w14:textId="77777777" w:rsidR="00321172" w:rsidRPr="000D40B5" w:rsidRDefault="00321172" w:rsidP="00321172">
      <w:pPr>
        <w:pStyle w:val="ListParagraph"/>
        <w:numPr>
          <w:ilvl w:val="0"/>
          <w:numId w:val="2"/>
        </w:numPr>
        <w:rPr>
          <w:rFonts w:ascii="Times New Roman" w:hAnsi="Times New Roman"/>
          <w:b/>
          <w:sz w:val="24"/>
          <w:szCs w:val="24"/>
        </w:rPr>
      </w:pPr>
      <w:r>
        <w:rPr>
          <w:rFonts w:ascii="Times New Roman" w:hAnsi="Times New Roman"/>
          <w:sz w:val="24"/>
          <w:szCs w:val="24"/>
        </w:rPr>
        <w:t>What other things about Gabby’s life do you think were difficult?</w:t>
      </w:r>
    </w:p>
    <w:p w14:paraId="19DBDCEA" w14:textId="77777777" w:rsidR="00321172" w:rsidRPr="00C81AB5" w:rsidRDefault="00321172" w:rsidP="00321172">
      <w:pPr>
        <w:pStyle w:val="ListParagraph"/>
        <w:numPr>
          <w:ilvl w:val="0"/>
          <w:numId w:val="2"/>
        </w:numPr>
        <w:rPr>
          <w:rFonts w:ascii="Times New Roman" w:hAnsi="Times New Roman"/>
          <w:b/>
          <w:sz w:val="24"/>
          <w:szCs w:val="24"/>
        </w:rPr>
      </w:pPr>
      <w:r>
        <w:rPr>
          <w:rFonts w:ascii="Times New Roman" w:hAnsi="Times New Roman"/>
          <w:sz w:val="24"/>
          <w:szCs w:val="24"/>
        </w:rPr>
        <w:t>What kind of person do you think Gabby is?  Do you know anyone who has the same type of personality?</w:t>
      </w:r>
    </w:p>
    <w:p w14:paraId="22B6BB6D" w14:textId="77777777" w:rsidR="00321172" w:rsidRDefault="00321172" w:rsidP="00321172">
      <w:pPr>
        <w:ind w:firstLine="720"/>
        <w:rPr>
          <w:rFonts w:ascii="Times New Roman" w:hAnsi="Times New Roman"/>
          <w:b/>
          <w:sz w:val="24"/>
          <w:szCs w:val="24"/>
        </w:rPr>
      </w:pPr>
      <w:r w:rsidRPr="00247C08">
        <w:rPr>
          <w:rFonts w:ascii="Times New Roman" w:hAnsi="Times New Roman"/>
          <w:b/>
          <w:sz w:val="24"/>
          <w:szCs w:val="24"/>
        </w:rPr>
        <w:t>Vocabulary</w:t>
      </w:r>
      <w:r>
        <w:rPr>
          <w:rFonts w:ascii="Times New Roman" w:hAnsi="Times New Roman"/>
          <w:b/>
          <w:sz w:val="24"/>
          <w:szCs w:val="24"/>
        </w:rPr>
        <w:tab/>
      </w:r>
    </w:p>
    <w:p w14:paraId="574103D6" w14:textId="77777777" w:rsidR="00321172" w:rsidRDefault="00321172" w:rsidP="00321172">
      <w:pPr>
        <w:rPr>
          <w:rFonts w:ascii="Times New Roman" w:hAnsi="Times New Roman"/>
          <w:sz w:val="24"/>
          <w:szCs w:val="24"/>
        </w:rPr>
      </w:pPr>
      <w:r>
        <w:rPr>
          <w:rFonts w:ascii="Times New Roman" w:hAnsi="Times New Roman"/>
          <w:b/>
          <w:sz w:val="24"/>
          <w:szCs w:val="24"/>
        </w:rPr>
        <w:tab/>
      </w:r>
      <w:r w:rsidRPr="00774BB4">
        <w:rPr>
          <w:rFonts w:ascii="Times New Roman" w:hAnsi="Times New Roman"/>
          <w:b/>
          <w:sz w:val="24"/>
          <w:szCs w:val="24"/>
        </w:rPr>
        <w:t>taunted</w:t>
      </w:r>
      <w:r>
        <w:rPr>
          <w:rFonts w:ascii="Times New Roman" w:hAnsi="Times New Roman"/>
          <w:b/>
          <w:sz w:val="24"/>
          <w:szCs w:val="24"/>
        </w:rPr>
        <w:t xml:space="preserve">  </w:t>
      </w:r>
      <w:r>
        <w:rPr>
          <w:rFonts w:ascii="Times New Roman" w:hAnsi="Times New Roman"/>
          <w:sz w:val="24"/>
          <w:szCs w:val="24"/>
        </w:rPr>
        <w:t>(</w:t>
      </w:r>
      <w:r w:rsidRPr="00EB51C0">
        <w:rPr>
          <w:rFonts w:ascii="Times New Roman" w:hAnsi="Times New Roman"/>
          <w:i/>
          <w:sz w:val="24"/>
          <w:szCs w:val="24"/>
        </w:rPr>
        <w:t>teased; made fun of</w:t>
      </w:r>
      <w:r>
        <w:rPr>
          <w:rFonts w:ascii="Times New Roman" w:hAnsi="Times New Roman"/>
          <w:sz w:val="24"/>
          <w:szCs w:val="24"/>
        </w:rPr>
        <w:t>)</w:t>
      </w:r>
      <w:r w:rsidRPr="00A7296D">
        <w:rPr>
          <w:rFonts w:ascii="Times New Roman" w:hAnsi="Times New Roman"/>
          <w:sz w:val="24"/>
          <w:szCs w:val="24"/>
        </w:rPr>
        <w:tab/>
      </w:r>
    </w:p>
    <w:p w14:paraId="743D0E44" w14:textId="77777777" w:rsidR="00321172" w:rsidRDefault="00321172" w:rsidP="00321172">
      <w:pPr>
        <w:ind w:firstLine="720"/>
        <w:rPr>
          <w:rFonts w:ascii="Times New Roman" w:hAnsi="Times New Roman"/>
          <w:sz w:val="24"/>
          <w:szCs w:val="24"/>
        </w:rPr>
      </w:pPr>
      <w:r w:rsidRPr="00774BB4">
        <w:rPr>
          <w:rFonts w:ascii="Times New Roman" w:hAnsi="Times New Roman"/>
          <w:b/>
          <w:sz w:val="24"/>
          <w:szCs w:val="24"/>
        </w:rPr>
        <w:t>allegations</w:t>
      </w:r>
      <w:r>
        <w:rPr>
          <w:rFonts w:ascii="Times New Roman" w:hAnsi="Times New Roman"/>
          <w:sz w:val="24"/>
          <w:szCs w:val="24"/>
        </w:rPr>
        <w:t xml:space="preserve">  (</w:t>
      </w:r>
      <w:r w:rsidRPr="00774BB4">
        <w:rPr>
          <w:rFonts w:ascii="Times New Roman" w:hAnsi="Times New Roman"/>
          <w:i/>
          <w:sz w:val="24"/>
          <w:szCs w:val="24"/>
        </w:rPr>
        <w:t>accusations</w:t>
      </w:r>
      <w:r>
        <w:rPr>
          <w:rFonts w:ascii="Times New Roman" w:hAnsi="Times New Roman"/>
          <w:sz w:val="24"/>
          <w:szCs w:val="24"/>
        </w:rPr>
        <w:t>)</w:t>
      </w:r>
      <w:r w:rsidRPr="00A7296D">
        <w:rPr>
          <w:rFonts w:ascii="Times New Roman" w:hAnsi="Times New Roman"/>
          <w:sz w:val="24"/>
          <w:szCs w:val="24"/>
        </w:rPr>
        <w:tab/>
      </w:r>
      <w:r w:rsidRPr="00A7296D">
        <w:rPr>
          <w:rFonts w:ascii="Times New Roman" w:hAnsi="Times New Roman"/>
          <w:sz w:val="24"/>
          <w:szCs w:val="24"/>
        </w:rPr>
        <w:tab/>
      </w:r>
    </w:p>
    <w:p w14:paraId="65594BA0" w14:textId="77777777" w:rsidR="00321172" w:rsidRDefault="00321172" w:rsidP="00321172">
      <w:pPr>
        <w:ind w:left="720"/>
        <w:rPr>
          <w:rFonts w:ascii="Times New Roman" w:hAnsi="Times New Roman"/>
          <w:sz w:val="24"/>
          <w:szCs w:val="24"/>
        </w:rPr>
      </w:pPr>
      <w:r w:rsidRPr="00774BB4">
        <w:rPr>
          <w:rFonts w:ascii="Times New Roman" w:hAnsi="Times New Roman"/>
          <w:b/>
          <w:sz w:val="24"/>
          <w:szCs w:val="24"/>
        </w:rPr>
        <w:t>hardships</w:t>
      </w:r>
      <w:r>
        <w:rPr>
          <w:rFonts w:ascii="Times New Roman" w:hAnsi="Times New Roman"/>
          <w:sz w:val="24"/>
          <w:szCs w:val="24"/>
        </w:rPr>
        <w:t xml:space="preserve">  (</w:t>
      </w:r>
      <w:r w:rsidRPr="00774BB4">
        <w:rPr>
          <w:rFonts w:ascii="Times New Roman" w:hAnsi="Times New Roman"/>
          <w:i/>
          <w:sz w:val="24"/>
          <w:szCs w:val="24"/>
        </w:rPr>
        <w:t>problems, difficulties, obstacles</w:t>
      </w:r>
      <w:r>
        <w:rPr>
          <w:rFonts w:ascii="Times New Roman" w:hAnsi="Times New Roman"/>
          <w:sz w:val="24"/>
          <w:szCs w:val="24"/>
        </w:rPr>
        <w:t xml:space="preserve">) </w:t>
      </w:r>
    </w:p>
    <w:p w14:paraId="2DB71BCF" w14:textId="77777777" w:rsidR="00321172" w:rsidRPr="00A7296D" w:rsidRDefault="00321172" w:rsidP="00321172">
      <w:pPr>
        <w:ind w:left="720"/>
        <w:rPr>
          <w:rFonts w:ascii="Times New Roman" w:hAnsi="Times New Roman"/>
          <w:sz w:val="24"/>
          <w:szCs w:val="24"/>
        </w:rPr>
      </w:pPr>
      <w:r w:rsidRPr="00774BB4">
        <w:rPr>
          <w:rFonts w:ascii="Times New Roman" w:hAnsi="Times New Roman"/>
          <w:b/>
          <w:sz w:val="24"/>
          <w:szCs w:val="24"/>
        </w:rPr>
        <w:t>unrelenting</w:t>
      </w:r>
      <w:r>
        <w:rPr>
          <w:rFonts w:ascii="Times New Roman" w:hAnsi="Times New Roman"/>
          <w:sz w:val="24"/>
          <w:szCs w:val="24"/>
        </w:rPr>
        <w:t xml:space="preserve">  (</w:t>
      </w:r>
      <w:r w:rsidRPr="00774BB4">
        <w:rPr>
          <w:rFonts w:ascii="Times New Roman" w:hAnsi="Times New Roman"/>
          <w:i/>
          <w:sz w:val="24"/>
          <w:szCs w:val="24"/>
        </w:rPr>
        <w:t>without stopping; describes something negative</w:t>
      </w:r>
      <w:r>
        <w:rPr>
          <w:rFonts w:ascii="Times New Roman" w:hAnsi="Times New Roman"/>
          <w:sz w:val="24"/>
          <w:szCs w:val="24"/>
        </w:rPr>
        <w:t>)</w:t>
      </w:r>
    </w:p>
    <w:p w14:paraId="64B29024" w14:textId="77777777" w:rsidR="00321172" w:rsidRDefault="00321172" w:rsidP="00321172">
      <w:pPr>
        <w:rPr>
          <w:rFonts w:ascii="Times New Roman" w:hAnsi="Times New Roman"/>
          <w:sz w:val="24"/>
          <w:szCs w:val="24"/>
        </w:rPr>
      </w:pPr>
      <w:r w:rsidRPr="00A7296D">
        <w:rPr>
          <w:rFonts w:ascii="Times New Roman" w:hAnsi="Times New Roman"/>
          <w:sz w:val="24"/>
          <w:szCs w:val="24"/>
        </w:rPr>
        <w:tab/>
      </w:r>
      <w:r w:rsidRPr="00774BB4">
        <w:rPr>
          <w:rFonts w:ascii="Times New Roman" w:hAnsi="Times New Roman"/>
          <w:b/>
          <w:sz w:val="24"/>
          <w:szCs w:val="24"/>
        </w:rPr>
        <w:t>perseverance</w:t>
      </w:r>
      <w:r>
        <w:rPr>
          <w:rFonts w:ascii="Times New Roman" w:hAnsi="Times New Roman"/>
          <w:sz w:val="24"/>
          <w:szCs w:val="24"/>
        </w:rPr>
        <w:t xml:space="preserve">  (</w:t>
      </w:r>
      <w:r w:rsidRPr="00774BB4">
        <w:rPr>
          <w:rFonts w:ascii="Times New Roman" w:hAnsi="Times New Roman"/>
          <w:i/>
          <w:sz w:val="24"/>
          <w:szCs w:val="24"/>
        </w:rPr>
        <w:t>willpower, determination, persistence</w:t>
      </w:r>
      <w:r>
        <w:rPr>
          <w:rFonts w:ascii="Times New Roman" w:hAnsi="Times New Roman"/>
          <w:sz w:val="24"/>
          <w:szCs w:val="24"/>
        </w:rPr>
        <w:t>)</w:t>
      </w:r>
      <w:r w:rsidRPr="00A7296D">
        <w:rPr>
          <w:rFonts w:ascii="Times New Roman" w:hAnsi="Times New Roman"/>
          <w:sz w:val="24"/>
          <w:szCs w:val="24"/>
        </w:rPr>
        <w:tab/>
      </w:r>
    </w:p>
    <w:p w14:paraId="31509AE8" w14:textId="77777777" w:rsidR="00321172" w:rsidRDefault="00321172" w:rsidP="00321172">
      <w:pPr>
        <w:ind w:firstLine="720"/>
        <w:rPr>
          <w:rFonts w:ascii="Times New Roman" w:hAnsi="Times New Roman"/>
          <w:sz w:val="24"/>
          <w:szCs w:val="24"/>
        </w:rPr>
      </w:pPr>
      <w:r w:rsidRPr="00774BB4">
        <w:rPr>
          <w:rFonts w:ascii="Times New Roman" w:hAnsi="Times New Roman"/>
          <w:b/>
          <w:sz w:val="24"/>
          <w:szCs w:val="24"/>
        </w:rPr>
        <w:t>unscathed</w:t>
      </w:r>
      <w:r>
        <w:rPr>
          <w:rFonts w:ascii="Times New Roman" w:hAnsi="Times New Roman"/>
          <w:b/>
          <w:sz w:val="24"/>
          <w:szCs w:val="24"/>
        </w:rPr>
        <w:t xml:space="preserve">  </w:t>
      </w:r>
      <w:r w:rsidRPr="00774BB4">
        <w:rPr>
          <w:rFonts w:ascii="Times New Roman" w:hAnsi="Times New Roman"/>
          <w:sz w:val="24"/>
          <w:szCs w:val="24"/>
        </w:rPr>
        <w:t>(</w:t>
      </w:r>
      <w:r w:rsidRPr="00774BB4">
        <w:rPr>
          <w:rFonts w:ascii="Times New Roman" w:hAnsi="Times New Roman"/>
          <w:i/>
          <w:sz w:val="24"/>
          <w:szCs w:val="24"/>
        </w:rPr>
        <w:t>not hurt or negatively affected</w:t>
      </w:r>
      <w:r w:rsidRPr="00774BB4">
        <w:rPr>
          <w:rFonts w:ascii="Times New Roman" w:hAnsi="Times New Roman"/>
          <w:sz w:val="24"/>
          <w:szCs w:val="24"/>
        </w:rPr>
        <w:t>)</w:t>
      </w:r>
      <w:r w:rsidRPr="00A7296D">
        <w:rPr>
          <w:rFonts w:ascii="Times New Roman" w:hAnsi="Times New Roman"/>
          <w:sz w:val="24"/>
          <w:szCs w:val="24"/>
        </w:rPr>
        <w:tab/>
      </w:r>
      <w:r w:rsidRPr="00A7296D">
        <w:rPr>
          <w:rFonts w:ascii="Times New Roman" w:hAnsi="Times New Roman"/>
          <w:sz w:val="24"/>
          <w:szCs w:val="24"/>
        </w:rPr>
        <w:tab/>
      </w:r>
    </w:p>
    <w:p w14:paraId="7C538A59" w14:textId="77777777" w:rsidR="00321172" w:rsidRDefault="00321172" w:rsidP="00321172">
      <w:pPr>
        <w:ind w:firstLine="720"/>
        <w:rPr>
          <w:rFonts w:ascii="Times New Roman" w:hAnsi="Times New Roman"/>
          <w:sz w:val="24"/>
          <w:szCs w:val="24"/>
        </w:rPr>
      </w:pPr>
      <w:r w:rsidRPr="00F71530">
        <w:rPr>
          <w:rFonts w:ascii="Times New Roman" w:hAnsi="Times New Roman"/>
          <w:b/>
          <w:sz w:val="24"/>
          <w:szCs w:val="24"/>
        </w:rPr>
        <w:t>transform</w:t>
      </w:r>
      <w:r>
        <w:rPr>
          <w:rFonts w:ascii="Times New Roman" w:hAnsi="Times New Roman"/>
          <w:sz w:val="24"/>
          <w:szCs w:val="24"/>
        </w:rPr>
        <w:t xml:space="preserve">  (</w:t>
      </w:r>
      <w:r w:rsidRPr="00F71530">
        <w:rPr>
          <w:rFonts w:ascii="Times New Roman" w:hAnsi="Times New Roman"/>
          <w:i/>
          <w:sz w:val="24"/>
          <w:szCs w:val="24"/>
        </w:rPr>
        <w:t>to change</w:t>
      </w:r>
      <w:r>
        <w:rPr>
          <w:rFonts w:ascii="Times New Roman" w:hAnsi="Times New Roman"/>
          <w:sz w:val="24"/>
          <w:szCs w:val="24"/>
        </w:rPr>
        <w:t>)</w:t>
      </w:r>
      <w:r w:rsidRPr="00A7296D">
        <w:rPr>
          <w:rFonts w:ascii="Times New Roman" w:hAnsi="Times New Roman"/>
          <w:sz w:val="24"/>
          <w:szCs w:val="24"/>
        </w:rPr>
        <w:tab/>
      </w:r>
      <w:r w:rsidRPr="00A7296D">
        <w:rPr>
          <w:rFonts w:ascii="Times New Roman" w:hAnsi="Times New Roman"/>
          <w:sz w:val="24"/>
          <w:szCs w:val="24"/>
        </w:rPr>
        <w:tab/>
      </w:r>
    </w:p>
    <w:p w14:paraId="2BEF70E5" w14:textId="77777777" w:rsidR="00321172" w:rsidRPr="00A7296D" w:rsidRDefault="00321172" w:rsidP="00321172">
      <w:pPr>
        <w:ind w:firstLine="720"/>
        <w:rPr>
          <w:rFonts w:ascii="Times New Roman" w:hAnsi="Times New Roman"/>
          <w:sz w:val="24"/>
          <w:szCs w:val="24"/>
        </w:rPr>
      </w:pPr>
      <w:r w:rsidRPr="00FA37BC">
        <w:rPr>
          <w:rFonts w:ascii="Times New Roman" w:hAnsi="Times New Roman"/>
          <w:b/>
          <w:sz w:val="24"/>
          <w:szCs w:val="24"/>
        </w:rPr>
        <w:t>demanding</w:t>
      </w:r>
      <w:r>
        <w:rPr>
          <w:rFonts w:ascii="Times New Roman" w:hAnsi="Times New Roman"/>
          <w:sz w:val="24"/>
          <w:szCs w:val="24"/>
        </w:rPr>
        <w:t xml:space="preserve">  (</w:t>
      </w:r>
      <w:r w:rsidRPr="00FA37BC">
        <w:rPr>
          <w:rFonts w:ascii="Times New Roman" w:hAnsi="Times New Roman"/>
          <w:i/>
          <w:sz w:val="24"/>
          <w:szCs w:val="24"/>
        </w:rPr>
        <w:t>describes something very difficult to do or accomplish</w:t>
      </w:r>
      <w:r>
        <w:rPr>
          <w:rFonts w:ascii="Times New Roman" w:hAnsi="Times New Roman"/>
          <w:sz w:val="24"/>
          <w:szCs w:val="24"/>
        </w:rPr>
        <w:t>)</w:t>
      </w:r>
    </w:p>
    <w:p w14:paraId="1BCABEB6" w14:textId="77777777" w:rsidR="00321172" w:rsidRPr="00FA37BC" w:rsidRDefault="00321172" w:rsidP="00321172">
      <w:pPr>
        <w:rPr>
          <w:rFonts w:ascii="Times New Roman" w:hAnsi="Times New Roman"/>
          <w:b/>
          <w:sz w:val="24"/>
          <w:szCs w:val="24"/>
        </w:rPr>
      </w:pPr>
      <w:r w:rsidRPr="00A7296D">
        <w:rPr>
          <w:rFonts w:ascii="Times New Roman" w:hAnsi="Times New Roman"/>
          <w:sz w:val="24"/>
          <w:szCs w:val="24"/>
        </w:rPr>
        <w:tab/>
      </w:r>
      <w:r w:rsidRPr="00FA37BC">
        <w:rPr>
          <w:rFonts w:ascii="Times New Roman" w:hAnsi="Times New Roman"/>
          <w:b/>
          <w:sz w:val="24"/>
          <w:szCs w:val="24"/>
        </w:rPr>
        <w:t>ranks</w:t>
      </w:r>
      <w:r w:rsidRPr="00FA37BC">
        <w:rPr>
          <w:rFonts w:ascii="Times New Roman" w:hAnsi="Times New Roman"/>
          <w:b/>
          <w:sz w:val="24"/>
          <w:szCs w:val="24"/>
        </w:rPr>
        <w:tab/>
      </w:r>
      <w:r w:rsidRPr="00FA37BC">
        <w:rPr>
          <w:rFonts w:ascii="Times New Roman" w:hAnsi="Times New Roman"/>
          <w:sz w:val="24"/>
          <w:szCs w:val="24"/>
        </w:rPr>
        <w:t xml:space="preserve"> (</w:t>
      </w:r>
      <w:r w:rsidRPr="00FA37BC">
        <w:rPr>
          <w:rFonts w:ascii="Times New Roman" w:hAnsi="Times New Roman"/>
          <w:i/>
          <w:sz w:val="24"/>
          <w:szCs w:val="24"/>
        </w:rPr>
        <w:t>classes or levels of something</w:t>
      </w:r>
      <w:r w:rsidRPr="00FA37BC">
        <w:rPr>
          <w:rFonts w:ascii="Times New Roman" w:hAnsi="Times New Roman"/>
          <w:sz w:val="24"/>
          <w:szCs w:val="24"/>
        </w:rPr>
        <w:t>)</w:t>
      </w:r>
      <w:r w:rsidRPr="00FA37BC">
        <w:rPr>
          <w:rFonts w:ascii="Times New Roman" w:hAnsi="Times New Roman"/>
          <w:b/>
          <w:sz w:val="24"/>
          <w:szCs w:val="24"/>
        </w:rPr>
        <w:tab/>
      </w:r>
      <w:r w:rsidRPr="00FA37BC">
        <w:rPr>
          <w:rFonts w:ascii="Times New Roman" w:hAnsi="Times New Roman"/>
          <w:b/>
          <w:sz w:val="24"/>
          <w:szCs w:val="24"/>
        </w:rPr>
        <w:tab/>
      </w:r>
    </w:p>
    <w:p w14:paraId="4C030476" w14:textId="77777777" w:rsidR="00321172" w:rsidRPr="003464FB" w:rsidRDefault="00321172" w:rsidP="00321172">
      <w:pPr>
        <w:ind w:firstLine="720"/>
        <w:rPr>
          <w:rFonts w:ascii="Times New Roman" w:hAnsi="Times New Roman"/>
          <w:sz w:val="24"/>
          <w:szCs w:val="24"/>
        </w:rPr>
      </w:pPr>
      <w:r w:rsidRPr="003464FB">
        <w:rPr>
          <w:rFonts w:ascii="Times New Roman" w:hAnsi="Times New Roman"/>
          <w:b/>
          <w:sz w:val="24"/>
          <w:szCs w:val="24"/>
        </w:rPr>
        <w:t>homesick</w:t>
      </w:r>
      <w:r>
        <w:rPr>
          <w:rFonts w:ascii="Times New Roman" w:hAnsi="Times New Roman"/>
          <w:b/>
          <w:sz w:val="24"/>
          <w:szCs w:val="24"/>
        </w:rPr>
        <w:t xml:space="preserve">  </w:t>
      </w:r>
      <w:r>
        <w:rPr>
          <w:rFonts w:ascii="Times New Roman" w:hAnsi="Times New Roman"/>
          <w:sz w:val="24"/>
          <w:szCs w:val="24"/>
        </w:rPr>
        <w:t>(</w:t>
      </w:r>
      <w:r w:rsidRPr="003464FB">
        <w:rPr>
          <w:rFonts w:ascii="Times New Roman" w:hAnsi="Times New Roman"/>
          <w:i/>
          <w:sz w:val="24"/>
          <w:szCs w:val="24"/>
        </w:rPr>
        <w:t>to miss your home; to want to return to your home or family</w:t>
      </w:r>
      <w:r>
        <w:rPr>
          <w:rFonts w:ascii="Times New Roman" w:hAnsi="Times New Roman"/>
          <w:sz w:val="24"/>
          <w:szCs w:val="24"/>
        </w:rPr>
        <w:t>)</w:t>
      </w:r>
    </w:p>
    <w:p w14:paraId="2ACF137C" w14:textId="77777777" w:rsidR="00321172" w:rsidRDefault="00321172" w:rsidP="00321172">
      <w:pPr>
        <w:rPr>
          <w:rFonts w:ascii="Times New Roman" w:hAnsi="Times New Roman"/>
          <w:sz w:val="24"/>
          <w:szCs w:val="24"/>
        </w:rPr>
      </w:pPr>
      <w:r w:rsidRPr="00247C08">
        <w:rPr>
          <w:rFonts w:ascii="Times New Roman" w:hAnsi="Times New Roman"/>
          <w:b/>
          <w:sz w:val="24"/>
          <w:szCs w:val="24"/>
        </w:rPr>
        <w:t xml:space="preserve">Task(s):  </w:t>
      </w:r>
      <w:r>
        <w:rPr>
          <w:rFonts w:ascii="Times New Roman" w:hAnsi="Times New Roman"/>
          <w:sz w:val="24"/>
          <w:szCs w:val="24"/>
        </w:rPr>
        <w:t>Work with a partner to try to fill in the blanks using the word bank.  Do as many as you can without looking at the text.  Use the clues given to you in parentheses.</w:t>
      </w:r>
    </w:p>
    <w:p w14:paraId="652B561C" w14:textId="77777777" w:rsidR="00321172" w:rsidRPr="00247C08" w:rsidRDefault="00321172" w:rsidP="00321172">
      <w:pPr>
        <w:pStyle w:val="ListParagraph"/>
        <w:numPr>
          <w:ilvl w:val="0"/>
          <w:numId w:val="4"/>
        </w:numPr>
        <w:rPr>
          <w:rFonts w:ascii="Times New Roman" w:hAnsi="Times New Roman"/>
          <w:sz w:val="24"/>
          <w:szCs w:val="24"/>
        </w:rPr>
      </w:pPr>
      <w:r>
        <w:rPr>
          <w:rFonts w:ascii="Times New Roman" w:hAnsi="Times New Roman"/>
          <w:sz w:val="24"/>
          <w:szCs w:val="24"/>
        </w:rPr>
        <w:t>One of the few African Americans in the sport of gymnastics, Douglas claimed she was cruelly _______________ by her former coach and teammates at Excalibur Gym, in Virginia Beach, Va.</w:t>
      </w:r>
    </w:p>
    <w:p w14:paraId="4A9356C0" w14:textId="77777777" w:rsidR="00321172" w:rsidRDefault="00321172" w:rsidP="00321172">
      <w:pPr>
        <w:pStyle w:val="ListParagraph"/>
        <w:numPr>
          <w:ilvl w:val="0"/>
          <w:numId w:val="4"/>
        </w:numPr>
        <w:rPr>
          <w:rFonts w:ascii="Times New Roman" w:hAnsi="Times New Roman"/>
          <w:sz w:val="24"/>
          <w:szCs w:val="24"/>
        </w:rPr>
      </w:pPr>
      <w:r>
        <w:rPr>
          <w:rFonts w:ascii="Times New Roman" w:hAnsi="Times New Roman"/>
          <w:sz w:val="24"/>
          <w:szCs w:val="24"/>
        </w:rPr>
        <w:t>In an emailed statement, Excalibur denied the _____________________ and insisted that management never received any report of Douglas being bullied.</w:t>
      </w:r>
    </w:p>
    <w:p w14:paraId="1173D0C8" w14:textId="77777777" w:rsidR="00321172" w:rsidRPr="00247C08" w:rsidRDefault="00321172" w:rsidP="00321172">
      <w:pPr>
        <w:pStyle w:val="ListParagraph"/>
        <w:numPr>
          <w:ilvl w:val="0"/>
          <w:numId w:val="4"/>
        </w:numPr>
        <w:rPr>
          <w:rFonts w:ascii="Times New Roman" w:hAnsi="Times New Roman"/>
          <w:sz w:val="24"/>
          <w:szCs w:val="24"/>
        </w:rPr>
      </w:pPr>
      <w:r>
        <w:rPr>
          <w:rFonts w:ascii="Times New Roman" w:hAnsi="Times New Roman"/>
          <w:sz w:val="24"/>
          <w:szCs w:val="24"/>
        </w:rPr>
        <w:t>“Yes I’ve had a lot of _________________ in my life and in my career, but I never let that hurt what I do in the gym.”</w:t>
      </w:r>
    </w:p>
    <w:p w14:paraId="231D31A5" w14:textId="77777777" w:rsidR="00321172" w:rsidRPr="00247C08" w:rsidRDefault="00321172" w:rsidP="00321172">
      <w:pPr>
        <w:pStyle w:val="ListParagraph"/>
        <w:numPr>
          <w:ilvl w:val="0"/>
          <w:numId w:val="4"/>
        </w:numPr>
        <w:rPr>
          <w:rFonts w:ascii="Times New Roman" w:hAnsi="Times New Roman"/>
          <w:sz w:val="24"/>
          <w:szCs w:val="24"/>
        </w:rPr>
      </w:pPr>
      <w:r>
        <w:rPr>
          <w:rFonts w:ascii="Times New Roman" w:hAnsi="Times New Roman"/>
          <w:sz w:val="24"/>
          <w:szCs w:val="24"/>
        </w:rPr>
        <w:t>Experts often cite such _____________________ drive as a key personality trait in top athletes such as Douglas.</w:t>
      </w:r>
    </w:p>
    <w:p w14:paraId="32064821" w14:textId="77777777" w:rsidR="00321172" w:rsidRDefault="00321172" w:rsidP="00321172">
      <w:pPr>
        <w:pStyle w:val="ListParagraph"/>
        <w:numPr>
          <w:ilvl w:val="0"/>
          <w:numId w:val="4"/>
        </w:numPr>
        <w:rPr>
          <w:rFonts w:ascii="Times New Roman" w:hAnsi="Times New Roman"/>
          <w:sz w:val="24"/>
          <w:szCs w:val="24"/>
        </w:rPr>
      </w:pPr>
      <w:r>
        <w:rPr>
          <w:rFonts w:ascii="Times New Roman" w:hAnsi="Times New Roman"/>
          <w:sz w:val="24"/>
          <w:szCs w:val="24"/>
        </w:rPr>
        <w:t>Andrea Corn, a Florida sports psychologist and co-author of “Raising Your Game,” said Douglas’ _________________ and ability to bounce back after disappointment have played a big part in her success.</w:t>
      </w:r>
    </w:p>
    <w:p w14:paraId="3609F4E1" w14:textId="77777777" w:rsidR="00321172" w:rsidRDefault="00321172" w:rsidP="00321172">
      <w:pPr>
        <w:pStyle w:val="ListParagraph"/>
        <w:numPr>
          <w:ilvl w:val="0"/>
          <w:numId w:val="4"/>
        </w:numPr>
        <w:rPr>
          <w:rFonts w:ascii="Times New Roman" w:hAnsi="Times New Roman"/>
          <w:sz w:val="24"/>
          <w:szCs w:val="24"/>
        </w:rPr>
      </w:pPr>
      <w:r>
        <w:rPr>
          <w:rFonts w:ascii="Times New Roman" w:hAnsi="Times New Roman"/>
          <w:sz w:val="24"/>
          <w:szCs w:val="24"/>
        </w:rPr>
        <w:t>“No athlete goes through life ________________.  It’s how they respond when something doesn’t go their way on or off the field that makes all the difference,” she said.</w:t>
      </w:r>
    </w:p>
    <w:p w14:paraId="37041BE1" w14:textId="77777777" w:rsidR="00321172" w:rsidRPr="00F91D70" w:rsidRDefault="00321172" w:rsidP="00321172">
      <w:pPr>
        <w:pStyle w:val="ListParagraph"/>
        <w:numPr>
          <w:ilvl w:val="0"/>
          <w:numId w:val="4"/>
        </w:numPr>
        <w:rPr>
          <w:rFonts w:ascii="Times New Roman" w:hAnsi="Times New Roman"/>
          <w:sz w:val="24"/>
          <w:szCs w:val="24"/>
        </w:rPr>
      </w:pPr>
      <w:r>
        <w:rPr>
          <w:rFonts w:ascii="Times New Roman" w:hAnsi="Times New Roman"/>
          <w:sz w:val="24"/>
          <w:szCs w:val="24"/>
        </w:rPr>
        <w:lastRenderedPageBreak/>
        <w:t>The ones that can shake off those negative emotions and ___________________ them into something they can use, they have a gift and are the ones who do best.”</w:t>
      </w:r>
    </w:p>
    <w:p w14:paraId="33AE4CCC" w14:textId="77777777" w:rsidR="00321172" w:rsidRDefault="00321172" w:rsidP="00321172">
      <w:pPr>
        <w:pStyle w:val="ListParagraph"/>
        <w:numPr>
          <w:ilvl w:val="0"/>
          <w:numId w:val="4"/>
        </w:numPr>
        <w:rPr>
          <w:rFonts w:ascii="Times New Roman" w:hAnsi="Times New Roman"/>
          <w:sz w:val="24"/>
          <w:szCs w:val="24"/>
        </w:rPr>
      </w:pPr>
      <w:r>
        <w:rPr>
          <w:rFonts w:ascii="Times New Roman" w:hAnsi="Times New Roman"/>
          <w:sz w:val="24"/>
          <w:szCs w:val="24"/>
        </w:rPr>
        <w:t>Because gymnastics is such a _________________ sport, Chow added, any athlete who hopes to rise up the _______________ must have the same sort of attitude as Douglas or they won’t last.</w:t>
      </w:r>
    </w:p>
    <w:p w14:paraId="40C50194" w14:textId="77777777" w:rsidR="00321172" w:rsidRDefault="00321172" w:rsidP="00321172">
      <w:pPr>
        <w:pStyle w:val="ListParagraph"/>
        <w:numPr>
          <w:ilvl w:val="0"/>
          <w:numId w:val="4"/>
        </w:numPr>
        <w:rPr>
          <w:rFonts w:ascii="Times New Roman" w:hAnsi="Times New Roman"/>
          <w:sz w:val="24"/>
          <w:szCs w:val="24"/>
        </w:rPr>
      </w:pPr>
      <w:r>
        <w:rPr>
          <w:rFonts w:ascii="Times New Roman" w:hAnsi="Times New Roman"/>
          <w:sz w:val="24"/>
          <w:szCs w:val="24"/>
        </w:rPr>
        <w:t>She’d been living away from home with a host family in Iowa for nearly two years so she could train with Chow—one of the most renowned coaches in the sport—and she was _______________.</w:t>
      </w:r>
    </w:p>
    <w:p w14:paraId="60DA71F1" w14:textId="77777777" w:rsidR="00321172" w:rsidRDefault="00321172" w:rsidP="00321172">
      <w:pPr>
        <w:ind w:left="360"/>
        <w:rPr>
          <w:rFonts w:ascii="Times New Roman" w:hAnsi="Times New Roman"/>
          <w:sz w:val="24"/>
          <w:szCs w:val="24"/>
        </w:rPr>
      </w:pPr>
      <w:r w:rsidRPr="00AA622A">
        <w:rPr>
          <w:rFonts w:ascii="Times New Roman" w:hAnsi="Times New Roman"/>
          <w:b/>
          <w:sz w:val="24"/>
          <w:szCs w:val="24"/>
        </w:rPr>
        <w:t>Idioms</w:t>
      </w:r>
      <w:r w:rsidRPr="00AA622A">
        <w:rPr>
          <w:rFonts w:ascii="Times New Roman" w:hAnsi="Times New Roman"/>
          <w:sz w:val="24"/>
          <w:szCs w:val="24"/>
        </w:rPr>
        <w:t xml:space="preserve"> are ways of saying things that aren’t always easy to understand by word definitions alone.  Can you decipher </w:t>
      </w:r>
      <w:r>
        <w:rPr>
          <w:rFonts w:ascii="Times New Roman" w:hAnsi="Times New Roman"/>
          <w:sz w:val="24"/>
          <w:szCs w:val="24"/>
        </w:rPr>
        <w:t>the following</w:t>
      </w:r>
      <w:r w:rsidRPr="00AA622A">
        <w:rPr>
          <w:rFonts w:ascii="Times New Roman" w:hAnsi="Times New Roman"/>
          <w:sz w:val="24"/>
          <w:szCs w:val="24"/>
        </w:rPr>
        <w:t xml:space="preserve"> idioms?  Try to find them in the story, then try using them in sentences of your own.</w:t>
      </w:r>
    </w:p>
    <w:p w14:paraId="375208F6" w14:textId="77777777" w:rsidR="00321172" w:rsidRDefault="00321172" w:rsidP="00321172">
      <w:pPr>
        <w:ind w:left="360"/>
        <w:rPr>
          <w:rFonts w:ascii="Times New Roman" w:hAnsi="Times New Roman"/>
          <w:b/>
          <w:sz w:val="24"/>
          <w:szCs w:val="24"/>
        </w:rPr>
      </w:pPr>
      <w:r>
        <w:rPr>
          <w:rFonts w:ascii="Times New Roman" w:hAnsi="Times New Roman"/>
          <w:b/>
          <w:sz w:val="24"/>
          <w:szCs w:val="24"/>
        </w:rPr>
        <w:t>shining stars</w:t>
      </w:r>
      <w:r>
        <w:rPr>
          <w:rFonts w:ascii="Times New Roman" w:hAnsi="Times New Roman"/>
          <w:b/>
          <w:sz w:val="24"/>
          <w:szCs w:val="24"/>
        </w:rPr>
        <w:tab/>
      </w:r>
      <w:r>
        <w:rPr>
          <w:rFonts w:ascii="Times New Roman" w:hAnsi="Times New Roman"/>
          <w:b/>
          <w:sz w:val="24"/>
          <w:szCs w:val="24"/>
        </w:rPr>
        <w:tab/>
        <w:t xml:space="preserve">taken in </w:t>
      </w:r>
      <w:r>
        <w:rPr>
          <w:rFonts w:ascii="Times New Roman" w:hAnsi="Times New Roman"/>
          <w:b/>
          <w:sz w:val="24"/>
          <w:szCs w:val="24"/>
        </w:rPr>
        <w:tab/>
      </w:r>
      <w:r>
        <w:rPr>
          <w:rFonts w:ascii="Times New Roman" w:hAnsi="Times New Roman"/>
          <w:b/>
          <w:sz w:val="24"/>
          <w:szCs w:val="24"/>
        </w:rPr>
        <w:tab/>
        <w:t>bounce back</w:t>
      </w:r>
      <w:r>
        <w:rPr>
          <w:rFonts w:ascii="Times New Roman" w:hAnsi="Times New Roman"/>
          <w:b/>
          <w:sz w:val="24"/>
          <w:szCs w:val="24"/>
        </w:rPr>
        <w:tab/>
      </w:r>
      <w:r>
        <w:rPr>
          <w:rFonts w:ascii="Times New Roman" w:hAnsi="Times New Roman"/>
          <w:b/>
          <w:sz w:val="24"/>
          <w:szCs w:val="24"/>
        </w:rPr>
        <w:tab/>
        <w:t>shake off</w:t>
      </w:r>
    </w:p>
    <w:p w14:paraId="612E9A1C" w14:textId="77777777" w:rsidR="00321172" w:rsidRDefault="00321172" w:rsidP="00321172">
      <w:pPr>
        <w:ind w:left="360"/>
        <w:rPr>
          <w:rFonts w:ascii="Times New Roman" w:hAnsi="Times New Roman"/>
          <w:b/>
          <w:sz w:val="24"/>
          <w:szCs w:val="24"/>
        </w:rPr>
      </w:pPr>
      <w:r>
        <w:rPr>
          <w:rFonts w:ascii="Times New Roman" w:hAnsi="Times New Roman"/>
          <w:b/>
          <w:sz w:val="24"/>
          <w:szCs w:val="24"/>
        </w:rPr>
        <w:t>essential ingredient</w:t>
      </w:r>
      <w:r>
        <w:rPr>
          <w:rFonts w:ascii="Times New Roman" w:hAnsi="Times New Roman"/>
          <w:b/>
          <w:sz w:val="24"/>
          <w:szCs w:val="24"/>
        </w:rPr>
        <w:tab/>
        <w:t>rest on their laurels</w:t>
      </w:r>
      <w:r>
        <w:rPr>
          <w:rFonts w:ascii="Times New Roman" w:hAnsi="Times New Roman"/>
          <w:b/>
          <w:sz w:val="24"/>
          <w:szCs w:val="24"/>
        </w:rPr>
        <w:tab/>
      </w:r>
      <w:r>
        <w:rPr>
          <w:rFonts w:ascii="Times New Roman" w:hAnsi="Times New Roman"/>
          <w:b/>
          <w:sz w:val="24"/>
          <w:szCs w:val="24"/>
        </w:rPr>
        <w:tab/>
        <w:t>walk away from</w:t>
      </w:r>
    </w:p>
    <w:p w14:paraId="53DB0EB8" w14:textId="77777777" w:rsidR="00321172" w:rsidRPr="00E83A0F" w:rsidRDefault="00321172" w:rsidP="00321172">
      <w:pPr>
        <w:ind w:left="360"/>
        <w:rPr>
          <w:rFonts w:ascii="Times New Roman" w:hAnsi="Times New Roman"/>
          <w:sz w:val="24"/>
          <w:szCs w:val="24"/>
        </w:rPr>
      </w:pPr>
      <w:r w:rsidRPr="00E83A0F">
        <w:rPr>
          <w:rFonts w:ascii="Times New Roman" w:hAnsi="Times New Roman"/>
          <w:sz w:val="24"/>
          <w:szCs w:val="24"/>
        </w:rPr>
        <w:t xml:space="preserve">What does the story mean when it says that at times, Gabby wanted to </w:t>
      </w:r>
      <w:r w:rsidRPr="00E83A0F">
        <w:rPr>
          <w:rFonts w:ascii="Times New Roman" w:hAnsi="Times New Roman"/>
          <w:b/>
          <w:sz w:val="24"/>
          <w:szCs w:val="24"/>
        </w:rPr>
        <w:t>“hang up her leotard?”</w:t>
      </w:r>
    </w:p>
    <w:p w14:paraId="15D08DED" w14:textId="77777777" w:rsidR="00321172" w:rsidRDefault="00321172" w:rsidP="00321172">
      <w:pPr>
        <w:rPr>
          <w:rFonts w:ascii="Times New Roman" w:hAnsi="Times New Roman"/>
          <w:sz w:val="24"/>
          <w:szCs w:val="24"/>
        </w:rPr>
      </w:pPr>
      <w:r w:rsidRPr="00247C08">
        <w:rPr>
          <w:rFonts w:ascii="Times New Roman" w:hAnsi="Times New Roman"/>
          <w:b/>
          <w:sz w:val="24"/>
          <w:szCs w:val="24"/>
        </w:rPr>
        <w:t>COMPREHENSION AND DISCUSSION</w:t>
      </w:r>
    </w:p>
    <w:p w14:paraId="7CE171D8" w14:textId="77777777" w:rsidR="00321172" w:rsidRPr="009771DB" w:rsidRDefault="00321172" w:rsidP="00321172">
      <w:pPr>
        <w:rPr>
          <w:rFonts w:ascii="Times New Roman" w:hAnsi="Times New Roman"/>
          <w:sz w:val="24"/>
          <w:szCs w:val="24"/>
        </w:rPr>
      </w:pPr>
      <w:r>
        <w:rPr>
          <w:rFonts w:ascii="Times New Roman" w:hAnsi="Times New Roman"/>
          <w:b/>
          <w:sz w:val="24"/>
          <w:szCs w:val="24"/>
        </w:rPr>
        <w:t xml:space="preserve">Task(s):  </w:t>
      </w:r>
      <w:r>
        <w:rPr>
          <w:rFonts w:ascii="Times New Roman" w:hAnsi="Times New Roman"/>
          <w:sz w:val="24"/>
          <w:szCs w:val="24"/>
        </w:rPr>
        <w:t xml:space="preserve">Discuss the following questions in a small group.  Designate the following group roles:  reporter, timekeeper, note-taker and gatekeeper.  </w:t>
      </w:r>
    </w:p>
    <w:p w14:paraId="6FD966E0" w14:textId="77777777" w:rsidR="00321172" w:rsidRDefault="00321172" w:rsidP="00735FFF">
      <w:pPr>
        <w:pStyle w:val="ListParagraph"/>
        <w:numPr>
          <w:ilvl w:val="0"/>
          <w:numId w:val="72"/>
        </w:numPr>
        <w:rPr>
          <w:rFonts w:ascii="Times New Roman" w:hAnsi="Times New Roman"/>
          <w:sz w:val="24"/>
          <w:szCs w:val="24"/>
        </w:rPr>
      </w:pPr>
      <w:r>
        <w:rPr>
          <w:rFonts w:ascii="Times New Roman" w:hAnsi="Times New Roman"/>
          <w:sz w:val="24"/>
          <w:szCs w:val="24"/>
        </w:rPr>
        <w:t xml:space="preserve">What is </w:t>
      </w:r>
      <w:r w:rsidRPr="00570EA3">
        <w:rPr>
          <w:rFonts w:ascii="Times New Roman" w:hAnsi="Times New Roman"/>
          <w:sz w:val="24"/>
          <w:szCs w:val="24"/>
          <w:u w:val="single"/>
        </w:rPr>
        <w:t>homelessness</w:t>
      </w:r>
      <w:r>
        <w:rPr>
          <w:rFonts w:ascii="Times New Roman" w:hAnsi="Times New Roman"/>
          <w:sz w:val="24"/>
          <w:szCs w:val="24"/>
        </w:rPr>
        <w:t>?  How do people become homeless?</w:t>
      </w:r>
    </w:p>
    <w:p w14:paraId="024C7F83" w14:textId="77777777" w:rsidR="00321172" w:rsidRDefault="00321172" w:rsidP="00735FFF">
      <w:pPr>
        <w:pStyle w:val="ListParagraph"/>
        <w:numPr>
          <w:ilvl w:val="0"/>
          <w:numId w:val="72"/>
        </w:numPr>
        <w:rPr>
          <w:rFonts w:ascii="Times New Roman" w:hAnsi="Times New Roman"/>
          <w:sz w:val="24"/>
          <w:szCs w:val="24"/>
        </w:rPr>
      </w:pPr>
      <w:r>
        <w:rPr>
          <w:rFonts w:ascii="Times New Roman" w:hAnsi="Times New Roman"/>
          <w:sz w:val="24"/>
          <w:szCs w:val="24"/>
        </w:rPr>
        <w:t xml:space="preserve">Some people live with </w:t>
      </w:r>
      <w:r w:rsidRPr="00570EA3">
        <w:rPr>
          <w:rFonts w:ascii="Times New Roman" w:hAnsi="Times New Roman"/>
          <w:sz w:val="24"/>
          <w:szCs w:val="24"/>
          <w:u w:val="single"/>
        </w:rPr>
        <w:t>relatives</w:t>
      </w:r>
      <w:r>
        <w:rPr>
          <w:rFonts w:ascii="Times New Roman" w:hAnsi="Times New Roman"/>
          <w:sz w:val="24"/>
          <w:szCs w:val="24"/>
        </w:rPr>
        <w:t xml:space="preserve"> for different reasons.  What are some of the reasons?</w:t>
      </w:r>
    </w:p>
    <w:p w14:paraId="4BC479DD" w14:textId="77777777" w:rsidR="00321172" w:rsidRDefault="00321172" w:rsidP="00735FFF">
      <w:pPr>
        <w:pStyle w:val="ListParagraph"/>
        <w:numPr>
          <w:ilvl w:val="0"/>
          <w:numId w:val="72"/>
        </w:numPr>
        <w:rPr>
          <w:rFonts w:ascii="Times New Roman" w:hAnsi="Times New Roman"/>
          <w:sz w:val="24"/>
          <w:szCs w:val="24"/>
        </w:rPr>
      </w:pPr>
      <w:r>
        <w:rPr>
          <w:rFonts w:ascii="Times New Roman" w:hAnsi="Times New Roman"/>
          <w:sz w:val="24"/>
          <w:szCs w:val="24"/>
        </w:rPr>
        <w:t>Gabby Douglas overcame both homelessness and her parents’ separation.  How do you think these experiences helped her in her gymnastics career?</w:t>
      </w:r>
    </w:p>
    <w:p w14:paraId="4B83F2BF" w14:textId="77777777" w:rsidR="00321172" w:rsidRDefault="00321172" w:rsidP="00735FFF">
      <w:pPr>
        <w:pStyle w:val="ListParagraph"/>
        <w:numPr>
          <w:ilvl w:val="0"/>
          <w:numId w:val="72"/>
        </w:numPr>
        <w:rPr>
          <w:rFonts w:ascii="Times New Roman" w:hAnsi="Times New Roman"/>
          <w:sz w:val="24"/>
          <w:szCs w:val="24"/>
        </w:rPr>
      </w:pPr>
      <w:r>
        <w:rPr>
          <w:rFonts w:ascii="Times New Roman" w:hAnsi="Times New Roman"/>
          <w:sz w:val="24"/>
          <w:szCs w:val="24"/>
        </w:rPr>
        <w:t xml:space="preserve">People believe that Gabby Douglas has </w:t>
      </w:r>
      <w:r w:rsidRPr="007B6148">
        <w:rPr>
          <w:rFonts w:ascii="Times New Roman" w:hAnsi="Times New Roman"/>
          <w:sz w:val="24"/>
          <w:szCs w:val="24"/>
          <w:u w:val="single"/>
        </w:rPr>
        <w:t>persevered</w:t>
      </w:r>
      <w:r>
        <w:rPr>
          <w:rFonts w:ascii="Times New Roman" w:hAnsi="Times New Roman"/>
          <w:sz w:val="24"/>
          <w:szCs w:val="24"/>
        </w:rPr>
        <w:t xml:space="preserve"> </w:t>
      </w:r>
      <w:r w:rsidRPr="007B6148">
        <w:rPr>
          <w:rFonts w:ascii="Times New Roman" w:hAnsi="Times New Roman"/>
          <w:b/>
          <w:sz w:val="24"/>
          <w:szCs w:val="24"/>
        </w:rPr>
        <w:t>in spite</w:t>
      </w:r>
      <w:r>
        <w:rPr>
          <w:rFonts w:ascii="Times New Roman" w:hAnsi="Times New Roman"/>
          <w:sz w:val="24"/>
          <w:szCs w:val="24"/>
        </w:rPr>
        <w:t xml:space="preserve"> </w:t>
      </w:r>
      <w:r w:rsidRPr="007B6148">
        <w:rPr>
          <w:rFonts w:ascii="Times New Roman" w:hAnsi="Times New Roman"/>
          <w:b/>
          <w:sz w:val="24"/>
          <w:szCs w:val="24"/>
        </w:rPr>
        <w:t xml:space="preserve">of </w:t>
      </w:r>
      <w:r>
        <w:rPr>
          <w:rFonts w:ascii="Times New Roman" w:hAnsi="Times New Roman"/>
          <w:sz w:val="24"/>
          <w:szCs w:val="24"/>
        </w:rPr>
        <w:t xml:space="preserve">the difficult things in her life.  Can you think of anyone you know or have learned about that was very successful </w:t>
      </w:r>
      <w:r w:rsidRPr="007B6148">
        <w:rPr>
          <w:rFonts w:ascii="Times New Roman" w:hAnsi="Times New Roman"/>
          <w:b/>
          <w:sz w:val="24"/>
          <w:szCs w:val="24"/>
        </w:rPr>
        <w:t>in spite of</w:t>
      </w:r>
      <w:r>
        <w:rPr>
          <w:rFonts w:ascii="Times New Roman" w:hAnsi="Times New Roman"/>
          <w:sz w:val="24"/>
          <w:szCs w:val="24"/>
        </w:rPr>
        <w:t xml:space="preserve"> having many problems or disappointments?  (clue:  “in spite of” means “even though”)</w:t>
      </w:r>
    </w:p>
    <w:p w14:paraId="2004639A" w14:textId="77777777" w:rsidR="00321172" w:rsidRDefault="00321172" w:rsidP="00735FFF">
      <w:pPr>
        <w:pStyle w:val="ListParagraph"/>
        <w:numPr>
          <w:ilvl w:val="0"/>
          <w:numId w:val="72"/>
        </w:numPr>
        <w:rPr>
          <w:rFonts w:ascii="Times New Roman" w:hAnsi="Times New Roman"/>
          <w:sz w:val="24"/>
          <w:szCs w:val="24"/>
        </w:rPr>
      </w:pPr>
      <w:r>
        <w:rPr>
          <w:rFonts w:ascii="Times New Roman" w:hAnsi="Times New Roman"/>
          <w:sz w:val="24"/>
          <w:szCs w:val="24"/>
        </w:rPr>
        <w:t xml:space="preserve">Gabby Douglas left her home and family to </w:t>
      </w:r>
      <w:r w:rsidRPr="007732C7">
        <w:rPr>
          <w:rFonts w:ascii="Times New Roman" w:hAnsi="Times New Roman"/>
          <w:b/>
          <w:sz w:val="24"/>
          <w:szCs w:val="24"/>
        </w:rPr>
        <w:t>train</w:t>
      </w:r>
      <w:r>
        <w:rPr>
          <w:rFonts w:ascii="Times New Roman" w:hAnsi="Times New Roman"/>
          <w:sz w:val="24"/>
          <w:szCs w:val="24"/>
        </w:rPr>
        <w:t xml:space="preserve"> for the Olympics at age 14.  She was away for two years and describes feeling </w:t>
      </w:r>
      <w:r w:rsidRPr="009C7D88">
        <w:rPr>
          <w:rFonts w:ascii="Times New Roman" w:hAnsi="Times New Roman"/>
          <w:sz w:val="24"/>
          <w:szCs w:val="24"/>
          <w:u w:val="single"/>
        </w:rPr>
        <w:t>homesick</w:t>
      </w:r>
      <w:r>
        <w:rPr>
          <w:rFonts w:ascii="Times New Roman" w:hAnsi="Times New Roman"/>
          <w:sz w:val="24"/>
          <w:szCs w:val="24"/>
        </w:rPr>
        <w:t>.  Do you think that moving was a difficult thing for Gabby to do?  Do you have any personal experience with moving to a new place and feeling homesick?  (clue:  here, “train” means to get ready for something)</w:t>
      </w:r>
    </w:p>
    <w:p w14:paraId="636DD918" w14:textId="77777777" w:rsidR="00321172" w:rsidRPr="00042CB4" w:rsidRDefault="00321172" w:rsidP="00735FFF">
      <w:pPr>
        <w:pStyle w:val="ListParagraph"/>
        <w:numPr>
          <w:ilvl w:val="0"/>
          <w:numId w:val="72"/>
        </w:numPr>
        <w:rPr>
          <w:rFonts w:ascii="Times New Roman" w:hAnsi="Times New Roman"/>
          <w:sz w:val="24"/>
          <w:szCs w:val="24"/>
        </w:rPr>
      </w:pPr>
      <w:r>
        <w:rPr>
          <w:rFonts w:ascii="Times New Roman" w:hAnsi="Times New Roman"/>
          <w:sz w:val="24"/>
          <w:szCs w:val="24"/>
        </w:rPr>
        <w:t>Right before the Olympics, Gabby told her mother that she wanted to “walk away” from gymnastics.  Have you ever felt like “walking away from” something that was very difficult to do?  (clue:  here, “walking away” means giving up or quitting)</w:t>
      </w:r>
    </w:p>
    <w:p w14:paraId="082E58DF" w14:textId="77777777" w:rsidR="00321172" w:rsidRDefault="00321172" w:rsidP="00321172">
      <w:pPr>
        <w:rPr>
          <w:rFonts w:ascii="Times New Roman" w:hAnsi="Times New Roman"/>
          <w:sz w:val="24"/>
          <w:szCs w:val="24"/>
        </w:rPr>
      </w:pPr>
      <w:r w:rsidRPr="005C0780">
        <w:rPr>
          <w:rFonts w:ascii="Times New Roman" w:hAnsi="Times New Roman"/>
          <w:b/>
          <w:sz w:val="24"/>
          <w:szCs w:val="24"/>
        </w:rPr>
        <w:t xml:space="preserve">Option:  </w:t>
      </w:r>
      <w:r>
        <w:rPr>
          <w:rFonts w:ascii="Times New Roman" w:hAnsi="Times New Roman"/>
          <w:sz w:val="24"/>
          <w:szCs w:val="24"/>
        </w:rPr>
        <w:t xml:space="preserve">Map this story with a </w:t>
      </w:r>
      <w:r w:rsidRPr="007B5FDC">
        <w:rPr>
          <w:rFonts w:ascii="Times New Roman" w:hAnsi="Times New Roman"/>
          <w:b/>
          <w:sz w:val="24"/>
          <w:szCs w:val="24"/>
        </w:rPr>
        <w:t>story map</w:t>
      </w:r>
      <w:r>
        <w:rPr>
          <w:rFonts w:ascii="Times New Roman" w:hAnsi="Times New Roman"/>
          <w:sz w:val="24"/>
          <w:szCs w:val="24"/>
        </w:rPr>
        <w:t>.  Use words, drawings, and downloaded pictures to tell the story.</w:t>
      </w:r>
    </w:p>
    <w:p w14:paraId="75140CBE" w14:textId="77777777" w:rsidR="00321172" w:rsidRPr="005463B7" w:rsidRDefault="00321172" w:rsidP="00321172">
      <w:pPr>
        <w:rPr>
          <w:rFonts w:ascii="Times New Roman" w:hAnsi="Times New Roman"/>
          <w:sz w:val="24"/>
          <w:szCs w:val="24"/>
        </w:rPr>
      </w:pPr>
      <w:r>
        <w:rPr>
          <w:rFonts w:ascii="Times New Roman" w:hAnsi="Times New Roman"/>
          <w:b/>
          <w:sz w:val="24"/>
          <w:szCs w:val="24"/>
        </w:rPr>
        <w:lastRenderedPageBreak/>
        <w:t xml:space="preserve">Option:  </w:t>
      </w:r>
      <w:r w:rsidRPr="005463B7">
        <w:rPr>
          <w:rFonts w:ascii="Times New Roman" w:hAnsi="Times New Roman"/>
          <w:sz w:val="24"/>
          <w:szCs w:val="24"/>
        </w:rPr>
        <w:t>With a partner or in a small group,</w:t>
      </w:r>
      <w:r>
        <w:rPr>
          <w:rFonts w:ascii="Times New Roman" w:hAnsi="Times New Roman"/>
          <w:b/>
          <w:sz w:val="24"/>
          <w:szCs w:val="24"/>
        </w:rPr>
        <w:t xml:space="preserve"> </w:t>
      </w:r>
      <w:r w:rsidRPr="007B5FDC">
        <w:rPr>
          <w:rFonts w:ascii="Times New Roman" w:hAnsi="Times New Roman"/>
          <w:b/>
          <w:sz w:val="24"/>
          <w:szCs w:val="24"/>
        </w:rPr>
        <w:t>role play</w:t>
      </w:r>
      <w:r w:rsidRPr="005463B7">
        <w:rPr>
          <w:rFonts w:ascii="Times New Roman" w:hAnsi="Times New Roman"/>
          <w:sz w:val="24"/>
          <w:szCs w:val="24"/>
        </w:rPr>
        <w:t xml:space="preserve"> one of the following “scenes” from the story…or make up one of your own! </w:t>
      </w:r>
    </w:p>
    <w:p w14:paraId="1D39DBE6" w14:textId="77777777" w:rsidR="00321172" w:rsidRPr="0039618C" w:rsidRDefault="00321172" w:rsidP="00735FFF">
      <w:pPr>
        <w:pStyle w:val="ListParagraph"/>
        <w:numPr>
          <w:ilvl w:val="0"/>
          <w:numId w:val="75"/>
        </w:numPr>
        <w:rPr>
          <w:rFonts w:ascii="Times New Roman" w:hAnsi="Times New Roman"/>
          <w:sz w:val="24"/>
          <w:szCs w:val="24"/>
        </w:rPr>
      </w:pPr>
      <w:r w:rsidRPr="0039618C">
        <w:rPr>
          <w:rFonts w:ascii="Times New Roman" w:hAnsi="Times New Roman"/>
          <w:sz w:val="24"/>
          <w:szCs w:val="24"/>
        </w:rPr>
        <w:t>Gabby wants to quit gymnastics</w:t>
      </w:r>
    </w:p>
    <w:p w14:paraId="4FB5B83B" w14:textId="77777777" w:rsidR="00321172" w:rsidRPr="0039618C" w:rsidRDefault="00321172" w:rsidP="00735FFF">
      <w:pPr>
        <w:pStyle w:val="ListParagraph"/>
        <w:numPr>
          <w:ilvl w:val="0"/>
          <w:numId w:val="75"/>
        </w:numPr>
        <w:rPr>
          <w:rFonts w:ascii="Times New Roman" w:hAnsi="Times New Roman"/>
          <w:sz w:val="24"/>
          <w:szCs w:val="24"/>
        </w:rPr>
      </w:pPr>
      <w:r w:rsidRPr="0039618C">
        <w:rPr>
          <w:rFonts w:ascii="Times New Roman" w:hAnsi="Times New Roman"/>
          <w:sz w:val="24"/>
          <w:szCs w:val="24"/>
        </w:rPr>
        <w:t>Gabby wants to return home from training</w:t>
      </w:r>
    </w:p>
    <w:p w14:paraId="096999B0" w14:textId="77777777" w:rsidR="00321172" w:rsidRPr="0039618C" w:rsidRDefault="00321172" w:rsidP="00735FFF">
      <w:pPr>
        <w:pStyle w:val="ListParagraph"/>
        <w:numPr>
          <w:ilvl w:val="0"/>
          <w:numId w:val="75"/>
        </w:numPr>
        <w:rPr>
          <w:rFonts w:ascii="Times New Roman" w:hAnsi="Times New Roman"/>
          <w:sz w:val="24"/>
          <w:szCs w:val="24"/>
        </w:rPr>
      </w:pPr>
      <w:r w:rsidRPr="0039618C">
        <w:rPr>
          <w:rFonts w:ascii="Times New Roman" w:hAnsi="Times New Roman"/>
          <w:sz w:val="24"/>
          <w:szCs w:val="24"/>
        </w:rPr>
        <w:t>Gabby tells her family about the racism she experiences at the gym</w:t>
      </w:r>
    </w:p>
    <w:p w14:paraId="333997C8" w14:textId="77777777" w:rsidR="00321172" w:rsidRPr="006E43F0" w:rsidRDefault="00321172" w:rsidP="00321172">
      <w:pPr>
        <w:pStyle w:val="ListParagraph"/>
        <w:rPr>
          <w:rFonts w:ascii="Times New Roman" w:hAnsi="Times New Roman"/>
          <w:sz w:val="24"/>
          <w:szCs w:val="24"/>
        </w:rPr>
      </w:pPr>
    </w:p>
    <w:p w14:paraId="438098E4" w14:textId="77777777" w:rsidR="00321172" w:rsidRPr="00247C08" w:rsidRDefault="00321172" w:rsidP="00321172">
      <w:pPr>
        <w:rPr>
          <w:rFonts w:ascii="Times New Roman" w:hAnsi="Times New Roman"/>
          <w:b/>
          <w:sz w:val="24"/>
          <w:szCs w:val="24"/>
        </w:rPr>
      </w:pPr>
      <w:r w:rsidRPr="00247C08">
        <w:rPr>
          <w:rFonts w:ascii="Times New Roman" w:hAnsi="Times New Roman"/>
          <w:b/>
          <w:sz w:val="24"/>
          <w:szCs w:val="24"/>
        </w:rPr>
        <w:t>LISTENING COMPREHENSION</w:t>
      </w:r>
    </w:p>
    <w:p w14:paraId="37763660" w14:textId="77777777" w:rsidR="00321172" w:rsidRPr="00B114A3" w:rsidRDefault="00321172" w:rsidP="00321172">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sz w:val="24"/>
          <w:szCs w:val="24"/>
        </w:rPr>
        <w:t xml:space="preserve">Watch the You Tube video </w:t>
      </w:r>
      <w:r w:rsidRPr="00B114A3">
        <w:rPr>
          <w:rFonts w:ascii="Times New Roman" w:eastAsia="Times New Roman" w:hAnsi="Times New Roman"/>
          <w:sz w:val="24"/>
          <w:szCs w:val="24"/>
        </w:rPr>
        <w:t xml:space="preserve">“Gabby </w:t>
      </w:r>
      <w:r>
        <w:rPr>
          <w:rFonts w:ascii="Times New Roman" w:eastAsia="Times New Roman" w:hAnsi="Times New Roman"/>
          <w:sz w:val="24"/>
          <w:szCs w:val="24"/>
        </w:rPr>
        <w:t>Douglas on the Moment She Almost Quit Gymnastics”</w:t>
      </w:r>
    </w:p>
    <w:p w14:paraId="4D10C8A8" w14:textId="77777777" w:rsidR="00321172" w:rsidRDefault="00321172" w:rsidP="00321172">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sz w:val="24"/>
          <w:szCs w:val="24"/>
        </w:rPr>
        <w:t xml:space="preserve">Task(s):  </w:t>
      </w:r>
      <w:r>
        <w:rPr>
          <w:rFonts w:ascii="Times New Roman" w:eastAsia="Times New Roman" w:hAnsi="Times New Roman"/>
          <w:sz w:val="24"/>
          <w:szCs w:val="24"/>
        </w:rPr>
        <w:t xml:space="preserve">Have a </w:t>
      </w:r>
      <w:r w:rsidRPr="00617764">
        <w:rPr>
          <w:rFonts w:ascii="Times New Roman" w:eastAsia="Times New Roman" w:hAnsi="Times New Roman"/>
          <w:b/>
          <w:sz w:val="24"/>
          <w:szCs w:val="24"/>
        </w:rPr>
        <w:t>fishbowl discussion</w:t>
      </w:r>
      <w:r>
        <w:rPr>
          <w:rFonts w:ascii="Times New Roman" w:eastAsia="Times New Roman" w:hAnsi="Times New Roman"/>
          <w:sz w:val="24"/>
          <w:szCs w:val="24"/>
        </w:rPr>
        <w:t xml:space="preserve"> about what you heard.  Talk about some of the following things:</w:t>
      </w:r>
    </w:p>
    <w:p w14:paraId="17EEAF53" w14:textId="77777777" w:rsidR="00321172" w:rsidRDefault="00321172" w:rsidP="00735FFF">
      <w:pPr>
        <w:pStyle w:val="ListParagraph"/>
        <w:numPr>
          <w:ilvl w:val="0"/>
          <w:numId w:val="76"/>
        </w:num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Why didn’t Gabby’s mother allow her to quit gymnastics?  Do you agree with her mother’s decision?</w:t>
      </w:r>
    </w:p>
    <w:p w14:paraId="3AC8B1E9" w14:textId="77777777" w:rsidR="00321172" w:rsidRDefault="00321172" w:rsidP="00735FFF">
      <w:pPr>
        <w:pStyle w:val="ListParagraph"/>
        <w:numPr>
          <w:ilvl w:val="0"/>
          <w:numId w:val="76"/>
        </w:num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What does it mean to feel homesick?  Have you ever felt homesick?</w:t>
      </w:r>
    </w:p>
    <w:p w14:paraId="405DF84F" w14:textId="77777777" w:rsidR="00321172" w:rsidRDefault="00321172" w:rsidP="00735FFF">
      <w:pPr>
        <w:pStyle w:val="ListParagraph"/>
        <w:numPr>
          <w:ilvl w:val="0"/>
          <w:numId w:val="76"/>
        </w:num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Have you ever felt like quitting something that was hard to do?  What did you do?</w:t>
      </w:r>
    </w:p>
    <w:p w14:paraId="700BBF2B" w14:textId="77777777" w:rsidR="00321172" w:rsidRDefault="00321172" w:rsidP="00735FFF">
      <w:pPr>
        <w:pStyle w:val="ListParagraph"/>
        <w:numPr>
          <w:ilvl w:val="0"/>
          <w:numId w:val="76"/>
        </w:num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 xml:space="preserve">What is a </w:t>
      </w:r>
      <w:r w:rsidRPr="00343205">
        <w:rPr>
          <w:rFonts w:ascii="Times New Roman" w:eastAsia="Times New Roman" w:hAnsi="Times New Roman"/>
          <w:b/>
          <w:sz w:val="24"/>
          <w:szCs w:val="24"/>
        </w:rPr>
        <w:t>support system</w:t>
      </w:r>
      <w:r>
        <w:rPr>
          <w:rFonts w:ascii="Times New Roman" w:eastAsia="Times New Roman" w:hAnsi="Times New Roman"/>
          <w:sz w:val="24"/>
          <w:szCs w:val="24"/>
        </w:rPr>
        <w:t xml:space="preserve">?  Who do you think supported Gabby? </w:t>
      </w:r>
    </w:p>
    <w:p w14:paraId="0DB1D7F9" w14:textId="77777777" w:rsidR="00321172" w:rsidRPr="00105536" w:rsidRDefault="00321172" w:rsidP="00321172">
      <w:pPr>
        <w:spacing w:before="100" w:beforeAutospacing="1" w:after="100" w:afterAutospacing="1" w:line="240" w:lineRule="auto"/>
        <w:rPr>
          <w:rFonts w:ascii="Times New Roman" w:eastAsia="Times New Roman" w:hAnsi="Times New Roman"/>
          <w:sz w:val="24"/>
          <w:szCs w:val="24"/>
        </w:rPr>
      </w:pPr>
      <w:r w:rsidRPr="00105536">
        <w:rPr>
          <w:rFonts w:ascii="Times New Roman" w:eastAsia="Times New Roman" w:hAnsi="Times New Roman"/>
          <w:b/>
          <w:sz w:val="24"/>
          <w:szCs w:val="24"/>
        </w:rPr>
        <w:t>Option:</w:t>
      </w:r>
      <w:r>
        <w:rPr>
          <w:rFonts w:ascii="Times New Roman" w:eastAsia="Times New Roman" w:hAnsi="Times New Roman"/>
          <w:sz w:val="24"/>
          <w:szCs w:val="24"/>
        </w:rPr>
        <w:t xml:space="preserve">  Have a </w:t>
      </w:r>
      <w:r w:rsidRPr="002D10D3">
        <w:rPr>
          <w:rFonts w:ascii="Times New Roman" w:eastAsia="Times New Roman" w:hAnsi="Times New Roman"/>
          <w:b/>
          <w:sz w:val="24"/>
          <w:szCs w:val="24"/>
        </w:rPr>
        <w:t>fishbowl discussion</w:t>
      </w:r>
      <w:r>
        <w:rPr>
          <w:rFonts w:ascii="Times New Roman" w:eastAsia="Times New Roman" w:hAnsi="Times New Roman"/>
          <w:sz w:val="24"/>
          <w:szCs w:val="24"/>
        </w:rPr>
        <w:t xml:space="preserve"> about </w:t>
      </w:r>
      <w:r w:rsidRPr="00105536">
        <w:rPr>
          <w:rFonts w:ascii="Times New Roman" w:eastAsia="Times New Roman" w:hAnsi="Times New Roman"/>
          <w:b/>
          <w:sz w:val="24"/>
          <w:szCs w:val="24"/>
        </w:rPr>
        <w:t>racism</w:t>
      </w:r>
      <w:r>
        <w:rPr>
          <w:rFonts w:ascii="Times New Roman" w:eastAsia="Times New Roman" w:hAnsi="Times New Roman"/>
          <w:sz w:val="24"/>
          <w:szCs w:val="24"/>
        </w:rPr>
        <w:t xml:space="preserve"> and </w:t>
      </w:r>
      <w:r w:rsidRPr="00105536">
        <w:rPr>
          <w:rFonts w:ascii="Times New Roman" w:eastAsia="Times New Roman" w:hAnsi="Times New Roman"/>
          <w:b/>
          <w:sz w:val="24"/>
          <w:szCs w:val="24"/>
        </w:rPr>
        <w:t>bullying</w:t>
      </w:r>
      <w:r>
        <w:rPr>
          <w:rFonts w:ascii="Times New Roman" w:eastAsia="Times New Roman" w:hAnsi="Times New Roman"/>
          <w:sz w:val="24"/>
          <w:szCs w:val="24"/>
        </w:rPr>
        <w:t>.  How are they alike?  Are they different?  Share your opinions and experiences.</w:t>
      </w:r>
      <w:r w:rsidRPr="00105536">
        <w:rPr>
          <w:rFonts w:ascii="Times New Roman" w:eastAsia="Times New Roman" w:hAnsi="Times New Roman"/>
          <w:sz w:val="24"/>
          <w:szCs w:val="24"/>
        </w:rPr>
        <w:t xml:space="preserve"> </w:t>
      </w:r>
    </w:p>
    <w:p w14:paraId="7AB72EF7" w14:textId="77777777" w:rsidR="00321172" w:rsidRPr="00794A22" w:rsidRDefault="00321172" w:rsidP="00321172">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 xml:space="preserve">Ask your teacher if it’s possible to </w:t>
      </w:r>
      <w:r w:rsidRPr="00794A22">
        <w:rPr>
          <w:rFonts w:ascii="Times New Roman" w:eastAsia="Times New Roman" w:hAnsi="Times New Roman"/>
          <w:b/>
          <w:sz w:val="24"/>
          <w:szCs w:val="24"/>
        </w:rPr>
        <w:t>record your discussion</w:t>
      </w:r>
      <w:r>
        <w:rPr>
          <w:rFonts w:ascii="Times New Roman" w:eastAsia="Times New Roman" w:hAnsi="Times New Roman"/>
          <w:sz w:val="24"/>
          <w:szCs w:val="24"/>
        </w:rPr>
        <w:t xml:space="preserve"> in audio and/or video format!</w:t>
      </w:r>
    </w:p>
    <w:p w14:paraId="6091ACD2" w14:textId="77777777" w:rsidR="00321172" w:rsidRDefault="00321172" w:rsidP="00321172">
      <w:pPr>
        <w:spacing w:before="100" w:beforeAutospacing="1" w:after="100" w:afterAutospacing="1" w:line="240" w:lineRule="auto"/>
        <w:rPr>
          <w:rFonts w:ascii="Times New Roman" w:hAnsi="Times New Roman"/>
          <w:b/>
          <w:sz w:val="24"/>
          <w:szCs w:val="24"/>
        </w:rPr>
      </w:pPr>
      <w:r w:rsidRPr="00247C08">
        <w:rPr>
          <w:rFonts w:ascii="Times New Roman" w:hAnsi="Times New Roman"/>
          <w:b/>
          <w:sz w:val="24"/>
          <w:szCs w:val="24"/>
        </w:rPr>
        <w:t>PRONUNCIATION THROUGH NEGOTIATION OF MEANING</w:t>
      </w:r>
    </w:p>
    <w:p w14:paraId="4F9FCE21" w14:textId="77777777" w:rsidR="00321172" w:rsidRDefault="00321172" w:rsidP="00321172">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Putting stress on the right syllable in a word is important to both speaking and listening.  In the following words, the stressed syllable is emphasized with </w:t>
      </w:r>
      <w:r w:rsidRPr="00393162">
        <w:rPr>
          <w:rFonts w:ascii="Times New Roman" w:hAnsi="Times New Roman"/>
          <w:b/>
          <w:sz w:val="24"/>
          <w:szCs w:val="24"/>
        </w:rPr>
        <w:t>bold</w:t>
      </w:r>
      <w:r>
        <w:rPr>
          <w:rFonts w:ascii="Times New Roman" w:hAnsi="Times New Roman"/>
          <w:sz w:val="24"/>
          <w:szCs w:val="24"/>
        </w:rPr>
        <w:t>.  With a partner, practice pronouncing these words.  If you choose, you may also write and read aloud some of your own sentences using these words.</w:t>
      </w:r>
    </w:p>
    <w:p w14:paraId="40B399A9" w14:textId="77777777" w:rsidR="00321172" w:rsidRDefault="00321172" w:rsidP="00321172">
      <w:pPr>
        <w:spacing w:before="100" w:beforeAutospacing="1" w:after="100" w:afterAutospacing="1" w:line="240" w:lineRule="auto"/>
        <w:rPr>
          <w:rFonts w:ascii="Times New Roman" w:hAnsi="Times New Roman"/>
          <w:sz w:val="24"/>
          <w:szCs w:val="24"/>
        </w:rPr>
      </w:pPr>
      <w:r>
        <w:rPr>
          <w:rFonts w:ascii="Times New Roman" w:hAnsi="Times New Roman"/>
          <w:b/>
          <w:sz w:val="24"/>
          <w:szCs w:val="24"/>
        </w:rPr>
        <w:t>t</w:t>
      </w:r>
      <w:r w:rsidRPr="00393162">
        <w:rPr>
          <w:rFonts w:ascii="Times New Roman" w:hAnsi="Times New Roman"/>
          <w:b/>
          <w:sz w:val="24"/>
          <w:szCs w:val="24"/>
        </w:rPr>
        <w:t>hou</w:t>
      </w:r>
      <w:r>
        <w:rPr>
          <w:rFonts w:ascii="Times New Roman" w:hAnsi="Times New Roman"/>
          <w:sz w:val="24"/>
          <w:szCs w:val="24"/>
        </w:rPr>
        <w:t>sands</w:t>
      </w:r>
      <w:r>
        <w:rPr>
          <w:rFonts w:ascii="Times New Roman" w:hAnsi="Times New Roman"/>
          <w:sz w:val="24"/>
          <w:szCs w:val="24"/>
        </w:rPr>
        <w:tab/>
      </w:r>
      <w:r>
        <w:rPr>
          <w:rFonts w:ascii="Times New Roman" w:hAnsi="Times New Roman"/>
          <w:sz w:val="24"/>
          <w:szCs w:val="24"/>
        </w:rPr>
        <w:tab/>
      </w:r>
      <w:r w:rsidRPr="00393162">
        <w:rPr>
          <w:rFonts w:ascii="Times New Roman" w:hAnsi="Times New Roman"/>
          <w:b/>
          <w:sz w:val="24"/>
          <w:szCs w:val="24"/>
        </w:rPr>
        <w:t>ste</w:t>
      </w:r>
      <w:r w:rsidRPr="00393162">
        <w:rPr>
          <w:rFonts w:ascii="Times New Roman" w:hAnsi="Times New Roman"/>
          <w:sz w:val="24"/>
          <w:szCs w:val="24"/>
        </w:rPr>
        <w:t>pp</w:t>
      </w:r>
      <w:r>
        <w:rPr>
          <w:rFonts w:ascii="Times New Roman" w:hAnsi="Times New Roman"/>
          <w:sz w:val="24"/>
          <w:szCs w:val="24"/>
        </w:rPr>
        <w:t>ing</w:t>
      </w:r>
      <w:r>
        <w:rPr>
          <w:rFonts w:ascii="Times New Roman" w:hAnsi="Times New Roman"/>
          <w:sz w:val="24"/>
          <w:szCs w:val="24"/>
        </w:rPr>
        <w:tab/>
      </w:r>
      <w:r>
        <w:rPr>
          <w:rFonts w:ascii="Times New Roman" w:hAnsi="Times New Roman"/>
          <w:sz w:val="24"/>
          <w:szCs w:val="24"/>
        </w:rPr>
        <w:tab/>
      </w:r>
      <w:r w:rsidRPr="00393162">
        <w:rPr>
          <w:rFonts w:ascii="Times New Roman" w:hAnsi="Times New Roman"/>
          <w:b/>
          <w:sz w:val="24"/>
          <w:szCs w:val="24"/>
        </w:rPr>
        <w:t>brea</w:t>
      </w:r>
      <w:r>
        <w:rPr>
          <w:rFonts w:ascii="Times New Roman" w:hAnsi="Times New Roman"/>
          <w:sz w:val="24"/>
          <w:szCs w:val="24"/>
        </w:rPr>
        <w:t>king</w:t>
      </w:r>
      <w:r>
        <w:rPr>
          <w:rFonts w:ascii="Times New Roman" w:hAnsi="Times New Roman"/>
          <w:sz w:val="24"/>
          <w:szCs w:val="24"/>
        </w:rPr>
        <w:tab/>
      </w:r>
      <w:r>
        <w:rPr>
          <w:rFonts w:ascii="Times New Roman" w:hAnsi="Times New Roman"/>
          <w:sz w:val="24"/>
          <w:szCs w:val="24"/>
        </w:rPr>
        <w:tab/>
        <w:t>ac</w:t>
      </w:r>
      <w:r w:rsidRPr="00393162">
        <w:rPr>
          <w:rFonts w:ascii="Times New Roman" w:hAnsi="Times New Roman"/>
          <w:b/>
          <w:sz w:val="24"/>
          <w:szCs w:val="24"/>
        </w:rPr>
        <w:t>com</w:t>
      </w:r>
      <w:r>
        <w:rPr>
          <w:rFonts w:ascii="Times New Roman" w:hAnsi="Times New Roman"/>
          <w:sz w:val="24"/>
          <w:szCs w:val="24"/>
        </w:rPr>
        <w:t>plishments</w:t>
      </w:r>
    </w:p>
    <w:p w14:paraId="451AC1C9" w14:textId="77777777" w:rsidR="00321172" w:rsidRDefault="00321172" w:rsidP="00321172">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ex</w:t>
      </w:r>
      <w:r w:rsidRPr="00393162">
        <w:rPr>
          <w:rFonts w:ascii="Times New Roman" w:hAnsi="Times New Roman"/>
          <w:b/>
          <w:sz w:val="24"/>
          <w:szCs w:val="24"/>
        </w:rPr>
        <w:t>hau</w:t>
      </w:r>
      <w:r>
        <w:rPr>
          <w:rFonts w:ascii="Times New Roman" w:hAnsi="Times New Roman"/>
          <w:sz w:val="24"/>
          <w:szCs w:val="24"/>
        </w:rPr>
        <w:t>sted</w:t>
      </w:r>
      <w:r>
        <w:rPr>
          <w:rFonts w:ascii="Times New Roman" w:hAnsi="Times New Roman"/>
          <w:sz w:val="24"/>
          <w:szCs w:val="24"/>
        </w:rPr>
        <w:tab/>
      </w:r>
      <w:r>
        <w:rPr>
          <w:rFonts w:ascii="Times New Roman" w:hAnsi="Times New Roman"/>
          <w:sz w:val="24"/>
          <w:szCs w:val="24"/>
        </w:rPr>
        <w:tab/>
        <w:t>ge</w:t>
      </w:r>
      <w:r w:rsidRPr="00393162">
        <w:rPr>
          <w:rFonts w:ascii="Times New Roman" w:hAnsi="Times New Roman"/>
          <w:b/>
          <w:sz w:val="24"/>
          <w:szCs w:val="24"/>
        </w:rPr>
        <w:t>o</w:t>
      </w:r>
      <w:r>
        <w:rPr>
          <w:rFonts w:ascii="Times New Roman" w:hAnsi="Times New Roman"/>
          <w:sz w:val="24"/>
          <w:szCs w:val="24"/>
        </w:rPr>
        <w:t>grapher</w:t>
      </w:r>
      <w:r>
        <w:rPr>
          <w:rFonts w:ascii="Times New Roman" w:hAnsi="Times New Roman"/>
          <w:sz w:val="24"/>
          <w:szCs w:val="24"/>
        </w:rPr>
        <w:tab/>
      </w:r>
      <w:r>
        <w:rPr>
          <w:rFonts w:ascii="Times New Roman" w:hAnsi="Times New Roman"/>
          <w:sz w:val="24"/>
          <w:szCs w:val="24"/>
        </w:rPr>
        <w:tab/>
        <w:t>trans</w:t>
      </w:r>
      <w:r w:rsidRPr="00B4491A">
        <w:rPr>
          <w:rFonts w:ascii="Times New Roman" w:hAnsi="Times New Roman"/>
          <w:b/>
          <w:sz w:val="24"/>
          <w:szCs w:val="24"/>
        </w:rPr>
        <w:t>form</w:t>
      </w:r>
      <w:r>
        <w:rPr>
          <w:rFonts w:ascii="Times New Roman" w:hAnsi="Times New Roman"/>
          <w:sz w:val="24"/>
          <w:szCs w:val="24"/>
        </w:rPr>
        <w:tab/>
      </w:r>
      <w:r>
        <w:rPr>
          <w:rFonts w:ascii="Times New Roman" w:hAnsi="Times New Roman"/>
          <w:sz w:val="24"/>
          <w:szCs w:val="24"/>
        </w:rPr>
        <w:tab/>
      </w:r>
      <w:r w:rsidRPr="0039380A">
        <w:rPr>
          <w:rFonts w:ascii="Times New Roman" w:hAnsi="Times New Roman"/>
          <w:b/>
          <w:sz w:val="24"/>
          <w:szCs w:val="24"/>
        </w:rPr>
        <w:t>ri</w:t>
      </w:r>
      <w:r>
        <w:rPr>
          <w:rFonts w:ascii="Times New Roman" w:hAnsi="Times New Roman"/>
          <w:sz w:val="24"/>
          <w:szCs w:val="24"/>
        </w:rPr>
        <w:t>val</w:t>
      </w:r>
    </w:p>
    <w:p w14:paraId="2E890A3F" w14:textId="77777777" w:rsidR="00321172" w:rsidRDefault="00321172" w:rsidP="00321172">
      <w:pPr>
        <w:spacing w:before="100" w:beforeAutospacing="1" w:after="100" w:afterAutospacing="1" w:line="240" w:lineRule="auto"/>
        <w:rPr>
          <w:rFonts w:ascii="Times New Roman" w:hAnsi="Times New Roman"/>
          <w:sz w:val="24"/>
          <w:szCs w:val="24"/>
        </w:rPr>
      </w:pPr>
      <w:r w:rsidRPr="0039380A">
        <w:rPr>
          <w:rFonts w:ascii="Times New Roman" w:hAnsi="Times New Roman"/>
          <w:b/>
          <w:sz w:val="24"/>
          <w:szCs w:val="24"/>
        </w:rPr>
        <w:t>Face</w:t>
      </w:r>
      <w:r>
        <w:rPr>
          <w:rFonts w:ascii="Times New Roman" w:hAnsi="Times New Roman"/>
          <w:sz w:val="24"/>
          <w:szCs w:val="24"/>
        </w:rPr>
        <w:t>book</w:t>
      </w:r>
      <w:r>
        <w:rPr>
          <w:rFonts w:ascii="Times New Roman" w:hAnsi="Times New Roman"/>
          <w:sz w:val="24"/>
          <w:szCs w:val="24"/>
        </w:rPr>
        <w:tab/>
      </w:r>
      <w:r>
        <w:rPr>
          <w:rFonts w:ascii="Times New Roman" w:hAnsi="Times New Roman"/>
          <w:sz w:val="24"/>
          <w:szCs w:val="24"/>
        </w:rPr>
        <w:tab/>
        <w:t>de</w:t>
      </w:r>
      <w:r w:rsidRPr="00380D3A">
        <w:rPr>
          <w:rFonts w:ascii="Times New Roman" w:hAnsi="Times New Roman"/>
          <w:b/>
          <w:sz w:val="24"/>
          <w:szCs w:val="24"/>
        </w:rPr>
        <w:t>man</w:t>
      </w:r>
      <w:r>
        <w:rPr>
          <w:rFonts w:ascii="Times New Roman" w:hAnsi="Times New Roman"/>
          <w:sz w:val="24"/>
          <w:szCs w:val="24"/>
        </w:rPr>
        <w:t>ding</w:t>
      </w:r>
      <w:r>
        <w:rPr>
          <w:rFonts w:ascii="Times New Roman" w:hAnsi="Times New Roman"/>
          <w:sz w:val="24"/>
          <w:szCs w:val="24"/>
        </w:rPr>
        <w:tab/>
      </w:r>
      <w:r>
        <w:rPr>
          <w:rFonts w:ascii="Times New Roman" w:hAnsi="Times New Roman"/>
          <w:sz w:val="24"/>
          <w:szCs w:val="24"/>
        </w:rPr>
        <w:tab/>
      </w:r>
      <w:r w:rsidRPr="00380D3A">
        <w:rPr>
          <w:rFonts w:ascii="Times New Roman" w:hAnsi="Times New Roman"/>
          <w:b/>
          <w:sz w:val="24"/>
          <w:szCs w:val="24"/>
        </w:rPr>
        <w:t>pur</w:t>
      </w:r>
      <w:r>
        <w:rPr>
          <w:rFonts w:ascii="Times New Roman" w:hAnsi="Times New Roman"/>
          <w:sz w:val="24"/>
          <w:szCs w:val="24"/>
        </w:rPr>
        <w:t>pose</w:t>
      </w:r>
      <w:r>
        <w:rPr>
          <w:rFonts w:ascii="Times New Roman" w:hAnsi="Times New Roman"/>
          <w:sz w:val="24"/>
          <w:szCs w:val="24"/>
        </w:rPr>
        <w:tab/>
      </w:r>
      <w:r>
        <w:rPr>
          <w:rFonts w:ascii="Times New Roman" w:hAnsi="Times New Roman"/>
          <w:sz w:val="24"/>
          <w:szCs w:val="24"/>
        </w:rPr>
        <w:tab/>
        <w:t>determi</w:t>
      </w:r>
      <w:r w:rsidRPr="00F40B1B">
        <w:rPr>
          <w:rFonts w:ascii="Times New Roman" w:hAnsi="Times New Roman"/>
          <w:b/>
          <w:sz w:val="24"/>
          <w:szCs w:val="24"/>
        </w:rPr>
        <w:t>na</w:t>
      </w:r>
      <w:r>
        <w:rPr>
          <w:rFonts w:ascii="Times New Roman" w:hAnsi="Times New Roman"/>
          <w:sz w:val="24"/>
          <w:szCs w:val="24"/>
        </w:rPr>
        <w:t>tion</w:t>
      </w:r>
    </w:p>
    <w:p w14:paraId="5A5ADEA3" w14:textId="77777777" w:rsidR="00321172" w:rsidRPr="00A160BC" w:rsidRDefault="00321172" w:rsidP="00321172">
      <w:pPr>
        <w:spacing w:before="100" w:beforeAutospacing="1" w:after="100" w:afterAutospacing="1" w:line="240" w:lineRule="auto"/>
        <w:rPr>
          <w:rFonts w:ascii="Times New Roman" w:hAnsi="Times New Roman"/>
          <w:sz w:val="24"/>
          <w:szCs w:val="24"/>
        </w:rPr>
      </w:pPr>
      <w:r>
        <w:rPr>
          <w:rFonts w:ascii="Times New Roman" w:hAnsi="Times New Roman"/>
          <w:b/>
          <w:sz w:val="24"/>
          <w:szCs w:val="24"/>
        </w:rPr>
        <w:t xml:space="preserve">Extended Activity:  </w:t>
      </w:r>
      <w:r w:rsidRPr="00A160BC">
        <w:rPr>
          <w:rFonts w:ascii="Times New Roman" w:hAnsi="Times New Roman"/>
          <w:sz w:val="24"/>
          <w:szCs w:val="24"/>
        </w:rPr>
        <w:t>Putting the stress on the right word in a sentence is also very important to getting your message across.  With a partner, read the following sentence several times, putting the stress on a different word each time.  What happens to the meaning each time you put the stress in a different place?</w:t>
      </w:r>
    </w:p>
    <w:p w14:paraId="6B1C058E" w14:textId="77777777" w:rsidR="00321172" w:rsidRDefault="00321172" w:rsidP="00321172">
      <w:pPr>
        <w:spacing w:before="100" w:beforeAutospacing="1" w:after="100" w:afterAutospacing="1" w:line="240" w:lineRule="auto"/>
        <w:rPr>
          <w:rFonts w:ascii="Times New Roman" w:hAnsi="Times New Roman"/>
          <w:sz w:val="24"/>
          <w:szCs w:val="24"/>
        </w:rPr>
      </w:pPr>
      <w:r>
        <w:rPr>
          <w:rFonts w:ascii="Times New Roman" w:hAnsi="Times New Roman"/>
          <w:b/>
          <w:sz w:val="24"/>
          <w:szCs w:val="24"/>
        </w:rPr>
        <w:t xml:space="preserve">Sentence:  </w:t>
      </w:r>
      <w:r w:rsidRPr="00A160BC">
        <w:rPr>
          <w:rFonts w:ascii="Times New Roman" w:hAnsi="Times New Roman"/>
          <w:sz w:val="24"/>
          <w:szCs w:val="24"/>
        </w:rPr>
        <w:t xml:space="preserve">I didn’t say you ate my chocolate ice cream.  </w:t>
      </w:r>
    </w:p>
    <w:p w14:paraId="2D0DF978" w14:textId="77777777" w:rsidR="00321172" w:rsidRDefault="00321172" w:rsidP="00321172">
      <w:pPr>
        <w:spacing w:before="100" w:beforeAutospacing="1" w:after="100" w:afterAutospacing="1" w:line="240" w:lineRule="auto"/>
        <w:rPr>
          <w:rFonts w:ascii="Times New Roman" w:hAnsi="Times New Roman"/>
          <w:sz w:val="24"/>
          <w:szCs w:val="24"/>
        </w:rPr>
      </w:pPr>
      <w:r w:rsidRPr="00A160BC">
        <w:rPr>
          <w:rFonts w:ascii="Times New Roman" w:hAnsi="Times New Roman"/>
          <w:b/>
          <w:sz w:val="24"/>
          <w:szCs w:val="24"/>
        </w:rPr>
        <w:lastRenderedPageBreak/>
        <w:t>Example:</w:t>
      </w:r>
      <w:r>
        <w:rPr>
          <w:rFonts w:ascii="Times New Roman" w:hAnsi="Times New Roman"/>
          <w:sz w:val="24"/>
          <w:szCs w:val="24"/>
        </w:rPr>
        <w:t xml:space="preserve">  I didn’t say </w:t>
      </w:r>
      <w:r w:rsidRPr="00A160BC">
        <w:rPr>
          <w:rFonts w:ascii="Times New Roman" w:hAnsi="Times New Roman"/>
          <w:b/>
          <w:sz w:val="24"/>
          <w:szCs w:val="24"/>
        </w:rPr>
        <w:t>YOU</w:t>
      </w:r>
      <w:r>
        <w:rPr>
          <w:rFonts w:ascii="Times New Roman" w:hAnsi="Times New Roman"/>
          <w:sz w:val="24"/>
          <w:szCs w:val="24"/>
        </w:rPr>
        <w:t xml:space="preserve"> ate my chocolate ice cream.  (putting the stress on “you” changes the meaning of the sentence…so who does the speaker </w:t>
      </w:r>
      <w:r w:rsidRPr="00E44D1F">
        <w:rPr>
          <w:rFonts w:ascii="Times New Roman" w:hAnsi="Times New Roman"/>
          <w:sz w:val="24"/>
          <w:szCs w:val="24"/>
          <w:u w:val="single"/>
        </w:rPr>
        <w:t>really</w:t>
      </w:r>
      <w:r>
        <w:rPr>
          <w:rFonts w:ascii="Times New Roman" w:hAnsi="Times New Roman"/>
          <w:sz w:val="24"/>
          <w:szCs w:val="24"/>
        </w:rPr>
        <w:t xml:space="preserve"> think ate the ice cream?)</w:t>
      </w:r>
    </w:p>
    <w:p w14:paraId="0C284531" w14:textId="77777777" w:rsidR="00321172" w:rsidRDefault="00321172" w:rsidP="00321172">
      <w:pPr>
        <w:rPr>
          <w:rFonts w:ascii="Times New Roman" w:hAnsi="Times New Roman"/>
          <w:b/>
          <w:sz w:val="24"/>
          <w:szCs w:val="24"/>
        </w:rPr>
      </w:pPr>
      <w:r>
        <w:rPr>
          <w:rFonts w:ascii="Times New Roman" w:hAnsi="Times New Roman"/>
          <w:b/>
          <w:sz w:val="24"/>
          <w:szCs w:val="24"/>
        </w:rPr>
        <w:t>R</w:t>
      </w:r>
      <w:r w:rsidRPr="00247C08">
        <w:rPr>
          <w:rFonts w:ascii="Times New Roman" w:hAnsi="Times New Roman"/>
          <w:b/>
          <w:sz w:val="24"/>
          <w:szCs w:val="24"/>
        </w:rPr>
        <w:t>EADING THE WORLD</w:t>
      </w:r>
    </w:p>
    <w:p w14:paraId="7FF31F0C" w14:textId="77777777" w:rsidR="00321172" w:rsidRDefault="00321172" w:rsidP="00321172">
      <w:pPr>
        <w:rPr>
          <w:rFonts w:ascii="Times New Roman" w:hAnsi="Times New Roman"/>
          <w:sz w:val="24"/>
          <w:szCs w:val="24"/>
        </w:rPr>
      </w:pPr>
      <w:r w:rsidRPr="0088298D">
        <w:rPr>
          <w:rFonts w:ascii="Times New Roman" w:hAnsi="Times New Roman"/>
          <w:sz w:val="24"/>
          <w:szCs w:val="24"/>
        </w:rPr>
        <w:t xml:space="preserve">The Olympics are a celebration of the athletic talents of people from all over the world.  In fact, part of what makes the Olympics great is </w:t>
      </w:r>
      <w:r>
        <w:rPr>
          <w:rFonts w:ascii="Times New Roman" w:hAnsi="Times New Roman"/>
          <w:sz w:val="24"/>
          <w:szCs w:val="24"/>
        </w:rPr>
        <w:t xml:space="preserve">the  </w:t>
      </w:r>
      <w:r w:rsidRPr="00F1546A">
        <w:rPr>
          <w:rFonts w:ascii="Times New Roman" w:hAnsi="Times New Roman"/>
          <w:b/>
          <w:sz w:val="24"/>
          <w:szCs w:val="24"/>
        </w:rPr>
        <w:t>pride</w:t>
      </w:r>
      <w:r>
        <w:rPr>
          <w:rFonts w:ascii="Times New Roman" w:hAnsi="Times New Roman"/>
          <w:sz w:val="24"/>
          <w:szCs w:val="24"/>
        </w:rPr>
        <w:t xml:space="preserve"> that people feel when an athlete from their home country wins an important contest.  </w:t>
      </w:r>
    </w:p>
    <w:p w14:paraId="2CFAFCAE" w14:textId="77777777" w:rsidR="00321172" w:rsidRPr="009E5BDF" w:rsidRDefault="00321172" w:rsidP="00321172">
      <w:pPr>
        <w:rPr>
          <w:rFonts w:ascii="Times New Roman" w:hAnsi="Times New Roman"/>
          <w:sz w:val="24"/>
          <w:szCs w:val="24"/>
        </w:rPr>
      </w:pPr>
      <w:r w:rsidRPr="009E5BDF">
        <w:rPr>
          <w:rFonts w:ascii="Times New Roman" w:hAnsi="Times New Roman"/>
          <w:b/>
          <w:sz w:val="24"/>
          <w:szCs w:val="24"/>
        </w:rPr>
        <w:t xml:space="preserve">Task(s):  </w:t>
      </w:r>
      <w:r>
        <w:rPr>
          <w:rFonts w:ascii="Times New Roman" w:hAnsi="Times New Roman"/>
          <w:sz w:val="24"/>
          <w:szCs w:val="24"/>
        </w:rPr>
        <w:t xml:space="preserve">Interview a partner using the questions below or using some of your own ideas.  Take notes on his or her responses, then try to </w:t>
      </w:r>
      <w:r w:rsidRPr="00EB0D23">
        <w:rPr>
          <w:rFonts w:ascii="Times New Roman" w:hAnsi="Times New Roman"/>
          <w:b/>
          <w:sz w:val="24"/>
          <w:szCs w:val="24"/>
        </w:rPr>
        <w:t>paraphrase</w:t>
      </w:r>
      <w:r>
        <w:rPr>
          <w:rFonts w:ascii="Times New Roman" w:hAnsi="Times New Roman"/>
          <w:sz w:val="24"/>
          <w:szCs w:val="24"/>
        </w:rPr>
        <w:t xml:space="preserve"> their ideas back to them.  </w:t>
      </w:r>
    </w:p>
    <w:p w14:paraId="33BC79A7" w14:textId="77777777" w:rsidR="00321172" w:rsidRPr="00EB0D23" w:rsidRDefault="00321172" w:rsidP="00735FFF">
      <w:pPr>
        <w:pStyle w:val="ListParagraph"/>
        <w:numPr>
          <w:ilvl w:val="0"/>
          <w:numId w:val="74"/>
        </w:numPr>
        <w:rPr>
          <w:rFonts w:ascii="Times New Roman" w:hAnsi="Times New Roman"/>
          <w:sz w:val="24"/>
          <w:szCs w:val="24"/>
        </w:rPr>
      </w:pPr>
      <w:r w:rsidRPr="00EB0D23">
        <w:rPr>
          <w:rFonts w:ascii="Times New Roman" w:hAnsi="Times New Roman"/>
          <w:sz w:val="24"/>
          <w:szCs w:val="24"/>
        </w:rPr>
        <w:t xml:space="preserve">What people or things make you or your family </w:t>
      </w:r>
      <w:r w:rsidRPr="00AE0673">
        <w:rPr>
          <w:rFonts w:ascii="Times New Roman" w:hAnsi="Times New Roman"/>
          <w:b/>
          <w:sz w:val="24"/>
          <w:szCs w:val="24"/>
        </w:rPr>
        <w:t>proud</w:t>
      </w:r>
      <w:r w:rsidRPr="00EB0D23">
        <w:rPr>
          <w:rFonts w:ascii="Times New Roman" w:hAnsi="Times New Roman"/>
          <w:sz w:val="24"/>
          <w:szCs w:val="24"/>
        </w:rPr>
        <w:t xml:space="preserve"> when you think of your home country?</w:t>
      </w:r>
    </w:p>
    <w:p w14:paraId="6093B85C" w14:textId="77777777" w:rsidR="00321172" w:rsidRPr="00EB0D23" w:rsidRDefault="00321172" w:rsidP="00735FFF">
      <w:pPr>
        <w:pStyle w:val="ListParagraph"/>
        <w:numPr>
          <w:ilvl w:val="0"/>
          <w:numId w:val="74"/>
        </w:numPr>
        <w:rPr>
          <w:rFonts w:ascii="Times New Roman" w:hAnsi="Times New Roman"/>
          <w:sz w:val="24"/>
          <w:szCs w:val="24"/>
        </w:rPr>
      </w:pPr>
      <w:r w:rsidRPr="00EB0D23">
        <w:rPr>
          <w:rFonts w:ascii="Times New Roman" w:hAnsi="Times New Roman"/>
          <w:sz w:val="24"/>
          <w:szCs w:val="24"/>
        </w:rPr>
        <w:t>Does your home country have a special sport or other activity that bring people together?</w:t>
      </w:r>
    </w:p>
    <w:p w14:paraId="1E148035" w14:textId="77777777" w:rsidR="00321172" w:rsidRDefault="00321172" w:rsidP="00735FFF">
      <w:pPr>
        <w:pStyle w:val="ListParagraph"/>
        <w:numPr>
          <w:ilvl w:val="0"/>
          <w:numId w:val="74"/>
        </w:numPr>
        <w:rPr>
          <w:rFonts w:ascii="Times New Roman" w:hAnsi="Times New Roman"/>
          <w:sz w:val="24"/>
          <w:szCs w:val="24"/>
        </w:rPr>
      </w:pPr>
      <w:r w:rsidRPr="00EB0D23">
        <w:rPr>
          <w:rFonts w:ascii="Times New Roman" w:hAnsi="Times New Roman"/>
          <w:sz w:val="24"/>
          <w:szCs w:val="24"/>
        </w:rPr>
        <w:t>Are there famous athletes from your/your family’s home country?</w:t>
      </w:r>
    </w:p>
    <w:p w14:paraId="1387427B" w14:textId="77777777" w:rsidR="00321172" w:rsidRDefault="00321172" w:rsidP="00735FFF">
      <w:pPr>
        <w:pStyle w:val="ListParagraph"/>
        <w:numPr>
          <w:ilvl w:val="0"/>
          <w:numId w:val="74"/>
        </w:numPr>
        <w:rPr>
          <w:rFonts w:ascii="Times New Roman" w:hAnsi="Times New Roman"/>
          <w:sz w:val="24"/>
          <w:szCs w:val="24"/>
        </w:rPr>
      </w:pPr>
      <w:r>
        <w:rPr>
          <w:rFonts w:ascii="Times New Roman" w:hAnsi="Times New Roman"/>
          <w:sz w:val="24"/>
          <w:szCs w:val="24"/>
        </w:rPr>
        <w:t>Do you or anyone in your family play a sport?  Do you like to watch sports on tv?</w:t>
      </w:r>
    </w:p>
    <w:p w14:paraId="470E1843" w14:textId="77777777" w:rsidR="00321172" w:rsidRPr="00D61AA4" w:rsidRDefault="00321172" w:rsidP="00735FFF">
      <w:pPr>
        <w:pStyle w:val="ListParagraph"/>
        <w:numPr>
          <w:ilvl w:val="0"/>
          <w:numId w:val="74"/>
        </w:numPr>
        <w:rPr>
          <w:rFonts w:ascii="Times New Roman" w:hAnsi="Times New Roman"/>
          <w:sz w:val="24"/>
          <w:szCs w:val="24"/>
        </w:rPr>
      </w:pPr>
      <w:r>
        <w:rPr>
          <w:rFonts w:ascii="Times New Roman" w:hAnsi="Times New Roman"/>
          <w:sz w:val="24"/>
          <w:szCs w:val="24"/>
        </w:rPr>
        <w:t>Would you ever consider joining a sports team at school?  Why or why not?</w:t>
      </w:r>
    </w:p>
    <w:p w14:paraId="02C5A94C" w14:textId="77777777" w:rsidR="00321172" w:rsidRPr="004B6F5A" w:rsidRDefault="00321172" w:rsidP="00321172">
      <w:pPr>
        <w:rPr>
          <w:rFonts w:ascii="Times New Roman" w:hAnsi="Times New Roman"/>
          <w:sz w:val="24"/>
          <w:szCs w:val="24"/>
        </w:rPr>
      </w:pPr>
      <w:r>
        <w:rPr>
          <w:rFonts w:ascii="Times New Roman" w:hAnsi="Times New Roman"/>
          <w:b/>
          <w:sz w:val="24"/>
          <w:szCs w:val="24"/>
        </w:rPr>
        <w:t xml:space="preserve">Option:  </w:t>
      </w:r>
      <w:r>
        <w:rPr>
          <w:rFonts w:ascii="Times New Roman" w:hAnsi="Times New Roman"/>
          <w:sz w:val="24"/>
          <w:szCs w:val="24"/>
        </w:rPr>
        <w:t xml:space="preserve">Research an Olympic athlete from your / your family’s home country or other place.  Present your findings in </w:t>
      </w:r>
      <w:r w:rsidRPr="00794A22">
        <w:rPr>
          <w:rFonts w:ascii="Times New Roman" w:hAnsi="Times New Roman"/>
          <w:b/>
          <w:sz w:val="24"/>
          <w:szCs w:val="24"/>
        </w:rPr>
        <w:t>multimedia</w:t>
      </w:r>
      <w:r>
        <w:rPr>
          <w:rFonts w:ascii="Times New Roman" w:hAnsi="Times New Roman"/>
          <w:sz w:val="24"/>
          <w:szCs w:val="24"/>
        </w:rPr>
        <w:t xml:space="preserve">.  </w:t>
      </w:r>
    </w:p>
    <w:p w14:paraId="73FC6BBF" w14:textId="77777777" w:rsidR="00321172" w:rsidRPr="00247C08" w:rsidRDefault="00321172" w:rsidP="00321172">
      <w:pPr>
        <w:rPr>
          <w:rFonts w:ascii="Times New Roman" w:hAnsi="Times New Roman"/>
          <w:b/>
          <w:sz w:val="24"/>
          <w:szCs w:val="24"/>
        </w:rPr>
      </w:pPr>
      <w:r w:rsidRPr="00247C08">
        <w:rPr>
          <w:rFonts w:ascii="Times New Roman" w:hAnsi="Times New Roman"/>
          <w:b/>
          <w:sz w:val="24"/>
          <w:szCs w:val="24"/>
        </w:rPr>
        <w:t>WRITING</w:t>
      </w:r>
    </w:p>
    <w:p w14:paraId="35BE85DC" w14:textId="77777777" w:rsidR="00321172" w:rsidRDefault="00321172" w:rsidP="00321172">
      <w:pPr>
        <w:rPr>
          <w:rFonts w:ascii="Times New Roman" w:hAnsi="Times New Roman"/>
          <w:sz w:val="24"/>
          <w:szCs w:val="24"/>
        </w:rPr>
      </w:pPr>
      <w:r w:rsidRPr="009856FB">
        <w:rPr>
          <w:rFonts w:ascii="Times New Roman" w:hAnsi="Times New Roman"/>
          <w:sz w:val="24"/>
          <w:szCs w:val="24"/>
        </w:rPr>
        <w:t xml:space="preserve">Gabby’s story reminds us that all families go through struggles and difficult times.  One of the important messages in Gabby’s story is that sometimes problems can be the things that </w:t>
      </w:r>
      <w:r w:rsidRPr="009856FB">
        <w:rPr>
          <w:rFonts w:ascii="Times New Roman" w:hAnsi="Times New Roman"/>
          <w:b/>
          <w:sz w:val="24"/>
          <w:szCs w:val="24"/>
        </w:rPr>
        <w:t xml:space="preserve">motivate </w:t>
      </w:r>
      <w:r w:rsidRPr="009856FB">
        <w:rPr>
          <w:rFonts w:ascii="Times New Roman" w:hAnsi="Times New Roman"/>
          <w:sz w:val="24"/>
          <w:szCs w:val="24"/>
        </w:rPr>
        <w:t xml:space="preserve">us to keep trying.  </w:t>
      </w:r>
    </w:p>
    <w:p w14:paraId="692222E9" w14:textId="77777777" w:rsidR="00321172" w:rsidRDefault="00321172" w:rsidP="00321172">
      <w:pPr>
        <w:rPr>
          <w:rFonts w:ascii="Times New Roman" w:hAnsi="Times New Roman"/>
          <w:sz w:val="24"/>
          <w:szCs w:val="24"/>
        </w:rPr>
      </w:pPr>
      <w:r w:rsidRPr="009856FB">
        <w:rPr>
          <w:rFonts w:ascii="Times New Roman" w:hAnsi="Times New Roman"/>
          <w:b/>
          <w:sz w:val="24"/>
          <w:szCs w:val="24"/>
        </w:rPr>
        <w:t>Task(s):</w:t>
      </w:r>
      <w:r>
        <w:rPr>
          <w:rFonts w:ascii="Times New Roman" w:hAnsi="Times New Roman"/>
          <w:sz w:val="24"/>
          <w:szCs w:val="24"/>
        </w:rPr>
        <w:t xml:space="preserve">  Like Gabby, we all have family stories to tell.  Using your interview sheet, interview a partner.  Ask him or her to tell you about a time they remember.  Include as many details as you can.  Some ideas are:</w:t>
      </w:r>
    </w:p>
    <w:p w14:paraId="5DA22440" w14:textId="77777777" w:rsidR="00321172" w:rsidRPr="009856FB" w:rsidRDefault="00321172" w:rsidP="00735FFF">
      <w:pPr>
        <w:pStyle w:val="ListParagraph"/>
        <w:numPr>
          <w:ilvl w:val="0"/>
          <w:numId w:val="73"/>
        </w:numPr>
        <w:rPr>
          <w:rFonts w:ascii="Times New Roman" w:hAnsi="Times New Roman"/>
          <w:sz w:val="24"/>
          <w:szCs w:val="24"/>
        </w:rPr>
      </w:pPr>
      <w:r w:rsidRPr="009856FB">
        <w:rPr>
          <w:rFonts w:ascii="Times New Roman" w:hAnsi="Times New Roman"/>
          <w:sz w:val="24"/>
          <w:szCs w:val="24"/>
        </w:rPr>
        <w:t>What did things look like?  Smell like?  Taste like?  Feel like?</w:t>
      </w:r>
    </w:p>
    <w:p w14:paraId="3055A2C3" w14:textId="77777777" w:rsidR="00321172" w:rsidRPr="009856FB" w:rsidRDefault="00321172" w:rsidP="00735FFF">
      <w:pPr>
        <w:pStyle w:val="ListParagraph"/>
        <w:numPr>
          <w:ilvl w:val="0"/>
          <w:numId w:val="73"/>
        </w:numPr>
        <w:rPr>
          <w:rFonts w:ascii="Times New Roman" w:hAnsi="Times New Roman"/>
          <w:sz w:val="24"/>
          <w:szCs w:val="24"/>
        </w:rPr>
      </w:pPr>
      <w:r w:rsidRPr="009856FB">
        <w:rPr>
          <w:rFonts w:ascii="Times New Roman" w:hAnsi="Times New Roman"/>
          <w:sz w:val="24"/>
          <w:szCs w:val="24"/>
        </w:rPr>
        <w:t>How were birthdays or holidays celebrated in your family?</w:t>
      </w:r>
    </w:p>
    <w:p w14:paraId="6051E1D0" w14:textId="77777777" w:rsidR="00321172" w:rsidRPr="009856FB" w:rsidRDefault="00321172" w:rsidP="00735FFF">
      <w:pPr>
        <w:pStyle w:val="ListParagraph"/>
        <w:numPr>
          <w:ilvl w:val="0"/>
          <w:numId w:val="73"/>
        </w:numPr>
        <w:rPr>
          <w:rFonts w:ascii="Times New Roman" w:hAnsi="Times New Roman"/>
          <w:sz w:val="24"/>
          <w:szCs w:val="24"/>
        </w:rPr>
      </w:pPr>
      <w:r w:rsidRPr="009856FB">
        <w:rPr>
          <w:rFonts w:ascii="Times New Roman" w:hAnsi="Times New Roman"/>
          <w:sz w:val="24"/>
          <w:szCs w:val="24"/>
        </w:rPr>
        <w:t>Did you ever experience unusual weather (hurricane, tornado, snowstorm, etc.)?</w:t>
      </w:r>
    </w:p>
    <w:p w14:paraId="4050D3A3" w14:textId="77777777" w:rsidR="00321172" w:rsidRDefault="00321172" w:rsidP="00735FFF">
      <w:pPr>
        <w:pStyle w:val="ListParagraph"/>
        <w:numPr>
          <w:ilvl w:val="0"/>
          <w:numId w:val="73"/>
        </w:numPr>
        <w:rPr>
          <w:rFonts w:ascii="Times New Roman" w:hAnsi="Times New Roman"/>
          <w:sz w:val="24"/>
          <w:szCs w:val="24"/>
        </w:rPr>
      </w:pPr>
      <w:r w:rsidRPr="009856FB">
        <w:rPr>
          <w:rFonts w:ascii="Times New Roman" w:hAnsi="Times New Roman"/>
          <w:sz w:val="24"/>
          <w:szCs w:val="24"/>
        </w:rPr>
        <w:t>Did something very funny ever happen to someone in your family?</w:t>
      </w:r>
    </w:p>
    <w:p w14:paraId="77D3DD57" w14:textId="77777777" w:rsidR="00321172" w:rsidRDefault="00321172" w:rsidP="00735FFF">
      <w:pPr>
        <w:pStyle w:val="ListParagraph"/>
        <w:numPr>
          <w:ilvl w:val="0"/>
          <w:numId w:val="73"/>
        </w:numPr>
        <w:rPr>
          <w:rFonts w:ascii="Times New Roman" w:hAnsi="Times New Roman"/>
          <w:sz w:val="24"/>
          <w:szCs w:val="24"/>
        </w:rPr>
      </w:pPr>
      <w:r>
        <w:rPr>
          <w:rFonts w:ascii="Times New Roman" w:hAnsi="Times New Roman"/>
          <w:sz w:val="24"/>
          <w:szCs w:val="24"/>
        </w:rPr>
        <w:t>Did someone in your family ever win something?  Achieve something special?</w:t>
      </w:r>
    </w:p>
    <w:p w14:paraId="15DF5D9A" w14:textId="77777777" w:rsidR="00321172" w:rsidRDefault="00321172" w:rsidP="00321172">
      <w:pPr>
        <w:rPr>
          <w:rFonts w:ascii="Times New Roman" w:hAnsi="Times New Roman"/>
          <w:sz w:val="24"/>
          <w:szCs w:val="24"/>
        </w:rPr>
      </w:pPr>
      <w:r w:rsidRPr="00FF1386">
        <w:rPr>
          <w:rFonts w:ascii="Times New Roman" w:hAnsi="Times New Roman"/>
          <w:b/>
          <w:sz w:val="24"/>
          <w:szCs w:val="24"/>
        </w:rPr>
        <w:t>Option:</w:t>
      </w:r>
      <w:r>
        <w:rPr>
          <w:rFonts w:ascii="Times New Roman" w:hAnsi="Times New Roman"/>
          <w:sz w:val="24"/>
          <w:szCs w:val="24"/>
        </w:rPr>
        <w:t xml:space="preserve">  Use a poster board or digital poster format to illustrate </w:t>
      </w:r>
      <w:r w:rsidRPr="00FF1386">
        <w:rPr>
          <w:rFonts w:ascii="Times New Roman" w:hAnsi="Times New Roman"/>
          <w:sz w:val="24"/>
          <w:szCs w:val="24"/>
          <w:u w:val="single"/>
        </w:rPr>
        <w:t>your own</w:t>
      </w:r>
      <w:r>
        <w:rPr>
          <w:rFonts w:ascii="Times New Roman" w:hAnsi="Times New Roman"/>
          <w:sz w:val="24"/>
          <w:szCs w:val="24"/>
        </w:rPr>
        <w:t xml:space="preserve"> family story!</w:t>
      </w:r>
    </w:p>
    <w:p w14:paraId="35168E53" w14:textId="77777777" w:rsidR="00321172" w:rsidRDefault="00321172" w:rsidP="00321172">
      <w:pPr>
        <w:rPr>
          <w:rFonts w:ascii="Times New Roman" w:hAnsi="Times New Roman"/>
          <w:sz w:val="24"/>
          <w:szCs w:val="24"/>
        </w:rPr>
      </w:pPr>
      <w:r w:rsidRPr="006E62E9">
        <w:rPr>
          <w:rFonts w:ascii="Times New Roman" w:hAnsi="Times New Roman"/>
          <w:b/>
          <w:sz w:val="24"/>
          <w:szCs w:val="24"/>
        </w:rPr>
        <w:t>Option:</w:t>
      </w:r>
      <w:r>
        <w:rPr>
          <w:rFonts w:ascii="Times New Roman" w:hAnsi="Times New Roman"/>
          <w:sz w:val="24"/>
          <w:szCs w:val="24"/>
        </w:rPr>
        <w:t xml:space="preserve">  </w:t>
      </w:r>
      <w:r w:rsidRPr="00B4491A">
        <w:rPr>
          <w:rFonts w:ascii="Times New Roman" w:hAnsi="Times New Roman"/>
          <w:b/>
          <w:sz w:val="24"/>
          <w:szCs w:val="24"/>
        </w:rPr>
        <w:t>Role play</w:t>
      </w:r>
      <w:r>
        <w:rPr>
          <w:rFonts w:ascii="Times New Roman" w:hAnsi="Times New Roman"/>
          <w:sz w:val="24"/>
          <w:szCs w:val="24"/>
        </w:rPr>
        <w:t xml:space="preserve"> a story from your family with a partner.  When you finish, role play a family story from your partner’s family!</w:t>
      </w:r>
    </w:p>
    <w:p w14:paraId="3D5ED487" w14:textId="77777777" w:rsidR="00321172" w:rsidRPr="00247C08" w:rsidRDefault="00321172" w:rsidP="00321172">
      <w:pPr>
        <w:rPr>
          <w:rFonts w:ascii="Times New Roman" w:hAnsi="Times New Roman"/>
          <w:b/>
          <w:sz w:val="24"/>
          <w:szCs w:val="24"/>
        </w:rPr>
      </w:pPr>
      <w:r>
        <w:rPr>
          <w:rFonts w:ascii="Times New Roman" w:hAnsi="Times New Roman"/>
          <w:b/>
          <w:sz w:val="24"/>
          <w:szCs w:val="24"/>
        </w:rPr>
        <w:t>I</w:t>
      </w:r>
      <w:r w:rsidRPr="00247C08">
        <w:rPr>
          <w:rFonts w:ascii="Times New Roman" w:hAnsi="Times New Roman"/>
          <w:b/>
          <w:sz w:val="24"/>
          <w:szCs w:val="24"/>
        </w:rPr>
        <w:t>NTERCULTURAL CONNECTIONS</w:t>
      </w:r>
    </w:p>
    <w:p w14:paraId="7A0C18BB" w14:textId="77777777" w:rsidR="00321172" w:rsidRDefault="00321172" w:rsidP="00321172">
      <w:pPr>
        <w:rPr>
          <w:rFonts w:ascii="Times New Roman" w:hAnsi="Times New Roman"/>
          <w:sz w:val="24"/>
          <w:szCs w:val="24"/>
        </w:rPr>
      </w:pPr>
      <w:r>
        <w:rPr>
          <w:rFonts w:ascii="Times New Roman" w:hAnsi="Times New Roman"/>
          <w:sz w:val="24"/>
          <w:szCs w:val="24"/>
        </w:rPr>
        <w:lastRenderedPageBreak/>
        <w:t xml:space="preserve">You learned that Gabby faced many struggles both growing up and while she was training for the Olympics.  Unfortunately, </w:t>
      </w:r>
      <w:r w:rsidRPr="00DF4A6C">
        <w:rPr>
          <w:rFonts w:ascii="Times New Roman" w:hAnsi="Times New Roman"/>
          <w:b/>
          <w:sz w:val="24"/>
          <w:szCs w:val="24"/>
        </w:rPr>
        <w:t>racism</w:t>
      </w:r>
      <w:r>
        <w:rPr>
          <w:rFonts w:ascii="Times New Roman" w:hAnsi="Times New Roman"/>
          <w:sz w:val="24"/>
          <w:szCs w:val="24"/>
        </w:rPr>
        <w:t xml:space="preserve"> is a part of her story.  </w:t>
      </w:r>
    </w:p>
    <w:p w14:paraId="3D1DA808" w14:textId="77777777" w:rsidR="00321172" w:rsidRDefault="00321172" w:rsidP="00321172">
      <w:pPr>
        <w:rPr>
          <w:rFonts w:ascii="Times New Roman" w:hAnsi="Times New Roman"/>
          <w:sz w:val="24"/>
          <w:szCs w:val="24"/>
        </w:rPr>
      </w:pPr>
      <w:r w:rsidRPr="000826FE">
        <w:rPr>
          <w:rFonts w:ascii="Times New Roman" w:hAnsi="Times New Roman"/>
          <w:b/>
          <w:sz w:val="24"/>
          <w:szCs w:val="24"/>
        </w:rPr>
        <w:t>Task(s):</w:t>
      </w:r>
      <w:r>
        <w:rPr>
          <w:rFonts w:ascii="Times New Roman" w:hAnsi="Times New Roman"/>
          <w:sz w:val="24"/>
          <w:szCs w:val="24"/>
        </w:rPr>
        <w:t xml:space="preserve">  With a partner or in a small group, think about what the following words and phrases mean.  </w:t>
      </w:r>
      <w:r w:rsidRPr="002938FA">
        <w:rPr>
          <w:rFonts w:ascii="Times New Roman" w:hAnsi="Times New Roman"/>
          <w:b/>
          <w:sz w:val="24"/>
          <w:szCs w:val="24"/>
        </w:rPr>
        <w:t xml:space="preserve">Discrimination; judgment; name calling; misunderstanding; isolation.  </w:t>
      </w:r>
      <w:r w:rsidRPr="00785F9C">
        <w:rPr>
          <w:rFonts w:ascii="Times New Roman" w:hAnsi="Times New Roman"/>
          <w:sz w:val="24"/>
          <w:szCs w:val="24"/>
        </w:rPr>
        <w:t>With your partner or small group</w:t>
      </w:r>
      <w:r>
        <w:rPr>
          <w:rFonts w:ascii="Times New Roman" w:hAnsi="Times New Roman"/>
          <w:b/>
          <w:sz w:val="24"/>
          <w:szCs w:val="24"/>
        </w:rPr>
        <w:t xml:space="preserve">, </w:t>
      </w:r>
      <w:r>
        <w:rPr>
          <w:rFonts w:ascii="Times New Roman" w:hAnsi="Times New Roman"/>
          <w:sz w:val="24"/>
          <w:szCs w:val="24"/>
        </w:rPr>
        <w:t xml:space="preserve">create a </w:t>
      </w:r>
      <w:r w:rsidRPr="00785F9C">
        <w:rPr>
          <w:rFonts w:ascii="Times New Roman" w:hAnsi="Times New Roman"/>
          <w:b/>
          <w:sz w:val="24"/>
          <w:szCs w:val="24"/>
        </w:rPr>
        <w:t>word web</w:t>
      </w:r>
      <w:r>
        <w:rPr>
          <w:rFonts w:ascii="Times New Roman" w:hAnsi="Times New Roman"/>
          <w:sz w:val="24"/>
          <w:szCs w:val="24"/>
        </w:rPr>
        <w:t xml:space="preserve"> or other graphic organizer to illustrate what these words mean to you.  </w:t>
      </w:r>
    </w:p>
    <w:p w14:paraId="35C41C8A" w14:textId="77777777" w:rsidR="00321172" w:rsidRPr="002938FA" w:rsidRDefault="00321172" w:rsidP="00321172">
      <w:pPr>
        <w:rPr>
          <w:rFonts w:ascii="Times New Roman" w:hAnsi="Times New Roman"/>
          <w:sz w:val="24"/>
          <w:szCs w:val="24"/>
        </w:rPr>
      </w:pPr>
      <w:r>
        <w:rPr>
          <w:rFonts w:ascii="Times New Roman" w:hAnsi="Times New Roman"/>
          <w:sz w:val="24"/>
          <w:szCs w:val="24"/>
        </w:rPr>
        <w:t xml:space="preserve">Do you think </w:t>
      </w:r>
      <w:r w:rsidRPr="008F2D9C">
        <w:rPr>
          <w:rFonts w:ascii="Times New Roman" w:hAnsi="Times New Roman"/>
          <w:b/>
          <w:sz w:val="24"/>
          <w:szCs w:val="24"/>
        </w:rPr>
        <w:t>bullying</w:t>
      </w:r>
      <w:r>
        <w:rPr>
          <w:rFonts w:ascii="Times New Roman" w:hAnsi="Times New Roman"/>
          <w:sz w:val="24"/>
          <w:szCs w:val="24"/>
        </w:rPr>
        <w:t xml:space="preserve"> and </w:t>
      </w:r>
      <w:r w:rsidRPr="008F2D9C">
        <w:rPr>
          <w:rFonts w:ascii="Times New Roman" w:hAnsi="Times New Roman"/>
          <w:b/>
          <w:sz w:val="24"/>
          <w:szCs w:val="24"/>
        </w:rPr>
        <w:t>racism</w:t>
      </w:r>
      <w:r>
        <w:rPr>
          <w:rFonts w:ascii="Times New Roman" w:hAnsi="Times New Roman"/>
          <w:sz w:val="24"/>
          <w:szCs w:val="24"/>
        </w:rPr>
        <w:t xml:space="preserve"> are alike?  How?  Use a </w:t>
      </w:r>
      <w:r w:rsidRPr="00D82AD9">
        <w:rPr>
          <w:rFonts w:ascii="Times New Roman" w:hAnsi="Times New Roman"/>
          <w:b/>
          <w:sz w:val="24"/>
          <w:szCs w:val="24"/>
        </w:rPr>
        <w:t>Venn Diagram</w:t>
      </w:r>
      <w:r>
        <w:rPr>
          <w:rFonts w:ascii="Times New Roman" w:hAnsi="Times New Roman"/>
          <w:sz w:val="24"/>
          <w:szCs w:val="24"/>
        </w:rPr>
        <w:t xml:space="preserve"> to illustrate your opinion.</w:t>
      </w:r>
    </w:p>
    <w:p w14:paraId="3F87A79C" w14:textId="77777777" w:rsidR="00321172" w:rsidRPr="00247C08" w:rsidRDefault="00321172" w:rsidP="00321172">
      <w:pPr>
        <w:rPr>
          <w:rFonts w:ascii="Times New Roman" w:hAnsi="Times New Roman"/>
          <w:b/>
          <w:sz w:val="24"/>
          <w:szCs w:val="24"/>
        </w:rPr>
      </w:pPr>
      <w:r w:rsidRPr="00247C08">
        <w:rPr>
          <w:rFonts w:ascii="Times New Roman" w:hAnsi="Times New Roman"/>
          <w:b/>
          <w:sz w:val="24"/>
          <w:szCs w:val="24"/>
        </w:rPr>
        <w:t>INDEPENDENT STUDY</w:t>
      </w:r>
    </w:p>
    <w:p w14:paraId="5235DE78" w14:textId="77777777" w:rsidR="00321172" w:rsidRDefault="00321172" w:rsidP="00321172">
      <w:pPr>
        <w:rPr>
          <w:rFonts w:ascii="Times New Roman" w:hAnsi="Times New Roman"/>
          <w:sz w:val="24"/>
          <w:szCs w:val="24"/>
        </w:rPr>
      </w:pPr>
      <w:r>
        <w:rPr>
          <w:rFonts w:ascii="Times New Roman" w:hAnsi="Times New Roman"/>
          <w:sz w:val="24"/>
          <w:szCs w:val="24"/>
        </w:rPr>
        <w:t xml:space="preserve">Choose from a topic below.  Do internet research on your topic, then present a part of your findings (you may choose your focus)  in any format:  as a </w:t>
      </w:r>
      <w:r w:rsidRPr="003E614E">
        <w:rPr>
          <w:rFonts w:ascii="Times New Roman" w:hAnsi="Times New Roman"/>
          <w:b/>
          <w:sz w:val="24"/>
          <w:szCs w:val="24"/>
        </w:rPr>
        <w:t>song, poem, report, role play, drawing</w:t>
      </w:r>
      <w:r>
        <w:rPr>
          <w:rFonts w:ascii="Times New Roman" w:hAnsi="Times New Roman"/>
          <w:sz w:val="24"/>
          <w:szCs w:val="24"/>
        </w:rPr>
        <w:t>, etc.</w:t>
      </w:r>
    </w:p>
    <w:p w14:paraId="77A4706A" w14:textId="77777777" w:rsidR="00321172" w:rsidRDefault="00321172" w:rsidP="00735FFF">
      <w:pPr>
        <w:pStyle w:val="ListParagraph"/>
        <w:numPr>
          <w:ilvl w:val="0"/>
          <w:numId w:val="77"/>
        </w:numPr>
        <w:rPr>
          <w:rFonts w:ascii="Times New Roman" w:hAnsi="Times New Roman"/>
          <w:sz w:val="24"/>
          <w:szCs w:val="24"/>
        </w:rPr>
      </w:pPr>
      <w:r w:rsidRPr="002B5940">
        <w:rPr>
          <w:rFonts w:ascii="Times New Roman" w:hAnsi="Times New Roman"/>
          <w:sz w:val="24"/>
          <w:szCs w:val="24"/>
        </w:rPr>
        <w:t xml:space="preserve">The Olympics happen only once every four years.  Use the internet to research some of the past Olympic games.  (hint:  the opening ceremonies for the </w:t>
      </w:r>
      <w:r w:rsidRPr="002B5940">
        <w:rPr>
          <w:rFonts w:ascii="Times New Roman" w:hAnsi="Times New Roman"/>
          <w:b/>
          <w:sz w:val="24"/>
          <w:szCs w:val="24"/>
        </w:rPr>
        <w:t>Olympic Games in China</w:t>
      </w:r>
      <w:r w:rsidRPr="002B5940">
        <w:rPr>
          <w:rFonts w:ascii="Times New Roman" w:hAnsi="Times New Roman"/>
          <w:sz w:val="24"/>
          <w:szCs w:val="24"/>
        </w:rPr>
        <w:t xml:space="preserve"> were </w:t>
      </w:r>
      <w:r>
        <w:rPr>
          <w:rFonts w:ascii="Times New Roman" w:hAnsi="Times New Roman"/>
          <w:sz w:val="24"/>
          <w:szCs w:val="24"/>
        </w:rPr>
        <w:t xml:space="preserve">talked about for a very long time…find out why!).  </w:t>
      </w:r>
    </w:p>
    <w:p w14:paraId="7A799601" w14:textId="77777777" w:rsidR="00321172" w:rsidRDefault="00321172" w:rsidP="00735FFF">
      <w:pPr>
        <w:pStyle w:val="ListParagraph"/>
        <w:numPr>
          <w:ilvl w:val="0"/>
          <w:numId w:val="77"/>
        </w:numPr>
        <w:rPr>
          <w:rFonts w:ascii="Times New Roman" w:hAnsi="Times New Roman"/>
          <w:sz w:val="24"/>
          <w:szCs w:val="24"/>
        </w:rPr>
      </w:pPr>
      <w:r>
        <w:rPr>
          <w:rFonts w:ascii="Times New Roman" w:hAnsi="Times New Roman"/>
          <w:sz w:val="24"/>
          <w:szCs w:val="24"/>
        </w:rPr>
        <w:t xml:space="preserve">The 2016 Olympics will be held in </w:t>
      </w:r>
      <w:r w:rsidRPr="009B3373">
        <w:rPr>
          <w:rFonts w:ascii="Times New Roman" w:hAnsi="Times New Roman"/>
          <w:b/>
          <w:sz w:val="24"/>
          <w:szCs w:val="24"/>
        </w:rPr>
        <w:t>Rio de Janero, Brazil</w:t>
      </w:r>
      <w:r>
        <w:rPr>
          <w:rFonts w:ascii="Times New Roman" w:hAnsi="Times New Roman"/>
          <w:sz w:val="24"/>
          <w:szCs w:val="24"/>
        </w:rPr>
        <w:t>.  Find out more about this famous city.</w:t>
      </w:r>
    </w:p>
    <w:p w14:paraId="257C9C2D" w14:textId="77777777" w:rsidR="00321172" w:rsidRPr="002B5940" w:rsidRDefault="00321172" w:rsidP="00735FFF">
      <w:pPr>
        <w:pStyle w:val="ListParagraph"/>
        <w:numPr>
          <w:ilvl w:val="0"/>
          <w:numId w:val="77"/>
        </w:numPr>
        <w:rPr>
          <w:rFonts w:ascii="Times New Roman" w:hAnsi="Times New Roman"/>
          <w:sz w:val="24"/>
          <w:szCs w:val="24"/>
        </w:rPr>
      </w:pPr>
      <w:r>
        <w:rPr>
          <w:rFonts w:ascii="Times New Roman" w:hAnsi="Times New Roman"/>
          <w:sz w:val="24"/>
          <w:szCs w:val="24"/>
        </w:rPr>
        <w:t xml:space="preserve">Gabby’s coach was </w:t>
      </w:r>
      <w:r w:rsidRPr="00B074F6">
        <w:rPr>
          <w:rFonts w:ascii="Times New Roman" w:hAnsi="Times New Roman"/>
          <w:b/>
          <w:sz w:val="24"/>
          <w:szCs w:val="24"/>
        </w:rPr>
        <w:t>Liang Chow</w:t>
      </w:r>
      <w:r>
        <w:rPr>
          <w:rFonts w:ascii="Times New Roman" w:hAnsi="Times New Roman"/>
          <w:sz w:val="24"/>
          <w:szCs w:val="24"/>
        </w:rPr>
        <w:t>.  Find out more about this amazing trainer.  Present your ideas in multimedia or any format of your choosing.</w:t>
      </w:r>
    </w:p>
    <w:p w14:paraId="38802EE8" w14:textId="77777777" w:rsidR="00321172" w:rsidRDefault="00321172" w:rsidP="00321172">
      <w:pPr>
        <w:rPr>
          <w:rFonts w:ascii="Times New Roman" w:hAnsi="Times New Roman"/>
          <w:sz w:val="24"/>
          <w:szCs w:val="24"/>
        </w:rPr>
      </w:pPr>
      <w:r w:rsidRPr="00D305A1">
        <w:rPr>
          <w:rFonts w:ascii="Times New Roman" w:hAnsi="Times New Roman"/>
          <w:b/>
          <w:sz w:val="24"/>
          <w:szCs w:val="24"/>
        </w:rPr>
        <w:t>EXTENDED LEARNING</w:t>
      </w:r>
    </w:p>
    <w:p w14:paraId="28945BD7" w14:textId="77777777" w:rsidR="00321172" w:rsidRDefault="00321172" w:rsidP="00321172">
      <w:pPr>
        <w:rPr>
          <w:rFonts w:ascii="Times New Roman" w:hAnsi="Times New Roman"/>
          <w:sz w:val="24"/>
          <w:szCs w:val="24"/>
        </w:rPr>
      </w:pPr>
      <w:r w:rsidRPr="00754928">
        <w:rPr>
          <w:rFonts w:ascii="Times New Roman" w:hAnsi="Times New Roman"/>
          <w:sz w:val="24"/>
          <w:szCs w:val="24"/>
        </w:rPr>
        <w:t>Do you</w:t>
      </w:r>
      <w:r>
        <w:rPr>
          <w:rFonts w:ascii="Times New Roman" w:hAnsi="Times New Roman"/>
          <w:b/>
          <w:sz w:val="24"/>
          <w:szCs w:val="24"/>
        </w:rPr>
        <w:t xml:space="preserve"> identify with </w:t>
      </w:r>
      <w:r w:rsidRPr="00754928">
        <w:rPr>
          <w:rFonts w:ascii="Times New Roman" w:hAnsi="Times New Roman"/>
          <w:sz w:val="24"/>
          <w:szCs w:val="24"/>
        </w:rPr>
        <w:t xml:space="preserve">(understand from your own experiences) </w:t>
      </w:r>
      <w:r>
        <w:rPr>
          <w:rFonts w:ascii="Times New Roman" w:hAnsi="Times New Roman"/>
          <w:sz w:val="24"/>
          <w:szCs w:val="24"/>
        </w:rPr>
        <w:t xml:space="preserve">Gabby’s story?  </w:t>
      </w:r>
    </w:p>
    <w:p w14:paraId="5E940D9D" w14:textId="77777777" w:rsidR="00321172" w:rsidRDefault="00321172" w:rsidP="00321172">
      <w:pPr>
        <w:rPr>
          <w:rFonts w:ascii="Times New Roman" w:hAnsi="Times New Roman"/>
          <w:sz w:val="24"/>
          <w:szCs w:val="24"/>
        </w:rPr>
      </w:pPr>
      <w:r w:rsidRPr="00172B6E">
        <w:rPr>
          <w:rFonts w:ascii="Times New Roman" w:hAnsi="Times New Roman"/>
          <w:b/>
          <w:sz w:val="24"/>
          <w:szCs w:val="24"/>
        </w:rPr>
        <w:t>Task(s):</w:t>
      </w:r>
      <w:r>
        <w:rPr>
          <w:rFonts w:ascii="Times New Roman" w:hAnsi="Times New Roman"/>
          <w:sz w:val="24"/>
          <w:szCs w:val="24"/>
        </w:rPr>
        <w:t xml:space="preserve">  Consider writing Gabby a letter telling her about yourself and how her story made you feel.  Do you think Gabby is a good </w:t>
      </w:r>
      <w:r w:rsidRPr="00754928">
        <w:rPr>
          <w:rFonts w:ascii="Times New Roman" w:hAnsi="Times New Roman"/>
          <w:b/>
          <w:sz w:val="24"/>
          <w:szCs w:val="24"/>
        </w:rPr>
        <w:t>role model</w:t>
      </w:r>
      <w:r>
        <w:rPr>
          <w:rFonts w:ascii="Times New Roman" w:hAnsi="Times New Roman"/>
          <w:sz w:val="24"/>
          <w:szCs w:val="24"/>
        </w:rPr>
        <w:t xml:space="preserve">?  How does her story help other kids who may feel like their problems are too difficult to </w:t>
      </w:r>
      <w:r w:rsidRPr="00754928">
        <w:rPr>
          <w:rFonts w:ascii="Times New Roman" w:hAnsi="Times New Roman"/>
          <w:b/>
          <w:sz w:val="24"/>
          <w:szCs w:val="24"/>
        </w:rPr>
        <w:t>overcome</w:t>
      </w:r>
      <w:r>
        <w:rPr>
          <w:rFonts w:ascii="Times New Roman" w:hAnsi="Times New Roman"/>
          <w:sz w:val="24"/>
          <w:szCs w:val="24"/>
        </w:rPr>
        <w:t xml:space="preserve">?  You may ask Gabby questions in your letter, too.  With your parents’ permission, you may want to become Gabby’s friend on </w:t>
      </w:r>
      <w:r w:rsidRPr="001C50AF">
        <w:rPr>
          <w:rFonts w:ascii="Times New Roman" w:hAnsi="Times New Roman"/>
          <w:b/>
          <w:sz w:val="24"/>
          <w:szCs w:val="24"/>
        </w:rPr>
        <w:t>Facebook</w:t>
      </w:r>
      <w:r>
        <w:rPr>
          <w:rFonts w:ascii="Times New Roman" w:hAnsi="Times New Roman"/>
          <w:sz w:val="24"/>
          <w:szCs w:val="24"/>
        </w:rPr>
        <w:t xml:space="preserve">.  </w:t>
      </w:r>
    </w:p>
    <w:p w14:paraId="70DB16F3" w14:textId="77777777" w:rsidR="00321172" w:rsidRDefault="00321172" w:rsidP="00321172">
      <w:pPr>
        <w:rPr>
          <w:rFonts w:ascii="Times New Roman" w:hAnsi="Times New Roman"/>
          <w:sz w:val="24"/>
          <w:szCs w:val="24"/>
        </w:rPr>
      </w:pPr>
      <w:r>
        <w:rPr>
          <w:rFonts w:ascii="Times New Roman" w:hAnsi="Times New Roman"/>
          <w:b/>
          <w:sz w:val="24"/>
          <w:szCs w:val="24"/>
        </w:rPr>
        <w:t xml:space="preserve">Option:  </w:t>
      </w:r>
      <w:r>
        <w:rPr>
          <w:rFonts w:ascii="Times New Roman" w:hAnsi="Times New Roman"/>
          <w:sz w:val="24"/>
          <w:szCs w:val="24"/>
        </w:rPr>
        <w:t xml:space="preserve">Gabby </w:t>
      </w:r>
      <w:r w:rsidRPr="00926E64">
        <w:rPr>
          <w:rFonts w:ascii="Times New Roman" w:hAnsi="Times New Roman"/>
          <w:b/>
          <w:sz w:val="24"/>
          <w:szCs w:val="24"/>
        </w:rPr>
        <w:t>broke records</w:t>
      </w:r>
      <w:r>
        <w:rPr>
          <w:rFonts w:ascii="Times New Roman" w:hAnsi="Times New Roman"/>
          <w:sz w:val="24"/>
          <w:szCs w:val="24"/>
        </w:rPr>
        <w:t xml:space="preserve"> as an </w:t>
      </w:r>
      <w:r w:rsidRPr="00926E64">
        <w:rPr>
          <w:rFonts w:ascii="Times New Roman" w:hAnsi="Times New Roman"/>
          <w:b/>
          <w:sz w:val="24"/>
          <w:szCs w:val="24"/>
        </w:rPr>
        <w:t>African American</w:t>
      </w:r>
      <w:r>
        <w:rPr>
          <w:rFonts w:ascii="Times New Roman" w:hAnsi="Times New Roman"/>
          <w:sz w:val="24"/>
          <w:szCs w:val="24"/>
        </w:rPr>
        <w:t xml:space="preserve"> and a </w:t>
      </w:r>
      <w:r w:rsidRPr="00926E64">
        <w:rPr>
          <w:rFonts w:ascii="Times New Roman" w:hAnsi="Times New Roman"/>
          <w:b/>
          <w:sz w:val="24"/>
          <w:szCs w:val="24"/>
        </w:rPr>
        <w:t>woman</w:t>
      </w:r>
      <w:r>
        <w:rPr>
          <w:rFonts w:ascii="Times New Roman" w:hAnsi="Times New Roman"/>
          <w:sz w:val="24"/>
          <w:szCs w:val="24"/>
        </w:rPr>
        <w:t>.  She soon became a worldwide celebrity.  Some of the things that have happened to Gabby since the Olympics are:</w:t>
      </w:r>
    </w:p>
    <w:p w14:paraId="200C5D18" w14:textId="77777777" w:rsidR="00321172" w:rsidRDefault="00321172" w:rsidP="00735FFF">
      <w:pPr>
        <w:pStyle w:val="ListParagraph"/>
        <w:numPr>
          <w:ilvl w:val="0"/>
          <w:numId w:val="78"/>
        </w:numPr>
        <w:rPr>
          <w:rFonts w:ascii="Times New Roman" w:hAnsi="Times New Roman"/>
          <w:sz w:val="24"/>
          <w:szCs w:val="24"/>
        </w:rPr>
      </w:pPr>
      <w:r>
        <w:rPr>
          <w:rFonts w:ascii="Times New Roman" w:hAnsi="Times New Roman"/>
          <w:sz w:val="24"/>
          <w:szCs w:val="24"/>
        </w:rPr>
        <w:t xml:space="preserve">Gabby </w:t>
      </w:r>
      <w:r w:rsidRPr="002A2D96">
        <w:rPr>
          <w:rFonts w:ascii="Times New Roman" w:hAnsi="Times New Roman"/>
          <w:b/>
          <w:sz w:val="24"/>
          <w:szCs w:val="24"/>
        </w:rPr>
        <w:t>wrote a book</w:t>
      </w:r>
      <w:r>
        <w:rPr>
          <w:rFonts w:ascii="Times New Roman" w:hAnsi="Times New Roman"/>
          <w:sz w:val="24"/>
          <w:szCs w:val="24"/>
        </w:rPr>
        <w:t xml:space="preserve"> called “Grace, Gold and Glory/My Leap of Faith”</w:t>
      </w:r>
    </w:p>
    <w:p w14:paraId="155C1C17" w14:textId="77777777" w:rsidR="00321172" w:rsidRDefault="00321172" w:rsidP="00735FFF">
      <w:pPr>
        <w:pStyle w:val="ListParagraph"/>
        <w:numPr>
          <w:ilvl w:val="0"/>
          <w:numId w:val="78"/>
        </w:numPr>
        <w:rPr>
          <w:rFonts w:ascii="Times New Roman" w:hAnsi="Times New Roman"/>
          <w:sz w:val="24"/>
          <w:szCs w:val="24"/>
        </w:rPr>
      </w:pPr>
      <w:r>
        <w:rPr>
          <w:rFonts w:ascii="Times New Roman" w:hAnsi="Times New Roman"/>
          <w:sz w:val="24"/>
          <w:szCs w:val="24"/>
        </w:rPr>
        <w:t>She was named one of the 10 Most Fascinating People by news woman Barbara Walters</w:t>
      </w:r>
    </w:p>
    <w:p w14:paraId="09AE64F1" w14:textId="77777777" w:rsidR="00321172" w:rsidRDefault="00321172" w:rsidP="00735FFF">
      <w:pPr>
        <w:pStyle w:val="ListParagraph"/>
        <w:numPr>
          <w:ilvl w:val="0"/>
          <w:numId w:val="78"/>
        </w:numPr>
        <w:rPr>
          <w:rFonts w:ascii="Times New Roman" w:hAnsi="Times New Roman"/>
          <w:sz w:val="24"/>
          <w:szCs w:val="24"/>
        </w:rPr>
      </w:pPr>
      <w:r>
        <w:rPr>
          <w:rFonts w:ascii="Times New Roman" w:hAnsi="Times New Roman"/>
          <w:sz w:val="24"/>
          <w:szCs w:val="24"/>
        </w:rPr>
        <w:t>She appeared on the Forbes list (as the youngest person and only female) of 10 Most Influential Athletes</w:t>
      </w:r>
    </w:p>
    <w:p w14:paraId="02632914" w14:textId="77777777" w:rsidR="00321172" w:rsidRDefault="00321172" w:rsidP="00735FFF">
      <w:pPr>
        <w:pStyle w:val="ListParagraph"/>
        <w:numPr>
          <w:ilvl w:val="0"/>
          <w:numId w:val="78"/>
        </w:numPr>
        <w:rPr>
          <w:rFonts w:ascii="Times New Roman" w:hAnsi="Times New Roman"/>
          <w:sz w:val="24"/>
          <w:szCs w:val="24"/>
        </w:rPr>
      </w:pPr>
      <w:r>
        <w:rPr>
          <w:rFonts w:ascii="Times New Roman" w:hAnsi="Times New Roman"/>
          <w:sz w:val="24"/>
          <w:szCs w:val="24"/>
        </w:rPr>
        <w:t>She appeared on one of her favorite shows, “The Vampire Diaries”</w:t>
      </w:r>
    </w:p>
    <w:p w14:paraId="312B883C" w14:textId="77777777" w:rsidR="00321172" w:rsidRDefault="00321172" w:rsidP="00735FFF">
      <w:pPr>
        <w:pStyle w:val="ListParagraph"/>
        <w:numPr>
          <w:ilvl w:val="0"/>
          <w:numId w:val="78"/>
        </w:numPr>
        <w:rPr>
          <w:rFonts w:ascii="Times New Roman" w:hAnsi="Times New Roman"/>
          <w:sz w:val="24"/>
          <w:szCs w:val="24"/>
        </w:rPr>
      </w:pPr>
      <w:r>
        <w:rPr>
          <w:rFonts w:ascii="Times New Roman" w:hAnsi="Times New Roman"/>
          <w:sz w:val="24"/>
          <w:szCs w:val="24"/>
        </w:rPr>
        <w:lastRenderedPageBreak/>
        <w:t>She performed at the Video Music Awards after walking the red carpet with the rest of the “Fierce Five” (the name of her artistic gymnastics team)</w:t>
      </w:r>
    </w:p>
    <w:p w14:paraId="6E162077" w14:textId="77777777" w:rsidR="00321172" w:rsidRDefault="00321172" w:rsidP="00735FFF">
      <w:pPr>
        <w:pStyle w:val="ListParagraph"/>
        <w:numPr>
          <w:ilvl w:val="0"/>
          <w:numId w:val="78"/>
        </w:numPr>
        <w:rPr>
          <w:rFonts w:ascii="Times New Roman" w:hAnsi="Times New Roman"/>
          <w:sz w:val="24"/>
          <w:szCs w:val="24"/>
        </w:rPr>
      </w:pPr>
      <w:r>
        <w:rPr>
          <w:rFonts w:ascii="Times New Roman" w:hAnsi="Times New Roman"/>
          <w:sz w:val="24"/>
          <w:szCs w:val="24"/>
        </w:rPr>
        <w:t>She signed deals with Nike, Kellogg and AT&amp;T</w:t>
      </w:r>
    </w:p>
    <w:p w14:paraId="61E86EB0" w14:textId="77777777" w:rsidR="00321172" w:rsidRPr="00E3771E" w:rsidRDefault="00321172" w:rsidP="00321172">
      <w:pPr>
        <w:rPr>
          <w:rFonts w:ascii="Times New Roman" w:hAnsi="Times New Roman"/>
          <w:sz w:val="24"/>
          <w:szCs w:val="24"/>
        </w:rPr>
      </w:pPr>
      <w:r w:rsidRPr="00E3771E">
        <w:rPr>
          <w:rFonts w:ascii="Times New Roman" w:hAnsi="Times New Roman"/>
          <w:b/>
          <w:sz w:val="24"/>
          <w:szCs w:val="24"/>
        </w:rPr>
        <w:t xml:space="preserve">Task(s):  </w:t>
      </w:r>
      <w:r w:rsidRPr="00E3771E">
        <w:rPr>
          <w:rFonts w:ascii="Times New Roman" w:hAnsi="Times New Roman"/>
          <w:sz w:val="24"/>
          <w:szCs w:val="24"/>
        </w:rPr>
        <w:t>Research one or more of these topics.  Present your findings as you choose.  You may choose to work with a partner.</w:t>
      </w:r>
      <w:r>
        <w:rPr>
          <w:rFonts w:ascii="Times New Roman" w:hAnsi="Times New Roman"/>
          <w:sz w:val="24"/>
          <w:szCs w:val="24"/>
        </w:rPr>
        <w:t xml:space="preserve">  Do you think Gabby will continue to pursue gymnastics, or will she focus more on her </w:t>
      </w:r>
      <w:r w:rsidRPr="00E3771E">
        <w:rPr>
          <w:rFonts w:ascii="Times New Roman" w:hAnsi="Times New Roman"/>
          <w:b/>
          <w:sz w:val="24"/>
          <w:szCs w:val="24"/>
        </w:rPr>
        <w:t>career as a</w:t>
      </w:r>
      <w:r>
        <w:rPr>
          <w:rFonts w:ascii="Times New Roman" w:hAnsi="Times New Roman"/>
          <w:sz w:val="24"/>
          <w:szCs w:val="24"/>
        </w:rPr>
        <w:t xml:space="preserve"> </w:t>
      </w:r>
      <w:r w:rsidRPr="00E3771E">
        <w:rPr>
          <w:rFonts w:ascii="Times New Roman" w:hAnsi="Times New Roman"/>
          <w:b/>
          <w:sz w:val="24"/>
          <w:szCs w:val="24"/>
        </w:rPr>
        <w:t>celebrity</w:t>
      </w:r>
      <w:r>
        <w:rPr>
          <w:rFonts w:ascii="Times New Roman" w:hAnsi="Times New Roman"/>
          <w:sz w:val="24"/>
          <w:szCs w:val="24"/>
        </w:rPr>
        <w:t>?</w:t>
      </w:r>
    </w:p>
    <w:p w14:paraId="2CEB40B6" w14:textId="77777777" w:rsidR="00321172" w:rsidRDefault="00321172" w:rsidP="00321172">
      <w:pPr>
        <w:rPr>
          <w:rFonts w:ascii="Times New Roman" w:hAnsi="Times New Roman"/>
          <w:b/>
          <w:sz w:val="24"/>
          <w:szCs w:val="24"/>
        </w:rPr>
      </w:pPr>
      <w:r>
        <w:rPr>
          <w:rFonts w:ascii="Times New Roman" w:hAnsi="Times New Roman"/>
          <w:b/>
          <w:sz w:val="24"/>
          <w:szCs w:val="24"/>
        </w:rPr>
        <w:t>C</w:t>
      </w:r>
      <w:r w:rsidRPr="00247C08">
        <w:rPr>
          <w:rFonts w:ascii="Times New Roman" w:hAnsi="Times New Roman"/>
          <w:b/>
          <w:sz w:val="24"/>
          <w:szCs w:val="24"/>
        </w:rPr>
        <w:t>AREER EXPLORATION</w:t>
      </w:r>
    </w:p>
    <w:p w14:paraId="581E59BC" w14:textId="77777777" w:rsidR="00321172" w:rsidRDefault="00321172" w:rsidP="00321172">
      <w:pPr>
        <w:rPr>
          <w:rFonts w:ascii="Times New Roman" w:hAnsi="Times New Roman"/>
          <w:sz w:val="24"/>
          <w:szCs w:val="24"/>
        </w:rPr>
      </w:pPr>
      <w:r>
        <w:rPr>
          <w:rFonts w:ascii="Times New Roman" w:hAnsi="Times New Roman"/>
          <w:sz w:val="24"/>
          <w:szCs w:val="24"/>
        </w:rPr>
        <w:t xml:space="preserve">Many colleges and universities offer </w:t>
      </w:r>
      <w:r w:rsidRPr="0000675D">
        <w:rPr>
          <w:rFonts w:ascii="Times New Roman" w:hAnsi="Times New Roman"/>
          <w:b/>
          <w:sz w:val="24"/>
          <w:szCs w:val="24"/>
        </w:rPr>
        <w:t>athletic scholarships</w:t>
      </w:r>
      <w:r>
        <w:rPr>
          <w:rFonts w:ascii="Times New Roman" w:hAnsi="Times New Roman"/>
          <w:sz w:val="24"/>
          <w:szCs w:val="24"/>
        </w:rPr>
        <w:t xml:space="preserve"> to talented students.  </w:t>
      </w:r>
    </w:p>
    <w:p w14:paraId="1F657669" w14:textId="77777777" w:rsidR="00321172" w:rsidRDefault="00321172" w:rsidP="00321172">
      <w:pPr>
        <w:rPr>
          <w:rFonts w:ascii="Times New Roman" w:hAnsi="Times New Roman"/>
          <w:sz w:val="24"/>
          <w:szCs w:val="24"/>
        </w:rPr>
      </w:pPr>
      <w:r w:rsidRPr="00ED7089">
        <w:rPr>
          <w:rFonts w:ascii="Times New Roman" w:hAnsi="Times New Roman"/>
          <w:b/>
          <w:sz w:val="24"/>
          <w:szCs w:val="24"/>
        </w:rPr>
        <w:t>Task(s):</w:t>
      </w:r>
      <w:r>
        <w:rPr>
          <w:rFonts w:ascii="Times New Roman" w:hAnsi="Times New Roman"/>
          <w:sz w:val="24"/>
          <w:szCs w:val="24"/>
        </w:rPr>
        <w:t xml:space="preserve">  Find out more about athletic scholarships and how to apply for them.  Can you identify any well-known athletes who went to college on an athletic scholarship?  </w:t>
      </w:r>
    </w:p>
    <w:p w14:paraId="127C7051" w14:textId="77777777" w:rsidR="00321172" w:rsidRDefault="00321172" w:rsidP="00321172">
      <w:pPr>
        <w:rPr>
          <w:rFonts w:ascii="Times New Roman" w:hAnsi="Times New Roman"/>
          <w:sz w:val="24"/>
          <w:szCs w:val="24"/>
        </w:rPr>
      </w:pPr>
      <w:r w:rsidRPr="00ED7089">
        <w:rPr>
          <w:rFonts w:ascii="Times New Roman" w:hAnsi="Times New Roman"/>
          <w:b/>
          <w:sz w:val="24"/>
          <w:szCs w:val="24"/>
        </w:rPr>
        <w:t>Option:</w:t>
      </w:r>
      <w:r>
        <w:rPr>
          <w:rFonts w:ascii="Times New Roman" w:hAnsi="Times New Roman"/>
          <w:sz w:val="24"/>
          <w:szCs w:val="24"/>
        </w:rPr>
        <w:t xml:space="preserve">  Who are </w:t>
      </w:r>
      <w:r w:rsidRPr="00ED7089">
        <w:rPr>
          <w:rFonts w:ascii="Times New Roman" w:hAnsi="Times New Roman"/>
          <w:b/>
          <w:sz w:val="24"/>
          <w:szCs w:val="24"/>
        </w:rPr>
        <w:t>sports reporters</w:t>
      </w:r>
      <w:r>
        <w:rPr>
          <w:rFonts w:ascii="Times New Roman" w:hAnsi="Times New Roman"/>
          <w:sz w:val="24"/>
          <w:szCs w:val="24"/>
        </w:rPr>
        <w:t xml:space="preserve">?  What do they do?  How do they train for their careers?  Find out more about this career.  </w:t>
      </w:r>
    </w:p>
    <w:p w14:paraId="4AED828E" w14:textId="77777777" w:rsidR="00321172" w:rsidRPr="00073647" w:rsidRDefault="00321172" w:rsidP="00321172">
      <w:pPr>
        <w:rPr>
          <w:rFonts w:ascii="Times New Roman" w:hAnsi="Times New Roman"/>
          <w:b/>
          <w:sz w:val="24"/>
          <w:szCs w:val="24"/>
        </w:rPr>
      </w:pPr>
      <w:r w:rsidRPr="00073647">
        <w:rPr>
          <w:rFonts w:ascii="Times New Roman" w:hAnsi="Times New Roman"/>
          <w:b/>
          <w:sz w:val="24"/>
          <w:szCs w:val="24"/>
        </w:rPr>
        <w:t>HOME CONNECTIONS</w:t>
      </w:r>
    </w:p>
    <w:p w14:paraId="14B66518" w14:textId="77777777" w:rsidR="00321172" w:rsidRDefault="00321172" w:rsidP="00321172">
      <w:pPr>
        <w:rPr>
          <w:rFonts w:ascii="Times New Roman" w:hAnsi="Times New Roman"/>
          <w:sz w:val="24"/>
          <w:szCs w:val="24"/>
        </w:rPr>
      </w:pPr>
      <w:r>
        <w:rPr>
          <w:rFonts w:ascii="Times New Roman" w:hAnsi="Times New Roman"/>
          <w:sz w:val="24"/>
          <w:szCs w:val="24"/>
        </w:rPr>
        <w:t xml:space="preserve">Gabby received </w:t>
      </w:r>
      <w:r w:rsidRPr="00990120">
        <w:rPr>
          <w:rFonts w:ascii="Times New Roman" w:hAnsi="Times New Roman"/>
          <w:b/>
          <w:sz w:val="24"/>
          <w:szCs w:val="24"/>
        </w:rPr>
        <w:t>medals</w:t>
      </w:r>
      <w:r>
        <w:rPr>
          <w:rFonts w:ascii="Times New Roman" w:hAnsi="Times New Roman"/>
          <w:sz w:val="24"/>
          <w:szCs w:val="24"/>
        </w:rPr>
        <w:t xml:space="preserve"> as a symbol of her outstanding achievement as gymnast.  Her achievement has three parts:  it’s a </w:t>
      </w:r>
      <w:r w:rsidRPr="000A0F5A">
        <w:rPr>
          <w:rFonts w:ascii="Times New Roman" w:hAnsi="Times New Roman"/>
          <w:b/>
          <w:sz w:val="24"/>
          <w:szCs w:val="24"/>
        </w:rPr>
        <w:t>personal</w:t>
      </w:r>
      <w:r>
        <w:rPr>
          <w:rFonts w:ascii="Times New Roman" w:hAnsi="Times New Roman"/>
          <w:sz w:val="24"/>
          <w:szCs w:val="24"/>
        </w:rPr>
        <w:t xml:space="preserve"> achievement; it’s an achievement for her </w:t>
      </w:r>
      <w:r w:rsidRPr="000A0F5A">
        <w:rPr>
          <w:rFonts w:ascii="Times New Roman" w:hAnsi="Times New Roman"/>
          <w:b/>
          <w:sz w:val="24"/>
          <w:szCs w:val="24"/>
        </w:rPr>
        <w:t>team</w:t>
      </w:r>
      <w:r>
        <w:rPr>
          <w:rFonts w:ascii="Times New Roman" w:hAnsi="Times New Roman"/>
          <w:sz w:val="24"/>
          <w:szCs w:val="24"/>
        </w:rPr>
        <w:t xml:space="preserve">; and it’s an </w:t>
      </w:r>
      <w:r w:rsidRPr="000A0F5A">
        <w:rPr>
          <w:rFonts w:ascii="Times New Roman" w:hAnsi="Times New Roman"/>
          <w:b/>
          <w:sz w:val="24"/>
          <w:szCs w:val="24"/>
        </w:rPr>
        <w:t>achievement</w:t>
      </w:r>
      <w:r>
        <w:rPr>
          <w:rFonts w:ascii="Times New Roman" w:hAnsi="Times New Roman"/>
          <w:sz w:val="24"/>
          <w:szCs w:val="24"/>
        </w:rPr>
        <w:t xml:space="preserve"> for her country, the United States.  Who in your life deserves special recognition for the things they do?  </w:t>
      </w:r>
    </w:p>
    <w:p w14:paraId="34510596" w14:textId="77777777" w:rsidR="00321172" w:rsidRDefault="00321172" w:rsidP="00321172">
      <w:pPr>
        <w:rPr>
          <w:rFonts w:ascii="Times New Roman" w:hAnsi="Times New Roman"/>
          <w:sz w:val="24"/>
          <w:szCs w:val="24"/>
        </w:rPr>
      </w:pPr>
      <w:r w:rsidRPr="004F1A10">
        <w:rPr>
          <w:rFonts w:ascii="Times New Roman" w:hAnsi="Times New Roman"/>
          <w:b/>
          <w:sz w:val="24"/>
          <w:szCs w:val="24"/>
        </w:rPr>
        <w:t>Task(s):</w:t>
      </w:r>
      <w:r>
        <w:rPr>
          <w:rFonts w:ascii="Times New Roman" w:hAnsi="Times New Roman"/>
          <w:sz w:val="24"/>
          <w:szCs w:val="24"/>
        </w:rPr>
        <w:t xml:space="preserve">  We all need other people to help us to achieve things in our lives.  Like Gabby, we all  work both </w:t>
      </w:r>
      <w:r w:rsidRPr="00ED7089">
        <w:rPr>
          <w:rFonts w:ascii="Times New Roman" w:hAnsi="Times New Roman"/>
          <w:b/>
          <w:sz w:val="24"/>
          <w:szCs w:val="24"/>
        </w:rPr>
        <w:t>independently</w:t>
      </w:r>
      <w:r>
        <w:rPr>
          <w:rFonts w:ascii="Times New Roman" w:hAnsi="Times New Roman"/>
          <w:sz w:val="24"/>
          <w:szCs w:val="24"/>
        </w:rPr>
        <w:t xml:space="preserve"> and as a </w:t>
      </w:r>
      <w:r w:rsidRPr="00ED7089">
        <w:rPr>
          <w:rFonts w:ascii="Times New Roman" w:hAnsi="Times New Roman"/>
          <w:b/>
          <w:sz w:val="24"/>
          <w:szCs w:val="24"/>
        </w:rPr>
        <w:t xml:space="preserve">team </w:t>
      </w:r>
      <w:r>
        <w:rPr>
          <w:rFonts w:ascii="Times New Roman" w:hAnsi="Times New Roman"/>
          <w:b/>
          <w:sz w:val="24"/>
          <w:szCs w:val="24"/>
        </w:rPr>
        <w:t>member</w:t>
      </w:r>
      <w:r>
        <w:rPr>
          <w:rFonts w:ascii="Times New Roman" w:hAnsi="Times New Roman"/>
          <w:sz w:val="24"/>
          <w:szCs w:val="24"/>
        </w:rPr>
        <w:t xml:space="preserve"> in order to reach our goals.  Who has helped you to reach your goals?  Use creativity to make a </w:t>
      </w:r>
      <w:r w:rsidRPr="00ED7089">
        <w:rPr>
          <w:rFonts w:ascii="Times New Roman" w:hAnsi="Times New Roman"/>
          <w:b/>
          <w:sz w:val="24"/>
          <w:szCs w:val="24"/>
        </w:rPr>
        <w:t>special award</w:t>
      </w:r>
      <w:r>
        <w:rPr>
          <w:rFonts w:ascii="Times New Roman" w:hAnsi="Times New Roman"/>
          <w:sz w:val="24"/>
          <w:szCs w:val="24"/>
        </w:rPr>
        <w:t xml:space="preserve"> for that person.  Your award should recognize the things that make this person special in your life.  Your award can be shaped like a </w:t>
      </w:r>
      <w:r w:rsidRPr="00ED7089">
        <w:rPr>
          <w:rFonts w:ascii="Times New Roman" w:hAnsi="Times New Roman"/>
          <w:b/>
          <w:sz w:val="24"/>
          <w:szCs w:val="24"/>
        </w:rPr>
        <w:t>medal</w:t>
      </w:r>
      <w:r>
        <w:rPr>
          <w:rFonts w:ascii="Times New Roman" w:hAnsi="Times New Roman"/>
          <w:sz w:val="24"/>
          <w:szCs w:val="24"/>
        </w:rPr>
        <w:t xml:space="preserve">, a </w:t>
      </w:r>
      <w:r w:rsidRPr="00ED7089">
        <w:rPr>
          <w:rFonts w:ascii="Times New Roman" w:hAnsi="Times New Roman"/>
          <w:b/>
          <w:sz w:val="24"/>
          <w:szCs w:val="24"/>
        </w:rPr>
        <w:t>plaque</w:t>
      </w:r>
      <w:r>
        <w:rPr>
          <w:rFonts w:ascii="Times New Roman" w:hAnsi="Times New Roman"/>
          <w:sz w:val="24"/>
          <w:szCs w:val="24"/>
        </w:rPr>
        <w:t>, or anything of your choosing.</w:t>
      </w:r>
    </w:p>
    <w:p w14:paraId="23502A5A" w14:textId="77777777" w:rsidR="00321172" w:rsidRDefault="00321172" w:rsidP="00321172">
      <w:pPr>
        <w:rPr>
          <w:rFonts w:ascii="Times New Roman" w:hAnsi="Times New Roman"/>
          <w:b/>
          <w:sz w:val="24"/>
          <w:szCs w:val="24"/>
        </w:rPr>
      </w:pPr>
    </w:p>
    <w:p w14:paraId="557596E3" w14:textId="77777777" w:rsidR="00321172" w:rsidRDefault="00321172" w:rsidP="00321172">
      <w:pPr>
        <w:rPr>
          <w:rFonts w:ascii="Times New Roman" w:hAnsi="Times New Roman"/>
          <w:b/>
          <w:sz w:val="24"/>
          <w:szCs w:val="24"/>
        </w:rPr>
      </w:pPr>
    </w:p>
    <w:p w14:paraId="1B2A544A" w14:textId="77777777" w:rsidR="00321172" w:rsidRDefault="00321172" w:rsidP="00321172">
      <w:pPr>
        <w:rPr>
          <w:rFonts w:ascii="Times New Roman" w:hAnsi="Times New Roman"/>
          <w:b/>
          <w:sz w:val="24"/>
          <w:szCs w:val="24"/>
        </w:rPr>
      </w:pPr>
    </w:p>
    <w:p w14:paraId="41F05BD9" w14:textId="77777777" w:rsidR="00321172" w:rsidRDefault="00321172" w:rsidP="00321172">
      <w:pPr>
        <w:rPr>
          <w:rFonts w:ascii="Times New Roman" w:hAnsi="Times New Roman"/>
          <w:b/>
          <w:sz w:val="24"/>
          <w:szCs w:val="24"/>
        </w:rPr>
      </w:pPr>
    </w:p>
    <w:p w14:paraId="3D0059D1" w14:textId="77777777" w:rsidR="00321172" w:rsidRDefault="00321172" w:rsidP="00321172">
      <w:pPr>
        <w:rPr>
          <w:rFonts w:ascii="Times New Roman" w:hAnsi="Times New Roman"/>
          <w:b/>
          <w:sz w:val="24"/>
          <w:szCs w:val="24"/>
        </w:rPr>
      </w:pPr>
    </w:p>
    <w:p w14:paraId="5182736D" w14:textId="77777777" w:rsidR="00321172" w:rsidRDefault="00321172" w:rsidP="00321172">
      <w:pPr>
        <w:rPr>
          <w:rFonts w:ascii="Times New Roman" w:hAnsi="Times New Roman"/>
          <w:b/>
          <w:sz w:val="24"/>
          <w:szCs w:val="24"/>
        </w:rPr>
      </w:pPr>
    </w:p>
    <w:p w14:paraId="149307E6" w14:textId="77777777" w:rsidR="00321172" w:rsidRDefault="00321172" w:rsidP="00321172">
      <w:pPr>
        <w:rPr>
          <w:rFonts w:ascii="Times New Roman" w:hAnsi="Times New Roman"/>
          <w:b/>
          <w:sz w:val="24"/>
          <w:szCs w:val="24"/>
        </w:rPr>
      </w:pPr>
    </w:p>
    <w:p w14:paraId="6C588B08" w14:textId="77777777" w:rsidR="00321172" w:rsidRDefault="00321172" w:rsidP="00321172">
      <w:pPr>
        <w:rPr>
          <w:rFonts w:ascii="Times New Roman" w:hAnsi="Times New Roman"/>
          <w:b/>
          <w:sz w:val="24"/>
          <w:szCs w:val="24"/>
        </w:rPr>
      </w:pPr>
    </w:p>
    <w:p w14:paraId="1BDA951D" w14:textId="77777777" w:rsidR="00321172" w:rsidRPr="00247C08" w:rsidRDefault="00321172" w:rsidP="00321172">
      <w:pPr>
        <w:spacing w:before="100" w:beforeAutospacing="1" w:after="100" w:afterAutospacing="1" w:line="240" w:lineRule="auto"/>
        <w:rPr>
          <w:rFonts w:ascii="Times New Roman" w:hAnsi="Times New Roman"/>
          <w:sz w:val="24"/>
          <w:szCs w:val="24"/>
        </w:rPr>
      </w:pPr>
      <w:r w:rsidRPr="00247C08">
        <w:rPr>
          <w:rFonts w:ascii="Times New Roman" w:hAnsi="Times New Roman"/>
          <w:b/>
          <w:sz w:val="24"/>
          <w:szCs w:val="24"/>
        </w:rPr>
        <w:lastRenderedPageBreak/>
        <w:t xml:space="preserve">Lesson: </w:t>
      </w:r>
      <w:r>
        <w:rPr>
          <w:rFonts w:ascii="Times New Roman" w:hAnsi="Times New Roman"/>
          <w:sz w:val="24"/>
          <w:szCs w:val="24"/>
        </w:rPr>
        <w:t xml:space="preserve"> Bringing Eyeglasses to the Third World</w:t>
      </w:r>
    </w:p>
    <w:p w14:paraId="2B973FE5" w14:textId="77777777" w:rsidR="00321172" w:rsidRDefault="00321172" w:rsidP="00321172">
      <w:pPr>
        <w:rPr>
          <w:rFonts w:ascii="Times New Roman" w:hAnsi="Times New Roman"/>
          <w:sz w:val="24"/>
          <w:szCs w:val="24"/>
        </w:rPr>
      </w:pPr>
      <w:r w:rsidRPr="00247C08">
        <w:rPr>
          <w:rFonts w:ascii="Times New Roman" w:hAnsi="Times New Roman"/>
          <w:b/>
          <w:sz w:val="24"/>
          <w:szCs w:val="24"/>
        </w:rPr>
        <w:t>Text:</w:t>
      </w:r>
      <w:r>
        <w:rPr>
          <w:rFonts w:ascii="Times New Roman" w:hAnsi="Times New Roman"/>
          <w:sz w:val="24"/>
          <w:szCs w:val="24"/>
        </w:rPr>
        <w:t xml:space="preserve">  Online article from </w:t>
      </w:r>
      <w:hyperlink r:id="rId37" w:history="1">
        <w:r w:rsidRPr="000B393C">
          <w:rPr>
            <w:rStyle w:val="Hyperlink"/>
            <w:rFonts w:ascii="Times New Roman" w:hAnsi="Times New Roman"/>
            <w:sz w:val="24"/>
            <w:szCs w:val="24"/>
          </w:rPr>
          <w:t>www.whatkidscando.org</w:t>
        </w:r>
      </w:hyperlink>
      <w:r>
        <w:rPr>
          <w:rFonts w:ascii="Times New Roman" w:hAnsi="Times New Roman"/>
          <w:sz w:val="24"/>
          <w:szCs w:val="24"/>
        </w:rPr>
        <w:t xml:space="preserve"> by teen authors</w:t>
      </w:r>
    </w:p>
    <w:p w14:paraId="647AFD2B" w14:textId="77777777" w:rsidR="00321172" w:rsidRPr="00247C08" w:rsidRDefault="00321172" w:rsidP="00321172">
      <w:pPr>
        <w:rPr>
          <w:rFonts w:ascii="Times New Roman" w:hAnsi="Times New Roman"/>
          <w:sz w:val="24"/>
          <w:szCs w:val="24"/>
        </w:rPr>
      </w:pPr>
      <w:r w:rsidRPr="00247C08">
        <w:rPr>
          <w:rFonts w:ascii="Times New Roman" w:hAnsi="Times New Roman"/>
          <w:b/>
          <w:sz w:val="24"/>
          <w:szCs w:val="24"/>
        </w:rPr>
        <w:t xml:space="preserve">Topic:  </w:t>
      </w:r>
      <w:r>
        <w:rPr>
          <w:rFonts w:ascii="Times New Roman" w:hAnsi="Times New Roman"/>
          <w:sz w:val="24"/>
          <w:szCs w:val="24"/>
        </w:rPr>
        <w:t>Health and Wellness</w:t>
      </w:r>
    </w:p>
    <w:p w14:paraId="5D4F57AD" w14:textId="77777777" w:rsidR="00321172" w:rsidRPr="00247C08" w:rsidRDefault="00321172" w:rsidP="00321172">
      <w:pPr>
        <w:rPr>
          <w:rFonts w:ascii="Times New Roman" w:hAnsi="Times New Roman"/>
          <w:sz w:val="24"/>
          <w:szCs w:val="24"/>
        </w:rPr>
      </w:pPr>
      <w:r w:rsidRPr="00247C08">
        <w:rPr>
          <w:rFonts w:ascii="Times New Roman" w:hAnsi="Times New Roman"/>
          <w:b/>
          <w:sz w:val="24"/>
          <w:szCs w:val="24"/>
        </w:rPr>
        <w:t>Level:</w:t>
      </w:r>
      <w:r>
        <w:rPr>
          <w:rFonts w:ascii="Times New Roman" w:hAnsi="Times New Roman"/>
          <w:sz w:val="24"/>
          <w:szCs w:val="24"/>
        </w:rPr>
        <w:t xml:space="preserve">  Intermediate</w:t>
      </w:r>
    </w:p>
    <w:p w14:paraId="47E367C1" w14:textId="77777777" w:rsidR="00321172" w:rsidRDefault="00321172" w:rsidP="00321172">
      <w:pPr>
        <w:rPr>
          <w:rFonts w:ascii="Times New Roman" w:hAnsi="Times New Roman"/>
          <w:b/>
          <w:sz w:val="24"/>
          <w:szCs w:val="24"/>
        </w:rPr>
      </w:pPr>
      <w:r w:rsidRPr="00247C08">
        <w:rPr>
          <w:rFonts w:ascii="Times New Roman" w:hAnsi="Times New Roman"/>
          <w:b/>
          <w:sz w:val="24"/>
          <w:szCs w:val="24"/>
        </w:rPr>
        <w:t>Content Objectives:</w:t>
      </w:r>
    </w:p>
    <w:p w14:paraId="7A104421" w14:textId="77777777" w:rsidR="00321172" w:rsidRDefault="00321172" w:rsidP="00321172">
      <w:pPr>
        <w:pStyle w:val="ListParagraph"/>
        <w:numPr>
          <w:ilvl w:val="0"/>
          <w:numId w:val="1"/>
        </w:numPr>
        <w:rPr>
          <w:rFonts w:ascii="Times New Roman" w:hAnsi="Times New Roman"/>
          <w:sz w:val="24"/>
          <w:szCs w:val="24"/>
        </w:rPr>
      </w:pPr>
      <w:r>
        <w:rPr>
          <w:rFonts w:ascii="Times New Roman" w:hAnsi="Times New Roman"/>
          <w:sz w:val="24"/>
          <w:szCs w:val="24"/>
        </w:rPr>
        <w:t>Understand the unequal distribution of resources and how inequity impacts other aspects of life</w:t>
      </w:r>
    </w:p>
    <w:p w14:paraId="5D12B134" w14:textId="77777777" w:rsidR="00321172" w:rsidRPr="004C7F8C" w:rsidRDefault="00321172" w:rsidP="00321172">
      <w:pPr>
        <w:pStyle w:val="ListParagraph"/>
        <w:numPr>
          <w:ilvl w:val="0"/>
          <w:numId w:val="1"/>
        </w:numPr>
        <w:rPr>
          <w:rFonts w:ascii="Times New Roman" w:hAnsi="Times New Roman"/>
          <w:sz w:val="24"/>
          <w:szCs w:val="24"/>
        </w:rPr>
      </w:pPr>
      <w:r>
        <w:rPr>
          <w:rFonts w:ascii="Times New Roman" w:hAnsi="Times New Roman"/>
          <w:sz w:val="24"/>
          <w:szCs w:val="24"/>
        </w:rPr>
        <w:t>Consider young people as change agents</w:t>
      </w:r>
    </w:p>
    <w:p w14:paraId="31250477" w14:textId="77777777" w:rsidR="00321172" w:rsidRPr="00014675" w:rsidRDefault="00321172" w:rsidP="00321172">
      <w:pPr>
        <w:pStyle w:val="ListParagraph"/>
        <w:numPr>
          <w:ilvl w:val="0"/>
          <w:numId w:val="1"/>
        </w:numPr>
        <w:rPr>
          <w:rFonts w:ascii="Times New Roman" w:hAnsi="Times New Roman"/>
          <w:b/>
          <w:sz w:val="24"/>
          <w:szCs w:val="24"/>
        </w:rPr>
      </w:pPr>
      <w:r>
        <w:rPr>
          <w:rFonts w:ascii="Times New Roman" w:hAnsi="Times New Roman"/>
          <w:sz w:val="24"/>
          <w:szCs w:val="24"/>
        </w:rPr>
        <w:t>Learn about the role played by non-profits / their missions</w:t>
      </w:r>
    </w:p>
    <w:p w14:paraId="74290445" w14:textId="77777777" w:rsidR="00321172" w:rsidRPr="009F2B4D" w:rsidRDefault="00321172" w:rsidP="00321172">
      <w:pPr>
        <w:pStyle w:val="ListParagraph"/>
        <w:numPr>
          <w:ilvl w:val="0"/>
          <w:numId w:val="1"/>
        </w:numPr>
        <w:rPr>
          <w:rFonts w:ascii="Times New Roman" w:hAnsi="Times New Roman"/>
          <w:b/>
          <w:sz w:val="24"/>
          <w:szCs w:val="24"/>
        </w:rPr>
      </w:pPr>
      <w:r>
        <w:rPr>
          <w:rFonts w:ascii="Times New Roman" w:hAnsi="Times New Roman"/>
          <w:sz w:val="24"/>
          <w:szCs w:val="24"/>
        </w:rPr>
        <w:t>Appreciate the collective power of diverse people organized around a common goal</w:t>
      </w:r>
    </w:p>
    <w:p w14:paraId="6495D05D" w14:textId="77777777" w:rsidR="00321172" w:rsidRPr="00BE6DB7" w:rsidRDefault="00321172" w:rsidP="00321172">
      <w:pPr>
        <w:rPr>
          <w:rFonts w:ascii="Times New Roman" w:hAnsi="Times New Roman"/>
          <w:sz w:val="24"/>
          <w:szCs w:val="24"/>
        </w:rPr>
      </w:pPr>
      <w:r w:rsidRPr="00BE6DB7">
        <w:rPr>
          <w:rFonts w:ascii="Times New Roman" w:hAnsi="Times New Roman"/>
          <w:b/>
          <w:sz w:val="24"/>
          <w:szCs w:val="24"/>
        </w:rPr>
        <w:t xml:space="preserve">Habits of Mind Objective:  </w:t>
      </w:r>
      <w:r>
        <w:rPr>
          <w:rFonts w:ascii="Times New Roman" w:hAnsi="Times New Roman"/>
          <w:sz w:val="24"/>
          <w:szCs w:val="24"/>
        </w:rPr>
        <w:t>Learning Continuously</w:t>
      </w:r>
    </w:p>
    <w:p w14:paraId="62675F04" w14:textId="77777777" w:rsidR="00321172" w:rsidRDefault="00321172" w:rsidP="00321172">
      <w:pPr>
        <w:rPr>
          <w:rFonts w:ascii="Times New Roman" w:hAnsi="Times New Roman"/>
          <w:sz w:val="24"/>
          <w:szCs w:val="24"/>
        </w:rPr>
      </w:pPr>
      <w:r w:rsidRPr="00247C08">
        <w:rPr>
          <w:rFonts w:ascii="Times New Roman" w:hAnsi="Times New Roman"/>
          <w:b/>
          <w:sz w:val="24"/>
          <w:szCs w:val="24"/>
        </w:rPr>
        <w:t>Intercultural Connections:</w:t>
      </w:r>
      <w:r>
        <w:rPr>
          <w:rFonts w:ascii="Times New Roman" w:hAnsi="Times New Roman"/>
          <w:sz w:val="24"/>
          <w:szCs w:val="24"/>
        </w:rPr>
        <w:t xml:space="preserve">   Working for the common good across cultural lines; making provision for people in developing countries</w:t>
      </w:r>
    </w:p>
    <w:p w14:paraId="32B5177D" w14:textId="77777777" w:rsidR="00321172" w:rsidRDefault="00321172" w:rsidP="00321172">
      <w:pPr>
        <w:rPr>
          <w:rFonts w:ascii="Times New Roman" w:hAnsi="Times New Roman"/>
          <w:sz w:val="24"/>
          <w:szCs w:val="24"/>
        </w:rPr>
      </w:pPr>
      <w:r>
        <w:rPr>
          <w:rFonts w:ascii="Times New Roman" w:hAnsi="Times New Roman"/>
          <w:b/>
          <w:sz w:val="24"/>
          <w:szCs w:val="24"/>
        </w:rPr>
        <w:t xml:space="preserve">Content Connections:  </w:t>
      </w:r>
      <w:r w:rsidRPr="00DE394C">
        <w:rPr>
          <w:rFonts w:ascii="Times New Roman" w:hAnsi="Times New Roman"/>
          <w:sz w:val="24"/>
          <w:szCs w:val="24"/>
        </w:rPr>
        <w:t>math; social studies</w:t>
      </w:r>
    </w:p>
    <w:p w14:paraId="6852D3A0" w14:textId="77777777" w:rsidR="00321172" w:rsidRDefault="00321172" w:rsidP="00321172">
      <w:pPr>
        <w:rPr>
          <w:rFonts w:ascii="Times New Roman" w:hAnsi="Times New Roman"/>
          <w:b/>
          <w:sz w:val="24"/>
          <w:szCs w:val="24"/>
        </w:rPr>
      </w:pPr>
      <w:r w:rsidRPr="00247C08">
        <w:rPr>
          <w:rFonts w:ascii="Times New Roman" w:hAnsi="Times New Roman"/>
          <w:b/>
          <w:sz w:val="24"/>
          <w:szCs w:val="24"/>
        </w:rPr>
        <w:t>ACTIVATING BACKGROUND KNOWLEDGE</w:t>
      </w:r>
    </w:p>
    <w:p w14:paraId="4C8D8A53" w14:textId="77777777" w:rsidR="00321172" w:rsidRPr="00F76067" w:rsidRDefault="00321172" w:rsidP="00321172">
      <w:pPr>
        <w:rPr>
          <w:rFonts w:ascii="Times New Roman" w:hAnsi="Times New Roman"/>
          <w:sz w:val="24"/>
          <w:szCs w:val="24"/>
        </w:rPr>
      </w:pPr>
      <w:r>
        <w:rPr>
          <w:rFonts w:ascii="Times New Roman" w:hAnsi="Times New Roman"/>
          <w:sz w:val="24"/>
          <w:szCs w:val="24"/>
        </w:rPr>
        <w:t xml:space="preserve">Why do so many people want to come to the United States?  What are some things that the United States has that may not be found in other countries?  What happens when people aren’t able to meet their basic needs?  </w:t>
      </w:r>
    </w:p>
    <w:p w14:paraId="6D006CE3" w14:textId="77777777" w:rsidR="00321172" w:rsidRDefault="00321172" w:rsidP="00321172">
      <w:pPr>
        <w:rPr>
          <w:rFonts w:ascii="Times New Roman" w:hAnsi="Times New Roman"/>
          <w:b/>
          <w:sz w:val="24"/>
          <w:szCs w:val="24"/>
        </w:rPr>
      </w:pPr>
      <w:r>
        <w:rPr>
          <w:rFonts w:ascii="Times New Roman" w:hAnsi="Times New Roman"/>
          <w:b/>
          <w:sz w:val="24"/>
          <w:szCs w:val="24"/>
        </w:rPr>
        <w:t xml:space="preserve">Warm up:  </w:t>
      </w:r>
    </w:p>
    <w:p w14:paraId="445E3F65" w14:textId="77777777" w:rsidR="00321172" w:rsidRDefault="00321172" w:rsidP="00321172">
      <w:pPr>
        <w:rPr>
          <w:rFonts w:ascii="Times New Roman" w:hAnsi="Times New Roman"/>
          <w:sz w:val="24"/>
          <w:szCs w:val="24"/>
        </w:rPr>
      </w:pPr>
      <w:r>
        <w:rPr>
          <w:rFonts w:ascii="Times New Roman" w:hAnsi="Times New Roman"/>
          <w:sz w:val="24"/>
          <w:szCs w:val="24"/>
        </w:rPr>
        <w:t xml:space="preserve">Students visit learning stations about the EYEsee organization, </w:t>
      </w:r>
      <w:hyperlink r:id="rId38" w:history="1">
        <w:r w:rsidRPr="00F516F5">
          <w:rPr>
            <w:rStyle w:val="Hyperlink"/>
            <w:rFonts w:ascii="Times New Roman" w:hAnsi="Times New Roman"/>
            <w:sz w:val="24"/>
            <w:szCs w:val="24"/>
          </w:rPr>
          <w:t>www.EYEsee.org</w:t>
        </w:r>
      </w:hyperlink>
      <w:r>
        <w:rPr>
          <w:rFonts w:ascii="Times New Roman" w:hAnsi="Times New Roman"/>
          <w:sz w:val="24"/>
          <w:szCs w:val="24"/>
        </w:rPr>
        <w:t>.</w:t>
      </w:r>
    </w:p>
    <w:p w14:paraId="6EB2D3FD" w14:textId="77777777" w:rsidR="00321172" w:rsidRPr="00247C08" w:rsidRDefault="00321172" w:rsidP="00321172">
      <w:pPr>
        <w:rPr>
          <w:rFonts w:ascii="Times New Roman" w:hAnsi="Times New Roman"/>
          <w:b/>
          <w:sz w:val="24"/>
          <w:szCs w:val="24"/>
        </w:rPr>
      </w:pPr>
      <w:r w:rsidRPr="00247C08">
        <w:rPr>
          <w:rFonts w:ascii="Times New Roman" w:hAnsi="Times New Roman"/>
          <w:b/>
          <w:sz w:val="24"/>
          <w:szCs w:val="24"/>
        </w:rPr>
        <w:t>Opening Questions:</w:t>
      </w:r>
    </w:p>
    <w:p w14:paraId="5D7B89FE" w14:textId="77777777" w:rsidR="00321172" w:rsidRPr="0085080A" w:rsidRDefault="00321172" w:rsidP="00321172">
      <w:pPr>
        <w:pStyle w:val="ListParagraph"/>
        <w:numPr>
          <w:ilvl w:val="0"/>
          <w:numId w:val="2"/>
        </w:numPr>
        <w:rPr>
          <w:rFonts w:ascii="Times New Roman" w:hAnsi="Times New Roman"/>
          <w:sz w:val="24"/>
          <w:szCs w:val="24"/>
        </w:rPr>
      </w:pPr>
      <w:r>
        <w:rPr>
          <w:rFonts w:ascii="Times New Roman" w:hAnsi="Times New Roman"/>
          <w:sz w:val="24"/>
          <w:szCs w:val="24"/>
        </w:rPr>
        <w:t>What is meant by “third world country?”  Can you come up with a definition?</w:t>
      </w:r>
    </w:p>
    <w:p w14:paraId="6769C37E" w14:textId="77777777" w:rsidR="00321172" w:rsidRPr="00C658F8" w:rsidRDefault="00321172" w:rsidP="00321172">
      <w:pPr>
        <w:pStyle w:val="ListParagraph"/>
        <w:numPr>
          <w:ilvl w:val="0"/>
          <w:numId w:val="2"/>
        </w:numPr>
        <w:rPr>
          <w:rFonts w:ascii="Times New Roman" w:hAnsi="Times New Roman"/>
          <w:b/>
          <w:sz w:val="24"/>
          <w:szCs w:val="24"/>
        </w:rPr>
      </w:pPr>
      <w:r>
        <w:rPr>
          <w:rFonts w:ascii="Times New Roman" w:hAnsi="Times New Roman"/>
          <w:sz w:val="24"/>
          <w:szCs w:val="24"/>
        </w:rPr>
        <w:t>What makes life in a third world country different from life in the United States?</w:t>
      </w:r>
    </w:p>
    <w:p w14:paraId="5F7D9A07" w14:textId="77777777" w:rsidR="00321172" w:rsidRPr="00D93B4F" w:rsidRDefault="00321172" w:rsidP="00321172">
      <w:pPr>
        <w:pStyle w:val="ListParagraph"/>
        <w:numPr>
          <w:ilvl w:val="0"/>
          <w:numId w:val="2"/>
        </w:numPr>
        <w:rPr>
          <w:rFonts w:ascii="Times New Roman" w:hAnsi="Times New Roman"/>
          <w:sz w:val="24"/>
          <w:szCs w:val="24"/>
        </w:rPr>
      </w:pPr>
      <w:r>
        <w:rPr>
          <w:rFonts w:ascii="Times New Roman" w:hAnsi="Times New Roman"/>
          <w:sz w:val="24"/>
          <w:szCs w:val="24"/>
        </w:rPr>
        <w:t xml:space="preserve">How are </w:t>
      </w:r>
      <w:r w:rsidRPr="00CF6552">
        <w:rPr>
          <w:rFonts w:ascii="Times New Roman" w:hAnsi="Times New Roman"/>
          <w:sz w:val="24"/>
          <w:szCs w:val="24"/>
          <w:u w:val="single"/>
        </w:rPr>
        <w:t>needs</w:t>
      </w:r>
      <w:r>
        <w:rPr>
          <w:rFonts w:ascii="Times New Roman" w:hAnsi="Times New Roman"/>
          <w:sz w:val="24"/>
          <w:szCs w:val="24"/>
        </w:rPr>
        <w:t xml:space="preserve"> and </w:t>
      </w:r>
      <w:r w:rsidRPr="00CF6552">
        <w:rPr>
          <w:rFonts w:ascii="Times New Roman" w:hAnsi="Times New Roman"/>
          <w:sz w:val="24"/>
          <w:szCs w:val="24"/>
          <w:u w:val="single"/>
        </w:rPr>
        <w:t>wants</w:t>
      </w:r>
      <w:r>
        <w:rPr>
          <w:rFonts w:ascii="Times New Roman" w:hAnsi="Times New Roman"/>
          <w:sz w:val="24"/>
          <w:szCs w:val="24"/>
        </w:rPr>
        <w:t xml:space="preserve"> different?  What happens when people can’t meet their own basic needs?  </w:t>
      </w:r>
    </w:p>
    <w:p w14:paraId="708AF5E7" w14:textId="77777777" w:rsidR="00321172" w:rsidRPr="00970F65" w:rsidRDefault="00321172" w:rsidP="00321172">
      <w:pPr>
        <w:pStyle w:val="ListParagraph"/>
        <w:numPr>
          <w:ilvl w:val="0"/>
          <w:numId w:val="2"/>
        </w:numPr>
        <w:rPr>
          <w:rFonts w:ascii="Times New Roman" w:hAnsi="Times New Roman"/>
          <w:b/>
          <w:sz w:val="24"/>
          <w:szCs w:val="24"/>
        </w:rPr>
      </w:pPr>
      <w:r>
        <w:rPr>
          <w:rFonts w:ascii="Times New Roman" w:hAnsi="Times New Roman"/>
          <w:sz w:val="24"/>
          <w:szCs w:val="24"/>
        </w:rPr>
        <w:t>In third world countries, what happens when people can’t meet their own needs?  In the United States, what happens when people can’t meet their own basic needs?</w:t>
      </w:r>
    </w:p>
    <w:p w14:paraId="1E088652" w14:textId="77777777" w:rsidR="00321172" w:rsidRPr="000D40B5" w:rsidRDefault="00321172" w:rsidP="00321172">
      <w:pPr>
        <w:pStyle w:val="ListParagraph"/>
        <w:numPr>
          <w:ilvl w:val="0"/>
          <w:numId w:val="2"/>
        </w:numPr>
        <w:rPr>
          <w:rFonts w:ascii="Times New Roman" w:hAnsi="Times New Roman"/>
          <w:b/>
          <w:sz w:val="24"/>
          <w:szCs w:val="24"/>
        </w:rPr>
      </w:pPr>
      <w:r>
        <w:rPr>
          <w:rFonts w:ascii="Times New Roman" w:hAnsi="Times New Roman"/>
          <w:sz w:val="24"/>
          <w:szCs w:val="24"/>
        </w:rPr>
        <w:t xml:space="preserve">How can communities </w:t>
      </w:r>
      <w:r w:rsidRPr="00E305E5">
        <w:rPr>
          <w:rFonts w:ascii="Times New Roman" w:hAnsi="Times New Roman"/>
          <w:sz w:val="24"/>
          <w:szCs w:val="24"/>
          <w:u w:val="single"/>
        </w:rPr>
        <w:t>pool their resources</w:t>
      </w:r>
      <w:r>
        <w:rPr>
          <w:rFonts w:ascii="Times New Roman" w:hAnsi="Times New Roman"/>
          <w:sz w:val="24"/>
          <w:szCs w:val="24"/>
        </w:rPr>
        <w:t xml:space="preserve"> to bring relief to suffering people?</w:t>
      </w:r>
    </w:p>
    <w:p w14:paraId="4815C4BE" w14:textId="77777777" w:rsidR="00321172" w:rsidRPr="00F04C5B" w:rsidRDefault="00321172" w:rsidP="00321172">
      <w:pPr>
        <w:pStyle w:val="ListParagraph"/>
        <w:numPr>
          <w:ilvl w:val="0"/>
          <w:numId w:val="2"/>
        </w:numPr>
        <w:rPr>
          <w:rFonts w:ascii="Times New Roman" w:hAnsi="Times New Roman"/>
          <w:b/>
          <w:sz w:val="24"/>
          <w:szCs w:val="24"/>
        </w:rPr>
      </w:pPr>
      <w:r>
        <w:rPr>
          <w:rFonts w:ascii="Times New Roman" w:hAnsi="Times New Roman"/>
          <w:sz w:val="24"/>
          <w:szCs w:val="24"/>
        </w:rPr>
        <w:t>What is meant by the phrase “ripple effect?”  Can you connect this concept with what you read about how having improved vision can change people’s lives?</w:t>
      </w:r>
    </w:p>
    <w:p w14:paraId="06297568" w14:textId="77777777" w:rsidR="00321172" w:rsidRPr="00C81AB5" w:rsidRDefault="00321172" w:rsidP="00321172">
      <w:pPr>
        <w:pStyle w:val="ListParagraph"/>
        <w:numPr>
          <w:ilvl w:val="0"/>
          <w:numId w:val="2"/>
        </w:numPr>
        <w:rPr>
          <w:rFonts w:ascii="Times New Roman" w:hAnsi="Times New Roman"/>
          <w:b/>
          <w:sz w:val="24"/>
          <w:szCs w:val="24"/>
        </w:rPr>
      </w:pPr>
      <w:r>
        <w:rPr>
          <w:rFonts w:ascii="Times New Roman" w:hAnsi="Times New Roman"/>
          <w:sz w:val="24"/>
          <w:szCs w:val="24"/>
        </w:rPr>
        <w:lastRenderedPageBreak/>
        <w:t>Is it important to help people in other countries, or is it more important to help people in your own country?  Explain your answer.</w:t>
      </w:r>
    </w:p>
    <w:p w14:paraId="7F89DC16" w14:textId="77777777" w:rsidR="00321172" w:rsidRDefault="00321172" w:rsidP="00321172">
      <w:pPr>
        <w:ind w:firstLine="720"/>
        <w:rPr>
          <w:rFonts w:ascii="Times New Roman" w:hAnsi="Times New Roman"/>
          <w:b/>
          <w:sz w:val="24"/>
          <w:szCs w:val="24"/>
        </w:rPr>
      </w:pPr>
      <w:r w:rsidRPr="00247C08">
        <w:rPr>
          <w:rFonts w:ascii="Times New Roman" w:hAnsi="Times New Roman"/>
          <w:b/>
          <w:sz w:val="24"/>
          <w:szCs w:val="24"/>
        </w:rPr>
        <w:t>Vocabulary</w:t>
      </w:r>
      <w:r>
        <w:rPr>
          <w:rFonts w:ascii="Times New Roman" w:hAnsi="Times New Roman"/>
          <w:b/>
          <w:sz w:val="24"/>
          <w:szCs w:val="24"/>
        </w:rPr>
        <w:tab/>
      </w:r>
    </w:p>
    <w:p w14:paraId="66CD38DE" w14:textId="77777777" w:rsidR="00321172" w:rsidRDefault="00321172" w:rsidP="00321172">
      <w:pPr>
        <w:rPr>
          <w:rFonts w:ascii="Times New Roman" w:hAnsi="Times New Roman"/>
          <w:sz w:val="24"/>
          <w:szCs w:val="24"/>
        </w:rPr>
      </w:pPr>
      <w:r>
        <w:rPr>
          <w:rFonts w:ascii="Times New Roman" w:hAnsi="Times New Roman"/>
          <w:b/>
          <w:sz w:val="24"/>
          <w:szCs w:val="24"/>
        </w:rPr>
        <w:tab/>
      </w:r>
      <w:r w:rsidRPr="00247C08">
        <w:rPr>
          <w:rFonts w:ascii="Times New Roman" w:hAnsi="Times New Roman"/>
          <w:b/>
          <w:sz w:val="24"/>
          <w:szCs w:val="24"/>
        </w:rPr>
        <w:t xml:space="preserve">Task(s):  </w:t>
      </w:r>
      <w:r>
        <w:rPr>
          <w:rFonts w:ascii="Times New Roman" w:hAnsi="Times New Roman"/>
          <w:sz w:val="24"/>
          <w:szCs w:val="24"/>
        </w:rPr>
        <w:t>Use context clues to determine the meanings of the underlined words and phrases.  Which ones are idioms?  You may choose to use some of the idioms in sentences of your own.</w:t>
      </w:r>
    </w:p>
    <w:p w14:paraId="6A0B86AB" w14:textId="77777777" w:rsidR="00321172" w:rsidRDefault="00321172" w:rsidP="00321172">
      <w:pPr>
        <w:pStyle w:val="ListParagraph"/>
        <w:numPr>
          <w:ilvl w:val="0"/>
          <w:numId w:val="4"/>
        </w:numPr>
        <w:rPr>
          <w:rFonts w:ascii="Times New Roman" w:hAnsi="Times New Roman"/>
          <w:sz w:val="24"/>
          <w:szCs w:val="24"/>
        </w:rPr>
      </w:pPr>
      <w:r>
        <w:rPr>
          <w:rFonts w:ascii="Times New Roman" w:hAnsi="Times New Roman"/>
          <w:sz w:val="24"/>
          <w:szCs w:val="24"/>
        </w:rPr>
        <w:t xml:space="preserve">Before 2008, Janice Guzon </w:t>
      </w:r>
      <w:r w:rsidRPr="00C87DF3">
        <w:rPr>
          <w:rFonts w:ascii="Times New Roman" w:hAnsi="Times New Roman"/>
          <w:sz w:val="24"/>
          <w:szCs w:val="24"/>
          <w:u w:val="single"/>
        </w:rPr>
        <w:t>never gave a second thought</w:t>
      </w:r>
      <w:r>
        <w:rPr>
          <w:rFonts w:ascii="Times New Roman" w:hAnsi="Times New Roman"/>
          <w:sz w:val="24"/>
          <w:szCs w:val="24"/>
        </w:rPr>
        <w:t xml:space="preserve"> to good eyesight.</w:t>
      </w:r>
    </w:p>
    <w:p w14:paraId="573A4F26" w14:textId="77777777" w:rsidR="00321172" w:rsidRDefault="00321172" w:rsidP="00321172">
      <w:pPr>
        <w:pStyle w:val="ListParagraph"/>
        <w:numPr>
          <w:ilvl w:val="0"/>
          <w:numId w:val="4"/>
        </w:numPr>
        <w:rPr>
          <w:rFonts w:ascii="Times New Roman" w:hAnsi="Times New Roman"/>
          <w:sz w:val="24"/>
          <w:szCs w:val="24"/>
        </w:rPr>
      </w:pPr>
      <w:r w:rsidRPr="00790732">
        <w:rPr>
          <w:rFonts w:ascii="Times New Roman" w:hAnsi="Times New Roman"/>
          <w:sz w:val="24"/>
          <w:szCs w:val="24"/>
          <w:u w:val="single"/>
        </w:rPr>
        <w:t>Thumbing through</w:t>
      </w:r>
      <w:r>
        <w:rPr>
          <w:rFonts w:ascii="Times New Roman" w:hAnsi="Times New Roman"/>
          <w:sz w:val="24"/>
          <w:szCs w:val="24"/>
        </w:rPr>
        <w:t xml:space="preserve"> magazines while doing research in the library that summer, she noticed that few people from Third World countries wore eyeglasses.</w:t>
      </w:r>
    </w:p>
    <w:p w14:paraId="72FB3666" w14:textId="77777777" w:rsidR="00321172" w:rsidRPr="00247C08" w:rsidRDefault="00321172" w:rsidP="00321172">
      <w:pPr>
        <w:pStyle w:val="ListParagraph"/>
        <w:numPr>
          <w:ilvl w:val="0"/>
          <w:numId w:val="4"/>
        </w:numPr>
        <w:rPr>
          <w:rFonts w:ascii="Times New Roman" w:hAnsi="Times New Roman"/>
          <w:sz w:val="24"/>
          <w:szCs w:val="24"/>
        </w:rPr>
      </w:pPr>
      <w:r>
        <w:rPr>
          <w:rFonts w:ascii="Times New Roman" w:hAnsi="Times New Roman"/>
          <w:sz w:val="24"/>
          <w:szCs w:val="24"/>
        </w:rPr>
        <w:t xml:space="preserve">She just </w:t>
      </w:r>
      <w:r w:rsidRPr="00A9697E">
        <w:rPr>
          <w:rFonts w:ascii="Times New Roman" w:hAnsi="Times New Roman"/>
          <w:sz w:val="24"/>
          <w:szCs w:val="24"/>
          <w:u w:val="single"/>
        </w:rPr>
        <w:t>assumed</w:t>
      </w:r>
      <w:r>
        <w:rPr>
          <w:rFonts w:ascii="Times New Roman" w:hAnsi="Times New Roman"/>
          <w:sz w:val="24"/>
          <w:szCs w:val="24"/>
        </w:rPr>
        <w:t xml:space="preserve"> they all had really good vision, unlike her.</w:t>
      </w:r>
    </w:p>
    <w:p w14:paraId="2A62DFD7" w14:textId="77777777" w:rsidR="00321172" w:rsidRDefault="00321172" w:rsidP="00321172">
      <w:pPr>
        <w:pStyle w:val="ListParagraph"/>
        <w:numPr>
          <w:ilvl w:val="0"/>
          <w:numId w:val="4"/>
        </w:numPr>
        <w:rPr>
          <w:rFonts w:ascii="Times New Roman" w:hAnsi="Times New Roman"/>
          <w:sz w:val="24"/>
          <w:szCs w:val="24"/>
        </w:rPr>
      </w:pPr>
      <w:r>
        <w:rPr>
          <w:rFonts w:ascii="Times New Roman" w:hAnsi="Times New Roman"/>
          <w:sz w:val="24"/>
          <w:szCs w:val="24"/>
        </w:rPr>
        <w:t xml:space="preserve">It was really just a </w:t>
      </w:r>
      <w:r w:rsidRPr="00D51E9D">
        <w:rPr>
          <w:rFonts w:ascii="Times New Roman" w:hAnsi="Times New Roman"/>
          <w:sz w:val="24"/>
          <w:szCs w:val="24"/>
          <w:u w:val="single"/>
        </w:rPr>
        <w:t>vicious cycle</w:t>
      </w:r>
      <w:r>
        <w:rPr>
          <w:rFonts w:ascii="Times New Roman" w:hAnsi="Times New Roman"/>
          <w:sz w:val="24"/>
          <w:szCs w:val="24"/>
        </w:rPr>
        <w:t>.</w:t>
      </w:r>
    </w:p>
    <w:p w14:paraId="2E320D74" w14:textId="77777777" w:rsidR="00321172" w:rsidRDefault="00321172" w:rsidP="00321172">
      <w:pPr>
        <w:pStyle w:val="ListParagraph"/>
        <w:numPr>
          <w:ilvl w:val="0"/>
          <w:numId w:val="4"/>
        </w:numPr>
        <w:rPr>
          <w:rFonts w:ascii="Times New Roman" w:hAnsi="Times New Roman"/>
          <w:sz w:val="24"/>
          <w:szCs w:val="24"/>
        </w:rPr>
      </w:pPr>
      <w:r>
        <w:rPr>
          <w:rFonts w:ascii="Times New Roman" w:hAnsi="Times New Roman"/>
          <w:sz w:val="24"/>
          <w:szCs w:val="24"/>
        </w:rPr>
        <w:t xml:space="preserve">Janice wondered why her aunt had to ask for help with such a </w:t>
      </w:r>
      <w:r w:rsidRPr="00D81D31">
        <w:rPr>
          <w:rFonts w:ascii="Times New Roman" w:hAnsi="Times New Roman"/>
          <w:sz w:val="24"/>
          <w:szCs w:val="24"/>
          <w:u w:val="single"/>
        </w:rPr>
        <w:t>minor expense</w:t>
      </w:r>
      <w:r>
        <w:rPr>
          <w:rFonts w:ascii="Times New Roman" w:hAnsi="Times New Roman"/>
          <w:sz w:val="24"/>
          <w:szCs w:val="24"/>
        </w:rPr>
        <w:t>.</w:t>
      </w:r>
    </w:p>
    <w:p w14:paraId="513AE685" w14:textId="77777777" w:rsidR="00321172" w:rsidRPr="00C34DED" w:rsidRDefault="00321172" w:rsidP="00321172">
      <w:pPr>
        <w:pStyle w:val="ListParagraph"/>
        <w:numPr>
          <w:ilvl w:val="0"/>
          <w:numId w:val="4"/>
        </w:numPr>
        <w:rPr>
          <w:rFonts w:ascii="Times New Roman" w:hAnsi="Times New Roman"/>
          <w:sz w:val="24"/>
          <w:szCs w:val="24"/>
        </w:rPr>
      </w:pPr>
      <w:r>
        <w:rPr>
          <w:rFonts w:ascii="Times New Roman" w:hAnsi="Times New Roman"/>
          <w:sz w:val="24"/>
          <w:szCs w:val="24"/>
        </w:rPr>
        <w:t xml:space="preserve">But in many countries, eyeglasses can cost as much as a year’s </w:t>
      </w:r>
      <w:r w:rsidRPr="00C34DED">
        <w:rPr>
          <w:rFonts w:ascii="Times New Roman" w:hAnsi="Times New Roman"/>
          <w:sz w:val="24"/>
          <w:szCs w:val="24"/>
          <w:u w:val="single"/>
        </w:rPr>
        <w:t>salary</w:t>
      </w:r>
      <w:r>
        <w:rPr>
          <w:rFonts w:ascii="Times New Roman" w:hAnsi="Times New Roman"/>
          <w:sz w:val="24"/>
          <w:szCs w:val="24"/>
        </w:rPr>
        <w:t>.</w:t>
      </w:r>
    </w:p>
    <w:p w14:paraId="5BAA4BD0" w14:textId="77777777" w:rsidR="00321172" w:rsidRDefault="00321172" w:rsidP="00321172">
      <w:pPr>
        <w:pStyle w:val="ListParagraph"/>
        <w:numPr>
          <w:ilvl w:val="0"/>
          <w:numId w:val="4"/>
        </w:numPr>
        <w:rPr>
          <w:rFonts w:ascii="Times New Roman" w:hAnsi="Times New Roman"/>
          <w:sz w:val="24"/>
          <w:szCs w:val="24"/>
        </w:rPr>
      </w:pPr>
      <w:r>
        <w:rPr>
          <w:rFonts w:ascii="Times New Roman" w:hAnsi="Times New Roman"/>
          <w:sz w:val="24"/>
          <w:szCs w:val="24"/>
        </w:rPr>
        <w:t xml:space="preserve">Soon after receiving her aunt’s letter she </w:t>
      </w:r>
      <w:r w:rsidRPr="00BE3E7F">
        <w:rPr>
          <w:rFonts w:ascii="Times New Roman" w:hAnsi="Times New Roman"/>
          <w:sz w:val="24"/>
          <w:szCs w:val="24"/>
          <w:u w:val="single"/>
        </w:rPr>
        <w:t>founded</w:t>
      </w:r>
      <w:r>
        <w:rPr>
          <w:rFonts w:ascii="Times New Roman" w:hAnsi="Times New Roman"/>
          <w:sz w:val="24"/>
          <w:szCs w:val="24"/>
        </w:rPr>
        <w:t xml:space="preserve"> EYEsee with a goal of “improving the vision of the needy in poorer countries and in so doing </w:t>
      </w:r>
      <w:r w:rsidRPr="00D31F83">
        <w:rPr>
          <w:rFonts w:ascii="Times New Roman" w:hAnsi="Times New Roman"/>
          <w:sz w:val="24"/>
          <w:szCs w:val="24"/>
          <w:u w:val="single"/>
        </w:rPr>
        <w:t>alleviate</w:t>
      </w:r>
      <w:r>
        <w:rPr>
          <w:rFonts w:ascii="Times New Roman" w:hAnsi="Times New Roman"/>
          <w:sz w:val="24"/>
          <w:szCs w:val="24"/>
        </w:rPr>
        <w:t xml:space="preserve"> some of the </w:t>
      </w:r>
      <w:r w:rsidRPr="00D31F83">
        <w:rPr>
          <w:rFonts w:ascii="Times New Roman" w:hAnsi="Times New Roman"/>
          <w:sz w:val="24"/>
          <w:szCs w:val="24"/>
          <w:u w:val="single"/>
        </w:rPr>
        <w:t>poverties</w:t>
      </w:r>
      <w:r>
        <w:rPr>
          <w:rFonts w:ascii="Times New Roman" w:hAnsi="Times New Roman"/>
          <w:sz w:val="24"/>
          <w:szCs w:val="24"/>
        </w:rPr>
        <w:t xml:space="preserve"> in the world,” according to her mission statement.</w:t>
      </w:r>
    </w:p>
    <w:p w14:paraId="2F2B600D" w14:textId="77777777" w:rsidR="00321172" w:rsidRDefault="00321172" w:rsidP="00321172">
      <w:pPr>
        <w:pStyle w:val="ListParagraph"/>
        <w:numPr>
          <w:ilvl w:val="0"/>
          <w:numId w:val="4"/>
        </w:numPr>
        <w:rPr>
          <w:rFonts w:ascii="Times New Roman" w:hAnsi="Times New Roman"/>
          <w:sz w:val="24"/>
          <w:szCs w:val="24"/>
        </w:rPr>
      </w:pPr>
      <w:r>
        <w:rPr>
          <w:rFonts w:ascii="Times New Roman" w:hAnsi="Times New Roman"/>
          <w:sz w:val="24"/>
          <w:szCs w:val="24"/>
        </w:rPr>
        <w:t xml:space="preserve">More than 60 volunteers </w:t>
      </w:r>
      <w:r w:rsidRPr="00BC2D54">
        <w:rPr>
          <w:rFonts w:ascii="Times New Roman" w:hAnsi="Times New Roman"/>
          <w:sz w:val="24"/>
          <w:szCs w:val="24"/>
          <w:u w:val="single"/>
        </w:rPr>
        <w:t>enlist</w:t>
      </w:r>
      <w:r>
        <w:rPr>
          <w:rFonts w:ascii="Times New Roman" w:hAnsi="Times New Roman"/>
          <w:sz w:val="24"/>
          <w:szCs w:val="24"/>
        </w:rPr>
        <w:t xml:space="preserve"> the help of various organizations, such as schools, retirement centers and churches.</w:t>
      </w:r>
    </w:p>
    <w:p w14:paraId="2E10A55F" w14:textId="77777777" w:rsidR="00321172" w:rsidRPr="00F91D70" w:rsidRDefault="00321172" w:rsidP="00321172">
      <w:pPr>
        <w:pStyle w:val="ListParagraph"/>
        <w:numPr>
          <w:ilvl w:val="0"/>
          <w:numId w:val="4"/>
        </w:numPr>
        <w:rPr>
          <w:rFonts w:ascii="Times New Roman" w:hAnsi="Times New Roman"/>
          <w:sz w:val="24"/>
          <w:szCs w:val="24"/>
        </w:rPr>
      </w:pPr>
      <w:r>
        <w:rPr>
          <w:rFonts w:ascii="Times New Roman" w:hAnsi="Times New Roman"/>
          <w:sz w:val="24"/>
          <w:szCs w:val="24"/>
        </w:rPr>
        <w:t xml:space="preserve">Some of the stories have been </w:t>
      </w:r>
      <w:r w:rsidRPr="009B1897">
        <w:rPr>
          <w:rFonts w:ascii="Times New Roman" w:hAnsi="Times New Roman"/>
          <w:sz w:val="24"/>
          <w:szCs w:val="24"/>
          <w:u w:val="single"/>
        </w:rPr>
        <w:t>heartbreaking</w:t>
      </w:r>
      <w:r>
        <w:rPr>
          <w:rFonts w:ascii="Times New Roman" w:hAnsi="Times New Roman"/>
          <w:sz w:val="24"/>
          <w:szCs w:val="24"/>
        </w:rPr>
        <w:t>.</w:t>
      </w:r>
    </w:p>
    <w:p w14:paraId="4FA4EE66" w14:textId="77777777" w:rsidR="00321172" w:rsidRDefault="00321172" w:rsidP="00321172">
      <w:pPr>
        <w:pStyle w:val="ListParagraph"/>
        <w:numPr>
          <w:ilvl w:val="0"/>
          <w:numId w:val="4"/>
        </w:numPr>
        <w:rPr>
          <w:rFonts w:ascii="Times New Roman" w:hAnsi="Times New Roman"/>
          <w:sz w:val="24"/>
          <w:szCs w:val="24"/>
        </w:rPr>
      </w:pPr>
      <w:r>
        <w:rPr>
          <w:rFonts w:ascii="Times New Roman" w:hAnsi="Times New Roman"/>
          <w:sz w:val="24"/>
          <w:szCs w:val="24"/>
        </w:rPr>
        <w:t xml:space="preserve">I mean sure, we’ve all heard about poverty, we’ve all heard about poor health care in some of these countries, but it’s not really that easy for us to </w:t>
      </w:r>
      <w:r w:rsidRPr="002D6FCA">
        <w:rPr>
          <w:rFonts w:ascii="Times New Roman" w:hAnsi="Times New Roman"/>
          <w:sz w:val="24"/>
          <w:szCs w:val="24"/>
          <w:u w:val="single"/>
        </w:rPr>
        <w:t>put a face on it</w:t>
      </w:r>
      <w:r>
        <w:rPr>
          <w:rFonts w:ascii="Times New Roman" w:hAnsi="Times New Roman"/>
          <w:sz w:val="24"/>
          <w:szCs w:val="24"/>
        </w:rPr>
        <w:t>.</w:t>
      </w:r>
    </w:p>
    <w:p w14:paraId="055AA470" w14:textId="77777777" w:rsidR="00321172" w:rsidRDefault="00321172" w:rsidP="00321172">
      <w:pPr>
        <w:pStyle w:val="ListParagraph"/>
        <w:numPr>
          <w:ilvl w:val="0"/>
          <w:numId w:val="4"/>
        </w:numPr>
        <w:rPr>
          <w:rFonts w:ascii="Times New Roman" w:hAnsi="Times New Roman"/>
          <w:sz w:val="24"/>
          <w:szCs w:val="24"/>
        </w:rPr>
      </w:pPr>
      <w:r>
        <w:rPr>
          <w:rFonts w:ascii="Times New Roman" w:hAnsi="Times New Roman"/>
          <w:sz w:val="24"/>
          <w:szCs w:val="24"/>
        </w:rPr>
        <w:t xml:space="preserve">Our </w:t>
      </w:r>
      <w:r w:rsidRPr="00A31D3C">
        <w:rPr>
          <w:rFonts w:ascii="Times New Roman" w:hAnsi="Times New Roman"/>
          <w:sz w:val="24"/>
          <w:szCs w:val="24"/>
          <w:u w:val="single"/>
        </w:rPr>
        <w:t>mission</w:t>
      </w:r>
      <w:r>
        <w:rPr>
          <w:rFonts w:ascii="Times New Roman" w:hAnsi="Times New Roman"/>
          <w:sz w:val="24"/>
          <w:szCs w:val="24"/>
        </w:rPr>
        <w:t xml:space="preserve"> is to go nationwide at some point and have </w:t>
      </w:r>
      <w:r w:rsidRPr="00A31D3C">
        <w:rPr>
          <w:rFonts w:ascii="Times New Roman" w:hAnsi="Times New Roman"/>
          <w:sz w:val="24"/>
          <w:szCs w:val="24"/>
          <w:u w:val="single"/>
        </w:rPr>
        <w:t>chapters</w:t>
      </w:r>
      <w:r>
        <w:rPr>
          <w:rFonts w:ascii="Times New Roman" w:hAnsi="Times New Roman"/>
          <w:sz w:val="24"/>
          <w:szCs w:val="24"/>
        </w:rPr>
        <w:t xml:space="preserve"> throughout the nation.</w:t>
      </w:r>
    </w:p>
    <w:p w14:paraId="016306F4" w14:textId="77777777" w:rsidR="00321172" w:rsidRDefault="00321172" w:rsidP="00321172">
      <w:pPr>
        <w:rPr>
          <w:rFonts w:ascii="Times New Roman" w:hAnsi="Times New Roman"/>
          <w:sz w:val="24"/>
          <w:szCs w:val="24"/>
        </w:rPr>
      </w:pPr>
      <w:r w:rsidRPr="00247C08">
        <w:rPr>
          <w:rFonts w:ascii="Times New Roman" w:hAnsi="Times New Roman"/>
          <w:b/>
          <w:sz w:val="24"/>
          <w:szCs w:val="24"/>
        </w:rPr>
        <w:t>COMPREHENSION AND DISCUSSION</w:t>
      </w:r>
    </w:p>
    <w:p w14:paraId="4F0E5CD6" w14:textId="77777777" w:rsidR="00321172" w:rsidRPr="009771DB" w:rsidRDefault="00321172" w:rsidP="00321172">
      <w:pPr>
        <w:rPr>
          <w:rFonts w:ascii="Times New Roman" w:hAnsi="Times New Roman"/>
          <w:sz w:val="24"/>
          <w:szCs w:val="24"/>
        </w:rPr>
      </w:pPr>
      <w:r>
        <w:rPr>
          <w:rFonts w:ascii="Times New Roman" w:hAnsi="Times New Roman"/>
          <w:b/>
          <w:sz w:val="24"/>
          <w:szCs w:val="24"/>
        </w:rPr>
        <w:t xml:space="preserve">Task(s):  </w:t>
      </w:r>
      <w:r>
        <w:rPr>
          <w:rFonts w:ascii="Times New Roman" w:hAnsi="Times New Roman"/>
          <w:sz w:val="24"/>
          <w:szCs w:val="24"/>
        </w:rPr>
        <w:t xml:space="preserve">Discuss the following questions in a small group.  Designate the following group roles:  reporter, timekeeper, note-taker and gatekeeper.  </w:t>
      </w:r>
    </w:p>
    <w:p w14:paraId="750C5F4C" w14:textId="77777777" w:rsidR="00321172" w:rsidRDefault="00321172" w:rsidP="00735FFF">
      <w:pPr>
        <w:pStyle w:val="ListParagraph"/>
        <w:numPr>
          <w:ilvl w:val="0"/>
          <w:numId w:val="72"/>
        </w:numPr>
        <w:rPr>
          <w:rFonts w:ascii="Times New Roman" w:hAnsi="Times New Roman"/>
          <w:sz w:val="24"/>
          <w:szCs w:val="24"/>
        </w:rPr>
      </w:pPr>
      <w:r>
        <w:rPr>
          <w:rFonts w:ascii="Times New Roman" w:hAnsi="Times New Roman"/>
          <w:sz w:val="24"/>
          <w:szCs w:val="24"/>
        </w:rPr>
        <w:t>How did Janice Guzon discover that very few people in Third World countries wore eyeglasses?</w:t>
      </w:r>
    </w:p>
    <w:p w14:paraId="76B0DEF1" w14:textId="77777777" w:rsidR="00321172" w:rsidRDefault="00321172" w:rsidP="00735FFF">
      <w:pPr>
        <w:pStyle w:val="ListParagraph"/>
        <w:numPr>
          <w:ilvl w:val="0"/>
          <w:numId w:val="72"/>
        </w:numPr>
        <w:rPr>
          <w:rFonts w:ascii="Times New Roman" w:hAnsi="Times New Roman"/>
          <w:sz w:val="24"/>
          <w:szCs w:val="24"/>
        </w:rPr>
      </w:pPr>
      <w:r>
        <w:rPr>
          <w:rFonts w:ascii="Times New Roman" w:hAnsi="Times New Roman"/>
          <w:sz w:val="24"/>
          <w:szCs w:val="24"/>
        </w:rPr>
        <w:t>Why couldn’t Janice’s aunt from the Phillipines get a job?  Why couldn’t she pay for glasses?</w:t>
      </w:r>
    </w:p>
    <w:p w14:paraId="7A65B8CF" w14:textId="77777777" w:rsidR="00321172" w:rsidRDefault="00321172" w:rsidP="00735FFF">
      <w:pPr>
        <w:pStyle w:val="ListParagraph"/>
        <w:numPr>
          <w:ilvl w:val="0"/>
          <w:numId w:val="72"/>
        </w:numPr>
        <w:rPr>
          <w:rFonts w:ascii="Times New Roman" w:hAnsi="Times New Roman"/>
          <w:sz w:val="24"/>
          <w:szCs w:val="24"/>
        </w:rPr>
      </w:pPr>
      <w:r>
        <w:rPr>
          <w:rFonts w:ascii="Times New Roman" w:hAnsi="Times New Roman"/>
          <w:sz w:val="24"/>
          <w:szCs w:val="24"/>
        </w:rPr>
        <w:t>Why are eyeglasses so “expensive” in Third World countries?</w:t>
      </w:r>
    </w:p>
    <w:p w14:paraId="2B6FE7BE" w14:textId="77777777" w:rsidR="00321172" w:rsidRDefault="00321172" w:rsidP="00735FFF">
      <w:pPr>
        <w:pStyle w:val="ListParagraph"/>
        <w:numPr>
          <w:ilvl w:val="0"/>
          <w:numId w:val="72"/>
        </w:numPr>
        <w:rPr>
          <w:rFonts w:ascii="Times New Roman" w:hAnsi="Times New Roman"/>
          <w:sz w:val="24"/>
          <w:szCs w:val="24"/>
        </w:rPr>
      </w:pPr>
      <w:r>
        <w:rPr>
          <w:rFonts w:ascii="Times New Roman" w:hAnsi="Times New Roman"/>
          <w:sz w:val="24"/>
          <w:szCs w:val="24"/>
        </w:rPr>
        <w:t xml:space="preserve">How many people in the world suffer from </w:t>
      </w:r>
      <w:r w:rsidRPr="00A53DF9">
        <w:rPr>
          <w:rFonts w:ascii="Times New Roman" w:hAnsi="Times New Roman"/>
          <w:sz w:val="24"/>
          <w:szCs w:val="24"/>
          <w:u w:val="single"/>
        </w:rPr>
        <w:t>poor eyesight</w:t>
      </w:r>
      <w:r>
        <w:rPr>
          <w:rFonts w:ascii="Times New Roman" w:hAnsi="Times New Roman"/>
          <w:sz w:val="24"/>
          <w:szCs w:val="24"/>
        </w:rPr>
        <w:t>?</w:t>
      </w:r>
    </w:p>
    <w:p w14:paraId="7F1A3850" w14:textId="77777777" w:rsidR="00321172" w:rsidRDefault="00321172" w:rsidP="00735FFF">
      <w:pPr>
        <w:pStyle w:val="ListParagraph"/>
        <w:numPr>
          <w:ilvl w:val="0"/>
          <w:numId w:val="72"/>
        </w:numPr>
        <w:rPr>
          <w:rFonts w:ascii="Times New Roman" w:hAnsi="Times New Roman"/>
          <w:sz w:val="24"/>
          <w:szCs w:val="24"/>
        </w:rPr>
      </w:pPr>
      <w:r>
        <w:rPr>
          <w:rFonts w:ascii="Times New Roman" w:hAnsi="Times New Roman"/>
          <w:sz w:val="24"/>
          <w:szCs w:val="24"/>
        </w:rPr>
        <w:t xml:space="preserve">Janice believes that if people have better </w:t>
      </w:r>
      <w:r w:rsidRPr="00A53DF9">
        <w:rPr>
          <w:rFonts w:ascii="Times New Roman" w:hAnsi="Times New Roman"/>
          <w:sz w:val="24"/>
          <w:szCs w:val="24"/>
          <w:u w:val="single"/>
        </w:rPr>
        <w:t>vision</w:t>
      </w:r>
      <w:r>
        <w:rPr>
          <w:rFonts w:ascii="Times New Roman" w:hAnsi="Times New Roman"/>
          <w:sz w:val="24"/>
          <w:szCs w:val="24"/>
        </w:rPr>
        <w:t xml:space="preserve">, then their </w:t>
      </w:r>
      <w:r w:rsidRPr="00A53DF9">
        <w:rPr>
          <w:rFonts w:ascii="Times New Roman" w:hAnsi="Times New Roman"/>
          <w:sz w:val="24"/>
          <w:szCs w:val="24"/>
          <w:u w:val="single"/>
        </w:rPr>
        <w:t>economic prospects</w:t>
      </w:r>
      <w:r>
        <w:rPr>
          <w:rFonts w:ascii="Times New Roman" w:hAnsi="Times New Roman"/>
          <w:sz w:val="24"/>
          <w:szCs w:val="24"/>
        </w:rPr>
        <w:t xml:space="preserve"> will also be improved.  What are “economic prospects?”</w:t>
      </w:r>
    </w:p>
    <w:p w14:paraId="2BEF6287" w14:textId="77777777" w:rsidR="00321172" w:rsidRDefault="00321172" w:rsidP="00735FFF">
      <w:pPr>
        <w:pStyle w:val="ListParagraph"/>
        <w:numPr>
          <w:ilvl w:val="0"/>
          <w:numId w:val="72"/>
        </w:numPr>
        <w:rPr>
          <w:rFonts w:ascii="Times New Roman" w:hAnsi="Times New Roman"/>
          <w:sz w:val="24"/>
          <w:szCs w:val="24"/>
        </w:rPr>
      </w:pPr>
      <w:r>
        <w:rPr>
          <w:rFonts w:ascii="Times New Roman" w:hAnsi="Times New Roman"/>
          <w:sz w:val="24"/>
          <w:szCs w:val="24"/>
        </w:rPr>
        <w:t xml:space="preserve">What is a </w:t>
      </w:r>
      <w:r w:rsidRPr="005360B4">
        <w:rPr>
          <w:rFonts w:ascii="Times New Roman" w:hAnsi="Times New Roman"/>
          <w:b/>
          <w:sz w:val="24"/>
          <w:szCs w:val="24"/>
        </w:rPr>
        <w:t>lensometer</w:t>
      </w:r>
      <w:r>
        <w:rPr>
          <w:rFonts w:ascii="Times New Roman" w:hAnsi="Times New Roman"/>
          <w:sz w:val="24"/>
          <w:szCs w:val="24"/>
        </w:rPr>
        <w:t>?  Why is it so important to the work being done by EYEsee?</w:t>
      </w:r>
    </w:p>
    <w:p w14:paraId="19A3AC7D" w14:textId="77777777" w:rsidR="00321172" w:rsidRDefault="00321172" w:rsidP="00735FFF">
      <w:pPr>
        <w:pStyle w:val="ListParagraph"/>
        <w:numPr>
          <w:ilvl w:val="0"/>
          <w:numId w:val="72"/>
        </w:numPr>
        <w:rPr>
          <w:rFonts w:ascii="Times New Roman" w:hAnsi="Times New Roman"/>
          <w:sz w:val="24"/>
          <w:szCs w:val="24"/>
        </w:rPr>
      </w:pPr>
      <w:r>
        <w:rPr>
          <w:rFonts w:ascii="Times New Roman" w:hAnsi="Times New Roman"/>
          <w:sz w:val="24"/>
          <w:szCs w:val="24"/>
        </w:rPr>
        <w:t>Why is it important for EYEsee to get personal stories of people whose lives have been improved by having eyeglasses?</w:t>
      </w:r>
    </w:p>
    <w:p w14:paraId="371CE9EA" w14:textId="77777777" w:rsidR="00321172" w:rsidRDefault="00321172" w:rsidP="00735FFF">
      <w:pPr>
        <w:pStyle w:val="ListParagraph"/>
        <w:numPr>
          <w:ilvl w:val="0"/>
          <w:numId w:val="72"/>
        </w:numPr>
        <w:rPr>
          <w:rFonts w:ascii="Times New Roman" w:hAnsi="Times New Roman"/>
          <w:sz w:val="24"/>
          <w:szCs w:val="24"/>
        </w:rPr>
      </w:pPr>
      <w:r>
        <w:rPr>
          <w:rFonts w:ascii="Times New Roman" w:hAnsi="Times New Roman"/>
          <w:sz w:val="24"/>
          <w:szCs w:val="24"/>
        </w:rPr>
        <w:t>Now that Janice has graduated from high school, what does she plan to do at her college?</w:t>
      </w:r>
    </w:p>
    <w:p w14:paraId="6B4679D1" w14:textId="77777777" w:rsidR="00321172" w:rsidRPr="00042CB4" w:rsidRDefault="00321172" w:rsidP="00735FFF">
      <w:pPr>
        <w:pStyle w:val="ListParagraph"/>
        <w:numPr>
          <w:ilvl w:val="0"/>
          <w:numId w:val="72"/>
        </w:numPr>
        <w:rPr>
          <w:rFonts w:ascii="Times New Roman" w:hAnsi="Times New Roman"/>
          <w:sz w:val="24"/>
          <w:szCs w:val="24"/>
        </w:rPr>
      </w:pPr>
      <w:r>
        <w:rPr>
          <w:rFonts w:ascii="Times New Roman" w:hAnsi="Times New Roman"/>
          <w:sz w:val="24"/>
          <w:szCs w:val="24"/>
        </w:rPr>
        <w:lastRenderedPageBreak/>
        <w:t xml:space="preserve">What does it mean to have </w:t>
      </w:r>
      <w:r w:rsidRPr="00BE5FB0">
        <w:rPr>
          <w:rFonts w:ascii="Times New Roman" w:hAnsi="Times New Roman"/>
          <w:b/>
          <w:sz w:val="24"/>
          <w:szCs w:val="24"/>
        </w:rPr>
        <w:t>access</w:t>
      </w:r>
      <w:r>
        <w:rPr>
          <w:rFonts w:ascii="Times New Roman" w:hAnsi="Times New Roman"/>
          <w:sz w:val="24"/>
          <w:szCs w:val="24"/>
        </w:rPr>
        <w:t xml:space="preserve"> to important </w:t>
      </w:r>
      <w:r w:rsidRPr="00BE5FB0">
        <w:rPr>
          <w:rFonts w:ascii="Times New Roman" w:hAnsi="Times New Roman"/>
          <w:b/>
          <w:sz w:val="24"/>
          <w:szCs w:val="24"/>
        </w:rPr>
        <w:t>resources</w:t>
      </w:r>
      <w:r>
        <w:rPr>
          <w:rFonts w:ascii="Times New Roman" w:hAnsi="Times New Roman"/>
          <w:sz w:val="24"/>
          <w:szCs w:val="24"/>
        </w:rPr>
        <w:t>?</w:t>
      </w:r>
    </w:p>
    <w:p w14:paraId="09BC2F88" w14:textId="77777777" w:rsidR="00321172" w:rsidRPr="0039618C" w:rsidRDefault="00321172" w:rsidP="00321172">
      <w:pPr>
        <w:rPr>
          <w:rFonts w:ascii="Times New Roman" w:hAnsi="Times New Roman"/>
          <w:sz w:val="24"/>
          <w:szCs w:val="24"/>
        </w:rPr>
      </w:pPr>
      <w:r w:rsidRPr="005C0780">
        <w:rPr>
          <w:rFonts w:ascii="Times New Roman" w:hAnsi="Times New Roman"/>
          <w:b/>
          <w:sz w:val="24"/>
          <w:szCs w:val="24"/>
        </w:rPr>
        <w:t xml:space="preserve">Option:  </w:t>
      </w:r>
      <w:r>
        <w:rPr>
          <w:rFonts w:ascii="Times New Roman" w:hAnsi="Times New Roman"/>
          <w:sz w:val="24"/>
          <w:szCs w:val="24"/>
        </w:rPr>
        <w:t xml:space="preserve">Map this story with a </w:t>
      </w:r>
      <w:r w:rsidRPr="007B5FDC">
        <w:rPr>
          <w:rFonts w:ascii="Times New Roman" w:hAnsi="Times New Roman"/>
          <w:b/>
          <w:sz w:val="24"/>
          <w:szCs w:val="24"/>
        </w:rPr>
        <w:t>story map</w:t>
      </w:r>
      <w:r>
        <w:rPr>
          <w:rFonts w:ascii="Times New Roman" w:hAnsi="Times New Roman"/>
          <w:sz w:val="24"/>
          <w:szCs w:val="24"/>
        </w:rPr>
        <w:t>.  Use words, drawings, and downloaded pictures to represent your ideas.</w:t>
      </w:r>
    </w:p>
    <w:p w14:paraId="13781767" w14:textId="77777777" w:rsidR="00321172" w:rsidRDefault="00321172" w:rsidP="00321172">
      <w:pPr>
        <w:rPr>
          <w:rFonts w:ascii="Times New Roman" w:hAnsi="Times New Roman"/>
          <w:b/>
          <w:sz w:val="24"/>
          <w:szCs w:val="24"/>
        </w:rPr>
      </w:pPr>
      <w:r w:rsidRPr="00247C08">
        <w:rPr>
          <w:rFonts w:ascii="Times New Roman" w:hAnsi="Times New Roman"/>
          <w:b/>
          <w:sz w:val="24"/>
          <w:szCs w:val="24"/>
        </w:rPr>
        <w:t>LISTENING COMPREHENSION</w:t>
      </w:r>
    </w:p>
    <w:p w14:paraId="0126773B" w14:textId="77777777" w:rsidR="00321172" w:rsidRDefault="00321172" w:rsidP="00321172">
      <w:pPr>
        <w:rPr>
          <w:rFonts w:ascii="Times New Roman" w:hAnsi="Times New Roman"/>
          <w:b/>
          <w:sz w:val="24"/>
          <w:szCs w:val="24"/>
        </w:rPr>
      </w:pPr>
    </w:p>
    <w:p w14:paraId="3BB8B760" w14:textId="77777777" w:rsidR="00321172" w:rsidRDefault="00321172" w:rsidP="00321172">
      <w:pPr>
        <w:spacing w:before="100" w:beforeAutospacing="1" w:after="100" w:afterAutospacing="1" w:line="240" w:lineRule="auto"/>
        <w:rPr>
          <w:rFonts w:ascii="Times New Roman" w:hAnsi="Times New Roman"/>
          <w:b/>
          <w:sz w:val="24"/>
          <w:szCs w:val="24"/>
        </w:rPr>
      </w:pPr>
      <w:r w:rsidRPr="00247C08">
        <w:rPr>
          <w:rFonts w:ascii="Times New Roman" w:hAnsi="Times New Roman"/>
          <w:b/>
          <w:sz w:val="24"/>
          <w:szCs w:val="24"/>
        </w:rPr>
        <w:t>PRONUNCIATION THROUGH NEGOTIATION OF MEANING</w:t>
      </w:r>
    </w:p>
    <w:p w14:paraId="385FA668" w14:textId="77777777" w:rsidR="00321172" w:rsidRDefault="00321172" w:rsidP="00321172">
      <w:pPr>
        <w:rPr>
          <w:rFonts w:ascii="Times New Roman" w:hAnsi="Times New Roman"/>
          <w:b/>
          <w:sz w:val="24"/>
          <w:szCs w:val="24"/>
        </w:rPr>
      </w:pPr>
    </w:p>
    <w:p w14:paraId="487FC27E" w14:textId="77777777" w:rsidR="00321172" w:rsidRPr="00FB3775" w:rsidRDefault="00321172" w:rsidP="00321172">
      <w:pPr>
        <w:rPr>
          <w:rFonts w:ascii="Times New Roman" w:hAnsi="Times New Roman"/>
          <w:b/>
          <w:sz w:val="24"/>
          <w:szCs w:val="24"/>
        </w:rPr>
      </w:pPr>
      <w:r>
        <w:rPr>
          <w:rFonts w:ascii="Times New Roman" w:hAnsi="Times New Roman"/>
          <w:b/>
          <w:sz w:val="24"/>
          <w:szCs w:val="24"/>
        </w:rPr>
        <w:t>R</w:t>
      </w:r>
      <w:r w:rsidRPr="00FB3775">
        <w:rPr>
          <w:rFonts w:ascii="Times New Roman" w:hAnsi="Times New Roman"/>
          <w:b/>
          <w:sz w:val="24"/>
          <w:szCs w:val="24"/>
        </w:rPr>
        <w:t>EADING THE WORLD</w:t>
      </w:r>
    </w:p>
    <w:p w14:paraId="68552606" w14:textId="77777777" w:rsidR="00321172" w:rsidRDefault="00321172" w:rsidP="00321172">
      <w:pPr>
        <w:rPr>
          <w:rFonts w:ascii="Times New Roman" w:hAnsi="Times New Roman"/>
          <w:sz w:val="24"/>
          <w:szCs w:val="24"/>
        </w:rPr>
      </w:pPr>
      <w:r>
        <w:rPr>
          <w:rFonts w:ascii="Times New Roman" w:hAnsi="Times New Roman"/>
          <w:sz w:val="24"/>
          <w:szCs w:val="24"/>
        </w:rPr>
        <w:t>Many organizations all over the world</w:t>
      </w:r>
      <w:r w:rsidRPr="00FB3775">
        <w:rPr>
          <w:rFonts w:ascii="Times New Roman" w:hAnsi="Times New Roman"/>
          <w:sz w:val="24"/>
          <w:szCs w:val="24"/>
        </w:rPr>
        <w:t xml:space="preserve"> are involved in </w:t>
      </w:r>
      <w:r w:rsidRPr="00FB3775">
        <w:rPr>
          <w:rFonts w:ascii="Times New Roman" w:hAnsi="Times New Roman"/>
          <w:b/>
          <w:sz w:val="24"/>
          <w:szCs w:val="24"/>
        </w:rPr>
        <w:t>humanitarian</w:t>
      </w:r>
      <w:r w:rsidRPr="00FB3775">
        <w:rPr>
          <w:rFonts w:ascii="Times New Roman" w:hAnsi="Times New Roman"/>
          <w:sz w:val="24"/>
          <w:szCs w:val="24"/>
        </w:rPr>
        <w:t xml:space="preserve"> work.  What does the word “humanitarian” mean to you?  What types of </w:t>
      </w:r>
      <w:r>
        <w:rPr>
          <w:rFonts w:ascii="Times New Roman" w:hAnsi="Times New Roman"/>
          <w:sz w:val="24"/>
          <w:szCs w:val="24"/>
        </w:rPr>
        <w:t>causes or special projects come to your mind when you think of organizations that provide aid or assistance to struggling people?</w:t>
      </w:r>
    </w:p>
    <w:p w14:paraId="25A0B49C" w14:textId="77777777" w:rsidR="00321172" w:rsidRPr="00FB3775" w:rsidRDefault="00321172" w:rsidP="00321172">
      <w:pPr>
        <w:rPr>
          <w:rFonts w:ascii="Times New Roman" w:hAnsi="Times New Roman"/>
          <w:sz w:val="24"/>
          <w:szCs w:val="24"/>
        </w:rPr>
      </w:pPr>
      <w:r w:rsidRPr="00741D76">
        <w:rPr>
          <w:rFonts w:ascii="Times New Roman" w:hAnsi="Times New Roman"/>
          <w:b/>
          <w:sz w:val="24"/>
          <w:szCs w:val="24"/>
        </w:rPr>
        <w:t xml:space="preserve">Task(s): </w:t>
      </w:r>
      <w:r>
        <w:rPr>
          <w:rFonts w:ascii="Times New Roman" w:hAnsi="Times New Roman"/>
          <w:sz w:val="24"/>
          <w:szCs w:val="24"/>
        </w:rPr>
        <w:t xml:space="preserve"> </w:t>
      </w:r>
      <w:r w:rsidRPr="00F2301B">
        <w:rPr>
          <w:rFonts w:ascii="Times New Roman" w:hAnsi="Times New Roman"/>
          <w:b/>
          <w:sz w:val="24"/>
          <w:szCs w:val="24"/>
        </w:rPr>
        <w:t>UNICEF</w:t>
      </w:r>
      <w:r>
        <w:rPr>
          <w:rFonts w:ascii="Times New Roman" w:hAnsi="Times New Roman"/>
          <w:sz w:val="24"/>
          <w:szCs w:val="24"/>
        </w:rPr>
        <w:t xml:space="preserve"> is one organization that is dedicated to reducing human suffering on a </w:t>
      </w:r>
      <w:r w:rsidRPr="00DF1CAF">
        <w:rPr>
          <w:rFonts w:ascii="Times New Roman" w:hAnsi="Times New Roman"/>
          <w:b/>
          <w:sz w:val="24"/>
          <w:szCs w:val="24"/>
        </w:rPr>
        <w:t>global</w:t>
      </w:r>
      <w:r>
        <w:rPr>
          <w:rFonts w:ascii="Times New Roman" w:hAnsi="Times New Roman"/>
          <w:sz w:val="24"/>
          <w:szCs w:val="24"/>
        </w:rPr>
        <w:t xml:space="preserve"> level.  Visit the UNICEF website at </w:t>
      </w:r>
      <w:hyperlink r:id="rId39" w:history="1">
        <w:r w:rsidRPr="00F516F5">
          <w:rPr>
            <w:rStyle w:val="Hyperlink"/>
            <w:rFonts w:ascii="Times New Roman" w:hAnsi="Times New Roman"/>
            <w:sz w:val="24"/>
            <w:szCs w:val="24"/>
          </w:rPr>
          <w:t>www.unicef.org</w:t>
        </w:r>
      </w:hyperlink>
      <w:r>
        <w:rPr>
          <w:rFonts w:ascii="Times New Roman" w:hAnsi="Times New Roman"/>
          <w:sz w:val="24"/>
          <w:szCs w:val="24"/>
        </w:rPr>
        <w:t xml:space="preserve">.  What types of relief does UNICEF provide?  Where?  What other organizations can you find that are doing humanitarian work, either </w:t>
      </w:r>
      <w:r w:rsidRPr="00F2301B">
        <w:rPr>
          <w:rFonts w:ascii="Times New Roman" w:hAnsi="Times New Roman"/>
          <w:b/>
          <w:sz w:val="24"/>
          <w:szCs w:val="24"/>
        </w:rPr>
        <w:t xml:space="preserve">globally, within a </w:t>
      </w:r>
      <w:r>
        <w:rPr>
          <w:rFonts w:ascii="Times New Roman" w:hAnsi="Times New Roman"/>
          <w:b/>
          <w:sz w:val="24"/>
          <w:szCs w:val="24"/>
        </w:rPr>
        <w:t xml:space="preserve">region or </w:t>
      </w:r>
      <w:r w:rsidRPr="00F2301B">
        <w:rPr>
          <w:rFonts w:ascii="Times New Roman" w:hAnsi="Times New Roman"/>
          <w:b/>
          <w:sz w:val="24"/>
          <w:szCs w:val="24"/>
        </w:rPr>
        <w:t>state, or in a local community</w:t>
      </w:r>
      <w:r>
        <w:rPr>
          <w:rFonts w:ascii="Times New Roman" w:hAnsi="Times New Roman"/>
          <w:sz w:val="24"/>
          <w:szCs w:val="24"/>
        </w:rPr>
        <w:t xml:space="preserve">?  Present your findings in the format of your choosing.  </w:t>
      </w:r>
    </w:p>
    <w:p w14:paraId="213D84E3" w14:textId="77777777" w:rsidR="00321172" w:rsidRPr="00302514" w:rsidRDefault="00321172" w:rsidP="00321172">
      <w:pPr>
        <w:rPr>
          <w:rFonts w:ascii="Times New Roman" w:hAnsi="Times New Roman"/>
          <w:b/>
          <w:sz w:val="24"/>
          <w:szCs w:val="24"/>
        </w:rPr>
      </w:pPr>
      <w:r w:rsidRPr="00302514">
        <w:rPr>
          <w:rFonts w:ascii="Times New Roman" w:hAnsi="Times New Roman"/>
          <w:b/>
          <w:sz w:val="24"/>
          <w:szCs w:val="24"/>
        </w:rPr>
        <w:t>WRITING</w:t>
      </w:r>
    </w:p>
    <w:p w14:paraId="501FC57E" w14:textId="77777777" w:rsidR="00321172" w:rsidRDefault="00321172" w:rsidP="00321172">
      <w:pPr>
        <w:rPr>
          <w:rFonts w:ascii="Times New Roman" w:hAnsi="Times New Roman"/>
          <w:sz w:val="24"/>
          <w:szCs w:val="24"/>
        </w:rPr>
      </w:pPr>
      <w:r w:rsidRPr="00302514">
        <w:rPr>
          <w:rFonts w:ascii="Times New Roman" w:hAnsi="Times New Roman"/>
          <w:sz w:val="24"/>
          <w:szCs w:val="24"/>
        </w:rPr>
        <w:t xml:space="preserve">The passage below is taken directly from the EYEsee organization’s website.  It represents their </w:t>
      </w:r>
      <w:r w:rsidRPr="00E40D1D">
        <w:rPr>
          <w:rFonts w:ascii="Times New Roman" w:hAnsi="Times New Roman"/>
          <w:b/>
          <w:sz w:val="24"/>
          <w:szCs w:val="24"/>
        </w:rPr>
        <w:t>mission statement</w:t>
      </w:r>
      <w:r w:rsidRPr="00302514">
        <w:rPr>
          <w:rFonts w:ascii="Times New Roman" w:hAnsi="Times New Roman"/>
          <w:sz w:val="24"/>
          <w:szCs w:val="24"/>
        </w:rPr>
        <w:t>.</w:t>
      </w:r>
    </w:p>
    <w:p w14:paraId="6DE8421F" w14:textId="77777777" w:rsidR="00321172" w:rsidRPr="00297706" w:rsidRDefault="00321172" w:rsidP="00321172">
      <w:pPr>
        <w:rPr>
          <w:rFonts w:ascii="Times New Roman" w:hAnsi="Times New Roman"/>
          <w:sz w:val="24"/>
          <w:szCs w:val="24"/>
        </w:rPr>
      </w:pPr>
      <w:r w:rsidRPr="00F932A7">
        <w:rPr>
          <w:rFonts w:ascii="Times New Roman" w:hAnsi="Times New Roman"/>
          <w:b/>
          <w:sz w:val="24"/>
          <w:szCs w:val="24"/>
        </w:rPr>
        <w:t xml:space="preserve">Task(s):  </w:t>
      </w:r>
      <w:r w:rsidRPr="005321E9">
        <w:rPr>
          <w:rFonts w:ascii="Times New Roman" w:hAnsi="Times New Roman"/>
          <w:sz w:val="24"/>
          <w:szCs w:val="24"/>
        </w:rPr>
        <w:t>Read and respond in writing to some or all of the passage.  Be sure to highlight new vocabulary words and</w:t>
      </w:r>
      <w:r>
        <w:rPr>
          <w:rFonts w:ascii="Times New Roman" w:hAnsi="Times New Roman"/>
          <w:b/>
          <w:sz w:val="24"/>
          <w:szCs w:val="24"/>
        </w:rPr>
        <w:t xml:space="preserve"> </w:t>
      </w:r>
      <w:r w:rsidRPr="00104A8D">
        <w:rPr>
          <w:rFonts w:ascii="Times New Roman" w:hAnsi="Times New Roman"/>
          <w:sz w:val="24"/>
          <w:szCs w:val="24"/>
        </w:rPr>
        <w:t>find their definitions</w:t>
      </w:r>
      <w:r w:rsidRPr="00297706">
        <w:rPr>
          <w:rFonts w:ascii="Times New Roman" w:hAnsi="Times New Roman"/>
          <w:sz w:val="24"/>
          <w:szCs w:val="24"/>
        </w:rPr>
        <w:t xml:space="preserve">.  Can you </w:t>
      </w:r>
      <w:r w:rsidRPr="00297706">
        <w:rPr>
          <w:rFonts w:ascii="Times New Roman" w:hAnsi="Times New Roman"/>
          <w:b/>
          <w:sz w:val="24"/>
          <w:szCs w:val="24"/>
        </w:rPr>
        <w:t>simplify</w:t>
      </w:r>
      <w:r w:rsidRPr="00297706">
        <w:rPr>
          <w:rFonts w:ascii="Times New Roman" w:hAnsi="Times New Roman"/>
          <w:sz w:val="24"/>
          <w:szCs w:val="24"/>
        </w:rPr>
        <w:t xml:space="preserve"> the language with your own words?  </w:t>
      </w:r>
    </w:p>
    <w:p w14:paraId="023D86D1" w14:textId="77777777" w:rsidR="00321172" w:rsidRDefault="00321172" w:rsidP="00321172">
      <w:pPr>
        <w:pStyle w:val="NormalWeb"/>
        <w:shd w:val="clear" w:color="auto" w:fill="25BDC4"/>
        <w:spacing w:line="300" w:lineRule="atLeast"/>
        <w:jc w:val="both"/>
        <w:rPr>
          <w:rFonts w:ascii="Verdana" w:hAnsi="Verdana"/>
          <w:color w:val="000000"/>
          <w:sz w:val="17"/>
          <w:szCs w:val="17"/>
        </w:rPr>
      </w:pPr>
      <w:r>
        <w:rPr>
          <w:rFonts w:ascii="Verdana" w:hAnsi="Verdana"/>
          <w:color w:val="000000"/>
          <w:sz w:val="17"/>
          <w:szCs w:val="17"/>
        </w:rPr>
        <w:t>We are a group of young idealists with an ardent desire to fight world poverty. We are elementary, middle school, high school, and college students. We are not gainfully employed but we believe that this limitation should not hold us back from reaching out to those living in poverty. EYEsee is the result of this conviction.</w:t>
      </w:r>
    </w:p>
    <w:p w14:paraId="0D69B474" w14:textId="77777777" w:rsidR="00321172" w:rsidRDefault="00321172" w:rsidP="00321172">
      <w:pPr>
        <w:pStyle w:val="NormalWeb"/>
        <w:shd w:val="clear" w:color="auto" w:fill="25BDC4"/>
        <w:spacing w:line="300" w:lineRule="atLeast"/>
        <w:jc w:val="both"/>
        <w:rPr>
          <w:rFonts w:ascii="Verdana" w:hAnsi="Verdana"/>
          <w:color w:val="000000"/>
          <w:sz w:val="17"/>
          <w:szCs w:val="17"/>
        </w:rPr>
      </w:pPr>
      <w:r>
        <w:rPr>
          <w:rFonts w:ascii="Verdana" w:hAnsi="Verdana"/>
          <w:color w:val="000000"/>
          <w:sz w:val="17"/>
          <w:szCs w:val="17"/>
        </w:rPr>
        <w:t>We understood that poor vision contributes directly to poverty in the Third World countries. Poor eyesight leads to unemployment and the inability to support a family. It keeps a person from achieving economic self-reliance. It reduces individual productivity and diminishes the quality of life. It also adversely affects the quality of education in the poorer countries.</w:t>
      </w:r>
    </w:p>
    <w:p w14:paraId="2B3C8648" w14:textId="77777777" w:rsidR="00321172" w:rsidRDefault="00321172" w:rsidP="00321172">
      <w:pPr>
        <w:pStyle w:val="NormalWeb"/>
        <w:shd w:val="clear" w:color="auto" w:fill="25BDC4"/>
        <w:spacing w:line="300" w:lineRule="atLeast"/>
        <w:jc w:val="both"/>
        <w:rPr>
          <w:rFonts w:ascii="Verdana" w:hAnsi="Verdana"/>
          <w:color w:val="000000"/>
          <w:sz w:val="17"/>
          <w:szCs w:val="17"/>
        </w:rPr>
      </w:pPr>
      <w:r>
        <w:rPr>
          <w:rFonts w:ascii="Verdana" w:hAnsi="Verdana"/>
          <w:color w:val="000000"/>
          <w:sz w:val="17"/>
          <w:szCs w:val="17"/>
        </w:rPr>
        <w:t xml:space="preserve">For the world's poor, eye care and eyeglasses are beyond their means. Food, shelter, medicine, and clothing take up all their meager financial resources and eyeglasses are simply held for another time when they hope to have extra income to buy them. </w:t>
      </w:r>
    </w:p>
    <w:p w14:paraId="4BF85537" w14:textId="77777777" w:rsidR="00321172" w:rsidRDefault="00321172" w:rsidP="00321172">
      <w:pPr>
        <w:pStyle w:val="NormalWeb"/>
        <w:shd w:val="clear" w:color="auto" w:fill="25BDC4"/>
        <w:spacing w:line="300" w:lineRule="atLeast"/>
        <w:jc w:val="both"/>
        <w:rPr>
          <w:rFonts w:ascii="Verdana" w:hAnsi="Verdana"/>
          <w:color w:val="000000"/>
          <w:sz w:val="17"/>
          <w:szCs w:val="17"/>
        </w:rPr>
      </w:pPr>
      <w:r>
        <w:rPr>
          <w:rFonts w:ascii="Verdana" w:hAnsi="Verdana"/>
          <w:color w:val="000000"/>
          <w:sz w:val="17"/>
          <w:szCs w:val="17"/>
        </w:rPr>
        <w:lastRenderedPageBreak/>
        <w:t xml:space="preserve">What's anomalous about this problem is that more than 4 million eyeglasses are discarded in the U.S. each year. Despite collection efforts by large service organizations, 3 million eyeglasses remain uncollected. We feel that this is just too high a number to ignore in the context of the desperate need for eyeglasses in many parts of the world. These statistics simply confront us with the reality of the need for a more active and sustained effort to recycle used eyeglasses. </w:t>
      </w:r>
    </w:p>
    <w:p w14:paraId="10EA0FC0" w14:textId="77777777" w:rsidR="00321172" w:rsidRDefault="00321172" w:rsidP="00321172">
      <w:pPr>
        <w:pStyle w:val="NormalWeb"/>
        <w:shd w:val="clear" w:color="auto" w:fill="25BDC4"/>
        <w:spacing w:line="300" w:lineRule="atLeast"/>
        <w:jc w:val="both"/>
        <w:rPr>
          <w:rFonts w:ascii="Verdana" w:hAnsi="Verdana"/>
          <w:color w:val="000000"/>
          <w:sz w:val="17"/>
          <w:szCs w:val="17"/>
        </w:rPr>
      </w:pPr>
      <w:r>
        <w:rPr>
          <w:rFonts w:ascii="Verdana" w:hAnsi="Verdana"/>
          <w:color w:val="000000"/>
          <w:sz w:val="17"/>
          <w:szCs w:val="17"/>
        </w:rPr>
        <w:t xml:space="preserve">EYEsee was founded in the summer of 2008 as an entirely student-run international health mission in Saint Viator High School in Arlington Heights, Illinois. We saw that by collecting as many eyeglasses that are being discarded in the U.S. and then partnering with international humanitarian organizations to distribute those eyeglasses to the world's poor, we can alleviate some of their poverty. We are committed to helping the world's poor experience corrected vision with recycled eyeglasses and in so doing advance their economic wellbeing. We embrace the believe that everyone has the right to see clearly. </w:t>
      </w:r>
    </w:p>
    <w:p w14:paraId="7E6AFA62" w14:textId="77777777" w:rsidR="00321172" w:rsidRDefault="00321172" w:rsidP="00321172">
      <w:pPr>
        <w:rPr>
          <w:rFonts w:ascii="Times New Roman" w:hAnsi="Times New Roman"/>
          <w:b/>
          <w:sz w:val="24"/>
          <w:szCs w:val="24"/>
        </w:rPr>
      </w:pPr>
    </w:p>
    <w:p w14:paraId="6914864C" w14:textId="77777777" w:rsidR="00321172" w:rsidRPr="00192ED6" w:rsidRDefault="00321172" w:rsidP="00321172">
      <w:pPr>
        <w:rPr>
          <w:rFonts w:ascii="Times New Roman" w:hAnsi="Times New Roman"/>
          <w:sz w:val="24"/>
          <w:szCs w:val="24"/>
        </w:rPr>
      </w:pPr>
      <w:r>
        <w:rPr>
          <w:rFonts w:ascii="Times New Roman" w:hAnsi="Times New Roman"/>
          <w:b/>
          <w:sz w:val="24"/>
          <w:szCs w:val="24"/>
        </w:rPr>
        <w:t xml:space="preserve">Option:  </w:t>
      </w:r>
      <w:r w:rsidRPr="00192ED6">
        <w:rPr>
          <w:rFonts w:ascii="Times New Roman" w:hAnsi="Times New Roman"/>
          <w:sz w:val="24"/>
          <w:szCs w:val="24"/>
        </w:rPr>
        <w:t xml:space="preserve">Visit </w:t>
      </w:r>
      <w:hyperlink r:id="rId40" w:history="1">
        <w:r w:rsidRPr="00192ED6">
          <w:rPr>
            <w:rStyle w:val="Hyperlink"/>
            <w:rFonts w:ascii="Times New Roman" w:hAnsi="Times New Roman"/>
            <w:sz w:val="24"/>
            <w:szCs w:val="24"/>
          </w:rPr>
          <w:t>www.eyeseemission.org</w:t>
        </w:r>
      </w:hyperlink>
      <w:r w:rsidRPr="00192ED6">
        <w:rPr>
          <w:rFonts w:ascii="Times New Roman" w:hAnsi="Times New Roman"/>
          <w:sz w:val="24"/>
          <w:szCs w:val="24"/>
        </w:rPr>
        <w:t xml:space="preserve">.  There you will find a link to </w:t>
      </w:r>
      <w:r>
        <w:rPr>
          <w:rFonts w:ascii="Times New Roman" w:hAnsi="Times New Roman"/>
          <w:sz w:val="24"/>
          <w:szCs w:val="24"/>
        </w:rPr>
        <w:t xml:space="preserve">all of </w:t>
      </w:r>
      <w:r w:rsidRPr="00192ED6">
        <w:rPr>
          <w:rFonts w:ascii="Times New Roman" w:hAnsi="Times New Roman"/>
          <w:sz w:val="24"/>
          <w:szCs w:val="24"/>
        </w:rPr>
        <w:t xml:space="preserve">the organization’s newsletters.  Find an item or article </w:t>
      </w:r>
      <w:r>
        <w:rPr>
          <w:rFonts w:ascii="Times New Roman" w:hAnsi="Times New Roman"/>
          <w:sz w:val="24"/>
          <w:szCs w:val="24"/>
        </w:rPr>
        <w:t xml:space="preserve">(or more!) </w:t>
      </w:r>
      <w:r w:rsidRPr="00192ED6">
        <w:rPr>
          <w:rFonts w:ascii="Times New Roman" w:hAnsi="Times New Roman"/>
          <w:sz w:val="24"/>
          <w:szCs w:val="24"/>
        </w:rPr>
        <w:t xml:space="preserve">of interest to you.  Paraphrase that </w:t>
      </w:r>
      <w:r>
        <w:rPr>
          <w:rFonts w:ascii="Times New Roman" w:hAnsi="Times New Roman"/>
          <w:sz w:val="24"/>
          <w:szCs w:val="24"/>
        </w:rPr>
        <w:t xml:space="preserve">item or </w:t>
      </w:r>
      <w:r w:rsidRPr="00192ED6">
        <w:rPr>
          <w:rFonts w:ascii="Times New Roman" w:hAnsi="Times New Roman"/>
          <w:sz w:val="24"/>
          <w:szCs w:val="24"/>
        </w:rPr>
        <w:t>article.</w:t>
      </w:r>
    </w:p>
    <w:p w14:paraId="537105D3" w14:textId="77777777" w:rsidR="00321172" w:rsidRPr="00247C08" w:rsidRDefault="00321172" w:rsidP="00321172">
      <w:pPr>
        <w:rPr>
          <w:rFonts w:ascii="Times New Roman" w:hAnsi="Times New Roman"/>
          <w:b/>
          <w:sz w:val="24"/>
          <w:szCs w:val="24"/>
        </w:rPr>
      </w:pPr>
      <w:r>
        <w:rPr>
          <w:rFonts w:ascii="Times New Roman" w:hAnsi="Times New Roman"/>
          <w:b/>
          <w:sz w:val="24"/>
          <w:szCs w:val="24"/>
        </w:rPr>
        <w:t>I</w:t>
      </w:r>
      <w:r w:rsidRPr="00247C08">
        <w:rPr>
          <w:rFonts w:ascii="Times New Roman" w:hAnsi="Times New Roman"/>
          <w:b/>
          <w:sz w:val="24"/>
          <w:szCs w:val="24"/>
        </w:rPr>
        <w:t>NTERCULTURAL CONNECTIONS</w:t>
      </w:r>
    </w:p>
    <w:p w14:paraId="31F93EED" w14:textId="77777777" w:rsidR="00321172" w:rsidRPr="003F0FE3" w:rsidRDefault="00321172" w:rsidP="00321172">
      <w:pPr>
        <w:rPr>
          <w:rFonts w:ascii="Times New Roman" w:hAnsi="Times New Roman"/>
          <w:sz w:val="24"/>
          <w:szCs w:val="24"/>
        </w:rPr>
      </w:pPr>
      <w:r w:rsidRPr="003F0FE3">
        <w:rPr>
          <w:rFonts w:ascii="Times New Roman" w:hAnsi="Times New Roman"/>
          <w:sz w:val="24"/>
          <w:szCs w:val="24"/>
        </w:rPr>
        <w:t xml:space="preserve">In this era of </w:t>
      </w:r>
      <w:r w:rsidRPr="00650D65">
        <w:rPr>
          <w:rFonts w:ascii="Times New Roman" w:hAnsi="Times New Roman"/>
          <w:b/>
          <w:sz w:val="24"/>
          <w:szCs w:val="24"/>
        </w:rPr>
        <w:t>globalization and interconnectedness through technology</w:t>
      </w:r>
      <w:r w:rsidRPr="003F0FE3">
        <w:rPr>
          <w:rFonts w:ascii="Times New Roman" w:hAnsi="Times New Roman"/>
          <w:sz w:val="24"/>
          <w:szCs w:val="24"/>
        </w:rPr>
        <w:t xml:space="preserve">, it is difficult to remain </w:t>
      </w:r>
      <w:r w:rsidRPr="007814C3">
        <w:rPr>
          <w:rFonts w:ascii="Times New Roman" w:hAnsi="Times New Roman"/>
          <w:b/>
          <w:sz w:val="24"/>
          <w:szCs w:val="24"/>
        </w:rPr>
        <w:t>uninformed</w:t>
      </w:r>
      <w:r w:rsidRPr="003F0FE3">
        <w:rPr>
          <w:rFonts w:ascii="Times New Roman" w:hAnsi="Times New Roman"/>
          <w:sz w:val="24"/>
          <w:szCs w:val="24"/>
        </w:rPr>
        <w:t xml:space="preserve"> about the lives of people living in other parts of the world.  </w:t>
      </w:r>
      <w:r>
        <w:rPr>
          <w:rFonts w:ascii="Times New Roman" w:hAnsi="Times New Roman"/>
          <w:sz w:val="24"/>
          <w:szCs w:val="24"/>
        </w:rPr>
        <w:t xml:space="preserve">We have long recognized and understood that things that affect other people, no matter how far away, affect all of us in some way.  As we </w:t>
      </w:r>
      <w:r w:rsidRPr="008B130A">
        <w:rPr>
          <w:rFonts w:ascii="Times New Roman" w:hAnsi="Times New Roman"/>
          <w:b/>
          <w:sz w:val="24"/>
          <w:szCs w:val="24"/>
        </w:rPr>
        <w:t>learn continuously</w:t>
      </w:r>
      <w:r>
        <w:rPr>
          <w:rFonts w:ascii="Times New Roman" w:hAnsi="Times New Roman"/>
          <w:sz w:val="24"/>
          <w:szCs w:val="24"/>
        </w:rPr>
        <w:t xml:space="preserve">, we  realize more and more that our lives are </w:t>
      </w:r>
      <w:r w:rsidRPr="00C71778">
        <w:rPr>
          <w:rFonts w:ascii="Times New Roman" w:hAnsi="Times New Roman"/>
          <w:b/>
          <w:sz w:val="24"/>
          <w:szCs w:val="24"/>
        </w:rPr>
        <w:t>interconnected</w:t>
      </w:r>
      <w:r>
        <w:rPr>
          <w:rFonts w:ascii="Times New Roman" w:hAnsi="Times New Roman"/>
          <w:sz w:val="24"/>
          <w:szCs w:val="24"/>
        </w:rPr>
        <w:t xml:space="preserve">.  Those who work to help people often say that they feel a responsibility to </w:t>
      </w:r>
      <w:r w:rsidRPr="008B130A">
        <w:rPr>
          <w:rFonts w:ascii="Times New Roman" w:hAnsi="Times New Roman"/>
          <w:b/>
          <w:sz w:val="24"/>
          <w:szCs w:val="24"/>
        </w:rPr>
        <w:t>all</w:t>
      </w:r>
      <w:r>
        <w:rPr>
          <w:rFonts w:ascii="Times New Roman" w:hAnsi="Times New Roman"/>
          <w:sz w:val="24"/>
          <w:szCs w:val="24"/>
        </w:rPr>
        <w:t xml:space="preserve"> people, no matter their race, religion, or other background factors.</w:t>
      </w:r>
    </w:p>
    <w:p w14:paraId="41EFEAAE" w14:textId="77777777" w:rsidR="00321172" w:rsidRDefault="00321172" w:rsidP="00321172">
      <w:pPr>
        <w:rPr>
          <w:rFonts w:ascii="Times New Roman" w:hAnsi="Times New Roman"/>
          <w:sz w:val="24"/>
          <w:szCs w:val="24"/>
        </w:rPr>
      </w:pPr>
      <w:r w:rsidRPr="005D7CED">
        <w:rPr>
          <w:rFonts w:ascii="Times New Roman" w:hAnsi="Times New Roman"/>
          <w:b/>
          <w:sz w:val="24"/>
          <w:szCs w:val="24"/>
        </w:rPr>
        <w:t>Task(s):</w:t>
      </w:r>
      <w:r>
        <w:rPr>
          <w:rFonts w:ascii="Times New Roman" w:hAnsi="Times New Roman"/>
          <w:sz w:val="24"/>
          <w:szCs w:val="24"/>
        </w:rPr>
        <w:t xml:space="preserve">  Research any of the below or something else of your choosing.  What groups are currently organized around providing ongoing help in these places?  Present your findings as a report or in multimedia (print or digital poster, etc.).  </w:t>
      </w:r>
    </w:p>
    <w:p w14:paraId="2C0AF439" w14:textId="77777777" w:rsidR="00321172" w:rsidRDefault="00321172" w:rsidP="00321172">
      <w:pPr>
        <w:rPr>
          <w:rFonts w:ascii="Times New Roman" w:hAnsi="Times New Roman"/>
          <w:sz w:val="24"/>
          <w:szCs w:val="24"/>
        </w:rPr>
      </w:pPr>
    </w:p>
    <w:p w14:paraId="3B47EE79" w14:textId="77777777" w:rsidR="00321172" w:rsidRPr="00761307" w:rsidRDefault="00321172" w:rsidP="00321172">
      <w:pPr>
        <w:rPr>
          <w:rFonts w:ascii="Times New Roman" w:hAnsi="Times New Roman"/>
          <w:b/>
          <w:sz w:val="24"/>
          <w:szCs w:val="24"/>
        </w:rPr>
      </w:pPr>
      <w:r w:rsidRPr="00761307">
        <w:rPr>
          <w:rFonts w:ascii="Times New Roman" w:hAnsi="Times New Roman"/>
          <w:b/>
          <w:sz w:val="24"/>
          <w:szCs w:val="24"/>
        </w:rPr>
        <w:t>Earthquake in Haiti</w:t>
      </w:r>
    </w:p>
    <w:p w14:paraId="51946189" w14:textId="77777777" w:rsidR="00321172" w:rsidRPr="00761307" w:rsidRDefault="00321172" w:rsidP="00321172">
      <w:pPr>
        <w:rPr>
          <w:rFonts w:ascii="Times New Roman" w:hAnsi="Times New Roman"/>
          <w:b/>
          <w:sz w:val="24"/>
          <w:szCs w:val="24"/>
        </w:rPr>
      </w:pPr>
      <w:r w:rsidRPr="00761307">
        <w:rPr>
          <w:rFonts w:ascii="Times New Roman" w:hAnsi="Times New Roman"/>
          <w:b/>
          <w:sz w:val="24"/>
          <w:szCs w:val="24"/>
        </w:rPr>
        <w:t>Nuclear accident in Japan</w:t>
      </w:r>
    </w:p>
    <w:p w14:paraId="446EACD8" w14:textId="77777777" w:rsidR="00321172" w:rsidRPr="00761307" w:rsidRDefault="00321172" w:rsidP="00321172">
      <w:pPr>
        <w:rPr>
          <w:rFonts w:ascii="Times New Roman" w:hAnsi="Times New Roman"/>
          <w:b/>
          <w:sz w:val="24"/>
          <w:szCs w:val="24"/>
        </w:rPr>
      </w:pPr>
      <w:r w:rsidRPr="00761307">
        <w:rPr>
          <w:rFonts w:ascii="Times New Roman" w:hAnsi="Times New Roman"/>
          <w:b/>
          <w:sz w:val="24"/>
          <w:szCs w:val="24"/>
        </w:rPr>
        <w:t>Hunger in Africa</w:t>
      </w:r>
    </w:p>
    <w:p w14:paraId="64E9BFC5" w14:textId="77777777" w:rsidR="00321172" w:rsidRPr="00761307" w:rsidRDefault="00321172" w:rsidP="00321172">
      <w:pPr>
        <w:rPr>
          <w:rFonts w:ascii="Times New Roman" w:hAnsi="Times New Roman"/>
          <w:b/>
          <w:sz w:val="24"/>
          <w:szCs w:val="24"/>
        </w:rPr>
      </w:pPr>
      <w:r w:rsidRPr="00761307">
        <w:rPr>
          <w:rFonts w:ascii="Times New Roman" w:hAnsi="Times New Roman"/>
          <w:b/>
          <w:sz w:val="24"/>
          <w:szCs w:val="24"/>
        </w:rPr>
        <w:t>Human rights violations (various places)</w:t>
      </w:r>
    </w:p>
    <w:p w14:paraId="766ED895" w14:textId="77777777" w:rsidR="00321172" w:rsidRDefault="00321172" w:rsidP="00321172">
      <w:pPr>
        <w:rPr>
          <w:rFonts w:ascii="Times New Roman" w:hAnsi="Times New Roman"/>
          <w:sz w:val="24"/>
          <w:szCs w:val="24"/>
        </w:rPr>
      </w:pPr>
      <w:r>
        <w:rPr>
          <w:rFonts w:ascii="Times New Roman" w:hAnsi="Times New Roman"/>
          <w:b/>
          <w:sz w:val="24"/>
          <w:szCs w:val="24"/>
        </w:rPr>
        <w:t xml:space="preserve">Option:  </w:t>
      </w:r>
      <w:r w:rsidRPr="00B86E43">
        <w:rPr>
          <w:rFonts w:ascii="Times New Roman" w:hAnsi="Times New Roman"/>
          <w:sz w:val="24"/>
          <w:szCs w:val="24"/>
        </w:rPr>
        <w:t xml:space="preserve">The story you read talks about how </w:t>
      </w:r>
      <w:r w:rsidRPr="00761307">
        <w:rPr>
          <w:rFonts w:ascii="Times New Roman" w:hAnsi="Times New Roman"/>
          <w:b/>
          <w:sz w:val="24"/>
          <w:szCs w:val="24"/>
        </w:rPr>
        <w:t>“putting a face”</w:t>
      </w:r>
      <w:r w:rsidRPr="00B86E43">
        <w:rPr>
          <w:rFonts w:ascii="Times New Roman" w:hAnsi="Times New Roman"/>
          <w:sz w:val="24"/>
          <w:szCs w:val="24"/>
        </w:rPr>
        <w:t xml:space="preserve"> on something helps people to understand it as a human problem and not just a number or a statistic.  </w:t>
      </w:r>
    </w:p>
    <w:p w14:paraId="1577BB2D" w14:textId="77777777" w:rsidR="00321172" w:rsidRPr="00B86E43" w:rsidRDefault="00321172" w:rsidP="00321172">
      <w:pPr>
        <w:rPr>
          <w:rFonts w:ascii="Times New Roman" w:hAnsi="Times New Roman"/>
          <w:sz w:val="24"/>
          <w:szCs w:val="24"/>
        </w:rPr>
      </w:pPr>
      <w:r w:rsidRPr="00B86E43">
        <w:rPr>
          <w:rFonts w:ascii="Times New Roman" w:hAnsi="Times New Roman"/>
          <w:b/>
          <w:sz w:val="24"/>
          <w:szCs w:val="24"/>
        </w:rPr>
        <w:t>Task(s):</w:t>
      </w:r>
      <w:r>
        <w:rPr>
          <w:rFonts w:ascii="Times New Roman" w:hAnsi="Times New Roman"/>
          <w:sz w:val="24"/>
          <w:szCs w:val="24"/>
        </w:rPr>
        <w:t xml:space="preserve">  Can you find a </w:t>
      </w:r>
      <w:r w:rsidRPr="00324031">
        <w:rPr>
          <w:rFonts w:ascii="Times New Roman" w:hAnsi="Times New Roman"/>
          <w:b/>
          <w:sz w:val="24"/>
          <w:szCs w:val="24"/>
        </w:rPr>
        <w:t>personal story</w:t>
      </w:r>
      <w:r>
        <w:rPr>
          <w:rFonts w:ascii="Times New Roman" w:hAnsi="Times New Roman"/>
          <w:sz w:val="24"/>
          <w:szCs w:val="24"/>
        </w:rPr>
        <w:t xml:space="preserve"> of someone whose life has been changed as a result of the work of EYEsee?  If not, try another great organization for personal stories….it’s called </w:t>
      </w:r>
      <w:r w:rsidRPr="00B86E43">
        <w:rPr>
          <w:rFonts w:ascii="Times New Roman" w:hAnsi="Times New Roman"/>
          <w:b/>
          <w:sz w:val="24"/>
          <w:szCs w:val="24"/>
        </w:rPr>
        <w:lastRenderedPageBreak/>
        <w:t>Operation Smile</w:t>
      </w:r>
      <w:r>
        <w:rPr>
          <w:rFonts w:ascii="Times New Roman" w:hAnsi="Times New Roman"/>
          <w:sz w:val="24"/>
          <w:szCs w:val="24"/>
        </w:rPr>
        <w:t>.  Can you predict from the name of this non proft organization what their mission might be?</w:t>
      </w:r>
    </w:p>
    <w:p w14:paraId="2D54682B" w14:textId="77777777" w:rsidR="00321172" w:rsidRPr="00720087" w:rsidRDefault="00321172" w:rsidP="00321172">
      <w:pPr>
        <w:rPr>
          <w:rFonts w:ascii="Times New Roman" w:hAnsi="Times New Roman"/>
          <w:b/>
          <w:sz w:val="24"/>
          <w:szCs w:val="24"/>
        </w:rPr>
      </w:pPr>
      <w:r w:rsidRPr="00720087">
        <w:rPr>
          <w:rFonts w:ascii="Times New Roman" w:hAnsi="Times New Roman"/>
          <w:b/>
          <w:sz w:val="24"/>
          <w:szCs w:val="24"/>
        </w:rPr>
        <w:t>INDEPENDENT LEARNING</w:t>
      </w:r>
    </w:p>
    <w:p w14:paraId="1A2D03A7" w14:textId="77777777" w:rsidR="00321172" w:rsidRPr="00720087" w:rsidRDefault="00321172" w:rsidP="00321172">
      <w:pPr>
        <w:rPr>
          <w:rFonts w:ascii="Times New Roman" w:hAnsi="Times New Roman"/>
          <w:sz w:val="24"/>
          <w:szCs w:val="24"/>
        </w:rPr>
      </w:pPr>
      <w:r w:rsidRPr="00720087">
        <w:rPr>
          <w:rFonts w:ascii="Times New Roman" w:hAnsi="Times New Roman"/>
          <w:sz w:val="24"/>
          <w:szCs w:val="24"/>
        </w:rPr>
        <w:t xml:space="preserve">It’s hard to separate our needs from our wants…sometimes they feel like the same thing!  A person named </w:t>
      </w:r>
      <w:r w:rsidRPr="00720087">
        <w:rPr>
          <w:rFonts w:ascii="Times New Roman" w:hAnsi="Times New Roman"/>
          <w:b/>
          <w:sz w:val="24"/>
          <w:szCs w:val="24"/>
        </w:rPr>
        <w:t>Abraham Maslow</w:t>
      </w:r>
      <w:r w:rsidRPr="00720087">
        <w:rPr>
          <w:rFonts w:ascii="Times New Roman" w:hAnsi="Times New Roman"/>
          <w:sz w:val="24"/>
          <w:szCs w:val="24"/>
        </w:rPr>
        <w:t xml:space="preserve"> designed something to help us understand how having our basic needs met are a foundation for other parts of our lives.  </w:t>
      </w:r>
      <w:r>
        <w:rPr>
          <w:rFonts w:ascii="Times New Roman" w:hAnsi="Times New Roman"/>
          <w:sz w:val="24"/>
          <w:szCs w:val="24"/>
        </w:rPr>
        <w:t xml:space="preserve">Find out more about </w:t>
      </w:r>
      <w:r w:rsidRPr="00720087">
        <w:rPr>
          <w:rFonts w:ascii="Times New Roman" w:hAnsi="Times New Roman"/>
          <w:b/>
          <w:sz w:val="24"/>
          <w:szCs w:val="24"/>
        </w:rPr>
        <w:t>Maslow’s Hierarchy of Needs</w:t>
      </w:r>
      <w:r>
        <w:rPr>
          <w:rFonts w:ascii="Times New Roman" w:hAnsi="Times New Roman"/>
          <w:sz w:val="24"/>
          <w:szCs w:val="24"/>
        </w:rPr>
        <w:t xml:space="preserve">.  What are your </w:t>
      </w:r>
      <w:r w:rsidRPr="00761307">
        <w:rPr>
          <w:rFonts w:ascii="Times New Roman" w:hAnsi="Times New Roman"/>
          <w:sz w:val="24"/>
          <w:szCs w:val="24"/>
          <w:u w:val="single"/>
        </w:rPr>
        <w:t>needs</w:t>
      </w:r>
      <w:r>
        <w:rPr>
          <w:rFonts w:ascii="Times New Roman" w:hAnsi="Times New Roman"/>
          <w:sz w:val="24"/>
          <w:szCs w:val="24"/>
        </w:rPr>
        <w:t xml:space="preserve">?  What are your </w:t>
      </w:r>
      <w:r w:rsidRPr="00761307">
        <w:rPr>
          <w:rFonts w:ascii="Times New Roman" w:hAnsi="Times New Roman"/>
          <w:sz w:val="24"/>
          <w:szCs w:val="24"/>
          <w:u w:val="single"/>
        </w:rPr>
        <w:t>wants</w:t>
      </w:r>
      <w:r>
        <w:rPr>
          <w:rFonts w:ascii="Times New Roman" w:hAnsi="Times New Roman"/>
          <w:sz w:val="24"/>
          <w:szCs w:val="24"/>
        </w:rPr>
        <w:t>?</w:t>
      </w:r>
    </w:p>
    <w:p w14:paraId="4BF1E2D4" w14:textId="77777777" w:rsidR="00321172" w:rsidRDefault="00321172" w:rsidP="00321172">
      <w:pPr>
        <w:rPr>
          <w:rFonts w:ascii="Times New Roman" w:hAnsi="Times New Roman"/>
          <w:b/>
          <w:sz w:val="24"/>
          <w:szCs w:val="24"/>
        </w:rPr>
      </w:pPr>
      <w:r w:rsidRPr="00D305A1">
        <w:rPr>
          <w:rFonts w:ascii="Times New Roman" w:hAnsi="Times New Roman"/>
          <w:b/>
          <w:sz w:val="24"/>
          <w:szCs w:val="24"/>
        </w:rPr>
        <w:t>EXTENDED LEARNING</w:t>
      </w:r>
    </w:p>
    <w:p w14:paraId="1997AB98" w14:textId="77777777" w:rsidR="00321172" w:rsidRDefault="00321172" w:rsidP="00321172">
      <w:pPr>
        <w:rPr>
          <w:rFonts w:ascii="Times New Roman" w:hAnsi="Times New Roman"/>
          <w:sz w:val="24"/>
          <w:szCs w:val="24"/>
        </w:rPr>
      </w:pPr>
      <w:r w:rsidRPr="00BD3980">
        <w:rPr>
          <w:rFonts w:ascii="Times New Roman" w:hAnsi="Times New Roman"/>
          <w:sz w:val="24"/>
          <w:szCs w:val="24"/>
        </w:rPr>
        <w:t xml:space="preserve">What does it take to start a </w:t>
      </w:r>
      <w:r w:rsidRPr="00BD3980">
        <w:rPr>
          <w:rFonts w:ascii="Times New Roman" w:hAnsi="Times New Roman"/>
          <w:b/>
          <w:sz w:val="24"/>
          <w:szCs w:val="24"/>
        </w:rPr>
        <w:t>non profit organization</w:t>
      </w:r>
      <w:r w:rsidRPr="00BD3980">
        <w:rPr>
          <w:rFonts w:ascii="Times New Roman" w:hAnsi="Times New Roman"/>
          <w:sz w:val="24"/>
          <w:szCs w:val="24"/>
        </w:rPr>
        <w:t xml:space="preserve">?  What does it mean to </w:t>
      </w:r>
      <w:r w:rsidRPr="00782582">
        <w:rPr>
          <w:rFonts w:ascii="Times New Roman" w:hAnsi="Times New Roman"/>
          <w:i/>
          <w:sz w:val="24"/>
          <w:szCs w:val="24"/>
        </w:rPr>
        <w:t>be</w:t>
      </w:r>
      <w:r w:rsidRPr="00BD3980">
        <w:rPr>
          <w:rFonts w:ascii="Times New Roman" w:hAnsi="Times New Roman"/>
          <w:sz w:val="24"/>
          <w:szCs w:val="24"/>
        </w:rPr>
        <w:t xml:space="preserve"> a non profit?  What is a </w:t>
      </w:r>
      <w:r w:rsidRPr="00BD3980">
        <w:rPr>
          <w:rFonts w:ascii="Times New Roman" w:hAnsi="Times New Roman"/>
          <w:b/>
          <w:sz w:val="24"/>
          <w:szCs w:val="24"/>
        </w:rPr>
        <w:t>strategic plan</w:t>
      </w:r>
      <w:r w:rsidRPr="00BD3980">
        <w:rPr>
          <w:rFonts w:ascii="Times New Roman" w:hAnsi="Times New Roman"/>
          <w:sz w:val="24"/>
          <w:szCs w:val="24"/>
        </w:rPr>
        <w:t xml:space="preserve">?  </w:t>
      </w:r>
      <w:r>
        <w:rPr>
          <w:rFonts w:ascii="Times New Roman" w:hAnsi="Times New Roman"/>
          <w:sz w:val="24"/>
          <w:szCs w:val="24"/>
        </w:rPr>
        <w:t>Use the internet to find answers to these questions, then create a plan for YOUR non profit!  Be sure to answer the following questions:</w:t>
      </w:r>
    </w:p>
    <w:p w14:paraId="6A9EB21E" w14:textId="77777777" w:rsidR="00321172" w:rsidRDefault="00321172" w:rsidP="00735FFF">
      <w:pPr>
        <w:pStyle w:val="ListParagraph"/>
        <w:numPr>
          <w:ilvl w:val="0"/>
          <w:numId w:val="79"/>
        </w:numPr>
        <w:rPr>
          <w:rFonts w:ascii="Times New Roman" w:hAnsi="Times New Roman"/>
          <w:sz w:val="24"/>
          <w:szCs w:val="24"/>
        </w:rPr>
      </w:pPr>
      <w:r>
        <w:rPr>
          <w:rFonts w:ascii="Times New Roman" w:hAnsi="Times New Roman"/>
          <w:sz w:val="24"/>
          <w:szCs w:val="24"/>
        </w:rPr>
        <w:t>What cause/s will you represent?</w:t>
      </w:r>
    </w:p>
    <w:p w14:paraId="6524292C" w14:textId="77777777" w:rsidR="00321172" w:rsidRDefault="00321172" w:rsidP="00735FFF">
      <w:pPr>
        <w:pStyle w:val="ListParagraph"/>
        <w:numPr>
          <w:ilvl w:val="0"/>
          <w:numId w:val="79"/>
        </w:numPr>
        <w:rPr>
          <w:rFonts w:ascii="Times New Roman" w:hAnsi="Times New Roman"/>
          <w:sz w:val="24"/>
          <w:szCs w:val="24"/>
        </w:rPr>
      </w:pPr>
      <w:r>
        <w:rPr>
          <w:rFonts w:ascii="Times New Roman" w:hAnsi="Times New Roman"/>
          <w:sz w:val="24"/>
          <w:szCs w:val="24"/>
        </w:rPr>
        <w:t>Where will your work be focused?</w:t>
      </w:r>
    </w:p>
    <w:p w14:paraId="374C7BFD" w14:textId="77777777" w:rsidR="00321172" w:rsidRDefault="00321172" w:rsidP="00735FFF">
      <w:pPr>
        <w:pStyle w:val="ListParagraph"/>
        <w:numPr>
          <w:ilvl w:val="0"/>
          <w:numId w:val="79"/>
        </w:numPr>
        <w:rPr>
          <w:rFonts w:ascii="Times New Roman" w:hAnsi="Times New Roman"/>
          <w:sz w:val="24"/>
          <w:szCs w:val="24"/>
        </w:rPr>
      </w:pPr>
      <w:r>
        <w:rPr>
          <w:rFonts w:ascii="Times New Roman" w:hAnsi="Times New Roman"/>
          <w:sz w:val="24"/>
          <w:szCs w:val="24"/>
        </w:rPr>
        <w:t>Who is your target audience?</w:t>
      </w:r>
    </w:p>
    <w:p w14:paraId="0C3D6E2F" w14:textId="77777777" w:rsidR="00321172" w:rsidRDefault="00321172" w:rsidP="00735FFF">
      <w:pPr>
        <w:pStyle w:val="ListParagraph"/>
        <w:numPr>
          <w:ilvl w:val="0"/>
          <w:numId w:val="79"/>
        </w:numPr>
        <w:rPr>
          <w:rFonts w:ascii="Times New Roman" w:hAnsi="Times New Roman"/>
          <w:sz w:val="24"/>
          <w:szCs w:val="24"/>
        </w:rPr>
      </w:pPr>
      <w:r>
        <w:rPr>
          <w:rFonts w:ascii="Times New Roman" w:hAnsi="Times New Roman"/>
          <w:sz w:val="24"/>
          <w:szCs w:val="24"/>
        </w:rPr>
        <w:t>How will you raise funds to support your staff?  How will you promote your organization?</w:t>
      </w:r>
    </w:p>
    <w:p w14:paraId="2BB8A950" w14:textId="77777777" w:rsidR="00321172" w:rsidRDefault="00321172" w:rsidP="00735FFF">
      <w:pPr>
        <w:pStyle w:val="ListParagraph"/>
        <w:numPr>
          <w:ilvl w:val="0"/>
          <w:numId w:val="79"/>
        </w:numPr>
        <w:rPr>
          <w:rFonts w:ascii="Times New Roman" w:hAnsi="Times New Roman"/>
          <w:sz w:val="24"/>
          <w:szCs w:val="24"/>
        </w:rPr>
      </w:pPr>
      <w:r>
        <w:rPr>
          <w:rFonts w:ascii="Times New Roman" w:hAnsi="Times New Roman"/>
          <w:sz w:val="24"/>
          <w:szCs w:val="24"/>
        </w:rPr>
        <w:t>How will your non profit be governed?</w:t>
      </w:r>
    </w:p>
    <w:p w14:paraId="66442A4B" w14:textId="77777777" w:rsidR="00321172" w:rsidRPr="0035409C" w:rsidRDefault="00321172" w:rsidP="00321172">
      <w:pPr>
        <w:ind w:left="360"/>
        <w:rPr>
          <w:rFonts w:ascii="Times New Roman" w:hAnsi="Times New Roman"/>
          <w:sz w:val="24"/>
          <w:szCs w:val="24"/>
        </w:rPr>
      </w:pPr>
      <w:r w:rsidRPr="0035409C">
        <w:rPr>
          <w:rFonts w:ascii="Times New Roman" w:hAnsi="Times New Roman"/>
          <w:sz w:val="24"/>
          <w:szCs w:val="24"/>
        </w:rPr>
        <w:t>You may choose to present your ideas as a</w:t>
      </w:r>
      <w:r w:rsidRPr="0035409C">
        <w:rPr>
          <w:rFonts w:ascii="Times New Roman" w:hAnsi="Times New Roman"/>
          <w:b/>
          <w:sz w:val="24"/>
          <w:szCs w:val="24"/>
        </w:rPr>
        <w:t xml:space="preserve"> proposal.  Hint:</w:t>
      </w:r>
      <w:r w:rsidRPr="0035409C">
        <w:rPr>
          <w:rFonts w:ascii="Times New Roman" w:hAnsi="Times New Roman"/>
          <w:sz w:val="24"/>
          <w:szCs w:val="24"/>
        </w:rPr>
        <w:t xml:space="preserve">  Every </w:t>
      </w:r>
      <w:r w:rsidRPr="0035409C">
        <w:rPr>
          <w:rFonts w:ascii="Times New Roman" w:hAnsi="Times New Roman"/>
          <w:b/>
          <w:sz w:val="24"/>
          <w:szCs w:val="24"/>
        </w:rPr>
        <w:t>state’s official website</w:t>
      </w:r>
      <w:r w:rsidRPr="0035409C">
        <w:rPr>
          <w:rFonts w:ascii="Times New Roman" w:hAnsi="Times New Roman"/>
          <w:sz w:val="24"/>
          <w:szCs w:val="24"/>
        </w:rPr>
        <w:t xml:space="preserve"> has instructions for applying to become a non profit organization.  You may be surprised to find out how many non profit organizations are operating in your state…and the variety of interesting </w:t>
      </w:r>
    </w:p>
    <w:p w14:paraId="60175CFB" w14:textId="77777777" w:rsidR="00321172" w:rsidRDefault="00321172" w:rsidP="00321172">
      <w:pPr>
        <w:rPr>
          <w:rFonts w:ascii="Times New Roman" w:hAnsi="Times New Roman"/>
          <w:b/>
          <w:sz w:val="24"/>
          <w:szCs w:val="24"/>
        </w:rPr>
      </w:pPr>
      <w:r>
        <w:rPr>
          <w:rFonts w:ascii="Times New Roman" w:hAnsi="Times New Roman"/>
          <w:b/>
          <w:sz w:val="24"/>
          <w:szCs w:val="24"/>
        </w:rPr>
        <w:t>C</w:t>
      </w:r>
      <w:r w:rsidRPr="00247C08">
        <w:rPr>
          <w:rFonts w:ascii="Times New Roman" w:hAnsi="Times New Roman"/>
          <w:b/>
          <w:sz w:val="24"/>
          <w:szCs w:val="24"/>
        </w:rPr>
        <w:t>AREER EXPLORATION</w:t>
      </w:r>
    </w:p>
    <w:p w14:paraId="7B56EBF0" w14:textId="77777777" w:rsidR="00321172" w:rsidRDefault="00321172" w:rsidP="00321172">
      <w:pPr>
        <w:rPr>
          <w:rFonts w:ascii="Times New Roman" w:hAnsi="Times New Roman"/>
          <w:sz w:val="24"/>
          <w:szCs w:val="24"/>
        </w:rPr>
      </w:pPr>
      <w:r w:rsidRPr="00F00A31">
        <w:rPr>
          <w:rFonts w:ascii="Times New Roman" w:hAnsi="Times New Roman"/>
          <w:sz w:val="24"/>
          <w:szCs w:val="24"/>
        </w:rPr>
        <w:t xml:space="preserve">Many people who are interested in humanitarian work </w:t>
      </w:r>
      <w:r>
        <w:rPr>
          <w:rFonts w:ascii="Times New Roman" w:hAnsi="Times New Roman"/>
          <w:sz w:val="24"/>
          <w:szCs w:val="24"/>
        </w:rPr>
        <w:t xml:space="preserve">decide to </w:t>
      </w:r>
      <w:r w:rsidRPr="005B4FCA">
        <w:rPr>
          <w:rFonts w:ascii="Times New Roman" w:hAnsi="Times New Roman"/>
          <w:b/>
          <w:sz w:val="24"/>
          <w:szCs w:val="24"/>
        </w:rPr>
        <w:t>pursue a career in public policy</w:t>
      </w:r>
      <w:r w:rsidRPr="00F00A31">
        <w:rPr>
          <w:rFonts w:ascii="Times New Roman" w:hAnsi="Times New Roman"/>
          <w:sz w:val="24"/>
          <w:szCs w:val="24"/>
        </w:rPr>
        <w:t xml:space="preserve">.  Janice Guzon, the Founder of EYEsee, is one such person.  </w:t>
      </w:r>
    </w:p>
    <w:p w14:paraId="50A63F76" w14:textId="77777777" w:rsidR="00321172" w:rsidRPr="00F00A31" w:rsidRDefault="00321172" w:rsidP="00321172">
      <w:pPr>
        <w:rPr>
          <w:rFonts w:ascii="Times New Roman" w:hAnsi="Times New Roman"/>
          <w:sz w:val="24"/>
          <w:szCs w:val="24"/>
        </w:rPr>
      </w:pPr>
      <w:r w:rsidRPr="00C66EC1">
        <w:rPr>
          <w:rFonts w:ascii="Times New Roman" w:hAnsi="Times New Roman"/>
          <w:b/>
          <w:sz w:val="24"/>
          <w:szCs w:val="24"/>
        </w:rPr>
        <w:t>Task(s):</w:t>
      </w:r>
      <w:r>
        <w:rPr>
          <w:rFonts w:ascii="Times New Roman" w:hAnsi="Times New Roman"/>
          <w:sz w:val="24"/>
          <w:szCs w:val="24"/>
        </w:rPr>
        <w:t xml:space="preserve">  </w:t>
      </w:r>
      <w:r w:rsidRPr="00F00A31">
        <w:rPr>
          <w:rFonts w:ascii="Times New Roman" w:hAnsi="Times New Roman"/>
          <w:sz w:val="24"/>
          <w:szCs w:val="24"/>
        </w:rPr>
        <w:t xml:space="preserve">Read about Janice below, then use the internet to find out more about careers in </w:t>
      </w:r>
      <w:r w:rsidRPr="005B4FCA">
        <w:rPr>
          <w:rFonts w:ascii="Times New Roman" w:hAnsi="Times New Roman"/>
          <w:b/>
          <w:sz w:val="24"/>
          <w:szCs w:val="24"/>
        </w:rPr>
        <w:t>public policy</w:t>
      </w:r>
      <w:r w:rsidRPr="00F00A31">
        <w:rPr>
          <w:rFonts w:ascii="Times New Roman" w:hAnsi="Times New Roman"/>
          <w:sz w:val="24"/>
          <w:szCs w:val="24"/>
        </w:rPr>
        <w:t>.  What types of jobs do people with public policy degrees hold?  Where can they be employed?</w:t>
      </w:r>
      <w:r>
        <w:rPr>
          <w:rFonts w:ascii="Times New Roman" w:hAnsi="Times New Roman"/>
          <w:sz w:val="24"/>
          <w:szCs w:val="24"/>
        </w:rPr>
        <w:t xml:space="preserve">  You may also choose to visit the EYEsee website at </w:t>
      </w:r>
      <w:hyperlink r:id="rId41" w:history="1">
        <w:r w:rsidRPr="00F516F5">
          <w:rPr>
            <w:rStyle w:val="Hyperlink"/>
            <w:rFonts w:ascii="Times New Roman" w:hAnsi="Times New Roman"/>
            <w:sz w:val="24"/>
            <w:szCs w:val="24"/>
          </w:rPr>
          <w:t>www.EYEsee.org</w:t>
        </w:r>
      </w:hyperlink>
      <w:r>
        <w:rPr>
          <w:rFonts w:ascii="Times New Roman" w:hAnsi="Times New Roman"/>
          <w:sz w:val="24"/>
          <w:szCs w:val="24"/>
        </w:rPr>
        <w:t xml:space="preserve">  to learn about other staff members and the work they do for EYEsee.  </w:t>
      </w:r>
    </w:p>
    <w:p w14:paraId="14DD73A7" w14:textId="77777777" w:rsidR="00321172" w:rsidRDefault="00321172" w:rsidP="00321172">
      <w:pPr>
        <w:rPr>
          <w:rFonts w:ascii="Times New Roman" w:hAnsi="Times New Roman"/>
          <w:b/>
          <w:sz w:val="24"/>
          <w:szCs w:val="24"/>
        </w:rPr>
      </w:pPr>
    </w:p>
    <w:p w14:paraId="23E98406" w14:textId="77777777" w:rsidR="00C95782" w:rsidRDefault="00C95782" w:rsidP="00321172">
      <w:pPr>
        <w:rPr>
          <w:rFonts w:ascii="Times New Roman" w:hAnsi="Times New Roman"/>
          <w:b/>
          <w:sz w:val="24"/>
          <w:szCs w:val="24"/>
        </w:rPr>
      </w:pPr>
    </w:p>
    <w:p w14:paraId="0EAA82B8" w14:textId="52FF7857" w:rsidR="00321172" w:rsidRDefault="00321172" w:rsidP="00321172">
      <w:pPr>
        <w:spacing w:line="270" w:lineRule="atLeast"/>
        <w:jc w:val="center"/>
        <w:rPr>
          <w:rFonts w:ascii="Verdana" w:hAnsi="Verdana"/>
          <w:color w:val="000000"/>
          <w:sz w:val="15"/>
          <w:szCs w:val="15"/>
        </w:rPr>
      </w:pPr>
      <w:r>
        <w:rPr>
          <w:rFonts w:ascii="Verdana" w:hAnsi="Verdana"/>
          <w:noProof/>
          <w:color w:val="000000"/>
          <w:sz w:val="15"/>
          <w:szCs w:val="15"/>
        </w:rPr>
        <w:lastRenderedPageBreak/>
        <w:drawing>
          <wp:inline distT="0" distB="0" distL="0" distR="0" wp14:anchorId="19A7C742" wp14:editId="53933FB2">
            <wp:extent cx="1424305" cy="1037590"/>
            <wp:effectExtent l="0" t="0" r="4445" b="0"/>
            <wp:docPr id="2" name="Picture 2" descr="Description: http://eyeseemission.org/Images/Leaders/whowearemy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eyeseemission.org/Images/Leaders/whowearemypic.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424305" cy="1037590"/>
                    </a:xfrm>
                    <a:prstGeom prst="rect">
                      <a:avLst/>
                    </a:prstGeom>
                    <a:noFill/>
                    <a:ln>
                      <a:noFill/>
                    </a:ln>
                  </pic:spPr>
                </pic:pic>
              </a:graphicData>
            </a:graphic>
          </wp:inline>
        </w:drawing>
      </w:r>
      <w:r>
        <w:rPr>
          <w:rFonts w:ascii="Verdana" w:hAnsi="Verdana"/>
          <w:b/>
          <w:bCs/>
          <w:color w:val="000000"/>
          <w:sz w:val="15"/>
          <w:szCs w:val="15"/>
        </w:rPr>
        <w:t>Founder &amp; President</w:t>
      </w:r>
      <w:r>
        <w:rPr>
          <w:rFonts w:ascii="Verdana" w:hAnsi="Verdana"/>
          <w:color w:val="000000"/>
          <w:sz w:val="15"/>
          <w:szCs w:val="15"/>
        </w:rPr>
        <w:br/>
      </w:r>
      <w:hyperlink r:id="rId43" w:history="1">
        <w:r>
          <w:rPr>
            <w:rStyle w:val="Hyperlink"/>
            <w:rFonts w:ascii="Verdana" w:hAnsi="Verdana"/>
            <w:sz w:val="15"/>
            <w:szCs w:val="15"/>
          </w:rPr>
          <w:t>janice@eyeseemission.org</w:t>
        </w:r>
      </w:hyperlink>
    </w:p>
    <w:p w14:paraId="3E659766" w14:textId="77777777" w:rsidR="00321172" w:rsidRDefault="00321172" w:rsidP="00321172">
      <w:pPr>
        <w:rPr>
          <w:rFonts w:ascii="Times New Roman" w:hAnsi="Times New Roman"/>
          <w:b/>
          <w:sz w:val="24"/>
          <w:szCs w:val="24"/>
        </w:rPr>
      </w:pPr>
      <w:r>
        <w:rPr>
          <w:rFonts w:ascii="Verdana" w:hAnsi="Verdana"/>
          <w:color w:val="000000"/>
          <w:sz w:val="15"/>
          <w:szCs w:val="15"/>
        </w:rPr>
        <w:t>I began EYEsee because I've always felt the call to make a difference in the world. Knowing my friends felt the very same drive, I gathered them together to build and grow EYEsee. My decision to pursue a major in public policy arises from my work in leading EYEsee. My involvement in EYEsee has inculcated in me a deep interest in efforts that lift people from their poverty. I intend to expand on this work and evolve it into my life’s work as a social entrepreneur. EYEsee is the work of many hands; it shows what a community of supporters can accomplish together in the fight against global poverty.</w:t>
      </w:r>
    </w:p>
    <w:p w14:paraId="5A6DF3A1" w14:textId="77777777" w:rsidR="00321172" w:rsidRDefault="00321172" w:rsidP="00321172">
      <w:pPr>
        <w:rPr>
          <w:rFonts w:ascii="Times New Roman" w:hAnsi="Times New Roman"/>
          <w:b/>
          <w:sz w:val="24"/>
          <w:szCs w:val="24"/>
        </w:rPr>
      </w:pPr>
    </w:p>
    <w:p w14:paraId="47283D95" w14:textId="77777777" w:rsidR="00321172" w:rsidRDefault="00321172" w:rsidP="00321172">
      <w:pPr>
        <w:rPr>
          <w:rFonts w:ascii="Times New Roman" w:hAnsi="Times New Roman"/>
          <w:b/>
          <w:sz w:val="24"/>
          <w:szCs w:val="24"/>
        </w:rPr>
      </w:pPr>
      <w:r w:rsidRPr="00A84815">
        <w:rPr>
          <w:rFonts w:ascii="Times New Roman" w:hAnsi="Times New Roman"/>
          <w:sz w:val="24"/>
          <w:szCs w:val="24"/>
        </w:rPr>
        <w:t>You may also wish (with permission) to</w:t>
      </w:r>
      <w:r>
        <w:rPr>
          <w:rFonts w:ascii="Times New Roman" w:hAnsi="Times New Roman"/>
          <w:b/>
          <w:sz w:val="24"/>
          <w:szCs w:val="24"/>
        </w:rPr>
        <w:t xml:space="preserve"> friend Janice on Facebook. </w:t>
      </w:r>
    </w:p>
    <w:p w14:paraId="367E941B" w14:textId="77777777" w:rsidR="00321172" w:rsidRDefault="00321172" w:rsidP="0083523E">
      <w:pPr>
        <w:rPr>
          <w:rFonts w:ascii="Times New Roman" w:hAnsi="Times New Roman"/>
          <w:sz w:val="24"/>
          <w:szCs w:val="24"/>
        </w:rPr>
      </w:pPr>
    </w:p>
    <w:p w14:paraId="507A8F01" w14:textId="77777777" w:rsidR="00C95782" w:rsidRDefault="00C95782" w:rsidP="0083523E">
      <w:pPr>
        <w:rPr>
          <w:rFonts w:ascii="Times New Roman" w:hAnsi="Times New Roman"/>
          <w:sz w:val="24"/>
          <w:szCs w:val="24"/>
        </w:rPr>
      </w:pPr>
    </w:p>
    <w:p w14:paraId="08CCF561" w14:textId="77777777" w:rsidR="00C95782" w:rsidRDefault="00C95782" w:rsidP="0083523E">
      <w:pPr>
        <w:rPr>
          <w:rFonts w:ascii="Times New Roman" w:hAnsi="Times New Roman"/>
          <w:sz w:val="24"/>
          <w:szCs w:val="24"/>
        </w:rPr>
      </w:pPr>
    </w:p>
    <w:p w14:paraId="39EE3FD0" w14:textId="77777777" w:rsidR="00C95782" w:rsidRDefault="00C95782" w:rsidP="0083523E">
      <w:pPr>
        <w:rPr>
          <w:rFonts w:ascii="Times New Roman" w:hAnsi="Times New Roman"/>
          <w:sz w:val="24"/>
          <w:szCs w:val="24"/>
        </w:rPr>
      </w:pPr>
    </w:p>
    <w:p w14:paraId="0412E389" w14:textId="77777777" w:rsidR="00C95782" w:rsidRDefault="00C95782" w:rsidP="0083523E">
      <w:pPr>
        <w:rPr>
          <w:rFonts w:ascii="Times New Roman" w:hAnsi="Times New Roman"/>
          <w:sz w:val="24"/>
          <w:szCs w:val="24"/>
        </w:rPr>
      </w:pPr>
    </w:p>
    <w:p w14:paraId="63AFB17E" w14:textId="77777777" w:rsidR="00C95782" w:rsidRDefault="00C95782" w:rsidP="0083523E">
      <w:pPr>
        <w:rPr>
          <w:rFonts w:ascii="Times New Roman" w:hAnsi="Times New Roman"/>
          <w:sz w:val="24"/>
          <w:szCs w:val="24"/>
        </w:rPr>
      </w:pPr>
    </w:p>
    <w:p w14:paraId="66392DDA" w14:textId="77777777" w:rsidR="00C95782" w:rsidRDefault="00C95782" w:rsidP="0083523E">
      <w:pPr>
        <w:rPr>
          <w:rFonts w:ascii="Times New Roman" w:hAnsi="Times New Roman"/>
          <w:sz w:val="24"/>
          <w:szCs w:val="24"/>
        </w:rPr>
      </w:pPr>
    </w:p>
    <w:p w14:paraId="3AA0E06F" w14:textId="77777777" w:rsidR="00C95782" w:rsidRDefault="00C95782" w:rsidP="0083523E">
      <w:pPr>
        <w:rPr>
          <w:rFonts w:ascii="Times New Roman" w:hAnsi="Times New Roman"/>
          <w:sz w:val="24"/>
          <w:szCs w:val="24"/>
        </w:rPr>
      </w:pPr>
    </w:p>
    <w:p w14:paraId="48CECCCD" w14:textId="77777777" w:rsidR="00C95782" w:rsidRDefault="00C95782" w:rsidP="0083523E">
      <w:pPr>
        <w:rPr>
          <w:rFonts w:ascii="Times New Roman" w:hAnsi="Times New Roman"/>
          <w:sz w:val="24"/>
          <w:szCs w:val="24"/>
        </w:rPr>
      </w:pPr>
    </w:p>
    <w:p w14:paraId="4093C371" w14:textId="77777777" w:rsidR="00C95782" w:rsidRDefault="00C95782" w:rsidP="0083523E">
      <w:pPr>
        <w:rPr>
          <w:rFonts w:ascii="Times New Roman" w:hAnsi="Times New Roman"/>
          <w:sz w:val="24"/>
          <w:szCs w:val="24"/>
        </w:rPr>
      </w:pPr>
    </w:p>
    <w:p w14:paraId="7FBDA043" w14:textId="77777777" w:rsidR="00C95782" w:rsidRDefault="00C95782" w:rsidP="0083523E">
      <w:pPr>
        <w:rPr>
          <w:rFonts w:ascii="Times New Roman" w:hAnsi="Times New Roman"/>
          <w:sz w:val="24"/>
          <w:szCs w:val="24"/>
        </w:rPr>
      </w:pPr>
    </w:p>
    <w:p w14:paraId="28BA1EDB" w14:textId="77777777" w:rsidR="00C95782" w:rsidRDefault="00C95782" w:rsidP="0083523E">
      <w:pPr>
        <w:rPr>
          <w:rFonts w:ascii="Times New Roman" w:hAnsi="Times New Roman"/>
          <w:sz w:val="24"/>
          <w:szCs w:val="24"/>
        </w:rPr>
      </w:pPr>
    </w:p>
    <w:p w14:paraId="073E7C6C" w14:textId="77777777" w:rsidR="00C95782" w:rsidRDefault="00C95782" w:rsidP="0083523E">
      <w:pPr>
        <w:rPr>
          <w:rFonts w:ascii="Times New Roman" w:hAnsi="Times New Roman"/>
          <w:sz w:val="24"/>
          <w:szCs w:val="24"/>
        </w:rPr>
      </w:pPr>
    </w:p>
    <w:p w14:paraId="0337EBF1" w14:textId="77777777" w:rsidR="00C95782" w:rsidRDefault="00C95782" w:rsidP="0083523E">
      <w:pPr>
        <w:rPr>
          <w:rFonts w:ascii="Times New Roman" w:hAnsi="Times New Roman"/>
          <w:sz w:val="24"/>
          <w:szCs w:val="24"/>
        </w:rPr>
      </w:pPr>
    </w:p>
    <w:p w14:paraId="11FCC2EE" w14:textId="77777777" w:rsidR="00C95782" w:rsidRPr="0083523E" w:rsidRDefault="00C95782" w:rsidP="0083523E">
      <w:pPr>
        <w:rPr>
          <w:rFonts w:ascii="Times New Roman" w:hAnsi="Times New Roman"/>
          <w:sz w:val="24"/>
          <w:szCs w:val="24"/>
        </w:rPr>
      </w:pPr>
    </w:p>
    <w:sectPr w:rsidR="00C95782" w:rsidRPr="0083523E" w:rsidSect="00D24AE8">
      <w:footerReference w:type="default" r:id="rId4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658E74" w14:textId="77777777" w:rsidR="00735FFF" w:rsidRDefault="00735FFF" w:rsidP="0083523E">
      <w:pPr>
        <w:spacing w:after="0" w:line="240" w:lineRule="auto"/>
      </w:pPr>
      <w:r>
        <w:separator/>
      </w:r>
    </w:p>
  </w:endnote>
  <w:endnote w:type="continuationSeparator" w:id="0">
    <w:p w14:paraId="1253AFE3" w14:textId="77777777" w:rsidR="00735FFF" w:rsidRDefault="00735FFF" w:rsidP="00835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Eras Bold ITC">
    <w:panose1 w:val="020B0907030504020204"/>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Gautami">
    <w:panose1 w:val="020B0502040204020203"/>
    <w:charset w:val="00"/>
    <w:family w:val="swiss"/>
    <w:pitch w:val="variable"/>
    <w:sig w:usb0="002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roman"/>
    <w:notTrueType/>
    <w:pitch w:val="default"/>
    <w:sig w:usb0="00000003" w:usb1="00000000" w:usb2="00000000" w:usb3="00000000" w:csb0="00000001" w:csb1="00000000"/>
  </w:font>
  <w:font w:name="SymbolMT">
    <w:panose1 w:val="00000000000000000000"/>
    <w:charset w:val="00"/>
    <w:family w:val="auto"/>
    <w:notTrueType/>
    <w:pitch w:val="default"/>
    <w:sig w:usb0="00000003" w:usb1="00000000" w:usb2="00000000" w:usb3="00000000" w:csb0="00000001" w:csb1="00000000"/>
  </w:font>
  <w:font w:name="Lato Light">
    <w:altName w:val="Times New Roman"/>
    <w:charset w:val="00"/>
    <w:family w:val="auto"/>
    <w:pitch w:val="default"/>
  </w:font>
  <w:font w:name="Lato Bold">
    <w:altName w:val="Times New Roman"/>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9888830"/>
      <w:docPartObj>
        <w:docPartGallery w:val="Page Numbers (Bottom of Page)"/>
        <w:docPartUnique/>
      </w:docPartObj>
    </w:sdtPr>
    <w:sdtEndPr>
      <w:rPr>
        <w:noProof/>
      </w:rPr>
    </w:sdtEndPr>
    <w:sdtContent>
      <w:p w14:paraId="536BF6E6" w14:textId="3F1C2E38" w:rsidR="00C95782" w:rsidRDefault="00C95782">
        <w:pPr>
          <w:pStyle w:val="Footer"/>
          <w:jc w:val="center"/>
        </w:pPr>
        <w:r>
          <w:fldChar w:fldCharType="begin"/>
        </w:r>
        <w:r>
          <w:instrText xml:space="preserve"> PAGE   \* MERGEFORMAT </w:instrText>
        </w:r>
        <w:r>
          <w:fldChar w:fldCharType="separate"/>
        </w:r>
        <w:r w:rsidR="004C53B0">
          <w:rPr>
            <w:noProof/>
          </w:rPr>
          <w:t>10</w:t>
        </w:r>
        <w:r>
          <w:rPr>
            <w:noProof/>
          </w:rPr>
          <w:fldChar w:fldCharType="end"/>
        </w:r>
      </w:p>
    </w:sdtContent>
  </w:sdt>
  <w:p w14:paraId="0A044A18" w14:textId="77777777" w:rsidR="00C95782" w:rsidRDefault="00C957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C5AA08" w14:textId="77777777" w:rsidR="00735FFF" w:rsidRDefault="00735FFF" w:rsidP="0083523E">
      <w:pPr>
        <w:spacing w:after="0" w:line="240" w:lineRule="auto"/>
      </w:pPr>
      <w:r>
        <w:separator/>
      </w:r>
    </w:p>
  </w:footnote>
  <w:footnote w:type="continuationSeparator" w:id="0">
    <w:p w14:paraId="2221291D" w14:textId="77777777" w:rsidR="00735FFF" w:rsidRDefault="00735FFF" w:rsidP="008352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b/>
        <w:sz w:val="24"/>
        <w:szCs w:val="24"/>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bullet"/>
      <w:lvlText w:val=""/>
      <w:lvlJc w:val="left"/>
      <w:pPr>
        <w:tabs>
          <w:tab w:val="num" w:pos="0"/>
        </w:tabs>
        <w:ind w:left="720" w:hanging="360"/>
      </w:pPr>
      <w:rPr>
        <w:rFonts w:ascii="Symbol" w:hAnsi="Symbol"/>
        <w:sz w:val="24"/>
        <w:szCs w:val="2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sz w:val="24"/>
        <w:szCs w:val="24"/>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sz w:val="24"/>
        <w:szCs w:val="24"/>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nsid w:val="00000004"/>
    <w:multiLevelType w:val="multilevel"/>
    <w:tmpl w:val="00000004"/>
    <w:name w:val="WW8Num4"/>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7"/>
    <w:multiLevelType w:val="multilevel"/>
    <w:tmpl w:val="00000007"/>
    <w:name w:val="WW8Num7"/>
    <w:lvl w:ilvl="0">
      <w:start w:val="1"/>
      <w:numFmt w:val="decimal"/>
      <w:lvlText w:val="%1."/>
      <w:lvlJc w:val="left"/>
      <w:pPr>
        <w:tabs>
          <w:tab w:val="num" w:pos="0"/>
        </w:tabs>
        <w:ind w:left="720" w:hanging="360"/>
      </w:pPr>
      <w:rPr>
        <w:b/>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nsid w:val="0000000A"/>
    <w:multiLevelType w:val="multilevel"/>
    <w:tmpl w:val="0000000A"/>
    <w:name w:val="WW8Num10"/>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nsid w:val="0000000B"/>
    <w:multiLevelType w:val="multilevel"/>
    <w:tmpl w:val="0000000B"/>
    <w:name w:val="WW8Num11"/>
    <w:lvl w:ilvl="0">
      <w:start w:val="1"/>
      <w:numFmt w:val="bullet"/>
      <w:lvlText w:val=""/>
      <w:lvlJc w:val="left"/>
      <w:pPr>
        <w:tabs>
          <w:tab w:val="num" w:pos="0"/>
        </w:tabs>
        <w:ind w:left="720" w:hanging="360"/>
      </w:pPr>
      <w:rPr>
        <w:rFonts w:ascii="Symbol" w:hAnsi="Symbol" w:cs="Times"/>
        <w:sz w:val="24"/>
        <w:szCs w:val="2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Times"/>
        <w:sz w:val="24"/>
        <w:szCs w:val="24"/>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Times"/>
        <w:sz w:val="24"/>
        <w:szCs w:val="24"/>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0">
    <w:nsid w:val="0000000C"/>
    <w:multiLevelType w:val="multilevel"/>
    <w:tmpl w:val="0000000C"/>
    <w:name w:val="WW8Num12"/>
    <w:lvl w:ilvl="0">
      <w:start w:val="1"/>
      <w:numFmt w:val="bullet"/>
      <w:lvlText w:val=""/>
      <w:lvlJc w:val="left"/>
      <w:pPr>
        <w:tabs>
          <w:tab w:val="num" w:pos="0"/>
        </w:tabs>
        <w:ind w:left="720" w:hanging="360"/>
      </w:pPr>
      <w:rPr>
        <w:rFonts w:ascii="Symbol" w:hAnsi="Symbol"/>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sz w:val="24"/>
        <w:szCs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sz w:val="24"/>
        <w:szCs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1">
    <w:nsid w:val="0000000D"/>
    <w:multiLevelType w:val="multilevel"/>
    <w:tmpl w:val="0000000D"/>
    <w:name w:val="WW8Num13"/>
    <w:lvl w:ilvl="0">
      <w:start w:val="1"/>
      <w:numFmt w:val="bullet"/>
      <w:lvlText w:val=""/>
      <w:lvlJc w:val="left"/>
      <w:pPr>
        <w:tabs>
          <w:tab w:val="num" w:pos="0"/>
        </w:tabs>
        <w:ind w:left="720" w:hanging="360"/>
      </w:pPr>
      <w:rPr>
        <w:rFonts w:ascii="Symbol" w:hAnsi="Symbol"/>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sz w:val="24"/>
        <w:szCs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sz w:val="24"/>
        <w:szCs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2">
    <w:nsid w:val="0000000E"/>
    <w:multiLevelType w:val="multilevel"/>
    <w:tmpl w:val="0000000E"/>
    <w:name w:val="WW8Num14"/>
    <w:lvl w:ilvl="0">
      <w:start w:val="1"/>
      <w:numFmt w:val="bullet"/>
      <w:lvlText w:val=""/>
      <w:lvlJc w:val="left"/>
      <w:pPr>
        <w:tabs>
          <w:tab w:val="num" w:pos="0"/>
        </w:tabs>
        <w:ind w:left="720" w:hanging="360"/>
      </w:pPr>
      <w:rPr>
        <w:rFonts w:ascii="Symbol" w:hAnsi="Symbol"/>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sz w:val="24"/>
        <w:szCs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sz w:val="24"/>
        <w:szCs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nsid w:val="0000000F"/>
    <w:multiLevelType w:val="multilevel"/>
    <w:tmpl w:val="0000000F"/>
    <w:name w:val="WW8Num15"/>
    <w:lvl w:ilvl="0">
      <w:start w:val="1"/>
      <w:numFmt w:val="decimal"/>
      <w:lvlText w:val="%1."/>
      <w:lvlJc w:val="left"/>
      <w:pPr>
        <w:tabs>
          <w:tab w:val="num" w:pos="720"/>
        </w:tabs>
        <w:ind w:left="720" w:hanging="360"/>
      </w:pPr>
      <w:rPr>
        <w:rFonts w:ascii="Symbol" w:hAnsi="Symbol" w:cs="Symbol"/>
        <w:b/>
        <w:bCs/>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0"/>
    <w:multiLevelType w:val="multilevel"/>
    <w:tmpl w:val="00000010"/>
    <w:name w:val="WW8Num16"/>
    <w:lvl w:ilvl="0">
      <w:start w:val="1"/>
      <w:numFmt w:val="decimal"/>
      <w:lvlText w:val="%1."/>
      <w:lvlJc w:val="left"/>
      <w:pPr>
        <w:tabs>
          <w:tab w:val="num" w:pos="720"/>
        </w:tabs>
        <w:ind w:left="720" w:hanging="360"/>
      </w:pPr>
      <w:rPr>
        <w:rFonts w:ascii="Symbol" w:hAnsi="Symbol" w:cs="Symbol"/>
        <w:b/>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1"/>
    <w:multiLevelType w:val="multilevel"/>
    <w:tmpl w:val="00000011"/>
    <w:name w:val="WW8Num17"/>
    <w:lvl w:ilvl="0">
      <w:start w:val="7"/>
      <w:numFmt w:val="decimal"/>
      <w:lvlText w:val="%1."/>
      <w:lvlJc w:val="left"/>
      <w:pPr>
        <w:tabs>
          <w:tab w:val="num" w:pos="720"/>
        </w:tabs>
        <w:ind w:left="720" w:hanging="360"/>
      </w:pPr>
      <w:rPr>
        <w:rFonts w:ascii="Symbol" w:hAnsi="Symbol" w:cs="Symbol"/>
        <w:b/>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2"/>
    <w:multiLevelType w:val="multilevel"/>
    <w:tmpl w:val="00000012"/>
    <w:name w:val="WW8Num18"/>
    <w:lvl w:ilvl="0">
      <w:start w:val="1"/>
      <w:numFmt w:val="decimal"/>
      <w:lvlText w:val="%1."/>
      <w:lvlJc w:val="left"/>
      <w:pPr>
        <w:tabs>
          <w:tab w:val="num" w:pos="720"/>
        </w:tabs>
        <w:ind w:left="720" w:hanging="360"/>
      </w:pPr>
      <w:rPr>
        <w:rFonts w:ascii="Symbol" w:hAnsi="Symbol" w:cs="Symbol"/>
        <w:b/>
        <w:sz w:val="24"/>
        <w:szCs w:val="24"/>
      </w:rPr>
    </w:lvl>
    <w:lvl w:ilvl="1">
      <w:start w:val="1"/>
      <w:numFmt w:val="decimal"/>
      <w:lvlText w:val="%2."/>
      <w:lvlJc w:val="left"/>
      <w:pPr>
        <w:tabs>
          <w:tab w:val="num" w:pos="1080"/>
        </w:tabs>
        <w:ind w:left="1080" w:hanging="360"/>
      </w:pPr>
      <w:rPr>
        <w:rFonts w:ascii="Symbol" w:hAnsi="Symbol" w:cs="Symbol"/>
        <w:b/>
        <w:sz w:val="24"/>
        <w:szCs w:val="24"/>
      </w:rPr>
    </w:lvl>
    <w:lvl w:ilvl="2">
      <w:start w:val="1"/>
      <w:numFmt w:val="decimal"/>
      <w:lvlText w:val="%3."/>
      <w:lvlJc w:val="left"/>
      <w:pPr>
        <w:tabs>
          <w:tab w:val="num" w:pos="1440"/>
        </w:tabs>
        <w:ind w:left="1440" w:hanging="360"/>
      </w:pPr>
      <w:rPr>
        <w:rFonts w:ascii="Symbol" w:hAnsi="Symbol" w:cs="Symbol"/>
        <w:b/>
        <w:sz w:val="24"/>
        <w:szCs w:val="24"/>
      </w:rPr>
    </w:lvl>
    <w:lvl w:ilvl="3">
      <w:start w:val="1"/>
      <w:numFmt w:val="decimal"/>
      <w:lvlText w:val="%4."/>
      <w:lvlJc w:val="left"/>
      <w:pPr>
        <w:tabs>
          <w:tab w:val="num" w:pos="1800"/>
        </w:tabs>
        <w:ind w:left="1800" w:hanging="360"/>
      </w:pPr>
      <w:rPr>
        <w:rFonts w:ascii="Symbol" w:hAnsi="Symbol" w:cs="Symbol"/>
        <w:b/>
        <w:sz w:val="24"/>
        <w:szCs w:val="24"/>
      </w:rPr>
    </w:lvl>
    <w:lvl w:ilvl="4">
      <w:start w:val="1"/>
      <w:numFmt w:val="decimal"/>
      <w:lvlText w:val="%5."/>
      <w:lvlJc w:val="left"/>
      <w:pPr>
        <w:tabs>
          <w:tab w:val="num" w:pos="2160"/>
        </w:tabs>
        <w:ind w:left="2160" w:hanging="360"/>
      </w:pPr>
      <w:rPr>
        <w:rFonts w:ascii="Symbol" w:hAnsi="Symbol" w:cs="Symbol"/>
        <w:b/>
        <w:sz w:val="24"/>
        <w:szCs w:val="24"/>
      </w:rPr>
    </w:lvl>
    <w:lvl w:ilvl="5">
      <w:start w:val="1"/>
      <w:numFmt w:val="decimal"/>
      <w:lvlText w:val="%6."/>
      <w:lvlJc w:val="left"/>
      <w:pPr>
        <w:tabs>
          <w:tab w:val="num" w:pos="2520"/>
        </w:tabs>
        <w:ind w:left="2520" w:hanging="360"/>
      </w:pPr>
      <w:rPr>
        <w:rFonts w:ascii="Symbol" w:hAnsi="Symbol" w:cs="Symbol"/>
        <w:b/>
        <w:sz w:val="24"/>
        <w:szCs w:val="24"/>
      </w:rPr>
    </w:lvl>
    <w:lvl w:ilvl="6">
      <w:start w:val="1"/>
      <w:numFmt w:val="decimal"/>
      <w:lvlText w:val="%7."/>
      <w:lvlJc w:val="left"/>
      <w:pPr>
        <w:tabs>
          <w:tab w:val="num" w:pos="2880"/>
        </w:tabs>
        <w:ind w:left="2880" w:hanging="360"/>
      </w:pPr>
      <w:rPr>
        <w:rFonts w:ascii="Symbol" w:hAnsi="Symbol" w:cs="Symbol"/>
        <w:b/>
        <w:sz w:val="24"/>
        <w:szCs w:val="24"/>
      </w:rPr>
    </w:lvl>
    <w:lvl w:ilvl="7">
      <w:start w:val="1"/>
      <w:numFmt w:val="decimal"/>
      <w:lvlText w:val="%8."/>
      <w:lvlJc w:val="left"/>
      <w:pPr>
        <w:tabs>
          <w:tab w:val="num" w:pos="3240"/>
        </w:tabs>
        <w:ind w:left="3240" w:hanging="360"/>
      </w:pPr>
      <w:rPr>
        <w:rFonts w:ascii="Symbol" w:hAnsi="Symbol" w:cs="Symbol"/>
        <w:b/>
        <w:sz w:val="24"/>
        <w:szCs w:val="24"/>
      </w:rPr>
    </w:lvl>
    <w:lvl w:ilvl="8">
      <w:start w:val="1"/>
      <w:numFmt w:val="decimal"/>
      <w:lvlText w:val="%9."/>
      <w:lvlJc w:val="left"/>
      <w:pPr>
        <w:tabs>
          <w:tab w:val="num" w:pos="3600"/>
        </w:tabs>
        <w:ind w:left="3600" w:hanging="360"/>
      </w:pPr>
      <w:rPr>
        <w:rFonts w:ascii="Symbol" w:hAnsi="Symbol" w:cs="Symbol"/>
        <w:b/>
        <w:sz w:val="24"/>
        <w:szCs w:val="24"/>
      </w:rPr>
    </w:lvl>
  </w:abstractNum>
  <w:abstractNum w:abstractNumId="17">
    <w:nsid w:val="00000013"/>
    <w:multiLevelType w:val="multilevel"/>
    <w:tmpl w:val="00000013"/>
    <w:name w:val="WW8Num19"/>
    <w:lvl w:ilvl="0">
      <w:start w:val="1"/>
      <w:numFmt w:val="decimal"/>
      <w:lvlText w:val="%1."/>
      <w:lvlJc w:val="left"/>
      <w:pPr>
        <w:tabs>
          <w:tab w:val="num" w:pos="1080"/>
        </w:tabs>
        <w:ind w:left="1080" w:hanging="360"/>
      </w:pPr>
      <w:rPr>
        <w:rFonts w:ascii="Symbol" w:hAnsi="Symbol" w:cs="Symbol"/>
      </w:rPr>
    </w:lvl>
    <w:lvl w:ilvl="1">
      <w:start w:val="1"/>
      <w:numFmt w:val="decimal"/>
      <w:lvlText w:val="%2."/>
      <w:lvlJc w:val="left"/>
      <w:pPr>
        <w:tabs>
          <w:tab w:val="num" w:pos="1440"/>
        </w:tabs>
        <w:ind w:left="1440" w:hanging="360"/>
      </w:pPr>
      <w:rPr>
        <w:rFonts w:ascii="Symbol" w:hAnsi="Symbol" w:cs="Symbol"/>
      </w:rPr>
    </w:lvl>
    <w:lvl w:ilvl="2">
      <w:start w:val="1"/>
      <w:numFmt w:val="decimal"/>
      <w:lvlText w:val="%3."/>
      <w:lvlJc w:val="left"/>
      <w:pPr>
        <w:tabs>
          <w:tab w:val="num" w:pos="1800"/>
        </w:tabs>
        <w:ind w:left="1800" w:hanging="360"/>
      </w:pPr>
      <w:rPr>
        <w:rFonts w:ascii="Symbol" w:hAnsi="Symbol" w:cs="Symbol"/>
      </w:rPr>
    </w:lvl>
    <w:lvl w:ilvl="3">
      <w:start w:val="1"/>
      <w:numFmt w:val="decimal"/>
      <w:lvlText w:val="%4."/>
      <w:lvlJc w:val="left"/>
      <w:pPr>
        <w:tabs>
          <w:tab w:val="num" w:pos="2160"/>
        </w:tabs>
        <w:ind w:left="2160" w:hanging="360"/>
      </w:pPr>
      <w:rPr>
        <w:rFonts w:ascii="Symbol" w:hAnsi="Symbol" w:cs="Symbol"/>
      </w:rPr>
    </w:lvl>
    <w:lvl w:ilvl="4">
      <w:start w:val="1"/>
      <w:numFmt w:val="decimal"/>
      <w:lvlText w:val="%5."/>
      <w:lvlJc w:val="left"/>
      <w:pPr>
        <w:tabs>
          <w:tab w:val="num" w:pos="2520"/>
        </w:tabs>
        <w:ind w:left="2520" w:hanging="360"/>
      </w:pPr>
      <w:rPr>
        <w:rFonts w:ascii="Symbol" w:hAnsi="Symbol" w:cs="Symbol"/>
      </w:rPr>
    </w:lvl>
    <w:lvl w:ilvl="5">
      <w:start w:val="1"/>
      <w:numFmt w:val="decimal"/>
      <w:lvlText w:val="%6."/>
      <w:lvlJc w:val="left"/>
      <w:pPr>
        <w:tabs>
          <w:tab w:val="num" w:pos="2880"/>
        </w:tabs>
        <w:ind w:left="2880" w:hanging="360"/>
      </w:pPr>
      <w:rPr>
        <w:rFonts w:ascii="Symbol" w:hAnsi="Symbol" w:cs="Symbol"/>
      </w:rPr>
    </w:lvl>
    <w:lvl w:ilvl="6">
      <w:start w:val="1"/>
      <w:numFmt w:val="decimal"/>
      <w:lvlText w:val="%7."/>
      <w:lvlJc w:val="left"/>
      <w:pPr>
        <w:tabs>
          <w:tab w:val="num" w:pos="3240"/>
        </w:tabs>
        <w:ind w:left="3240" w:hanging="360"/>
      </w:pPr>
      <w:rPr>
        <w:rFonts w:ascii="Symbol" w:hAnsi="Symbol" w:cs="Symbol"/>
      </w:rPr>
    </w:lvl>
    <w:lvl w:ilvl="7">
      <w:start w:val="1"/>
      <w:numFmt w:val="decimal"/>
      <w:lvlText w:val="%8."/>
      <w:lvlJc w:val="left"/>
      <w:pPr>
        <w:tabs>
          <w:tab w:val="num" w:pos="3600"/>
        </w:tabs>
        <w:ind w:left="3600" w:hanging="360"/>
      </w:pPr>
      <w:rPr>
        <w:rFonts w:ascii="Symbol" w:hAnsi="Symbol" w:cs="Symbol"/>
      </w:rPr>
    </w:lvl>
    <w:lvl w:ilvl="8">
      <w:start w:val="1"/>
      <w:numFmt w:val="decimal"/>
      <w:lvlText w:val="%9."/>
      <w:lvlJc w:val="left"/>
      <w:pPr>
        <w:tabs>
          <w:tab w:val="num" w:pos="3960"/>
        </w:tabs>
        <w:ind w:left="3960" w:hanging="360"/>
      </w:pPr>
      <w:rPr>
        <w:rFonts w:ascii="Symbol" w:hAnsi="Symbol" w:cs="Symbol"/>
      </w:rPr>
    </w:lvl>
  </w:abstractNum>
  <w:abstractNum w:abstractNumId="18">
    <w:nsid w:val="00000014"/>
    <w:multiLevelType w:val="multilevel"/>
    <w:tmpl w:val="00000014"/>
    <w:name w:val="WW8Num20"/>
    <w:lvl w:ilvl="0">
      <w:start w:val="1"/>
      <w:numFmt w:val="decimal"/>
      <w:lvlText w:val="%1."/>
      <w:lvlJc w:val="left"/>
      <w:pPr>
        <w:tabs>
          <w:tab w:val="num" w:pos="1080"/>
        </w:tabs>
        <w:ind w:left="1080" w:hanging="360"/>
      </w:pPr>
      <w:rPr>
        <w:b/>
      </w:rPr>
    </w:lvl>
    <w:lvl w:ilvl="1">
      <w:start w:val="1"/>
      <w:numFmt w:val="decimal"/>
      <w:lvlText w:val="%2."/>
      <w:lvlJc w:val="left"/>
      <w:pPr>
        <w:tabs>
          <w:tab w:val="num" w:pos="1440"/>
        </w:tabs>
        <w:ind w:left="1440" w:hanging="360"/>
      </w:pPr>
      <w:rPr>
        <w:b/>
      </w:rPr>
    </w:lvl>
    <w:lvl w:ilvl="2">
      <w:start w:val="1"/>
      <w:numFmt w:val="decimal"/>
      <w:lvlText w:val="%3."/>
      <w:lvlJc w:val="left"/>
      <w:pPr>
        <w:tabs>
          <w:tab w:val="num" w:pos="1800"/>
        </w:tabs>
        <w:ind w:left="1800" w:hanging="360"/>
      </w:pPr>
      <w:rPr>
        <w:b/>
      </w:rPr>
    </w:lvl>
    <w:lvl w:ilvl="3">
      <w:start w:val="1"/>
      <w:numFmt w:val="decimal"/>
      <w:lvlText w:val="%4."/>
      <w:lvlJc w:val="left"/>
      <w:pPr>
        <w:tabs>
          <w:tab w:val="num" w:pos="2160"/>
        </w:tabs>
        <w:ind w:left="2160" w:hanging="360"/>
      </w:pPr>
      <w:rPr>
        <w:b/>
      </w:rPr>
    </w:lvl>
    <w:lvl w:ilvl="4">
      <w:start w:val="1"/>
      <w:numFmt w:val="decimal"/>
      <w:lvlText w:val="%5."/>
      <w:lvlJc w:val="left"/>
      <w:pPr>
        <w:tabs>
          <w:tab w:val="num" w:pos="2520"/>
        </w:tabs>
        <w:ind w:left="2520" w:hanging="360"/>
      </w:pPr>
      <w:rPr>
        <w:b/>
      </w:rPr>
    </w:lvl>
    <w:lvl w:ilvl="5">
      <w:start w:val="1"/>
      <w:numFmt w:val="decimal"/>
      <w:lvlText w:val="%6."/>
      <w:lvlJc w:val="left"/>
      <w:pPr>
        <w:tabs>
          <w:tab w:val="num" w:pos="2880"/>
        </w:tabs>
        <w:ind w:left="2880" w:hanging="360"/>
      </w:pPr>
      <w:rPr>
        <w:b/>
      </w:rPr>
    </w:lvl>
    <w:lvl w:ilvl="6">
      <w:start w:val="1"/>
      <w:numFmt w:val="decimal"/>
      <w:lvlText w:val="%7."/>
      <w:lvlJc w:val="left"/>
      <w:pPr>
        <w:tabs>
          <w:tab w:val="num" w:pos="3240"/>
        </w:tabs>
        <w:ind w:left="3240" w:hanging="360"/>
      </w:pPr>
      <w:rPr>
        <w:b/>
      </w:rPr>
    </w:lvl>
    <w:lvl w:ilvl="7">
      <w:start w:val="1"/>
      <w:numFmt w:val="decimal"/>
      <w:lvlText w:val="%8."/>
      <w:lvlJc w:val="left"/>
      <w:pPr>
        <w:tabs>
          <w:tab w:val="num" w:pos="3600"/>
        </w:tabs>
        <w:ind w:left="3600" w:hanging="360"/>
      </w:pPr>
      <w:rPr>
        <w:b/>
      </w:rPr>
    </w:lvl>
    <w:lvl w:ilvl="8">
      <w:start w:val="1"/>
      <w:numFmt w:val="decimal"/>
      <w:lvlText w:val="%9."/>
      <w:lvlJc w:val="left"/>
      <w:pPr>
        <w:tabs>
          <w:tab w:val="num" w:pos="3960"/>
        </w:tabs>
        <w:ind w:left="3960" w:hanging="360"/>
      </w:pPr>
      <w:rPr>
        <w:b/>
      </w:rPr>
    </w:lvl>
  </w:abstractNum>
  <w:abstractNum w:abstractNumId="19">
    <w:nsid w:val="00000015"/>
    <w:multiLevelType w:val="singleLevel"/>
    <w:tmpl w:val="00000015"/>
    <w:name w:val="WW8Num21"/>
    <w:lvl w:ilvl="0">
      <w:start w:val="1"/>
      <w:numFmt w:val="bullet"/>
      <w:lvlText w:val=""/>
      <w:lvlJc w:val="left"/>
      <w:pPr>
        <w:tabs>
          <w:tab w:val="num" w:pos="0"/>
        </w:tabs>
        <w:ind w:left="720" w:hanging="360"/>
      </w:pPr>
      <w:rPr>
        <w:rFonts w:ascii="Symbol" w:hAnsi="Symbol"/>
        <w:b/>
      </w:rPr>
    </w:lvl>
  </w:abstractNum>
  <w:abstractNum w:abstractNumId="20">
    <w:nsid w:val="00000016"/>
    <w:multiLevelType w:val="multilevel"/>
    <w:tmpl w:val="00000016"/>
    <w:name w:val="WW8Num22"/>
    <w:lvl w:ilvl="0">
      <w:start w:val="1"/>
      <w:numFmt w:val="decimal"/>
      <w:lvlText w:val="%1."/>
      <w:lvlJc w:val="left"/>
      <w:pPr>
        <w:tabs>
          <w:tab w:val="num" w:pos="1080"/>
        </w:tabs>
        <w:ind w:left="1080" w:hanging="360"/>
      </w:pPr>
      <w:rPr>
        <w:b w:val="0"/>
        <w:bCs w:val="0"/>
      </w:rPr>
    </w:lvl>
    <w:lvl w:ilvl="1">
      <w:start w:val="1"/>
      <w:numFmt w:val="decimal"/>
      <w:lvlText w:val="%2."/>
      <w:lvlJc w:val="left"/>
      <w:pPr>
        <w:tabs>
          <w:tab w:val="num" w:pos="1440"/>
        </w:tabs>
        <w:ind w:left="1440" w:hanging="360"/>
      </w:pPr>
      <w:rPr>
        <w:b w:val="0"/>
        <w:bCs w:val="0"/>
      </w:rPr>
    </w:lvl>
    <w:lvl w:ilvl="2">
      <w:start w:val="1"/>
      <w:numFmt w:val="decimal"/>
      <w:lvlText w:val="%3."/>
      <w:lvlJc w:val="left"/>
      <w:pPr>
        <w:tabs>
          <w:tab w:val="num" w:pos="1800"/>
        </w:tabs>
        <w:ind w:left="1800" w:hanging="360"/>
      </w:pPr>
      <w:rPr>
        <w:b w:val="0"/>
        <w:bCs w:val="0"/>
      </w:rPr>
    </w:lvl>
    <w:lvl w:ilvl="3">
      <w:start w:val="1"/>
      <w:numFmt w:val="decimal"/>
      <w:lvlText w:val="%4."/>
      <w:lvlJc w:val="left"/>
      <w:pPr>
        <w:tabs>
          <w:tab w:val="num" w:pos="2160"/>
        </w:tabs>
        <w:ind w:left="2160" w:hanging="360"/>
      </w:pPr>
      <w:rPr>
        <w:b w:val="0"/>
        <w:bCs w:val="0"/>
      </w:rPr>
    </w:lvl>
    <w:lvl w:ilvl="4">
      <w:start w:val="1"/>
      <w:numFmt w:val="decimal"/>
      <w:lvlText w:val="%5."/>
      <w:lvlJc w:val="left"/>
      <w:pPr>
        <w:tabs>
          <w:tab w:val="num" w:pos="2520"/>
        </w:tabs>
        <w:ind w:left="2520" w:hanging="360"/>
      </w:pPr>
      <w:rPr>
        <w:b w:val="0"/>
        <w:bCs w:val="0"/>
      </w:rPr>
    </w:lvl>
    <w:lvl w:ilvl="5">
      <w:start w:val="1"/>
      <w:numFmt w:val="decimal"/>
      <w:lvlText w:val="%6."/>
      <w:lvlJc w:val="left"/>
      <w:pPr>
        <w:tabs>
          <w:tab w:val="num" w:pos="2880"/>
        </w:tabs>
        <w:ind w:left="2880" w:hanging="360"/>
      </w:pPr>
      <w:rPr>
        <w:b w:val="0"/>
        <w:bCs w:val="0"/>
      </w:rPr>
    </w:lvl>
    <w:lvl w:ilvl="6">
      <w:start w:val="1"/>
      <w:numFmt w:val="decimal"/>
      <w:lvlText w:val="%7."/>
      <w:lvlJc w:val="left"/>
      <w:pPr>
        <w:tabs>
          <w:tab w:val="num" w:pos="3240"/>
        </w:tabs>
        <w:ind w:left="3240" w:hanging="360"/>
      </w:pPr>
      <w:rPr>
        <w:b w:val="0"/>
        <w:bCs w:val="0"/>
      </w:rPr>
    </w:lvl>
    <w:lvl w:ilvl="7">
      <w:start w:val="1"/>
      <w:numFmt w:val="decimal"/>
      <w:lvlText w:val="%8."/>
      <w:lvlJc w:val="left"/>
      <w:pPr>
        <w:tabs>
          <w:tab w:val="num" w:pos="3600"/>
        </w:tabs>
        <w:ind w:left="3600" w:hanging="360"/>
      </w:pPr>
      <w:rPr>
        <w:b w:val="0"/>
        <w:bCs w:val="0"/>
      </w:rPr>
    </w:lvl>
    <w:lvl w:ilvl="8">
      <w:start w:val="1"/>
      <w:numFmt w:val="decimal"/>
      <w:lvlText w:val="%9."/>
      <w:lvlJc w:val="left"/>
      <w:pPr>
        <w:tabs>
          <w:tab w:val="num" w:pos="3960"/>
        </w:tabs>
        <w:ind w:left="3960" w:hanging="360"/>
      </w:pPr>
      <w:rPr>
        <w:b w:val="0"/>
        <w:bCs w:val="0"/>
      </w:rPr>
    </w:lvl>
  </w:abstractNum>
  <w:abstractNum w:abstractNumId="21">
    <w:nsid w:val="00000017"/>
    <w:multiLevelType w:val="singleLevel"/>
    <w:tmpl w:val="00000017"/>
    <w:name w:val="WW8Num23"/>
    <w:lvl w:ilvl="0">
      <w:start w:val="1"/>
      <w:numFmt w:val="bullet"/>
      <w:lvlText w:val=""/>
      <w:lvlJc w:val="left"/>
      <w:pPr>
        <w:tabs>
          <w:tab w:val="num" w:pos="0"/>
        </w:tabs>
        <w:ind w:left="720" w:hanging="360"/>
      </w:pPr>
      <w:rPr>
        <w:rFonts w:ascii="Symbol" w:hAnsi="Symbol"/>
      </w:rPr>
    </w:lvl>
  </w:abstractNum>
  <w:abstractNum w:abstractNumId="22">
    <w:nsid w:val="00000018"/>
    <w:multiLevelType w:val="singleLevel"/>
    <w:tmpl w:val="00000018"/>
    <w:name w:val="WW8Num24"/>
    <w:lvl w:ilvl="0">
      <w:start w:val="1"/>
      <w:numFmt w:val="bullet"/>
      <w:lvlText w:val=""/>
      <w:lvlJc w:val="left"/>
      <w:pPr>
        <w:tabs>
          <w:tab w:val="num" w:pos="0"/>
        </w:tabs>
        <w:ind w:left="720" w:hanging="360"/>
      </w:pPr>
      <w:rPr>
        <w:rFonts w:ascii="Symbol" w:hAnsi="Symbol"/>
        <w:b w:val="0"/>
        <w:bCs w:val="0"/>
      </w:rPr>
    </w:lvl>
  </w:abstractNum>
  <w:abstractNum w:abstractNumId="23">
    <w:nsid w:val="00000019"/>
    <w:multiLevelType w:val="singleLevel"/>
    <w:tmpl w:val="00000019"/>
    <w:name w:val="WW8Num25"/>
    <w:lvl w:ilvl="0">
      <w:start w:val="1"/>
      <w:numFmt w:val="bullet"/>
      <w:lvlText w:val=""/>
      <w:lvlJc w:val="left"/>
      <w:pPr>
        <w:tabs>
          <w:tab w:val="num" w:pos="0"/>
        </w:tabs>
        <w:ind w:left="720" w:hanging="360"/>
      </w:pPr>
      <w:rPr>
        <w:rFonts w:ascii="Symbol" w:hAnsi="Symbol"/>
        <w:b w:val="0"/>
        <w:bCs w:val="0"/>
      </w:rPr>
    </w:lvl>
  </w:abstractNum>
  <w:abstractNum w:abstractNumId="24">
    <w:nsid w:val="0000001A"/>
    <w:multiLevelType w:val="singleLevel"/>
    <w:tmpl w:val="0000001A"/>
    <w:name w:val="WW8Num27"/>
    <w:lvl w:ilvl="0">
      <w:start w:val="1"/>
      <w:numFmt w:val="bullet"/>
      <w:lvlText w:val=""/>
      <w:lvlJc w:val="left"/>
      <w:pPr>
        <w:tabs>
          <w:tab w:val="num" w:pos="0"/>
        </w:tabs>
        <w:ind w:left="720" w:hanging="360"/>
      </w:pPr>
      <w:rPr>
        <w:rFonts w:ascii="Symbol" w:hAnsi="Symbol"/>
      </w:rPr>
    </w:lvl>
  </w:abstractNum>
  <w:abstractNum w:abstractNumId="25">
    <w:nsid w:val="02E9524C"/>
    <w:multiLevelType w:val="hybridMultilevel"/>
    <w:tmpl w:val="03F41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53A2FF4"/>
    <w:multiLevelType w:val="hybridMultilevel"/>
    <w:tmpl w:val="A96C30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09814864"/>
    <w:multiLevelType w:val="hybridMultilevel"/>
    <w:tmpl w:val="A9BC1F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0954694"/>
    <w:multiLevelType w:val="hybridMultilevel"/>
    <w:tmpl w:val="ACD4E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5341047"/>
    <w:multiLevelType w:val="hybridMultilevel"/>
    <w:tmpl w:val="99886F24"/>
    <w:lvl w:ilvl="0" w:tplc="E80A82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1873361A"/>
    <w:multiLevelType w:val="multilevel"/>
    <w:tmpl w:val="A1A8152E"/>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1">
    <w:nsid w:val="1D660748"/>
    <w:multiLevelType w:val="hybridMultilevel"/>
    <w:tmpl w:val="E7AC5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0203145"/>
    <w:multiLevelType w:val="hybridMultilevel"/>
    <w:tmpl w:val="A61896A8"/>
    <w:lvl w:ilvl="0" w:tplc="7CFE99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67F1310"/>
    <w:multiLevelType w:val="hybridMultilevel"/>
    <w:tmpl w:val="BD7E0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7C612E7"/>
    <w:multiLevelType w:val="hybridMultilevel"/>
    <w:tmpl w:val="612676A6"/>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5">
    <w:nsid w:val="2884036F"/>
    <w:multiLevelType w:val="hybridMultilevel"/>
    <w:tmpl w:val="3A5A01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9A43C79"/>
    <w:multiLevelType w:val="hybridMultilevel"/>
    <w:tmpl w:val="7F5C7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A745732"/>
    <w:multiLevelType w:val="hybridMultilevel"/>
    <w:tmpl w:val="8098B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A9A083D"/>
    <w:multiLevelType w:val="hybridMultilevel"/>
    <w:tmpl w:val="841A4B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nsid w:val="2CD517CD"/>
    <w:multiLevelType w:val="hybridMultilevel"/>
    <w:tmpl w:val="9A5AE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F1C11D9"/>
    <w:multiLevelType w:val="hybridMultilevel"/>
    <w:tmpl w:val="02AA95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3120492"/>
    <w:multiLevelType w:val="multilevel"/>
    <w:tmpl w:val="EB92C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365574A"/>
    <w:multiLevelType w:val="hybridMultilevel"/>
    <w:tmpl w:val="CF44F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7574BDB"/>
    <w:multiLevelType w:val="hybridMultilevel"/>
    <w:tmpl w:val="FB185BBC"/>
    <w:lvl w:ilvl="0" w:tplc="3ED018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382C2BD0"/>
    <w:multiLevelType w:val="hybridMultilevel"/>
    <w:tmpl w:val="2814C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97F098B"/>
    <w:multiLevelType w:val="hybridMultilevel"/>
    <w:tmpl w:val="7988D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BF56E96"/>
    <w:multiLevelType w:val="hybridMultilevel"/>
    <w:tmpl w:val="B95C9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C9601D6"/>
    <w:multiLevelType w:val="hybridMultilevel"/>
    <w:tmpl w:val="FAD8E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FAC7B4B"/>
    <w:multiLevelType w:val="hybridMultilevel"/>
    <w:tmpl w:val="788AB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12D2A2E"/>
    <w:multiLevelType w:val="hybridMultilevel"/>
    <w:tmpl w:val="DEE0F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4F52AF7"/>
    <w:multiLevelType w:val="hybridMultilevel"/>
    <w:tmpl w:val="08E21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55520B5"/>
    <w:multiLevelType w:val="hybridMultilevel"/>
    <w:tmpl w:val="EE443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5905AF7"/>
    <w:multiLevelType w:val="hybridMultilevel"/>
    <w:tmpl w:val="D0ECA1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5B149CF"/>
    <w:multiLevelType w:val="hybridMultilevel"/>
    <w:tmpl w:val="9EEC3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67249BB"/>
    <w:multiLevelType w:val="hybridMultilevel"/>
    <w:tmpl w:val="67B4F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96A3CFF"/>
    <w:multiLevelType w:val="hybridMultilevel"/>
    <w:tmpl w:val="6D0E2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D08796B"/>
    <w:multiLevelType w:val="hybridMultilevel"/>
    <w:tmpl w:val="C3E23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3371926"/>
    <w:multiLevelType w:val="hybridMultilevel"/>
    <w:tmpl w:val="EBBAEC8E"/>
    <w:lvl w:ilvl="0" w:tplc="7CFE99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36C127C"/>
    <w:multiLevelType w:val="hybridMultilevel"/>
    <w:tmpl w:val="2C366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36C2CC4"/>
    <w:multiLevelType w:val="hybridMultilevel"/>
    <w:tmpl w:val="F9AE4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594591D"/>
    <w:multiLevelType w:val="hybridMultilevel"/>
    <w:tmpl w:val="F0E4D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8963407"/>
    <w:multiLevelType w:val="hybridMultilevel"/>
    <w:tmpl w:val="569AB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C267A5C"/>
    <w:multiLevelType w:val="multilevel"/>
    <w:tmpl w:val="EF5AF6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1706408"/>
    <w:multiLevelType w:val="multilevel"/>
    <w:tmpl w:val="9D9CF5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66C13DE9"/>
    <w:multiLevelType w:val="hybridMultilevel"/>
    <w:tmpl w:val="B9CE8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7185BDD"/>
    <w:multiLevelType w:val="hybridMultilevel"/>
    <w:tmpl w:val="3ACAD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7626A47"/>
    <w:multiLevelType w:val="hybridMultilevel"/>
    <w:tmpl w:val="D736C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94A7A8F"/>
    <w:multiLevelType w:val="hybridMultilevel"/>
    <w:tmpl w:val="23C6E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BAD19DD"/>
    <w:multiLevelType w:val="hybridMultilevel"/>
    <w:tmpl w:val="D2BC2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1ED655C"/>
    <w:multiLevelType w:val="hybridMultilevel"/>
    <w:tmpl w:val="AF64F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735378FB"/>
    <w:multiLevelType w:val="hybridMultilevel"/>
    <w:tmpl w:val="EF60B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41E6F1C"/>
    <w:multiLevelType w:val="hybridMultilevel"/>
    <w:tmpl w:val="C4FC8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49C5378"/>
    <w:multiLevelType w:val="hybridMultilevel"/>
    <w:tmpl w:val="9A46D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75BE48B7"/>
    <w:multiLevelType w:val="multilevel"/>
    <w:tmpl w:val="95F69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774869BB"/>
    <w:multiLevelType w:val="hybridMultilevel"/>
    <w:tmpl w:val="034005D0"/>
    <w:lvl w:ilvl="0" w:tplc="1009000F">
      <w:start w:val="1"/>
      <w:numFmt w:val="decimal"/>
      <w:lvlText w:val="%1."/>
      <w:lvlJc w:val="left"/>
      <w:pPr>
        <w:ind w:left="720" w:hanging="360"/>
      </w:pPr>
      <w:rPr>
        <w:rFonts w:ascii="Times New Roman" w:hAnsi="Times New Roman" w:cs="Times New Roman"/>
        <w:vanish w:val="0"/>
      </w:rPr>
    </w:lvl>
    <w:lvl w:ilvl="1" w:tplc="10090019">
      <w:start w:val="1"/>
      <w:numFmt w:val="lowerLetter"/>
      <w:lvlText w:val="%2."/>
      <w:lvlJc w:val="left"/>
      <w:pPr>
        <w:ind w:left="1440" w:hanging="360"/>
      </w:pPr>
      <w:rPr>
        <w:rFonts w:ascii="Times New Roman" w:hAnsi="Times New Roman" w:cs="Times New Roman"/>
        <w:vanish w:val="0"/>
      </w:rPr>
    </w:lvl>
    <w:lvl w:ilvl="2" w:tplc="1009001B">
      <w:start w:val="1"/>
      <w:numFmt w:val="lowerRoman"/>
      <w:lvlText w:val="%3."/>
      <w:lvlJc w:val="right"/>
      <w:pPr>
        <w:ind w:left="2160" w:hanging="180"/>
      </w:pPr>
      <w:rPr>
        <w:rFonts w:ascii="Times New Roman" w:hAnsi="Times New Roman" w:cs="Times New Roman"/>
        <w:vanish w:val="0"/>
      </w:rPr>
    </w:lvl>
    <w:lvl w:ilvl="3" w:tplc="1009000F">
      <w:start w:val="1"/>
      <w:numFmt w:val="decimal"/>
      <w:lvlText w:val="%4."/>
      <w:lvlJc w:val="left"/>
      <w:pPr>
        <w:ind w:left="2880" w:hanging="360"/>
      </w:pPr>
      <w:rPr>
        <w:rFonts w:ascii="Times New Roman" w:hAnsi="Times New Roman" w:cs="Times New Roman"/>
        <w:vanish w:val="0"/>
      </w:rPr>
    </w:lvl>
    <w:lvl w:ilvl="4" w:tplc="10090019">
      <w:start w:val="1"/>
      <w:numFmt w:val="lowerLetter"/>
      <w:lvlText w:val="%5."/>
      <w:lvlJc w:val="left"/>
      <w:pPr>
        <w:ind w:left="3600" w:hanging="360"/>
      </w:pPr>
      <w:rPr>
        <w:rFonts w:ascii="Times New Roman" w:hAnsi="Times New Roman" w:cs="Times New Roman"/>
        <w:vanish w:val="0"/>
      </w:rPr>
    </w:lvl>
    <w:lvl w:ilvl="5" w:tplc="1009001B">
      <w:start w:val="1"/>
      <w:numFmt w:val="lowerRoman"/>
      <w:lvlText w:val="%6."/>
      <w:lvlJc w:val="right"/>
      <w:pPr>
        <w:ind w:left="4320" w:hanging="180"/>
      </w:pPr>
      <w:rPr>
        <w:rFonts w:ascii="Times New Roman" w:hAnsi="Times New Roman" w:cs="Times New Roman"/>
        <w:vanish w:val="0"/>
      </w:rPr>
    </w:lvl>
    <w:lvl w:ilvl="6" w:tplc="1009000F">
      <w:start w:val="1"/>
      <w:numFmt w:val="decimal"/>
      <w:lvlText w:val="%7."/>
      <w:lvlJc w:val="left"/>
      <w:pPr>
        <w:ind w:left="5040" w:hanging="360"/>
      </w:pPr>
      <w:rPr>
        <w:rFonts w:ascii="Times New Roman" w:hAnsi="Times New Roman" w:cs="Times New Roman"/>
        <w:vanish w:val="0"/>
      </w:rPr>
    </w:lvl>
    <w:lvl w:ilvl="7" w:tplc="10090019">
      <w:start w:val="1"/>
      <w:numFmt w:val="lowerLetter"/>
      <w:lvlText w:val="%8."/>
      <w:lvlJc w:val="left"/>
      <w:pPr>
        <w:ind w:left="5760" w:hanging="360"/>
      </w:pPr>
      <w:rPr>
        <w:rFonts w:ascii="Times New Roman" w:hAnsi="Times New Roman" w:cs="Times New Roman"/>
        <w:vanish w:val="0"/>
      </w:rPr>
    </w:lvl>
    <w:lvl w:ilvl="8" w:tplc="1009001B">
      <w:start w:val="1"/>
      <w:numFmt w:val="lowerRoman"/>
      <w:lvlText w:val="%9."/>
      <w:lvlJc w:val="right"/>
      <w:pPr>
        <w:ind w:left="6480" w:hanging="180"/>
      </w:pPr>
      <w:rPr>
        <w:rFonts w:ascii="Times New Roman" w:hAnsi="Times New Roman" w:cs="Times New Roman"/>
        <w:vanish w:val="0"/>
      </w:rPr>
    </w:lvl>
  </w:abstractNum>
  <w:abstractNum w:abstractNumId="75">
    <w:nsid w:val="77635E61"/>
    <w:multiLevelType w:val="hybridMultilevel"/>
    <w:tmpl w:val="6F129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9767440"/>
    <w:multiLevelType w:val="hybridMultilevel"/>
    <w:tmpl w:val="ADD683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A3F204D"/>
    <w:multiLevelType w:val="hybridMultilevel"/>
    <w:tmpl w:val="CFA452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7D5567D2"/>
    <w:multiLevelType w:val="hybridMultilevel"/>
    <w:tmpl w:val="EE024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59"/>
  </w:num>
  <w:num w:numId="3">
    <w:abstractNumId w:val="66"/>
  </w:num>
  <w:num w:numId="4">
    <w:abstractNumId w:val="56"/>
  </w:num>
  <w:num w:numId="5">
    <w:abstractNumId w:val="48"/>
  </w:num>
  <w:num w:numId="6">
    <w:abstractNumId w:val="53"/>
  </w:num>
  <w:num w:numId="7">
    <w:abstractNumId w:val="54"/>
  </w:num>
  <w:num w:numId="8">
    <w:abstractNumId w:val="64"/>
  </w:num>
  <w:num w:numId="9">
    <w:abstractNumId w:val="76"/>
  </w:num>
  <w:num w:numId="10">
    <w:abstractNumId w:val="75"/>
  </w:num>
  <w:num w:numId="11">
    <w:abstractNumId w:val="60"/>
  </w:num>
  <w:num w:numId="12">
    <w:abstractNumId w:val="39"/>
  </w:num>
  <w:num w:numId="13">
    <w:abstractNumId w:val="45"/>
  </w:num>
  <w:num w:numId="14">
    <w:abstractNumId w:val="67"/>
  </w:num>
  <w:num w:numId="15">
    <w:abstractNumId w:val="69"/>
  </w:num>
  <w:num w:numId="16">
    <w:abstractNumId w:val="50"/>
  </w:num>
  <w:num w:numId="17">
    <w:abstractNumId w:val="42"/>
  </w:num>
  <w:num w:numId="18">
    <w:abstractNumId w:val="70"/>
  </w:num>
  <w:num w:numId="19">
    <w:abstractNumId w:val="28"/>
  </w:num>
  <w:num w:numId="20">
    <w:abstractNumId w:val="71"/>
  </w:num>
  <w:num w:numId="21">
    <w:abstractNumId w:val="34"/>
  </w:num>
  <w:num w:numId="22">
    <w:abstractNumId w:val="68"/>
  </w:num>
  <w:num w:numId="23">
    <w:abstractNumId w:val="77"/>
  </w:num>
  <w:num w:numId="24">
    <w:abstractNumId w:val="74"/>
  </w:num>
  <w:num w:numId="25">
    <w:abstractNumId w:val="73"/>
  </w:num>
  <w:num w:numId="26">
    <w:abstractNumId w:val="47"/>
  </w:num>
  <w:num w:numId="27">
    <w:abstractNumId w:val="72"/>
  </w:num>
  <w:num w:numId="28">
    <w:abstractNumId w:val="44"/>
  </w:num>
  <w:num w:numId="29">
    <w:abstractNumId w:val="58"/>
  </w:num>
  <w:num w:numId="30">
    <w:abstractNumId w:val="43"/>
  </w:num>
  <w:num w:numId="31">
    <w:abstractNumId w:val="61"/>
  </w:num>
  <w:num w:numId="32">
    <w:abstractNumId w:val="29"/>
  </w:num>
  <w:num w:numId="33">
    <w:abstractNumId w:val="57"/>
  </w:num>
  <w:num w:numId="34">
    <w:abstractNumId w:val="41"/>
  </w:num>
  <w:num w:numId="35">
    <w:abstractNumId w:val="49"/>
  </w:num>
  <w:num w:numId="36">
    <w:abstractNumId w:val="65"/>
  </w:num>
  <w:num w:numId="37">
    <w:abstractNumId w:val="46"/>
  </w:num>
  <w:num w:numId="38">
    <w:abstractNumId w:val="63"/>
  </w:num>
  <w:num w:numId="39">
    <w:abstractNumId w:val="62"/>
  </w:num>
  <w:num w:numId="40">
    <w:abstractNumId w:val="30"/>
  </w:num>
  <w:num w:numId="41">
    <w:abstractNumId w:val="32"/>
  </w:num>
  <w:num w:numId="42">
    <w:abstractNumId w:val="38"/>
  </w:num>
  <w:num w:numId="43">
    <w:abstractNumId w:val="26"/>
  </w:num>
  <w:num w:numId="44">
    <w:abstractNumId w:val="52"/>
  </w:num>
  <w:num w:numId="45">
    <w:abstractNumId w:val="40"/>
  </w:num>
  <w:num w:numId="46">
    <w:abstractNumId w:val="27"/>
  </w:num>
  <w:num w:numId="47">
    <w:abstractNumId w:val="0"/>
  </w:num>
  <w:num w:numId="48">
    <w:abstractNumId w:val="1"/>
  </w:num>
  <w:num w:numId="49">
    <w:abstractNumId w:val="2"/>
  </w:num>
  <w:num w:numId="50">
    <w:abstractNumId w:val="3"/>
  </w:num>
  <w:num w:numId="51">
    <w:abstractNumId w:val="4"/>
  </w:num>
  <w:num w:numId="52">
    <w:abstractNumId w:val="5"/>
  </w:num>
  <w:num w:numId="53">
    <w:abstractNumId w:val="6"/>
  </w:num>
  <w:num w:numId="54">
    <w:abstractNumId w:val="7"/>
  </w:num>
  <w:num w:numId="55">
    <w:abstractNumId w:val="8"/>
  </w:num>
  <w:num w:numId="56">
    <w:abstractNumId w:val="9"/>
  </w:num>
  <w:num w:numId="57">
    <w:abstractNumId w:val="10"/>
  </w:num>
  <w:num w:numId="58">
    <w:abstractNumId w:val="11"/>
  </w:num>
  <w:num w:numId="59">
    <w:abstractNumId w:val="12"/>
  </w:num>
  <w:num w:numId="60">
    <w:abstractNumId w:val="13"/>
  </w:num>
  <w:num w:numId="61">
    <w:abstractNumId w:val="14"/>
  </w:num>
  <w:num w:numId="62">
    <w:abstractNumId w:val="15"/>
  </w:num>
  <w:num w:numId="63">
    <w:abstractNumId w:val="16"/>
  </w:num>
  <w:num w:numId="64">
    <w:abstractNumId w:val="17"/>
  </w:num>
  <w:num w:numId="65">
    <w:abstractNumId w:val="18"/>
  </w:num>
  <w:num w:numId="66">
    <w:abstractNumId w:val="19"/>
  </w:num>
  <w:num w:numId="67">
    <w:abstractNumId w:val="20"/>
  </w:num>
  <w:num w:numId="68">
    <w:abstractNumId w:val="21"/>
  </w:num>
  <w:num w:numId="69">
    <w:abstractNumId w:val="22"/>
  </w:num>
  <w:num w:numId="70">
    <w:abstractNumId w:val="23"/>
  </w:num>
  <w:num w:numId="71">
    <w:abstractNumId w:val="24"/>
  </w:num>
  <w:num w:numId="72">
    <w:abstractNumId w:val="51"/>
  </w:num>
  <w:num w:numId="73">
    <w:abstractNumId w:val="37"/>
  </w:num>
  <w:num w:numId="74">
    <w:abstractNumId w:val="35"/>
  </w:num>
  <w:num w:numId="75">
    <w:abstractNumId w:val="78"/>
  </w:num>
  <w:num w:numId="76">
    <w:abstractNumId w:val="31"/>
  </w:num>
  <w:num w:numId="77">
    <w:abstractNumId w:val="36"/>
  </w:num>
  <w:num w:numId="78">
    <w:abstractNumId w:val="55"/>
  </w:num>
  <w:num w:numId="79">
    <w:abstractNumId w:val="2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ED8"/>
    <w:rsid w:val="00076C51"/>
    <w:rsid w:val="00085C86"/>
    <w:rsid w:val="00097305"/>
    <w:rsid w:val="000A3E16"/>
    <w:rsid w:val="000D1895"/>
    <w:rsid w:val="000D592A"/>
    <w:rsid w:val="00122FBE"/>
    <w:rsid w:val="001726DC"/>
    <w:rsid w:val="001A27D0"/>
    <w:rsid w:val="001F4437"/>
    <w:rsid w:val="002176D1"/>
    <w:rsid w:val="002340B7"/>
    <w:rsid w:val="00292524"/>
    <w:rsid w:val="00321172"/>
    <w:rsid w:val="00334D6B"/>
    <w:rsid w:val="003B2697"/>
    <w:rsid w:val="00435522"/>
    <w:rsid w:val="00472CFC"/>
    <w:rsid w:val="004C53B0"/>
    <w:rsid w:val="004F12B2"/>
    <w:rsid w:val="005945CC"/>
    <w:rsid w:val="005B2C71"/>
    <w:rsid w:val="005D3332"/>
    <w:rsid w:val="005D5CD0"/>
    <w:rsid w:val="005D7021"/>
    <w:rsid w:val="005E6750"/>
    <w:rsid w:val="00623032"/>
    <w:rsid w:val="00735FFF"/>
    <w:rsid w:val="00745122"/>
    <w:rsid w:val="0079744D"/>
    <w:rsid w:val="007C7474"/>
    <w:rsid w:val="007D6ED8"/>
    <w:rsid w:val="007E4AF0"/>
    <w:rsid w:val="0083523E"/>
    <w:rsid w:val="008B09F0"/>
    <w:rsid w:val="008F4EA1"/>
    <w:rsid w:val="00923955"/>
    <w:rsid w:val="00933160"/>
    <w:rsid w:val="009836E9"/>
    <w:rsid w:val="00990783"/>
    <w:rsid w:val="009B54C9"/>
    <w:rsid w:val="009C437D"/>
    <w:rsid w:val="009D1CE8"/>
    <w:rsid w:val="009E4B7F"/>
    <w:rsid w:val="00A65068"/>
    <w:rsid w:val="00A948F7"/>
    <w:rsid w:val="00AE3068"/>
    <w:rsid w:val="00B0217F"/>
    <w:rsid w:val="00B063CF"/>
    <w:rsid w:val="00B304E0"/>
    <w:rsid w:val="00BE2D7F"/>
    <w:rsid w:val="00C2426D"/>
    <w:rsid w:val="00C34A02"/>
    <w:rsid w:val="00C517DD"/>
    <w:rsid w:val="00C54D1F"/>
    <w:rsid w:val="00C57850"/>
    <w:rsid w:val="00C63E58"/>
    <w:rsid w:val="00C95782"/>
    <w:rsid w:val="00CB24E0"/>
    <w:rsid w:val="00CB3B41"/>
    <w:rsid w:val="00CC5853"/>
    <w:rsid w:val="00D0616F"/>
    <w:rsid w:val="00D1417B"/>
    <w:rsid w:val="00D14F8B"/>
    <w:rsid w:val="00D24AE8"/>
    <w:rsid w:val="00D465EA"/>
    <w:rsid w:val="00DA1B1C"/>
    <w:rsid w:val="00DC2947"/>
    <w:rsid w:val="00E321A4"/>
    <w:rsid w:val="00E351E0"/>
    <w:rsid w:val="00E47A3D"/>
    <w:rsid w:val="00E663C3"/>
    <w:rsid w:val="00E86565"/>
    <w:rsid w:val="00F167A4"/>
    <w:rsid w:val="00F44273"/>
    <w:rsid w:val="00F50A6C"/>
    <w:rsid w:val="00F57D5E"/>
    <w:rsid w:val="00F67FE9"/>
    <w:rsid w:val="00F76543"/>
    <w:rsid w:val="00FA45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F43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ED8"/>
    <w:pPr>
      <w:spacing w:after="200" w:line="276" w:lineRule="auto"/>
    </w:pPr>
    <w:rPr>
      <w:sz w:val="22"/>
      <w:szCs w:val="22"/>
    </w:rPr>
  </w:style>
  <w:style w:type="paragraph" w:styleId="Heading1">
    <w:name w:val="heading 1"/>
    <w:basedOn w:val="Normal"/>
    <w:next w:val="Normal"/>
    <w:link w:val="Heading1Char"/>
    <w:uiPriority w:val="9"/>
    <w:qFormat/>
    <w:rsid w:val="00E351E0"/>
    <w:pPr>
      <w:keepNext/>
      <w:spacing w:before="240" w:after="60"/>
      <w:outlineLvl w:val="0"/>
    </w:pPr>
    <w:rPr>
      <w:rFonts w:ascii="Cambria" w:eastAsia="Times New Roman" w:hAnsi="Cambria"/>
      <w:b/>
      <w:bCs/>
      <w:kern w:val="32"/>
      <w:sz w:val="32"/>
      <w:szCs w:val="32"/>
    </w:rPr>
  </w:style>
  <w:style w:type="paragraph" w:styleId="Heading4">
    <w:name w:val="heading 4"/>
    <w:basedOn w:val="Normal"/>
    <w:next w:val="Normal"/>
    <w:link w:val="Heading4Char"/>
    <w:uiPriority w:val="9"/>
    <w:semiHidden/>
    <w:unhideWhenUsed/>
    <w:qFormat/>
    <w:rsid w:val="001A27D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F67FE9"/>
    <w:pPr>
      <w:spacing w:before="100" w:beforeAutospacing="1" w:after="100" w:afterAutospacing="1" w:line="240" w:lineRule="auto"/>
      <w:outlineLvl w:val="4"/>
    </w:pPr>
    <w:rPr>
      <w:rFonts w:ascii="Times New Roman" w:eastAsia="Times New Roman" w:hAnsi="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6ED8"/>
    <w:pPr>
      <w:ind w:left="720"/>
      <w:contextualSpacing/>
    </w:pPr>
  </w:style>
  <w:style w:type="character" w:styleId="Hyperlink">
    <w:name w:val="Hyperlink"/>
    <w:uiPriority w:val="99"/>
    <w:unhideWhenUsed/>
    <w:rsid w:val="007D6ED8"/>
    <w:rPr>
      <w:color w:val="0000FF"/>
      <w:u w:val="single"/>
    </w:rPr>
  </w:style>
  <w:style w:type="character" w:styleId="SubtleEmphasis">
    <w:name w:val="Subtle Emphasis"/>
    <w:uiPriority w:val="19"/>
    <w:qFormat/>
    <w:rsid w:val="007D6ED8"/>
    <w:rPr>
      <w:i/>
      <w:iCs/>
      <w:color w:val="808080"/>
    </w:rPr>
  </w:style>
  <w:style w:type="character" w:customStyle="1" w:styleId="Heading5Char">
    <w:name w:val="Heading 5 Char"/>
    <w:link w:val="Heading5"/>
    <w:uiPriority w:val="9"/>
    <w:rsid w:val="00F67FE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72C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72CFC"/>
    <w:rPr>
      <w:rFonts w:ascii="Tahoma" w:hAnsi="Tahoma" w:cs="Tahoma"/>
      <w:sz w:val="16"/>
      <w:szCs w:val="16"/>
    </w:rPr>
  </w:style>
  <w:style w:type="table" w:styleId="TableGrid">
    <w:name w:val="Table Grid"/>
    <w:basedOn w:val="TableNormal"/>
    <w:uiPriority w:val="99"/>
    <w:rsid w:val="00B0217F"/>
    <w:rPr>
      <w:rFonts w:ascii="Cambria" w:eastAsia="MS Mincho" w:hAnsi="Cambr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uiPriority w:val="9"/>
    <w:rsid w:val="00E351E0"/>
    <w:rPr>
      <w:rFonts w:ascii="Cambria" w:eastAsia="Times New Roman" w:hAnsi="Cambria" w:cs="Times New Roman"/>
      <w:b/>
      <w:bCs/>
      <w:kern w:val="32"/>
      <w:sz w:val="32"/>
      <w:szCs w:val="32"/>
    </w:rPr>
  </w:style>
  <w:style w:type="paragraph" w:styleId="NormalWeb">
    <w:name w:val="Normal (Web)"/>
    <w:basedOn w:val="Normal"/>
    <w:uiPriority w:val="99"/>
    <w:unhideWhenUsed/>
    <w:rsid w:val="003B2697"/>
    <w:pPr>
      <w:spacing w:after="216" w:line="192" w:lineRule="atLeast"/>
    </w:pPr>
    <w:rPr>
      <w:rFonts w:ascii="Arial" w:eastAsia="Times New Roman" w:hAnsi="Arial" w:cs="Arial"/>
      <w:sz w:val="16"/>
      <w:szCs w:val="16"/>
    </w:rPr>
  </w:style>
  <w:style w:type="character" w:styleId="FollowedHyperlink">
    <w:name w:val="FollowedHyperlink"/>
    <w:basedOn w:val="DefaultParagraphFont"/>
    <w:uiPriority w:val="99"/>
    <w:semiHidden/>
    <w:unhideWhenUsed/>
    <w:rsid w:val="00F57D5E"/>
    <w:rPr>
      <w:color w:val="800080" w:themeColor="followedHyperlink"/>
      <w:u w:val="single"/>
    </w:rPr>
  </w:style>
  <w:style w:type="paragraph" w:styleId="Footer">
    <w:name w:val="footer"/>
    <w:basedOn w:val="Normal"/>
    <w:link w:val="FooterChar"/>
    <w:uiPriority w:val="99"/>
    <w:unhideWhenUsed/>
    <w:rsid w:val="0083523E"/>
    <w:pPr>
      <w:tabs>
        <w:tab w:val="center" w:pos="4320"/>
        <w:tab w:val="right" w:pos="8640"/>
      </w:tabs>
      <w:spacing w:after="0" w:line="240" w:lineRule="auto"/>
    </w:pPr>
  </w:style>
  <w:style w:type="character" w:customStyle="1" w:styleId="FooterChar">
    <w:name w:val="Footer Char"/>
    <w:basedOn w:val="DefaultParagraphFont"/>
    <w:link w:val="Footer"/>
    <w:uiPriority w:val="99"/>
    <w:rsid w:val="0083523E"/>
    <w:rPr>
      <w:sz w:val="22"/>
      <w:szCs w:val="22"/>
    </w:rPr>
  </w:style>
  <w:style w:type="character" w:styleId="PageNumber">
    <w:name w:val="page number"/>
    <w:basedOn w:val="DefaultParagraphFont"/>
    <w:uiPriority w:val="99"/>
    <w:semiHidden/>
    <w:unhideWhenUsed/>
    <w:rsid w:val="0083523E"/>
  </w:style>
  <w:style w:type="character" w:customStyle="1" w:styleId="Heading4Char">
    <w:name w:val="Heading 4 Char"/>
    <w:basedOn w:val="DefaultParagraphFont"/>
    <w:link w:val="Heading4"/>
    <w:uiPriority w:val="9"/>
    <w:semiHidden/>
    <w:rsid w:val="001A27D0"/>
    <w:rPr>
      <w:rFonts w:asciiTheme="majorHAnsi" w:eastAsiaTheme="majorEastAsia" w:hAnsiTheme="majorHAnsi" w:cstheme="majorBidi"/>
      <w:b/>
      <w:bCs/>
      <w:i/>
      <w:iCs/>
      <w:color w:val="4F81BD" w:themeColor="accent1"/>
      <w:sz w:val="22"/>
      <w:szCs w:val="22"/>
    </w:rPr>
  </w:style>
  <w:style w:type="character" w:styleId="Strong">
    <w:name w:val="Strong"/>
    <w:basedOn w:val="DefaultParagraphFont"/>
    <w:uiPriority w:val="22"/>
    <w:qFormat/>
    <w:rsid w:val="001A27D0"/>
    <w:rPr>
      <w:b/>
      <w:bCs/>
    </w:rPr>
  </w:style>
  <w:style w:type="paragraph" w:customStyle="1" w:styleId="Default">
    <w:name w:val="Default"/>
    <w:rsid w:val="001A27D0"/>
    <w:pPr>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1A27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7D0"/>
    <w:rPr>
      <w:sz w:val="22"/>
      <w:szCs w:val="22"/>
    </w:rPr>
  </w:style>
  <w:style w:type="character" w:customStyle="1" w:styleId="watch-title">
    <w:name w:val="watch-title"/>
    <w:rsid w:val="00321172"/>
  </w:style>
  <w:style w:type="paragraph" w:styleId="BodyText">
    <w:name w:val="Body Text"/>
    <w:basedOn w:val="Normal"/>
    <w:link w:val="BodyTextChar"/>
    <w:rsid w:val="00321172"/>
    <w:pPr>
      <w:suppressAutoHyphens/>
      <w:spacing w:after="120"/>
    </w:pPr>
    <w:rPr>
      <w:rFonts w:ascii="Times New Roman" w:eastAsia="Times New Roman" w:hAnsi="Times New Roman"/>
      <w:sz w:val="20"/>
      <w:szCs w:val="20"/>
      <w:lang w:eastAsia="ar-SA"/>
    </w:rPr>
  </w:style>
  <w:style w:type="character" w:customStyle="1" w:styleId="BodyTextChar">
    <w:name w:val="Body Text Char"/>
    <w:basedOn w:val="DefaultParagraphFont"/>
    <w:link w:val="BodyText"/>
    <w:rsid w:val="00321172"/>
    <w:rPr>
      <w:rFonts w:ascii="Times New Roman" w:eastAsia="Times New Roman" w:hAnsi="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ED8"/>
    <w:pPr>
      <w:spacing w:after="200" w:line="276" w:lineRule="auto"/>
    </w:pPr>
    <w:rPr>
      <w:sz w:val="22"/>
      <w:szCs w:val="22"/>
    </w:rPr>
  </w:style>
  <w:style w:type="paragraph" w:styleId="Heading1">
    <w:name w:val="heading 1"/>
    <w:basedOn w:val="Normal"/>
    <w:next w:val="Normal"/>
    <w:link w:val="Heading1Char"/>
    <w:uiPriority w:val="9"/>
    <w:qFormat/>
    <w:rsid w:val="00E351E0"/>
    <w:pPr>
      <w:keepNext/>
      <w:spacing w:before="240" w:after="60"/>
      <w:outlineLvl w:val="0"/>
    </w:pPr>
    <w:rPr>
      <w:rFonts w:ascii="Cambria" w:eastAsia="Times New Roman" w:hAnsi="Cambria"/>
      <w:b/>
      <w:bCs/>
      <w:kern w:val="32"/>
      <w:sz w:val="32"/>
      <w:szCs w:val="32"/>
    </w:rPr>
  </w:style>
  <w:style w:type="paragraph" w:styleId="Heading4">
    <w:name w:val="heading 4"/>
    <w:basedOn w:val="Normal"/>
    <w:next w:val="Normal"/>
    <w:link w:val="Heading4Char"/>
    <w:uiPriority w:val="9"/>
    <w:semiHidden/>
    <w:unhideWhenUsed/>
    <w:qFormat/>
    <w:rsid w:val="001A27D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F67FE9"/>
    <w:pPr>
      <w:spacing w:before="100" w:beforeAutospacing="1" w:after="100" w:afterAutospacing="1" w:line="240" w:lineRule="auto"/>
      <w:outlineLvl w:val="4"/>
    </w:pPr>
    <w:rPr>
      <w:rFonts w:ascii="Times New Roman" w:eastAsia="Times New Roman" w:hAnsi="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6ED8"/>
    <w:pPr>
      <w:ind w:left="720"/>
      <w:contextualSpacing/>
    </w:pPr>
  </w:style>
  <w:style w:type="character" w:styleId="Hyperlink">
    <w:name w:val="Hyperlink"/>
    <w:uiPriority w:val="99"/>
    <w:unhideWhenUsed/>
    <w:rsid w:val="007D6ED8"/>
    <w:rPr>
      <w:color w:val="0000FF"/>
      <w:u w:val="single"/>
    </w:rPr>
  </w:style>
  <w:style w:type="character" w:styleId="SubtleEmphasis">
    <w:name w:val="Subtle Emphasis"/>
    <w:uiPriority w:val="19"/>
    <w:qFormat/>
    <w:rsid w:val="007D6ED8"/>
    <w:rPr>
      <w:i/>
      <w:iCs/>
      <w:color w:val="808080"/>
    </w:rPr>
  </w:style>
  <w:style w:type="character" w:customStyle="1" w:styleId="Heading5Char">
    <w:name w:val="Heading 5 Char"/>
    <w:link w:val="Heading5"/>
    <w:uiPriority w:val="9"/>
    <w:rsid w:val="00F67FE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72C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72CFC"/>
    <w:rPr>
      <w:rFonts w:ascii="Tahoma" w:hAnsi="Tahoma" w:cs="Tahoma"/>
      <w:sz w:val="16"/>
      <w:szCs w:val="16"/>
    </w:rPr>
  </w:style>
  <w:style w:type="table" w:styleId="TableGrid">
    <w:name w:val="Table Grid"/>
    <w:basedOn w:val="TableNormal"/>
    <w:uiPriority w:val="99"/>
    <w:rsid w:val="00B0217F"/>
    <w:rPr>
      <w:rFonts w:ascii="Cambria" w:eastAsia="MS Mincho" w:hAnsi="Cambr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uiPriority w:val="9"/>
    <w:rsid w:val="00E351E0"/>
    <w:rPr>
      <w:rFonts w:ascii="Cambria" w:eastAsia="Times New Roman" w:hAnsi="Cambria" w:cs="Times New Roman"/>
      <w:b/>
      <w:bCs/>
      <w:kern w:val="32"/>
      <w:sz w:val="32"/>
      <w:szCs w:val="32"/>
    </w:rPr>
  </w:style>
  <w:style w:type="paragraph" w:styleId="NormalWeb">
    <w:name w:val="Normal (Web)"/>
    <w:basedOn w:val="Normal"/>
    <w:uiPriority w:val="99"/>
    <w:unhideWhenUsed/>
    <w:rsid w:val="003B2697"/>
    <w:pPr>
      <w:spacing w:after="216" w:line="192" w:lineRule="atLeast"/>
    </w:pPr>
    <w:rPr>
      <w:rFonts w:ascii="Arial" w:eastAsia="Times New Roman" w:hAnsi="Arial" w:cs="Arial"/>
      <w:sz w:val="16"/>
      <w:szCs w:val="16"/>
    </w:rPr>
  </w:style>
  <w:style w:type="character" w:styleId="FollowedHyperlink">
    <w:name w:val="FollowedHyperlink"/>
    <w:basedOn w:val="DefaultParagraphFont"/>
    <w:uiPriority w:val="99"/>
    <w:semiHidden/>
    <w:unhideWhenUsed/>
    <w:rsid w:val="00F57D5E"/>
    <w:rPr>
      <w:color w:val="800080" w:themeColor="followedHyperlink"/>
      <w:u w:val="single"/>
    </w:rPr>
  </w:style>
  <w:style w:type="paragraph" w:styleId="Footer">
    <w:name w:val="footer"/>
    <w:basedOn w:val="Normal"/>
    <w:link w:val="FooterChar"/>
    <w:uiPriority w:val="99"/>
    <w:unhideWhenUsed/>
    <w:rsid w:val="0083523E"/>
    <w:pPr>
      <w:tabs>
        <w:tab w:val="center" w:pos="4320"/>
        <w:tab w:val="right" w:pos="8640"/>
      </w:tabs>
      <w:spacing w:after="0" w:line="240" w:lineRule="auto"/>
    </w:pPr>
  </w:style>
  <w:style w:type="character" w:customStyle="1" w:styleId="FooterChar">
    <w:name w:val="Footer Char"/>
    <w:basedOn w:val="DefaultParagraphFont"/>
    <w:link w:val="Footer"/>
    <w:uiPriority w:val="99"/>
    <w:rsid w:val="0083523E"/>
    <w:rPr>
      <w:sz w:val="22"/>
      <w:szCs w:val="22"/>
    </w:rPr>
  </w:style>
  <w:style w:type="character" w:styleId="PageNumber">
    <w:name w:val="page number"/>
    <w:basedOn w:val="DefaultParagraphFont"/>
    <w:uiPriority w:val="99"/>
    <w:semiHidden/>
    <w:unhideWhenUsed/>
    <w:rsid w:val="0083523E"/>
  </w:style>
  <w:style w:type="character" w:customStyle="1" w:styleId="Heading4Char">
    <w:name w:val="Heading 4 Char"/>
    <w:basedOn w:val="DefaultParagraphFont"/>
    <w:link w:val="Heading4"/>
    <w:uiPriority w:val="9"/>
    <w:semiHidden/>
    <w:rsid w:val="001A27D0"/>
    <w:rPr>
      <w:rFonts w:asciiTheme="majorHAnsi" w:eastAsiaTheme="majorEastAsia" w:hAnsiTheme="majorHAnsi" w:cstheme="majorBidi"/>
      <w:b/>
      <w:bCs/>
      <w:i/>
      <w:iCs/>
      <w:color w:val="4F81BD" w:themeColor="accent1"/>
      <w:sz w:val="22"/>
      <w:szCs w:val="22"/>
    </w:rPr>
  </w:style>
  <w:style w:type="character" w:styleId="Strong">
    <w:name w:val="Strong"/>
    <w:basedOn w:val="DefaultParagraphFont"/>
    <w:uiPriority w:val="22"/>
    <w:qFormat/>
    <w:rsid w:val="001A27D0"/>
    <w:rPr>
      <w:b/>
      <w:bCs/>
    </w:rPr>
  </w:style>
  <w:style w:type="paragraph" w:customStyle="1" w:styleId="Default">
    <w:name w:val="Default"/>
    <w:rsid w:val="001A27D0"/>
    <w:pPr>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1A27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7D0"/>
    <w:rPr>
      <w:sz w:val="22"/>
      <w:szCs w:val="22"/>
    </w:rPr>
  </w:style>
  <w:style w:type="character" w:customStyle="1" w:styleId="watch-title">
    <w:name w:val="watch-title"/>
    <w:rsid w:val="00321172"/>
  </w:style>
  <w:style w:type="paragraph" w:styleId="BodyText">
    <w:name w:val="Body Text"/>
    <w:basedOn w:val="Normal"/>
    <w:link w:val="BodyTextChar"/>
    <w:rsid w:val="00321172"/>
    <w:pPr>
      <w:suppressAutoHyphens/>
      <w:spacing w:after="120"/>
    </w:pPr>
    <w:rPr>
      <w:rFonts w:ascii="Times New Roman" w:eastAsia="Times New Roman" w:hAnsi="Times New Roman"/>
      <w:sz w:val="20"/>
      <w:szCs w:val="20"/>
      <w:lang w:eastAsia="ar-SA"/>
    </w:rPr>
  </w:style>
  <w:style w:type="character" w:customStyle="1" w:styleId="BodyTextChar">
    <w:name w:val="Body Text Char"/>
    <w:basedOn w:val="DefaultParagraphFont"/>
    <w:link w:val="BodyText"/>
    <w:rsid w:val="00321172"/>
    <w:rPr>
      <w:rFonts w:ascii="Times New Roman" w:eastAsia="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84092">
      <w:bodyDiv w:val="1"/>
      <w:marLeft w:val="0"/>
      <w:marRight w:val="0"/>
      <w:marTop w:val="0"/>
      <w:marBottom w:val="0"/>
      <w:divBdr>
        <w:top w:val="none" w:sz="0" w:space="0" w:color="auto"/>
        <w:left w:val="none" w:sz="0" w:space="0" w:color="auto"/>
        <w:bottom w:val="none" w:sz="0" w:space="0" w:color="auto"/>
        <w:right w:val="none" w:sz="0" w:space="0" w:color="auto"/>
      </w:divBdr>
    </w:div>
    <w:div w:id="102918218">
      <w:bodyDiv w:val="1"/>
      <w:marLeft w:val="0"/>
      <w:marRight w:val="0"/>
      <w:marTop w:val="0"/>
      <w:marBottom w:val="0"/>
      <w:divBdr>
        <w:top w:val="none" w:sz="0" w:space="0" w:color="auto"/>
        <w:left w:val="none" w:sz="0" w:space="0" w:color="auto"/>
        <w:bottom w:val="none" w:sz="0" w:space="0" w:color="auto"/>
        <w:right w:val="none" w:sz="0" w:space="0" w:color="auto"/>
      </w:divBdr>
    </w:div>
    <w:div w:id="106241965">
      <w:bodyDiv w:val="1"/>
      <w:marLeft w:val="0"/>
      <w:marRight w:val="0"/>
      <w:marTop w:val="0"/>
      <w:marBottom w:val="0"/>
      <w:divBdr>
        <w:top w:val="none" w:sz="0" w:space="0" w:color="auto"/>
        <w:left w:val="none" w:sz="0" w:space="0" w:color="auto"/>
        <w:bottom w:val="none" w:sz="0" w:space="0" w:color="auto"/>
        <w:right w:val="none" w:sz="0" w:space="0" w:color="auto"/>
      </w:divBdr>
    </w:div>
    <w:div w:id="121658148">
      <w:bodyDiv w:val="1"/>
      <w:marLeft w:val="0"/>
      <w:marRight w:val="0"/>
      <w:marTop w:val="0"/>
      <w:marBottom w:val="0"/>
      <w:divBdr>
        <w:top w:val="none" w:sz="0" w:space="0" w:color="auto"/>
        <w:left w:val="none" w:sz="0" w:space="0" w:color="auto"/>
        <w:bottom w:val="none" w:sz="0" w:space="0" w:color="auto"/>
        <w:right w:val="none" w:sz="0" w:space="0" w:color="auto"/>
      </w:divBdr>
      <w:divsChild>
        <w:div w:id="1347824696">
          <w:marLeft w:val="0"/>
          <w:marRight w:val="0"/>
          <w:marTop w:val="0"/>
          <w:marBottom w:val="240"/>
          <w:divBdr>
            <w:top w:val="none" w:sz="0" w:space="0" w:color="auto"/>
            <w:left w:val="none" w:sz="0" w:space="0" w:color="auto"/>
            <w:bottom w:val="none" w:sz="0" w:space="0" w:color="auto"/>
            <w:right w:val="none" w:sz="0" w:space="0" w:color="auto"/>
          </w:divBdr>
        </w:div>
        <w:div w:id="25067452">
          <w:marLeft w:val="450"/>
          <w:marRight w:val="0"/>
          <w:marTop w:val="0"/>
          <w:marBottom w:val="240"/>
          <w:divBdr>
            <w:top w:val="none" w:sz="0" w:space="0" w:color="auto"/>
            <w:left w:val="none" w:sz="0" w:space="0" w:color="auto"/>
            <w:bottom w:val="none" w:sz="0" w:space="0" w:color="auto"/>
            <w:right w:val="none" w:sz="0" w:space="0" w:color="auto"/>
          </w:divBdr>
        </w:div>
      </w:divsChild>
    </w:div>
    <w:div w:id="682586366">
      <w:bodyDiv w:val="1"/>
      <w:marLeft w:val="0"/>
      <w:marRight w:val="0"/>
      <w:marTop w:val="0"/>
      <w:marBottom w:val="0"/>
      <w:divBdr>
        <w:top w:val="none" w:sz="0" w:space="0" w:color="auto"/>
        <w:left w:val="none" w:sz="0" w:space="0" w:color="auto"/>
        <w:bottom w:val="none" w:sz="0" w:space="0" w:color="auto"/>
        <w:right w:val="none" w:sz="0" w:space="0" w:color="auto"/>
      </w:divBdr>
    </w:div>
    <w:div w:id="990909030">
      <w:bodyDiv w:val="1"/>
      <w:marLeft w:val="0"/>
      <w:marRight w:val="0"/>
      <w:marTop w:val="0"/>
      <w:marBottom w:val="0"/>
      <w:divBdr>
        <w:top w:val="none" w:sz="0" w:space="0" w:color="auto"/>
        <w:left w:val="none" w:sz="0" w:space="0" w:color="auto"/>
        <w:bottom w:val="none" w:sz="0" w:space="0" w:color="auto"/>
        <w:right w:val="none" w:sz="0" w:space="0" w:color="auto"/>
      </w:divBdr>
      <w:divsChild>
        <w:div w:id="1924222743">
          <w:marLeft w:val="0"/>
          <w:marRight w:val="0"/>
          <w:marTop w:val="0"/>
          <w:marBottom w:val="240"/>
          <w:divBdr>
            <w:top w:val="none" w:sz="0" w:space="0" w:color="auto"/>
            <w:left w:val="none" w:sz="0" w:space="0" w:color="auto"/>
            <w:bottom w:val="none" w:sz="0" w:space="0" w:color="auto"/>
            <w:right w:val="none" w:sz="0" w:space="0" w:color="auto"/>
          </w:divBdr>
        </w:div>
        <w:div w:id="891386266">
          <w:marLeft w:val="450"/>
          <w:marRight w:val="0"/>
          <w:marTop w:val="0"/>
          <w:marBottom w:val="240"/>
          <w:divBdr>
            <w:top w:val="none" w:sz="0" w:space="0" w:color="auto"/>
            <w:left w:val="none" w:sz="0" w:space="0" w:color="auto"/>
            <w:bottom w:val="none" w:sz="0" w:space="0" w:color="auto"/>
            <w:right w:val="none" w:sz="0" w:space="0" w:color="auto"/>
          </w:divBdr>
        </w:div>
      </w:divsChild>
    </w:div>
    <w:div w:id="1150750404">
      <w:bodyDiv w:val="1"/>
      <w:marLeft w:val="0"/>
      <w:marRight w:val="0"/>
      <w:marTop w:val="0"/>
      <w:marBottom w:val="0"/>
      <w:divBdr>
        <w:top w:val="none" w:sz="0" w:space="0" w:color="auto"/>
        <w:left w:val="none" w:sz="0" w:space="0" w:color="auto"/>
        <w:bottom w:val="none" w:sz="0" w:space="0" w:color="auto"/>
        <w:right w:val="none" w:sz="0" w:space="0" w:color="auto"/>
      </w:divBdr>
    </w:div>
    <w:div w:id="1160123181">
      <w:bodyDiv w:val="1"/>
      <w:marLeft w:val="0"/>
      <w:marRight w:val="0"/>
      <w:marTop w:val="0"/>
      <w:marBottom w:val="0"/>
      <w:divBdr>
        <w:top w:val="none" w:sz="0" w:space="0" w:color="auto"/>
        <w:left w:val="none" w:sz="0" w:space="0" w:color="auto"/>
        <w:bottom w:val="none" w:sz="0" w:space="0" w:color="auto"/>
        <w:right w:val="none" w:sz="0" w:space="0" w:color="auto"/>
      </w:divBdr>
    </w:div>
    <w:div w:id="1442606131">
      <w:bodyDiv w:val="1"/>
      <w:marLeft w:val="0"/>
      <w:marRight w:val="0"/>
      <w:marTop w:val="0"/>
      <w:marBottom w:val="0"/>
      <w:divBdr>
        <w:top w:val="none" w:sz="0" w:space="0" w:color="auto"/>
        <w:left w:val="none" w:sz="0" w:space="0" w:color="auto"/>
        <w:bottom w:val="none" w:sz="0" w:space="0" w:color="auto"/>
        <w:right w:val="none" w:sz="0" w:space="0" w:color="auto"/>
      </w:divBdr>
    </w:div>
    <w:div w:id="1517379245">
      <w:bodyDiv w:val="1"/>
      <w:marLeft w:val="0"/>
      <w:marRight w:val="0"/>
      <w:marTop w:val="0"/>
      <w:marBottom w:val="0"/>
      <w:divBdr>
        <w:top w:val="none" w:sz="0" w:space="0" w:color="auto"/>
        <w:left w:val="none" w:sz="0" w:space="0" w:color="auto"/>
        <w:bottom w:val="none" w:sz="0" w:space="0" w:color="auto"/>
        <w:right w:val="none" w:sz="0" w:space="0" w:color="auto"/>
      </w:divBdr>
    </w:div>
    <w:div w:id="1897085615">
      <w:bodyDiv w:val="1"/>
      <w:marLeft w:val="0"/>
      <w:marRight w:val="0"/>
      <w:marTop w:val="0"/>
      <w:marBottom w:val="0"/>
      <w:divBdr>
        <w:top w:val="none" w:sz="0" w:space="0" w:color="auto"/>
        <w:left w:val="none" w:sz="0" w:space="0" w:color="auto"/>
        <w:bottom w:val="none" w:sz="0" w:space="0" w:color="auto"/>
        <w:right w:val="none" w:sz="0" w:space="0" w:color="auto"/>
      </w:divBdr>
    </w:div>
    <w:div w:id="1962757133">
      <w:bodyDiv w:val="1"/>
      <w:marLeft w:val="0"/>
      <w:marRight w:val="0"/>
      <w:marTop w:val="0"/>
      <w:marBottom w:val="0"/>
      <w:divBdr>
        <w:top w:val="none" w:sz="0" w:space="0" w:color="auto"/>
        <w:left w:val="none" w:sz="0" w:space="0" w:color="auto"/>
        <w:bottom w:val="none" w:sz="0" w:space="0" w:color="auto"/>
        <w:right w:val="none" w:sz="0" w:space="0" w:color="auto"/>
      </w:divBdr>
    </w:div>
    <w:div w:id="2030060639">
      <w:bodyDiv w:val="1"/>
      <w:marLeft w:val="0"/>
      <w:marRight w:val="0"/>
      <w:marTop w:val="0"/>
      <w:marBottom w:val="0"/>
      <w:divBdr>
        <w:top w:val="none" w:sz="0" w:space="0" w:color="auto"/>
        <w:left w:val="none" w:sz="0" w:space="0" w:color="auto"/>
        <w:bottom w:val="none" w:sz="0" w:space="0" w:color="auto"/>
        <w:right w:val="none" w:sz="0" w:space="0" w:color="auto"/>
      </w:divBdr>
    </w:div>
    <w:div w:id="20587729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n.com/Sandra_Cisneros__Early_Life" TargetMode="External"/><Relationship Id="rId13" Type="http://schemas.openxmlformats.org/officeDocument/2006/relationships/hyperlink" Target="http://www.PBS.org" TargetMode="External"/><Relationship Id="rId18" Type="http://schemas.openxmlformats.org/officeDocument/2006/relationships/hyperlink" Target="http://www.youtube.com/watch?v=eWynt87PaJ0" TargetMode="External"/><Relationship Id="rId26" Type="http://schemas.openxmlformats.org/officeDocument/2006/relationships/hyperlink" Target="http://www.goodreads.com/author/show/1391130.Shannon_L_Alder" TargetMode="External"/><Relationship Id="rId39" Type="http://schemas.openxmlformats.org/officeDocument/2006/relationships/hyperlink" Target="http://www.unicef.org" TargetMode="External"/><Relationship Id="rId3" Type="http://schemas.microsoft.com/office/2007/relationships/stylesWithEffects" Target="stylesWithEffects.xml"/><Relationship Id="rId21" Type="http://schemas.openxmlformats.org/officeDocument/2006/relationships/image" Target="media/image2.png"/><Relationship Id="rId34" Type="http://schemas.openxmlformats.org/officeDocument/2006/relationships/hyperlink" Target="http://www.youtube.com/watch?v=vyvea8bPmL8" TargetMode="External"/><Relationship Id="rId42"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hyperlink" Target="http://www.npr.org" TargetMode="External"/><Relationship Id="rId17" Type="http://schemas.openxmlformats.org/officeDocument/2006/relationships/hyperlink" Target="http://www-tc.pbs.org/newshour/extra/wp-content/uploads/dream_literary_terms.pdf" TargetMode="External"/><Relationship Id="rId25" Type="http://schemas.openxmlformats.org/officeDocument/2006/relationships/hyperlink" Target="http://www.goodreads.com/author/show/1936218.Marty_Rubin" TargetMode="External"/><Relationship Id="rId33" Type="http://schemas.openxmlformats.org/officeDocument/2006/relationships/hyperlink" Target="http://pbskids.org/cgi-registry/kidsbridge.cgi?context=itsmylife_team2" TargetMode="External"/><Relationship Id="rId38" Type="http://schemas.openxmlformats.org/officeDocument/2006/relationships/hyperlink" Target="http://www.EYEsee.org"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youtube.com/watch?v=smEqnnklfYs&amp;feature=kp" TargetMode="External"/><Relationship Id="rId20" Type="http://schemas.openxmlformats.org/officeDocument/2006/relationships/hyperlink" Target="http://www.teachertube.com/viewVideo.php?video_id=59533" TargetMode="External"/><Relationship Id="rId29" Type="http://schemas.openxmlformats.org/officeDocument/2006/relationships/hyperlink" Target="http://www.goodreads.com/author/show/4824163.Lionel_Suggs" TargetMode="External"/><Relationship Id="rId41" Type="http://schemas.openxmlformats.org/officeDocument/2006/relationships/hyperlink" Target="http://www.EYEsee.or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liteskills.com/a/Maya+Angelou" TargetMode="External"/><Relationship Id="rId24" Type="http://schemas.openxmlformats.org/officeDocument/2006/relationships/hyperlink" Target="http://www.goodreads.com/work/quotes/14708444" TargetMode="External"/><Relationship Id="rId32" Type="http://schemas.openxmlformats.org/officeDocument/2006/relationships/hyperlink" Target="http://pbskids.org/cgi-registry/kidsbridge.cgi?context=itsmylife_team2" TargetMode="External"/><Relationship Id="rId37" Type="http://schemas.openxmlformats.org/officeDocument/2006/relationships/hyperlink" Target="http://www.whatkidscando.org" TargetMode="External"/><Relationship Id="rId40" Type="http://schemas.openxmlformats.org/officeDocument/2006/relationships/hyperlink" Target="http://www.eyeseemission.org"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vimeo.com/67224181" TargetMode="External"/><Relationship Id="rId23" Type="http://schemas.openxmlformats.org/officeDocument/2006/relationships/hyperlink" Target="http://www.goodreads.com/author/show/4491185.Steve_Maraboli" TargetMode="External"/><Relationship Id="rId28" Type="http://schemas.openxmlformats.org/officeDocument/2006/relationships/hyperlink" Target="http://www.goodreads.com/author/show/7023141.Israelmore_Ayivor" TargetMode="External"/><Relationship Id="rId36" Type="http://schemas.openxmlformats.org/officeDocument/2006/relationships/hyperlink" Target="http://www.ted.com/talks/richard_turere_a_peace_treaty_with_the_lions" TargetMode="External"/><Relationship Id="rId10" Type="http://schemas.openxmlformats.org/officeDocument/2006/relationships/hyperlink" Target="http://www.biography.com/people/maya-angelou-9185388" TargetMode="External"/><Relationship Id="rId19" Type="http://schemas.openxmlformats.org/officeDocument/2006/relationships/hyperlink" Target="http://www.youtube.com/watch?v=AkSRy8SGTEE" TargetMode="External"/><Relationship Id="rId31" Type="http://schemas.openxmlformats.org/officeDocument/2006/relationships/hyperlink" Target="http://www.agday.org/"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oneworldclassrooms.org" TargetMode="External"/><Relationship Id="rId22" Type="http://schemas.openxmlformats.org/officeDocument/2006/relationships/hyperlink" Target="http://www.goodreads.com/quotes/" TargetMode="External"/><Relationship Id="rId27" Type="http://schemas.openxmlformats.org/officeDocument/2006/relationships/hyperlink" Target="http://www.goodreads.com/author/show/1938.Friedrich_Nietzsche" TargetMode="External"/><Relationship Id="rId30" Type="http://schemas.openxmlformats.org/officeDocument/2006/relationships/hyperlink" Target="http://jwilson.coe.uga.edu/EMT668/EMAT6680.F99/Martin/instructional%20unit/day4.exponential/excel/grainofrice.html" TargetMode="External"/><Relationship Id="rId35" Type="http://schemas.openxmlformats.org/officeDocument/2006/relationships/hyperlink" Target="http://www.youtube.com/watch?v=JhP7PKoRmmY" TargetMode="External"/><Relationship Id="rId43" Type="http://schemas.openxmlformats.org/officeDocument/2006/relationships/hyperlink" Target="mailto:janice@eyeseemiss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94</Pages>
  <Words>24885</Words>
  <Characters>141850</Characters>
  <Application>Microsoft Office Word</Application>
  <DocSecurity>0</DocSecurity>
  <Lines>1182</Lines>
  <Paragraphs>332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166403</CharactersWithSpaces>
  <SharedDoc>false</SharedDoc>
  <HLinks>
    <vt:vector size="84" baseType="variant">
      <vt:variant>
        <vt:i4>196660</vt:i4>
      </vt:variant>
      <vt:variant>
        <vt:i4>39</vt:i4>
      </vt:variant>
      <vt:variant>
        <vt:i4>0</vt:i4>
      </vt:variant>
      <vt:variant>
        <vt:i4>5</vt:i4>
      </vt:variant>
      <vt:variant>
        <vt:lpwstr>mailto:janice@eyeseemission.org</vt:lpwstr>
      </vt:variant>
      <vt:variant>
        <vt:lpwstr/>
      </vt:variant>
      <vt:variant>
        <vt:i4>3997751</vt:i4>
      </vt:variant>
      <vt:variant>
        <vt:i4>36</vt:i4>
      </vt:variant>
      <vt:variant>
        <vt:i4>0</vt:i4>
      </vt:variant>
      <vt:variant>
        <vt:i4>5</vt:i4>
      </vt:variant>
      <vt:variant>
        <vt:lpwstr>http://www.eyesee.org/</vt:lpwstr>
      </vt:variant>
      <vt:variant>
        <vt:lpwstr/>
      </vt:variant>
      <vt:variant>
        <vt:i4>6225942</vt:i4>
      </vt:variant>
      <vt:variant>
        <vt:i4>33</vt:i4>
      </vt:variant>
      <vt:variant>
        <vt:i4>0</vt:i4>
      </vt:variant>
      <vt:variant>
        <vt:i4>5</vt:i4>
      </vt:variant>
      <vt:variant>
        <vt:lpwstr>http://www.eyeseemission.org/</vt:lpwstr>
      </vt:variant>
      <vt:variant>
        <vt:lpwstr/>
      </vt:variant>
      <vt:variant>
        <vt:i4>2162739</vt:i4>
      </vt:variant>
      <vt:variant>
        <vt:i4>30</vt:i4>
      </vt:variant>
      <vt:variant>
        <vt:i4>0</vt:i4>
      </vt:variant>
      <vt:variant>
        <vt:i4>5</vt:i4>
      </vt:variant>
      <vt:variant>
        <vt:lpwstr>http://www.unicef.org/</vt:lpwstr>
      </vt:variant>
      <vt:variant>
        <vt:lpwstr/>
      </vt:variant>
      <vt:variant>
        <vt:i4>3997751</vt:i4>
      </vt:variant>
      <vt:variant>
        <vt:i4>27</vt:i4>
      </vt:variant>
      <vt:variant>
        <vt:i4>0</vt:i4>
      </vt:variant>
      <vt:variant>
        <vt:i4>5</vt:i4>
      </vt:variant>
      <vt:variant>
        <vt:lpwstr>http://www.eyesee.org/</vt:lpwstr>
      </vt:variant>
      <vt:variant>
        <vt:lpwstr/>
      </vt:variant>
      <vt:variant>
        <vt:i4>5767183</vt:i4>
      </vt:variant>
      <vt:variant>
        <vt:i4>24</vt:i4>
      </vt:variant>
      <vt:variant>
        <vt:i4>0</vt:i4>
      </vt:variant>
      <vt:variant>
        <vt:i4>5</vt:i4>
      </vt:variant>
      <vt:variant>
        <vt:lpwstr>http://www.whatkidscando.org/</vt:lpwstr>
      </vt:variant>
      <vt:variant>
        <vt:lpwstr/>
      </vt:variant>
      <vt:variant>
        <vt:i4>2228262</vt:i4>
      </vt:variant>
      <vt:variant>
        <vt:i4>21</vt:i4>
      </vt:variant>
      <vt:variant>
        <vt:i4>0</vt:i4>
      </vt:variant>
      <vt:variant>
        <vt:i4>5</vt:i4>
      </vt:variant>
      <vt:variant>
        <vt:lpwstr>http://www.oneworldclassrooms.org/</vt:lpwstr>
      </vt:variant>
      <vt:variant>
        <vt:lpwstr/>
      </vt:variant>
      <vt:variant>
        <vt:i4>2097262</vt:i4>
      </vt:variant>
      <vt:variant>
        <vt:i4>18</vt:i4>
      </vt:variant>
      <vt:variant>
        <vt:i4>0</vt:i4>
      </vt:variant>
      <vt:variant>
        <vt:i4>5</vt:i4>
      </vt:variant>
      <vt:variant>
        <vt:lpwstr>http://www.pbs.org/</vt:lpwstr>
      </vt:variant>
      <vt:variant>
        <vt:lpwstr/>
      </vt:variant>
      <vt:variant>
        <vt:i4>4128892</vt:i4>
      </vt:variant>
      <vt:variant>
        <vt:i4>15</vt:i4>
      </vt:variant>
      <vt:variant>
        <vt:i4>0</vt:i4>
      </vt:variant>
      <vt:variant>
        <vt:i4>5</vt:i4>
      </vt:variant>
      <vt:variant>
        <vt:lpwstr>http://www.npr.org/</vt:lpwstr>
      </vt:variant>
      <vt:variant>
        <vt:lpwstr/>
      </vt:variant>
      <vt:variant>
        <vt:i4>8126555</vt:i4>
      </vt:variant>
      <vt:variant>
        <vt:i4>12</vt:i4>
      </vt:variant>
      <vt:variant>
        <vt:i4>0</vt:i4>
      </vt:variant>
      <vt:variant>
        <vt:i4>5</vt:i4>
      </vt:variant>
      <vt:variant>
        <vt:lpwstr>http://www.ted.com/talks/adora_svitak.html</vt:lpwstr>
      </vt:variant>
      <vt:variant>
        <vt:lpwstr/>
      </vt:variant>
      <vt:variant>
        <vt:i4>6226042</vt:i4>
      </vt:variant>
      <vt:variant>
        <vt:i4>9</vt:i4>
      </vt:variant>
      <vt:variant>
        <vt:i4>0</vt:i4>
      </vt:variant>
      <vt:variant>
        <vt:i4>5</vt:i4>
      </vt:variant>
      <vt:variant>
        <vt:lpwstr>http://www.eliteskills.com/analysis_poetry/Still_I_Rise_by_Maya_Angelou_analysis.php</vt:lpwstr>
      </vt:variant>
      <vt:variant>
        <vt:lpwstr/>
      </vt:variant>
      <vt:variant>
        <vt:i4>131093</vt:i4>
      </vt:variant>
      <vt:variant>
        <vt:i4>6</vt:i4>
      </vt:variant>
      <vt:variant>
        <vt:i4>0</vt:i4>
      </vt:variant>
      <vt:variant>
        <vt:i4>5</vt:i4>
      </vt:variant>
      <vt:variant>
        <vt:lpwstr>http://www.eliteskills.com/a/Maya+Angelou</vt:lpwstr>
      </vt:variant>
      <vt:variant>
        <vt:lpwstr/>
      </vt:variant>
      <vt:variant>
        <vt:i4>1703941</vt:i4>
      </vt:variant>
      <vt:variant>
        <vt:i4>3</vt:i4>
      </vt:variant>
      <vt:variant>
        <vt:i4>0</vt:i4>
      </vt:variant>
      <vt:variant>
        <vt:i4>5</vt:i4>
      </vt:variant>
      <vt:variant>
        <vt:lpwstr>http://www.biography.com/people/maya-angelou-9185388</vt:lpwstr>
      </vt:variant>
      <vt:variant>
        <vt:lpwstr/>
      </vt:variant>
      <vt:variant>
        <vt:i4>7798843</vt:i4>
      </vt:variant>
      <vt:variant>
        <vt:i4>0</vt:i4>
      </vt:variant>
      <vt:variant>
        <vt:i4>0</vt:i4>
      </vt:variant>
      <vt:variant>
        <vt:i4>5</vt:i4>
      </vt:variant>
      <vt:variant>
        <vt:lpwstr>http://wn.com/Sandra_Cisneros__Early_Life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mostafamsf</dc:creator>
  <cp:lastModifiedBy>Boston</cp:lastModifiedBy>
  <cp:revision>7</cp:revision>
  <dcterms:created xsi:type="dcterms:W3CDTF">2014-06-16T13:14:00Z</dcterms:created>
  <dcterms:modified xsi:type="dcterms:W3CDTF">2014-06-20T05:17:00Z</dcterms:modified>
</cp:coreProperties>
</file>